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FCFF9" w14:textId="77777777" w:rsidR="00D4491F" w:rsidRDefault="00D4491F" w:rsidP="00770471">
      <w:pPr>
        <w:tabs>
          <w:tab w:val="left" w:pos="0"/>
        </w:tabs>
        <w:jc w:val="center"/>
        <w:rPr>
          <w:rFonts w:ascii="Arial" w:hAnsi="Arial" w:cs="Arial"/>
          <w:b/>
          <w:i/>
          <w:sz w:val="40"/>
          <w:szCs w:val="40"/>
        </w:rPr>
      </w:pPr>
      <w:bookmarkStart w:id="0" w:name="_Hlk61031966"/>
      <w:bookmarkEnd w:id="0"/>
    </w:p>
    <w:p w14:paraId="58BA4FBC" w14:textId="77777777" w:rsidR="00770471" w:rsidRPr="003143B9" w:rsidRDefault="00B96F8B" w:rsidP="00770471">
      <w:pPr>
        <w:tabs>
          <w:tab w:val="left" w:pos="0"/>
        </w:tabs>
        <w:jc w:val="center"/>
        <w:rPr>
          <w:rFonts w:ascii="Arial" w:hAnsi="Arial" w:cs="Arial"/>
          <w:b/>
          <w:i/>
          <w:sz w:val="40"/>
          <w:szCs w:val="40"/>
        </w:rPr>
      </w:pPr>
      <w:r>
        <w:rPr>
          <w:rFonts w:ascii="Arial" w:hAnsi="Arial" w:cs="Arial"/>
          <w:b/>
          <w:i/>
          <w:sz w:val="40"/>
          <w:szCs w:val="40"/>
        </w:rPr>
        <w:t>MATATIELE</w:t>
      </w:r>
      <w:r w:rsidR="00770471" w:rsidRPr="003143B9">
        <w:rPr>
          <w:rFonts w:ascii="Arial" w:hAnsi="Arial" w:cs="Arial"/>
          <w:b/>
          <w:i/>
          <w:sz w:val="40"/>
          <w:szCs w:val="40"/>
        </w:rPr>
        <w:t xml:space="preserve"> </w:t>
      </w:r>
      <w:r w:rsidR="00770471">
        <w:rPr>
          <w:rFonts w:ascii="Arial" w:hAnsi="Arial" w:cs="Arial"/>
          <w:b/>
          <w:i/>
          <w:sz w:val="40"/>
          <w:szCs w:val="40"/>
        </w:rPr>
        <w:t xml:space="preserve">LOCAL </w:t>
      </w:r>
      <w:r w:rsidR="00770471" w:rsidRPr="003143B9">
        <w:rPr>
          <w:rFonts w:ascii="Arial" w:hAnsi="Arial" w:cs="Arial"/>
          <w:b/>
          <w:i/>
          <w:sz w:val="40"/>
          <w:szCs w:val="40"/>
        </w:rPr>
        <w:t xml:space="preserve">MUNICIPALITY </w:t>
      </w:r>
    </w:p>
    <w:p w14:paraId="7E91B5B0" w14:textId="77777777" w:rsidR="00770471" w:rsidRPr="003143B9" w:rsidRDefault="00770471" w:rsidP="00770471">
      <w:pPr>
        <w:tabs>
          <w:tab w:val="left" w:pos="0"/>
        </w:tabs>
        <w:jc w:val="center"/>
        <w:rPr>
          <w:rFonts w:ascii="Arial" w:hAnsi="Arial" w:cs="Arial"/>
          <w:b/>
          <w:i/>
          <w:sz w:val="40"/>
          <w:szCs w:val="40"/>
        </w:rPr>
      </w:pPr>
      <w:r w:rsidRPr="003143B9">
        <w:rPr>
          <w:rFonts w:ascii="Arial" w:hAnsi="Arial" w:cs="Arial"/>
          <w:b/>
          <w:i/>
          <w:sz w:val="40"/>
          <w:szCs w:val="40"/>
        </w:rPr>
        <w:t>PROVINCE OF THE EASTERN CAPE</w:t>
      </w:r>
    </w:p>
    <w:p w14:paraId="36F40B56" w14:textId="77777777" w:rsidR="00770471" w:rsidRDefault="00770471" w:rsidP="00770471">
      <w:pPr>
        <w:rPr>
          <w:rFonts w:ascii="Arial" w:hAnsi="Arial" w:cs="Arial"/>
          <w:b/>
        </w:rPr>
      </w:pPr>
    </w:p>
    <w:p w14:paraId="4B63B962" w14:textId="77777777" w:rsidR="00770471" w:rsidRDefault="00770471" w:rsidP="00770471">
      <w:pPr>
        <w:ind w:right="-1440"/>
        <w:rPr>
          <w:rFonts w:ascii="Arial" w:hAnsi="Arial" w:cs="Arial"/>
          <w:b/>
        </w:rPr>
      </w:pPr>
    </w:p>
    <w:p w14:paraId="4BCBC7F5" w14:textId="77777777" w:rsidR="00770471" w:rsidRDefault="003F2F20" w:rsidP="00770471">
      <w:pPr>
        <w:rPr>
          <w:rFonts w:ascii="Arial" w:hAnsi="Arial" w:cs="Arial"/>
          <w:b/>
        </w:rPr>
      </w:pPr>
      <w:r>
        <w:rPr>
          <w:rFonts w:ascii="Arial" w:hAnsi="Arial" w:cs="Arial"/>
          <w:b/>
        </w:rPr>
        <w:tab/>
      </w:r>
      <w:r>
        <w:rPr>
          <w:rFonts w:ascii="Arial" w:hAnsi="Arial" w:cs="Arial"/>
          <w:b/>
        </w:rPr>
        <w:tab/>
      </w:r>
      <w:r>
        <w:rPr>
          <w:rFonts w:ascii="Arial" w:hAnsi="Arial" w:cs="Arial"/>
          <w:b/>
        </w:rPr>
        <w:tab/>
      </w:r>
      <w:r w:rsidRPr="00AF5468">
        <w:rPr>
          <w:rFonts w:ascii="Cambria" w:hAnsi="Cambria"/>
          <w:b/>
          <w:noProof/>
          <w:lang w:val="en-ZA" w:eastAsia="en-ZA"/>
        </w:rPr>
        <w:drawing>
          <wp:inline distT="0" distB="0" distL="0" distR="0" wp14:anchorId="40FD5140" wp14:editId="5122D6D2">
            <wp:extent cx="3390899" cy="175260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5113" cy="1754778"/>
                    </a:xfrm>
                    <a:prstGeom prst="rect">
                      <a:avLst/>
                    </a:prstGeom>
                    <a:noFill/>
                    <a:ln>
                      <a:noFill/>
                    </a:ln>
                  </pic:spPr>
                </pic:pic>
              </a:graphicData>
            </a:graphic>
          </wp:inline>
        </w:drawing>
      </w:r>
    </w:p>
    <w:p w14:paraId="63C2D64C" w14:textId="77777777" w:rsidR="00B57512" w:rsidRPr="003F2F20" w:rsidRDefault="00B57512" w:rsidP="003F2F20">
      <w:pPr>
        <w:tabs>
          <w:tab w:val="left" w:pos="7005"/>
        </w:tabs>
      </w:pPr>
    </w:p>
    <w:p w14:paraId="44A408B6" w14:textId="77777777" w:rsidR="00516069" w:rsidRPr="00516069" w:rsidRDefault="003F2F20" w:rsidP="00516069">
      <w:pPr>
        <w:tabs>
          <w:tab w:val="left" w:pos="0"/>
        </w:tabs>
        <w:jc w:val="center"/>
        <w:rPr>
          <w:rFonts w:ascii="Arial" w:hAnsi="Arial" w:cs="Arial"/>
          <w:b/>
          <w:sz w:val="26"/>
          <w:szCs w:val="26"/>
        </w:rPr>
      </w:pPr>
      <w:r>
        <w:rPr>
          <w:rFonts w:ascii="Arial" w:hAnsi="Arial" w:cs="Arial"/>
          <w:b/>
          <w:i/>
          <w:sz w:val="26"/>
          <w:szCs w:val="26"/>
        </w:rPr>
        <w:t>INFRASTRUCTURE SERVICES</w:t>
      </w:r>
      <w:r w:rsidR="00B57512" w:rsidRPr="00516069">
        <w:rPr>
          <w:rFonts w:ascii="Arial" w:hAnsi="Arial" w:cs="Arial"/>
          <w:b/>
          <w:i/>
          <w:sz w:val="26"/>
          <w:szCs w:val="26"/>
        </w:rPr>
        <w:t xml:space="preserve"> DEPARTMENT</w:t>
      </w:r>
    </w:p>
    <w:p w14:paraId="63EF058E" w14:textId="77777777" w:rsidR="00770471" w:rsidRPr="00B57512" w:rsidRDefault="00770471" w:rsidP="00B57512">
      <w:pPr>
        <w:tabs>
          <w:tab w:val="left" w:pos="0"/>
        </w:tabs>
        <w:jc w:val="center"/>
        <w:rPr>
          <w:rFonts w:ascii="Arial" w:hAnsi="Arial" w:cs="Arial"/>
          <w:b/>
        </w:rPr>
      </w:pPr>
    </w:p>
    <w:p w14:paraId="63B517D0" w14:textId="6924ADEC" w:rsidR="00287276" w:rsidRPr="007A08A4" w:rsidRDefault="007A08A4" w:rsidP="00287276">
      <w:pPr>
        <w:tabs>
          <w:tab w:val="left" w:pos="0"/>
        </w:tabs>
        <w:jc w:val="center"/>
        <w:rPr>
          <w:rFonts w:ascii="Arial" w:hAnsi="Arial" w:cs="Arial"/>
          <w:b/>
          <w:sz w:val="28"/>
          <w:szCs w:val="28"/>
        </w:rPr>
      </w:pPr>
      <w:r w:rsidRPr="007A08A4">
        <w:rPr>
          <w:rFonts w:ascii="Arial" w:hAnsi="Arial" w:cs="Arial"/>
          <w:b/>
          <w:sz w:val="28"/>
          <w:szCs w:val="28"/>
        </w:rPr>
        <w:t>CO</w:t>
      </w:r>
      <w:r w:rsidR="006E357E">
        <w:rPr>
          <w:rFonts w:ascii="Arial" w:hAnsi="Arial" w:cs="Arial"/>
          <w:b/>
          <w:sz w:val="28"/>
          <w:szCs w:val="28"/>
        </w:rPr>
        <w:t>MPLETION OF SILO FACILITY</w:t>
      </w:r>
    </w:p>
    <w:p w14:paraId="355F70BD" w14:textId="77777777" w:rsidR="00516069" w:rsidRDefault="00287276" w:rsidP="00287276">
      <w:pPr>
        <w:tabs>
          <w:tab w:val="left" w:pos="0"/>
        </w:tabs>
        <w:jc w:val="center"/>
        <w:rPr>
          <w:b/>
          <w:sz w:val="20"/>
          <w:szCs w:val="20"/>
        </w:rPr>
      </w:pPr>
      <w:r>
        <w:rPr>
          <w:b/>
          <w:sz w:val="20"/>
          <w:szCs w:val="20"/>
        </w:rPr>
        <w:tab/>
      </w:r>
    </w:p>
    <w:p w14:paraId="2974C4E6" w14:textId="5530A69F" w:rsidR="00770471" w:rsidRPr="006E357E" w:rsidRDefault="00770471" w:rsidP="00287276">
      <w:pPr>
        <w:tabs>
          <w:tab w:val="left" w:pos="0"/>
        </w:tabs>
        <w:jc w:val="center"/>
        <w:rPr>
          <w:rFonts w:ascii="Arial" w:hAnsi="Arial" w:cs="Arial"/>
          <w:b/>
          <w:color w:val="FF0000"/>
          <w:sz w:val="28"/>
          <w:szCs w:val="28"/>
        </w:rPr>
      </w:pPr>
      <w:r w:rsidRPr="00516069">
        <w:rPr>
          <w:rFonts w:ascii="Arial" w:hAnsi="Arial" w:cs="Arial"/>
          <w:b/>
          <w:sz w:val="28"/>
          <w:szCs w:val="28"/>
        </w:rPr>
        <w:t>CON</w:t>
      </w:r>
      <w:r w:rsidR="005B65DD">
        <w:rPr>
          <w:rFonts w:ascii="Arial" w:hAnsi="Arial" w:cs="Arial"/>
          <w:b/>
          <w:sz w:val="28"/>
          <w:szCs w:val="28"/>
        </w:rPr>
        <w:t xml:space="preserve">TRACT No.: </w:t>
      </w:r>
      <w:r w:rsidR="00BD2A5E" w:rsidRPr="00174CB1">
        <w:rPr>
          <w:rFonts w:ascii="Arial" w:hAnsi="Arial" w:cs="Arial"/>
          <w:b/>
          <w:sz w:val="28"/>
          <w:szCs w:val="28"/>
        </w:rPr>
        <w:t>MATAT/202</w:t>
      </w:r>
      <w:r w:rsidR="0071029E" w:rsidRPr="00174CB1">
        <w:rPr>
          <w:rFonts w:ascii="Arial" w:hAnsi="Arial" w:cs="Arial"/>
          <w:b/>
          <w:sz w:val="28"/>
          <w:szCs w:val="28"/>
        </w:rPr>
        <w:t>1</w:t>
      </w:r>
      <w:r w:rsidR="00BD2A5E" w:rsidRPr="00174CB1">
        <w:rPr>
          <w:rFonts w:ascii="Arial" w:hAnsi="Arial" w:cs="Arial"/>
          <w:b/>
          <w:sz w:val="28"/>
          <w:szCs w:val="28"/>
        </w:rPr>
        <w:t>/202</w:t>
      </w:r>
      <w:r w:rsidR="0071029E" w:rsidRPr="00174CB1">
        <w:rPr>
          <w:rFonts w:ascii="Arial" w:hAnsi="Arial" w:cs="Arial"/>
          <w:b/>
          <w:sz w:val="28"/>
          <w:szCs w:val="28"/>
        </w:rPr>
        <w:t>2</w:t>
      </w:r>
      <w:r w:rsidR="00BD2A5E" w:rsidRPr="00174CB1">
        <w:rPr>
          <w:rFonts w:ascii="Arial" w:hAnsi="Arial" w:cs="Arial"/>
          <w:b/>
          <w:sz w:val="28"/>
          <w:szCs w:val="28"/>
        </w:rPr>
        <w:t>-</w:t>
      </w:r>
      <w:r w:rsidR="0071029E" w:rsidRPr="00174CB1">
        <w:rPr>
          <w:rFonts w:ascii="Arial" w:hAnsi="Arial" w:cs="Arial"/>
          <w:b/>
          <w:sz w:val="28"/>
          <w:szCs w:val="28"/>
        </w:rPr>
        <w:t>19</w:t>
      </w:r>
    </w:p>
    <w:p w14:paraId="7FB274E8" w14:textId="77777777" w:rsidR="00770471" w:rsidRDefault="00770471" w:rsidP="00770471">
      <w:pPr>
        <w:tabs>
          <w:tab w:val="left" w:pos="0"/>
        </w:tabs>
        <w:jc w:val="center"/>
        <w:rPr>
          <w:rFonts w:ascii="Arial" w:hAnsi="Arial" w:cs="Arial"/>
          <w:b/>
        </w:rPr>
      </w:pPr>
    </w:p>
    <w:p w14:paraId="7C3BE1D0" w14:textId="77777777" w:rsidR="00770471" w:rsidRPr="00516069" w:rsidRDefault="00770471" w:rsidP="00770471">
      <w:pPr>
        <w:tabs>
          <w:tab w:val="left" w:pos="0"/>
        </w:tabs>
        <w:jc w:val="center"/>
        <w:rPr>
          <w:b/>
          <w:sz w:val="28"/>
          <w:szCs w:val="28"/>
        </w:rPr>
      </w:pPr>
      <w:r w:rsidRPr="00516069">
        <w:rPr>
          <w:b/>
          <w:sz w:val="28"/>
          <w:szCs w:val="28"/>
        </w:rPr>
        <w:lastRenderedPageBreak/>
        <w:t>M</w:t>
      </w:r>
      <w:r w:rsidR="001811F1">
        <w:rPr>
          <w:b/>
          <w:sz w:val="28"/>
          <w:szCs w:val="28"/>
        </w:rPr>
        <w:t xml:space="preserve">atatiele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770471" w:rsidRPr="006A6FE3" w14:paraId="3C3B2A63" w14:textId="77777777" w:rsidTr="00D245E1">
        <w:trPr>
          <w:trHeight w:val="1097"/>
        </w:trPr>
        <w:tc>
          <w:tcPr>
            <w:tcW w:w="9406" w:type="dxa"/>
          </w:tcPr>
          <w:p w14:paraId="2052DA61" w14:textId="77777777" w:rsidR="00770471" w:rsidRPr="006A6FE3" w:rsidRDefault="00770471" w:rsidP="00CA0A53">
            <w:pPr>
              <w:tabs>
                <w:tab w:val="left" w:pos="0"/>
              </w:tabs>
              <w:spacing w:line="360" w:lineRule="auto"/>
              <w:jc w:val="center"/>
              <w:rPr>
                <w:rFonts w:ascii="Arial" w:hAnsi="Arial" w:cs="Arial"/>
                <w:b/>
              </w:rPr>
            </w:pPr>
            <w:r w:rsidRPr="006A6FE3">
              <w:rPr>
                <w:rFonts w:ascii="Arial" w:hAnsi="Arial" w:cs="Arial"/>
                <w:b/>
              </w:rPr>
              <w:t>Bidder</w:t>
            </w:r>
          </w:p>
          <w:p w14:paraId="259091C8" w14:textId="77777777" w:rsidR="00770471" w:rsidRPr="006A6FE3" w:rsidRDefault="00770471" w:rsidP="002C5F97">
            <w:pPr>
              <w:tabs>
                <w:tab w:val="left" w:pos="0"/>
              </w:tabs>
              <w:spacing w:line="360" w:lineRule="auto"/>
              <w:rPr>
                <w:rFonts w:ascii="Arial" w:hAnsi="Arial" w:cs="Arial"/>
                <w:b/>
              </w:rPr>
            </w:pPr>
            <w:r w:rsidRPr="006A6FE3">
              <w:rPr>
                <w:rFonts w:ascii="Arial" w:hAnsi="Arial" w:cs="Arial"/>
                <w:b/>
              </w:rPr>
              <w:t xml:space="preserve">. . . . . . . . . . . . . . . . . . . . . . . . . . . . . . . . . . . . . . . . . . . . . . . . . . . . . . . </w:t>
            </w:r>
            <w:r w:rsidR="00CA0A53">
              <w:rPr>
                <w:rFonts w:ascii="Arial" w:hAnsi="Arial" w:cs="Arial"/>
                <w:b/>
              </w:rPr>
              <w:t xml:space="preserve">. . . . . . . . . . . . </w:t>
            </w:r>
          </w:p>
          <w:p w14:paraId="363577A1" w14:textId="77777777" w:rsidR="00770471" w:rsidRPr="006A6FE3" w:rsidRDefault="00770471" w:rsidP="002C5F97">
            <w:pPr>
              <w:tabs>
                <w:tab w:val="left" w:pos="0"/>
              </w:tabs>
              <w:rPr>
                <w:rFonts w:ascii="Arial" w:hAnsi="Arial" w:cs="Arial"/>
                <w:b/>
              </w:rPr>
            </w:pPr>
            <w:r w:rsidRPr="006A6FE3">
              <w:rPr>
                <w:rFonts w:ascii="Arial" w:hAnsi="Arial" w:cs="Arial"/>
                <w:b/>
              </w:rPr>
              <w:t>Total of the prices inclusive of value added tax:  R . . . . . . . . . . . . . . . . . . . . . . .</w:t>
            </w:r>
            <w:r w:rsidR="00CA0A53">
              <w:rPr>
                <w:rFonts w:ascii="Arial" w:hAnsi="Arial" w:cs="Arial"/>
                <w:b/>
              </w:rPr>
              <w:t xml:space="preserve"> . </w:t>
            </w:r>
          </w:p>
        </w:tc>
      </w:tr>
      <w:tr w:rsidR="00770471" w:rsidRPr="006A6FE3" w14:paraId="5F4FDA86" w14:textId="77777777" w:rsidTr="00D245E1">
        <w:tc>
          <w:tcPr>
            <w:tcW w:w="9406" w:type="dxa"/>
          </w:tcPr>
          <w:p w14:paraId="60340BCA" w14:textId="6A4FFD73" w:rsidR="00770471" w:rsidRPr="007A08A4" w:rsidRDefault="00770471" w:rsidP="00516069">
            <w:pPr>
              <w:tabs>
                <w:tab w:val="left" w:pos="0"/>
                <w:tab w:val="left" w:pos="5387"/>
              </w:tabs>
              <w:jc w:val="center"/>
              <w:rPr>
                <w:rFonts w:ascii="Arial" w:hAnsi="Arial" w:cs="Arial"/>
                <w:b/>
                <w:bCs/>
                <w:i/>
                <w:color w:val="FF0000"/>
                <w:sz w:val="18"/>
                <w:szCs w:val="18"/>
              </w:rPr>
            </w:pPr>
            <w:r w:rsidRPr="006A6FE3">
              <w:rPr>
                <w:rFonts w:ascii="Arial" w:hAnsi="Arial" w:cs="Arial"/>
                <w:b/>
                <w:i/>
                <w:sz w:val="18"/>
                <w:szCs w:val="18"/>
              </w:rPr>
              <w:t>BIDDER’S CLOSES</w:t>
            </w:r>
            <w:r w:rsidR="00CA0A53">
              <w:rPr>
                <w:rFonts w:ascii="Arial" w:hAnsi="Arial" w:cs="Arial"/>
                <w:i/>
                <w:sz w:val="18"/>
                <w:szCs w:val="18"/>
              </w:rPr>
              <w:t xml:space="preserve"> AT THE OFFICES OF: </w:t>
            </w:r>
            <w:r w:rsidR="00B96F8B" w:rsidRPr="00CA0A53">
              <w:rPr>
                <w:rFonts w:ascii="Arial" w:hAnsi="Arial" w:cs="Arial"/>
                <w:b/>
                <w:i/>
                <w:sz w:val="18"/>
                <w:szCs w:val="18"/>
              </w:rPr>
              <w:t>MATATIELE</w:t>
            </w:r>
            <w:r w:rsidRPr="00CA0A53">
              <w:rPr>
                <w:rFonts w:ascii="Arial" w:hAnsi="Arial" w:cs="Arial"/>
                <w:b/>
                <w:i/>
                <w:sz w:val="18"/>
                <w:szCs w:val="18"/>
              </w:rPr>
              <w:t xml:space="preserve"> LOCAL MUNICIPALITY</w:t>
            </w:r>
            <w:r w:rsidR="002468C9" w:rsidRPr="00CA0A53">
              <w:rPr>
                <w:rFonts w:ascii="Arial" w:hAnsi="Arial" w:cs="Arial"/>
                <w:i/>
                <w:sz w:val="18"/>
                <w:szCs w:val="18"/>
              </w:rPr>
              <w:t xml:space="preserve"> </w:t>
            </w:r>
            <w:r w:rsidR="004A1CEC">
              <w:rPr>
                <w:rFonts w:ascii="Arial" w:hAnsi="Arial" w:cs="Arial"/>
                <w:b/>
                <w:bCs/>
                <w:i/>
                <w:sz w:val="18"/>
                <w:szCs w:val="18"/>
              </w:rPr>
              <w:t>AT 10</w:t>
            </w:r>
            <w:r w:rsidR="007A08A4">
              <w:rPr>
                <w:rFonts w:ascii="Arial" w:hAnsi="Arial" w:cs="Arial"/>
                <w:b/>
                <w:bCs/>
                <w:i/>
                <w:sz w:val="18"/>
                <w:szCs w:val="18"/>
              </w:rPr>
              <w:t xml:space="preserve">H00 </w:t>
            </w:r>
            <w:r w:rsidR="004A1CEC">
              <w:rPr>
                <w:rFonts w:ascii="Arial" w:hAnsi="Arial" w:cs="Arial"/>
                <w:b/>
                <w:bCs/>
                <w:i/>
                <w:sz w:val="18"/>
                <w:szCs w:val="18"/>
              </w:rPr>
              <w:t>A</w:t>
            </w:r>
            <w:r w:rsidR="007A08A4">
              <w:rPr>
                <w:rFonts w:ascii="Arial" w:hAnsi="Arial" w:cs="Arial"/>
                <w:b/>
                <w:bCs/>
                <w:i/>
                <w:sz w:val="18"/>
                <w:szCs w:val="18"/>
              </w:rPr>
              <w:t>M ON</w:t>
            </w:r>
            <w:r w:rsidR="004A1CEC">
              <w:rPr>
                <w:rFonts w:ascii="Arial" w:hAnsi="Arial" w:cs="Arial"/>
                <w:b/>
                <w:bCs/>
                <w:i/>
                <w:sz w:val="18"/>
                <w:szCs w:val="18"/>
              </w:rPr>
              <w:t xml:space="preserve"> FRIDAY T</w:t>
            </w:r>
            <w:r w:rsidR="007A08A4">
              <w:rPr>
                <w:rFonts w:ascii="Arial" w:hAnsi="Arial" w:cs="Arial"/>
                <w:b/>
                <w:bCs/>
                <w:i/>
                <w:sz w:val="18"/>
                <w:szCs w:val="18"/>
              </w:rPr>
              <w:t xml:space="preserve">HE </w:t>
            </w:r>
            <w:r w:rsidR="001D7A5F">
              <w:rPr>
                <w:rFonts w:ascii="Arial" w:hAnsi="Arial" w:cs="Arial"/>
                <w:b/>
                <w:bCs/>
                <w:i/>
                <w:sz w:val="18"/>
                <w:szCs w:val="18"/>
              </w:rPr>
              <w:t>19</w:t>
            </w:r>
            <w:r w:rsidR="0015694C" w:rsidRPr="0015694C">
              <w:rPr>
                <w:rFonts w:ascii="Arial" w:hAnsi="Arial" w:cs="Arial"/>
                <w:b/>
                <w:bCs/>
                <w:i/>
                <w:sz w:val="18"/>
                <w:szCs w:val="18"/>
                <w:vertAlign w:val="superscript"/>
              </w:rPr>
              <w:t>th</w:t>
            </w:r>
            <w:r w:rsidR="004A1CEC">
              <w:rPr>
                <w:rFonts w:ascii="Arial" w:hAnsi="Arial" w:cs="Arial"/>
                <w:b/>
                <w:bCs/>
                <w:i/>
                <w:sz w:val="18"/>
                <w:szCs w:val="18"/>
                <w:vertAlign w:val="superscript"/>
              </w:rPr>
              <w:t xml:space="preserve">  </w:t>
            </w:r>
            <w:r w:rsidR="001D7A5F">
              <w:rPr>
                <w:rFonts w:ascii="Arial" w:hAnsi="Arial" w:cs="Arial"/>
                <w:b/>
                <w:bCs/>
                <w:i/>
                <w:sz w:val="18"/>
                <w:szCs w:val="18"/>
              </w:rPr>
              <w:t>November</w:t>
            </w:r>
            <w:r w:rsidR="007A08A4">
              <w:rPr>
                <w:rFonts w:ascii="Arial" w:hAnsi="Arial" w:cs="Arial"/>
                <w:b/>
                <w:bCs/>
                <w:i/>
                <w:sz w:val="18"/>
                <w:szCs w:val="18"/>
              </w:rPr>
              <w:t xml:space="preserve"> 2021</w:t>
            </w:r>
          </w:p>
          <w:p w14:paraId="47B528A3" w14:textId="77777777" w:rsidR="00770471" w:rsidRPr="006A6FE3" w:rsidRDefault="00770471" w:rsidP="002C5F97">
            <w:pPr>
              <w:tabs>
                <w:tab w:val="left" w:pos="0"/>
                <w:tab w:val="left" w:pos="5387"/>
              </w:tabs>
              <w:jc w:val="center"/>
              <w:rPr>
                <w:rFonts w:ascii="Arial" w:hAnsi="Arial" w:cs="Arial"/>
                <w:i/>
                <w:sz w:val="18"/>
                <w:szCs w:val="18"/>
              </w:rPr>
            </w:pPr>
          </w:p>
          <w:p w14:paraId="0BE4D068" w14:textId="77777777" w:rsidR="00770471" w:rsidRPr="00CA0A53" w:rsidRDefault="00770471" w:rsidP="002C5F97">
            <w:pPr>
              <w:tabs>
                <w:tab w:val="left" w:pos="0"/>
                <w:tab w:val="left" w:pos="5387"/>
              </w:tabs>
              <w:jc w:val="center"/>
              <w:rPr>
                <w:rFonts w:ascii="Arial" w:hAnsi="Arial" w:cs="Arial"/>
                <w:b/>
                <w:sz w:val="18"/>
                <w:szCs w:val="18"/>
              </w:rPr>
            </w:pPr>
            <w:r w:rsidRPr="006A6FE3">
              <w:rPr>
                <w:rFonts w:ascii="Arial" w:hAnsi="Arial" w:cs="Arial"/>
                <w:sz w:val="18"/>
                <w:szCs w:val="18"/>
              </w:rPr>
              <w:t xml:space="preserve">Documents are to be delivered by hand in the tender box as no faxed copies will be </w:t>
            </w:r>
            <w:r w:rsidR="007D3FC1" w:rsidRPr="006A6FE3">
              <w:rPr>
                <w:rFonts w:ascii="Arial" w:hAnsi="Arial" w:cs="Arial"/>
                <w:sz w:val="18"/>
                <w:szCs w:val="18"/>
              </w:rPr>
              <w:t>acceptable;</w:t>
            </w:r>
            <w:r w:rsidRPr="006A6FE3">
              <w:rPr>
                <w:rFonts w:ascii="Arial" w:hAnsi="Arial" w:cs="Arial"/>
                <w:sz w:val="18"/>
                <w:szCs w:val="18"/>
              </w:rPr>
              <w:t xml:space="preserve"> the box is situated at</w:t>
            </w:r>
            <w:r w:rsidRPr="006A6FE3">
              <w:rPr>
                <w:rFonts w:ascii="Arial" w:hAnsi="Arial" w:cs="Arial"/>
                <w:b/>
                <w:sz w:val="18"/>
                <w:szCs w:val="18"/>
              </w:rPr>
              <w:t xml:space="preserve"> ‘Reception’</w:t>
            </w:r>
            <w:r w:rsidRPr="006A6FE3">
              <w:rPr>
                <w:rFonts w:ascii="Arial" w:hAnsi="Arial" w:cs="Arial"/>
                <w:sz w:val="18"/>
                <w:szCs w:val="18"/>
              </w:rPr>
              <w:t xml:space="preserve"> of </w:t>
            </w:r>
            <w:r w:rsidR="00B96F8B" w:rsidRPr="00CA0A53">
              <w:rPr>
                <w:rFonts w:ascii="Arial" w:hAnsi="Arial" w:cs="Arial"/>
                <w:b/>
                <w:sz w:val="18"/>
                <w:szCs w:val="18"/>
              </w:rPr>
              <w:t>MATATIELE</w:t>
            </w:r>
            <w:r w:rsidRPr="00CA0A53">
              <w:rPr>
                <w:rFonts w:ascii="Arial" w:hAnsi="Arial" w:cs="Arial"/>
                <w:b/>
                <w:sz w:val="18"/>
                <w:szCs w:val="18"/>
              </w:rPr>
              <w:t xml:space="preserve"> </w:t>
            </w:r>
            <w:r w:rsidR="00CA0A53" w:rsidRPr="00CA0A53">
              <w:rPr>
                <w:rFonts w:ascii="Arial" w:hAnsi="Arial" w:cs="Arial"/>
                <w:b/>
                <w:sz w:val="18"/>
                <w:szCs w:val="18"/>
              </w:rPr>
              <w:t>Municipality, New Budget and Treasury Offices,</w:t>
            </w:r>
            <w:r w:rsidRPr="00CA0A53">
              <w:rPr>
                <w:rFonts w:ascii="Arial" w:hAnsi="Arial" w:cs="Arial"/>
                <w:b/>
                <w:sz w:val="18"/>
                <w:szCs w:val="18"/>
              </w:rPr>
              <w:t xml:space="preserve"> </w:t>
            </w:r>
            <w:r w:rsidR="00CA0A53" w:rsidRPr="00CA0A53">
              <w:rPr>
                <w:rFonts w:ascii="Arial" w:hAnsi="Arial" w:cs="Arial"/>
                <w:b/>
                <w:sz w:val="18"/>
                <w:szCs w:val="18"/>
              </w:rPr>
              <w:t>Mountain View</w:t>
            </w:r>
            <w:r w:rsidRPr="00CA0A53">
              <w:rPr>
                <w:rFonts w:ascii="Arial" w:hAnsi="Arial" w:cs="Arial"/>
                <w:b/>
                <w:sz w:val="18"/>
                <w:szCs w:val="18"/>
              </w:rPr>
              <w:t xml:space="preserve">, </w:t>
            </w:r>
            <w:r w:rsidR="00C95186" w:rsidRPr="00CA0A53">
              <w:rPr>
                <w:rFonts w:ascii="Arial" w:hAnsi="Arial" w:cs="Arial"/>
                <w:b/>
                <w:sz w:val="18"/>
                <w:szCs w:val="18"/>
              </w:rPr>
              <w:t>MATATIELE</w:t>
            </w:r>
            <w:r w:rsidRPr="00CA0A53">
              <w:rPr>
                <w:rFonts w:ascii="Arial" w:hAnsi="Arial" w:cs="Arial"/>
                <w:b/>
                <w:sz w:val="18"/>
                <w:szCs w:val="18"/>
              </w:rPr>
              <w:t>.</w:t>
            </w:r>
          </w:p>
          <w:p w14:paraId="641BDB6E" w14:textId="77777777" w:rsidR="00770471" w:rsidRPr="006A6FE3" w:rsidRDefault="00770471" w:rsidP="002C5F97">
            <w:pPr>
              <w:tabs>
                <w:tab w:val="left" w:pos="0"/>
                <w:tab w:val="left" w:pos="5387"/>
              </w:tabs>
              <w:jc w:val="center"/>
              <w:rPr>
                <w:rFonts w:ascii="Arial" w:hAnsi="Arial" w:cs="Arial"/>
                <w:i/>
                <w:sz w:val="18"/>
                <w:szCs w:val="18"/>
              </w:rPr>
            </w:pPr>
          </w:p>
          <w:p w14:paraId="1BBDE6E7" w14:textId="77777777" w:rsidR="00770471" w:rsidRPr="006A6FE3" w:rsidRDefault="00770471" w:rsidP="002C5F97">
            <w:pPr>
              <w:tabs>
                <w:tab w:val="left" w:pos="0"/>
                <w:tab w:val="left" w:pos="5387"/>
              </w:tabs>
              <w:jc w:val="center"/>
              <w:rPr>
                <w:rFonts w:ascii="Arial" w:hAnsi="Arial" w:cs="Arial"/>
                <w:b/>
                <w:i/>
                <w:color w:val="FF0000"/>
                <w:sz w:val="18"/>
                <w:szCs w:val="18"/>
              </w:rPr>
            </w:pPr>
            <w:r w:rsidRPr="006A6FE3">
              <w:rPr>
                <w:rFonts w:ascii="Arial" w:hAnsi="Arial" w:cs="Arial"/>
                <w:b/>
                <w:i/>
                <w:sz w:val="18"/>
                <w:szCs w:val="18"/>
              </w:rPr>
              <w:t>NO LATE SUBMISSION WILL BE CONSIDERED</w:t>
            </w:r>
          </w:p>
        </w:tc>
      </w:tr>
      <w:tr w:rsidR="00770471" w:rsidRPr="006A6FE3" w14:paraId="7C02A93B" w14:textId="77777777" w:rsidTr="00D245E1">
        <w:trPr>
          <w:trHeight w:val="1808"/>
        </w:trPr>
        <w:tc>
          <w:tcPr>
            <w:tcW w:w="9406" w:type="dxa"/>
          </w:tcPr>
          <w:p w14:paraId="157F1FC6" w14:textId="77777777" w:rsidR="00770471" w:rsidRPr="006A6FE3" w:rsidRDefault="00770471" w:rsidP="002C5F97">
            <w:pPr>
              <w:tabs>
                <w:tab w:val="left" w:pos="0"/>
              </w:tabs>
              <w:rPr>
                <w:rFonts w:ascii="Arial" w:hAnsi="Arial" w:cs="Arial"/>
                <w:sz w:val="16"/>
                <w:szCs w:val="16"/>
              </w:rPr>
            </w:pPr>
          </w:p>
          <w:p w14:paraId="48F2A148" w14:textId="77777777" w:rsidR="00770471" w:rsidRPr="006A6FE3" w:rsidRDefault="000B23D3" w:rsidP="002C5F97">
            <w:pPr>
              <w:tabs>
                <w:tab w:val="left" w:pos="0"/>
              </w:tabs>
              <w:rPr>
                <w:rFonts w:ascii="Arial" w:hAnsi="Arial" w:cs="Arial"/>
                <w:sz w:val="16"/>
                <w:szCs w:val="16"/>
              </w:rPr>
            </w:pPr>
            <w:r>
              <w:rPr>
                <w:rFonts w:ascii="Arial" w:hAnsi="Arial" w:cs="Arial"/>
                <w:sz w:val="16"/>
                <w:szCs w:val="16"/>
              </w:rPr>
              <w:t xml:space="preserve">Issued and </w:t>
            </w:r>
            <w:r w:rsidR="0051795F">
              <w:rPr>
                <w:rFonts w:ascii="Arial" w:hAnsi="Arial" w:cs="Arial"/>
                <w:sz w:val="16"/>
                <w:szCs w:val="16"/>
              </w:rPr>
              <w:t>by</w:t>
            </w:r>
            <w:r w:rsidR="00770471" w:rsidRPr="006A6FE3">
              <w:rPr>
                <w:rFonts w:ascii="Arial" w:hAnsi="Arial" w:cs="Arial"/>
                <w:sz w:val="16"/>
                <w:szCs w:val="16"/>
              </w:rPr>
              <w:t>:</w:t>
            </w:r>
          </w:p>
          <w:p w14:paraId="1F222365" w14:textId="77777777" w:rsidR="00770471" w:rsidRPr="006A6FE3" w:rsidRDefault="00B96F8B" w:rsidP="002C5F97">
            <w:pPr>
              <w:tabs>
                <w:tab w:val="left" w:pos="0"/>
              </w:tabs>
              <w:rPr>
                <w:rFonts w:ascii="Arial" w:hAnsi="Arial" w:cs="Arial"/>
                <w:sz w:val="16"/>
                <w:szCs w:val="16"/>
              </w:rPr>
            </w:pPr>
            <w:r>
              <w:rPr>
                <w:rFonts w:ascii="Arial" w:hAnsi="Arial" w:cs="Arial"/>
                <w:sz w:val="16"/>
                <w:szCs w:val="16"/>
              </w:rPr>
              <w:t>MATATIELE</w:t>
            </w:r>
            <w:r w:rsidR="00770471" w:rsidRPr="006A6FE3">
              <w:rPr>
                <w:rFonts w:ascii="Arial" w:hAnsi="Arial" w:cs="Arial"/>
                <w:sz w:val="16"/>
                <w:szCs w:val="16"/>
              </w:rPr>
              <w:t xml:space="preserve"> LOCAL MUNICIPALITY</w:t>
            </w:r>
          </w:p>
          <w:p w14:paraId="7BB4A42B" w14:textId="77777777" w:rsidR="00770471" w:rsidRPr="006A6FE3" w:rsidRDefault="00C95186" w:rsidP="002C5F97">
            <w:pPr>
              <w:tabs>
                <w:tab w:val="left" w:pos="0"/>
              </w:tabs>
              <w:rPr>
                <w:rFonts w:ascii="Arial" w:hAnsi="Arial" w:cs="Arial"/>
                <w:sz w:val="16"/>
                <w:szCs w:val="16"/>
              </w:rPr>
            </w:pPr>
            <w:r>
              <w:rPr>
                <w:rFonts w:ascii="Arial" w:hAnsi="Arial" w:cs="Arial"/>
                <w:sz w:val="16"/>
                <w:szCs w:val="16"/>
              </w:rPr>
              <w:t>102</w:t>
            </w:r>
            <w:r w:rsidR="003F2F20">
              <w:rPr>
                <w:rFonts w:ascii="Arial" w:hAnsi="Arial" w:cs="Arial"/>
                <w:sz w:val="16"/>
                <w:szCs w:val="16"/>
              </w:rPr>
              <w:t xml:space="preserve"> </w:t>
            </w:r>
            <w:r w:rsidR="00770471" w:rsidRPr="006A6FE3">
              <w:rPr>
                <w:rFonts w:ascii="Arial" w:hAnsi="Arial" w:cs="Arial"/>
                <w:sz w:val="16"/>
                <w:szCs w:val="16"/>
              </w:rPr>
              <w:t>MAIN STREET</w:t>
            </w:r>
          </w:p>
          <w:p w14:paraId="5C0AF497" w14:textId="77777777" w:rsidR="00770471" w:rsidRPr="006A6FE3" w:rsidRDefault="00C95186" w:rsidP="002C5F97">
            <w:pPr>
              <w:tabs>
                <w:tab w:val="left" w:pos="0"/>
              </w:tabs>
              <w:rPr>
                <w:rFonts w:ascii="Arial" w:hAnsi="Arial" w:cs="Arial"/>
                <w:sz w:val="16"/>
                <w:szCs w:val="16"/>
              </w:rPr>
            </w:pPr>
            <w:r>
              <w:rPr>
                <w:rFonts w:ascii="Arial" w:hAnsi="Arial" w:cs="Arial"/>
                <w:sz w:val="16"/>
                <w:szCs w:val="16"/>
              </w:rPr>
              <w:t>MATATIELE</w:t>
            </w:r>
            <w:r w:rsidR="00770471" w:rsidRPr="006A6FE3">
              <w:rPr>
                <w:rFonts w:ascii="Arial" w:hAnsi="Arial" w:cs="Arial"/>
                <w:sz w:val="16"/>
                <w:szCs w:val="16"/>
              </w:rPr>
              <w:t xml:space="preserve"> </w:t>
            </w:r>
            <w:r w:rsidR="003F2F20">
              <w:rPr>
                <w:rFonts w:ascii="Arial" w:hAnsi="Arial" w:cs="Arial"/>
                <w:sz w:val="16"/>
                <w:szCs w:val="16"/>
              </w:rPr>
              <w:t xml:space="preserve"> </w:t>
            </w:r>
          </w:p>
          <w:p w14:paraId="2B561F25" w14:textId="77777777" w:rsidR="00770471" w:rsidRPr="006A6FE3" w:rsidRDefault="00C95186" w:rsidP="002C5F97">
            <w:pPr>
              <w:tabs>
                <w:tab w:val="left" w:pos="0"/>
              </w:tabs>
              <w:rPr>
                <w:rFonts w:ascii="Arial" w:hAnsi="Arial" w:cs="Arial"/>
                <w:sz w:val="16"/>
                <w:szCs w:val="16"/>
              </w:rPr>
            </w:pPr>
            <w:r>
              <w:rPr>
                <w:rFonts w:ascii="Arial" w:hAnsi="Arial" w:cs="Arial"/>
                <w:sz w:val="16"/>
                <w:szCs w:val="16"/>
              </w:rPr>
              <w:t>4730</w:t>
            </w:r>
          </w:p>
          <w:p w14:paraId="21F5A390" w14:textId="77777777" w:rsidR="00770471" w:rsidRPr="006A6FE3" w:rsidRDefault="003349BC" w:rsidP="003349BC">
            <w:pPr>
              <w:tabs>
                <w:tab w:val="left" w:pos="0"/>
                <w:tab w:val="left" w:pos="5745"/>
              </w:tabs>
              <w:rPr>
                <w:rFonts w:ascii="Arial" w:hAnsi="Arial" w:cs="Arial"/>
                <w:sz w:val="16"/>
                <w:szCs w:val="16"/>
              </w:rPr>
            </w:pPr>
            <w:r>
              <w:rPr>
                <w:rFonts w:ascii="Arial" w:hAnsi="Arial" w:cs="Arial"/>
                <w:sz w:val="16"/>
                <w:szCs w:val="16"/>
              </w:rPr>
              <w:tab/>
            </w:r>
          </w:p>
          <w:p w14:paraId="67908BF9" w14:textId="77777777" w:rsidR="00770471" w:rsidRPr="007A08A4" w:rsidRDefault="002468C9" w:rsidP="002C5F97">
            <w:pPr>
              <w:tabs>
                <w:tab w:val="left" w:pos="0"/>
              </w:tabs>
              <w:rPr>
                <w:rFonts w:ascii="Arial" w:hAnsi="Arial" w:cs="Arial"/>
                <w:sz w:val="22"/>
                <w:szCs w:val="22"/>
              </w:rPr>
            </w:pPr>
            <w:r w:rsidRPr="007A08A4">
              <w:rPr>
                <w:rFonts w:ascii="Arial" w:hAnsi="Arial" w:cs="Arial"/>
                <w:sz w:val="22"/>
                <w:szCs w:val="22"/>
              </w:rPr>
              <w:t xml:space="preserve">Municipal </w:t>
            </w:r>
            <w:r w:rsidR="00344460" w:rsidRPr="007A08A4">
              <w:rPr>
                <w:rFonts w:ascii="Arial" w:hAnsi="Arial" w:cs="Arial"/>
                <w:sz w:val="22"/>
                <w:szCs w:val="22"/>
              </w:rPr>
              <w:t>Manager:</w:t>
            </w:r>
            <w:r w:rsidRPr="007A08A4">
              <w:rPr>
                <w:rFonts w:ascii="Arial" w:hAnsi="Arial" w:cs="Arial"/>
                <w:sz w:val="22"/>
                <w:szCs w:val="22"/>
              </w:rPr>
              <w:t xml:space="preserve"> </w:t>
            </w:r>
            <w:r w:rsidR="003349BC" w:rsidRPr="007A08A4">
              <w:rPr>
                <w:rFonts w:ascii="Arial" w:hAnsi="Arial" w:cs="Arial"/>
                <w:sz w:val="22"/>
                <w:szCs w:val="22"/>
              </w:rPr>
              <w:t>Mr</w:t>
            </w:r>
            <w:r w:rsidR="007A08A4" w:rsidRPr="007A08A4">
              <w:rPr>
                <w:rFonts w:ascii="Arial" w:hAnsi="Arial" w:cs="Arial"/>
                <w:sz w:val="22"/>
                <w:szCs w:val="22"/>
              </w:rPr>
              <w:t xml:space="preserve"> L. Matiwane</w:t>
            </w:r>
          </w:p>
          <w:p w14:paraId="2F56C64B" w14:textId="0DA1B983" w:rsidR="00770471" w:rsidRPr="007A08A4" w:rsidRDefault="002468C9" w:rsidP="002C5F97">
            <w:pPr>
              <w:tabs>
                <w:tab w:val="left" w:pos="0"/>
              </w:tabs>
              <w:rPr>
                <w:rFonts w:ascii="Arial" w:hAnsi="Arial" w:cs="Arial"/>
                <w:sz w:val="22"/>
                <w:szCs w:val="22"/>
              </w:rPr>
            </w:pPr>
            <w:r w:rsidRPr="007A08A4">
              <w:rPr>
                <w:rFonts w:ascii="Arial" w:hAnsi="Arial" w:cs="Arial"/>
                <w:sz w:val="22"/>
                <w:szCs w:val="22"/>
              </w:rPr>
              <w:t xml:space="preserve">Contact </w:t>
            </w:r>
            <w:r w:rsidR="00344460" w:rsidRPr="007A08A4">
              <w:rPr>
                <w:rFonts w:ascii="Arial" w:hAnsi="Arial" w:cs="Arial"/>
                <w:sz w:val="22"/>
                <w:szCs w:val="22"/>
              </w:rPr>
              <w:t xml:space="preserve">person      : </w:t>
            </w:r>
            <w:r w:rsidR="004A1CEC">
              <w:rPr>
                <w:rFonts w:ascii="Arial" w:hAnsi="Arial" w:cs="Arial"/>
                <w:sz w:val="22"/>
                <w:szCs w:val="22"/>
              </w:rPr>
              <w:t>Ms N. Sogiba</w:t>
            </w:r>
          </w:p>
          <w:p w14:paraId="2F02083C" w14:textId="77777777" w:rsidR="00770471" w:rsidRPr="00770471" w:rsidRDefault="002468C9" w:rsidP="002C5F97">
            <w:pPr>
              <w:tabs>
                <w:tab w:val="left" w:pos="0"/>
              </w:tabs>
              <w:rPr>
                <w:rFonts w:ascii="Arial" w:hAnsi="Arial" w:cs="Arial"/>
              </w:rPr>
            </w:pPr>
            <w:r w:rsidRPr="007A08A4">
              <w:rPr>
                <w:rFonts w:ascii="Arial" w:hAnsi="Arial" w:cs="Arial"/>
                <w:sz w:val="22"/>
                <w:szCs w:val="22"/>
              </w:rPr>
              <w:t xml:space="preserve">Telephone </w:t>
            </w:r>
            <w:r w:rsidR="00344460" w:rsidRPr="007A08A4">
              <w:rPr>
                <w:rFonts w:ascii="Arial" w:hAnsi="Arial" w:cs="Arial"/>
                <w:sz w:val="22"/>
                <w:szCs w:val="22"/>
              </w:rPr>
              <w:t xml:space="preserve">            </w:t>
            </w:r>
            <w:r w:rsidRPr="007A08A4">
              <w:rPr>
                <w:rFonts w:ascii="Arial" w:hAnsi="Arial" w:cs="Arial"/>
                <w:sz w:val="22"/>
                <w:szCs w:val="22"/>
              </w:rPr>
              <w:t>:  039</w:t>
            </w:r>
            <w:r>
              <w:rPr>
                <w:rFonts w:ascii="Arial" w:hAnsi="Arial" w:cs="Arial"/>
                <w:sz w:val="22"/>
                <w:szCs w:val="22"/>
              </w:rPr>
              <w:t xml:space="preserve"> – 737 8100</w:t>
            </w:r>
          </w:p>
        </w:tc>
      </w:tr>
    </w:tbl>
    <w:p w14:paraId="0D23288F" w14:textId="77777777" w:rsidR="00F15ED9" w:rsidRPr="00523D76" w:rsidRDefault="00F15ED9" w:rsidP="00770471">
      <w:pPr>
        <w:tabs>
          <w:tab w:val="left" w:pos="0"/>
        </w:tabs>
        <w:rPr>
          <w:rFonts w:cs="Arial"/>
          <w:b/>
          <w:color w:val="FFFFFF"/>
          <w:sz w:val="40"/>
          <w:szCs w:val="40"/>
        </w:rPr>
      </w:pPr>
    </w:p>
    <w:p w14:paraId="18D7ADA0" w14:textId="77777777" w:rsidR="00F15ED9" w:rsidRDefault="00F15ED9">
      <w:pPr>
        <w:framePr w:w="10104" w:wrap="auto" w:hAnchor="text" w:anchorLock="1"/>
        <w:tabs>
          <w:tab w:val="left" w:pos="0"/>
        </w:tabs>
        <w:spacing w:line="360" w:lineRule="auto"/>
        <w:rPr>
          <w:rFonts w:ascii="Arial" w:hAnsi="Arial" w:cs="Arial"/>
          <w:b/>
          <w:sz w:val="16"/>
          <w:szCs w:val="16"/>
        </w:rPr>
        <w:sectPr w:rsidR="00F15ED9" w:rsidSect="008A61FC">
          <w:footerReference w:type="even" r:id="rId9"/>
          <w:footerReference w:type="default" r:id="rId10"/>
          <w:headerReference w:type="first" r:id="rId11"/>
          <w:footerReference w:type="first" r:id="rId12"/>
          <w:pgSz w:w="11906" w:h="16838" w:code="9"/>
          <w:pgMar w:top="1440" w:right="1276" w:bottom="1440" w:left="1440" w:header="709" w:footer="709" w:gutter="0"/>
          <w:cols w:space="708"/>
          <w:docGrid w:linePitch="360"/>
        </w:sectPr>
      </w:pPr>
    </w:p>
    <w:p w14:paraId="252C8507" w14:textId="77777777" w:rsidR="00F15ED9" w:rsidRDefault="00B96F8B">
      <w:pPr>
        <w:jc w:val="center"/>
        <w:rPr>
          <w:rFonts w:ascii="Arial" w:hAnsi="Arial" w:cs="Arial"/>
          <w:b/>
          <w:sz w:val="20"/>
        </w:rPr>
      </w:pPr>
      <w:r>
        <w:rPr>
          <w:rFonts w:ascii="Arial" w:hAnsi="Arial" w:cs="Arial"/>
          <w:b/>
          <w:sz w:val="20"/>
        </w:rPr>
        <w:lastRenderedPageBreak/>
        <w:t>MATATIELE</w:t>
      </w:r>
      <w:r w:rsidR="005429AC">
        <w:rPr>
          <w:rFonts w:ascii="Arial" w:hAnsi="Arial" w:cs="Arial"/>
          <w:b/>
          <w:sz w:val="20"/>
        </w:rPr>
        <w:t xml:space="preserve"> </w:t>
      </w:r>
      <w:r w:rsidR="0051795F">
        <w:rPr>
          <w:rFonts w:ascii="Arial" w:hAnsi="Arial" w:cs="Arial"/>
          <w:b/>
          <w:sz w:val="20"/>
        </w:rPr>
        <w:t xml:space="preserve">LOCAL </w:t>
      </w:r>
      <w:r w:rsidR="005429AC">
        <w:rPr>
          <w:rFonts w:ascii="Arial" w:hAnsi="Arial" w:cs="Arial"/>
          <w:b/>
          <w:sz w:val="20"/>
        </w:rPr>
        <w:t>MUNICIPALITY</w:t>
      </w:r>
    </w:p>
    <w:p w14:paraId="37F83655" w14:textId="77777777" w:rsidR="00F15ED9" w:rsidRDefault="00F15ED9" w:rsidP="00D168DD">
      <w:pPr>
        <w:jc w:val="right"/>
        <w:rPr>
          <w:rFonts w:ascii="Arial" w:hAnsi="Arial" w:cs="Arial"/>
          <w:b/>
          <w:sz w:val="20"/>
        </w:rPr>
      </w:pPr>
    </w:p>
    <w:p w14:paraId="48493E15" w14:textId="340A8D42" w:rsidR="00F15ED9" w:rsidRPr="006D5524" w:rsidRDefault="00F15ED9">
      <w:pPr>
        <w:jc w:val="center"/>
        <w:rPr>
          <w:rFonts w:ascii="Arial" w:hAnsi="Arial" w:cs="Arial"/>
          <w:b/>
          <w:sz w:val="20"/>
        </w:rPr>
      </w:pPr>
      <w:r>
        <w:rPr>
          <w:rFonts w:ascii="Arial" w:hAnsi="Arial" w:cs="Arial"/>
          <w:b/>
          <w:sz w:val="20"/>
        </w:rPr>
        <w:t xml:space="preserve">CONTRACT </w:t>
      </w:r>
      <w:r w:rsidRPr="006D5524">
        <w:rPr>
          <w:rFonts w:ascii="Arial" w:hAnsi="Arial" w:cs="Arial"/>
          <w:b/>
          <w:sz w:val="20"/>
        </w:rPr>
        <w:t xml:space="preserve">NO. </w:t>
      </w:r>
      <w:r w:rsidR="00287276" w:rsidRPr="006D5524">
        <w:rPr>
          <w:rFonts w:ascii="Arial" w:hAnsi="Arial" w:cs="Arial"/>
          <w:b/>
          <w:sz w:val="20"/>
        </w:rPr>
        <w:t>MATAT/20</w:t>
      </w:r>
      <w:r w:rsidR="000E1E31" w:rsidRPr="006D5524">
        <w:rPr>
          <w:rFonts w:ascii="Arial" w:hAnsi="Arial" w:cs="Arial"/>
          <w:b/>
          <w:sz w:val="20"/>
        </w:rPr>
        <w:t>2</w:t>
      </w:r>
      <w:r w:rsidR="0098076B">
        <w:rPr>
          <w:rFonts w:ascii="Arial" w:hAnsi="Arial" w:cs="Arial"/>
          <w:b/>
          <w:sz w:val="20"/>
        </w:rPr>
        <w:t>1</w:t>
      </w:r>
      <w:r w:rsidR="00287276" w:rsidRPr="006D5524">
        <w:rPr>
          <w:rFonts w:ascii="Arial" w:hAnsi="Arial" w:cs="Arial"/>
          <w:b/>
          <w:sz w:val="20"/>
        </w:rPr>
        <w:t>/20</w:t>
      </w:r>
      <w:r w:rsidR="000E1E31" w:rsidRPr="006D5524">
        <w:rPr>
          <w:rFonts w:ascii="Arial" w:hAnsi="Arial" w:cs="Arial"/>
          <w:b/>
          <w:sz w:val="20"/>
        </w:rPr>
        <w:t>2</w:t>
      </w:r>
      <w:r w:rsidR="0098076B">
        <w:rPr>
          <w:rFonts w:ascii="Arial" w:hAnsi="Arial" w:cs="Arial"/>
          <w:b/>
          <w:sz w:val="20"/>
        </w:rPr>
        <w:t>2</w:t>
      </w:r>
      <w:r w:rsidR="00287276" w:rsidRPr="006D5524">
        <w:rPr>
          <w:rFonts w:ascii="Arial" w:hAnsi="Arial" w:cs="Arial"/>
          <w:b/>
          <w:sz w:val="20"/>
        </w:rPr>
        <w:t>-</w:t>
      </w:r>
      <w:r w:rsidR="0098076B">
        <w:rPr>
          <w:rFonts w:ascii="Arial" w:hAnsi="Arial" w:cs="Arial"/>
          <w:b/>
          <w:sz w:val="20"/>
        </w:rPr>
        <w:t>19</w:t>
      </w:r>
    </w:p>
    <w:p w14:paraId="3CDF985A" w14:textId="77777777" w:rsidR="00F15ED9" w:rsidRPr="006D5524" w:rsidRDefault="00F930B7">
      <w:pPr>
        <w:jc w:val="center"/>
        <w:rPr>
          <w:rFonts w:ascii="Arial" w:hAnsi="Arial" w:cs="Arial"/>
          <w:b/>
          <w:sz w:val="20"/>
        </w:rPr>
      </w:pPr>
      <w:r w:rsidRPr="006D5524">
        <w:rPr>
          <w:rFonts w:ascii="Arial" w:hAnsi="Arial" w:cs="Arial"/>
          <w:b/>
          <w:sz w:val="20"/>
        </w:rPr>
        <w:t>FOR</w:t>
      </w:r>
    </w:p>
    <w:p w14:paraId="68E47DAC" w14:textId="1C2A0176" w:rsidR="00287276" w:rsidRPr="00287276" w:rsidRDefault="00514471" w:rsidP="00287276">
      <w:pPr>
        <w:jc w:val="center"/>
        <w:rPr>
          <w:rFonts w:ascii="Arial" w:hAnsi="Arial" w:cs="Arial"/>
          <w:b/>
          <w:sz w:val="20"/>
          <w:lang w:val="en-US"/>
        </w:rPr>
      </w:pPr>
      <w:r w:rsidRPr="006D5524">
        <w:rPr>
          <w:rFonts w:ascii="Arial" w:hAnsi="Arial" w:cs="Arial"/>
          <w:b/>
          <w:sz w:val="20"/>
        </w:rPr>
        <w:t xml:space="preserve"> </w:t>
      </w:r>
      <w:r w:rsidR="006D5524" w:rsidRPr="006D5524">
        <w:rPr>
          <w:rFonts w:ascii="Arial" w:hAnsi="Arial" w:cs="Arial"/>
          <w:b/>
          <w:sz w:val="20"/>
          <w:lang w:val="en-US"/>
        </w:rPr>
        <w:t>C</w:t>
      </w:r>
      <w:r w:rsidR="006E357E">
        <w:rPr>
          <w:rFonts w:ascii="Arial" w:hAnsi="Arial" w:cs="Arial"/>
          <w:b/>
          <w:sz w:val="20"/>
          <w:lang w:val="en-US"/>
        </w:rPr>
        <w:t xml:space="preserve">OMPLETION OF SILO FACILITY </w:t>
      </w:r>
    </w:p>
    <w:p w14:paraId="20B62C8B" w14:textId="77777777" w:rsidR="00F15ED9" w:rsidRDefault="00F15ED9" w:rsidP="005429AC">
      <w:pPr>
        <w:jc w:val="center"/>
        <w:rPr>
          <w:rFonts w:ascii="Arial" w:hAnsi="Arial" w:cs="Arial"/>
          <w:i/>
          <w:color w:val="FF0000"/>
          <w:sz w:val="20"/>
        </w:rPr>
      </w:pPr>
    </w:p>
    <w:p w14:paraId="07D78A0B" w14:textId="77777777" w:rsidR="00557ED8" w:rsidRDefault="00557ED8" w:rsidP="006F6319">
      <w:pPr>
        <w:spacing w:before="60" w:after="60"/>
        <w:ind w:left="108"/>
        <w:jc w:val="center"/>
        <w:rPr>
          <w:rFonts w:ascii="Arial" w:hAnsi="Arial" w:cs="Arial"/>
          <w:b/>
          <w:sz w:val="20"/>
          <w:szCs w:val="40"/>
        </w:rPr>
      </w:pPr>
    </w:p>
    <w:p w14:paraId="72D78EA7" w14:textId="77777777" w:rsidR="006F6319" w:rsidRDefault="006F6319" w:rsidP="006F6319">
      <w:pPr>
        <w:spacing w:before="60" w:after="60"/>
        <w:ind w:left="108"/>
        <w:jc w:val="center"/>
        <w:rPr>
          <w:rFonts w:ascii="Arial" w:hAnsi="Arial" w:cs="Arial"/>
          <w:b/>
          <w:sz w:val="20"/>
          <w:szCs w:val="40"/>
        </w:rPr>
      </w:pPr>
      <w:r>
        <w:rPr>
          <w:rFonts w:ascii="Arial" w:hAnsi="Arial" w:cs="Arial"/>
          <w:b/>
          <w:sz w:val="20"/>
          <w:szCs w:val="40"/>
        </w:rPr>
        <w:t>CONTENTS</w:t>
      </w:r>
    </w:p>
    <w:p w14:paraId="52888185" w14:textId="77777777" w:rsidR="006F6319" w:rsidRDefault="006F6319" w:rsidP="006F6319">
      <w:pPr>
        <w:spacing w:before="60" w:after="60"/>
        <w:ind w:left="108"/>
        <w:jc w:val="center"/>
        <w:rPr>
          <w:rFonts w:ascii="Arial" w:hAnsi="Arial" w:cs="Arial"/>
          <w:b/>
          <w:sz w:val="20"/>
          <w:szCs w:val="40"/>
        </w:rPr>
      </w:pPr>
    </w:p>
    <w:p w14:paraId="59DDB809" w14:textId="77777777" w:rsidR="006F6319" w:rsidRPr="00D276CE" w:rsidRDefault="005C294D" w:rsidP="006F6319">
      <w:pPr>
        <w:tabs>
          <w:tab w:val="left" w:pos="1440"/>
          <w:tab w:val="left" w:pos="7380"/>
        </w:tabs>
        <w:spacing w:before="60" w:after="60"/>
        <w:ind w:left="108"/>
        <w:rPr>
          <w:rFonts w:ascii="Arial" w:hAnsi="Arial" w:cs="Arial"/>
          <w:b/>
          <w:sz w:val="22"/>
          <w:szCs w:val="22"/>
        </w:rPr>
      </w:pPr>
      <w:r>
        <w:rPr>
          <w:rFonts w:ascii="Arial" w:hAnsi="Arial" w:cs="Arial"/>
          <w:b/>
          <w:sz w:val="22"/>
          <w:szCs w:val="22"/>
        </w:rPr>
        <w:t>Number</w:t>
      </w:r>
      <w:r>
        <w:rPr>
          <w:rFonts w:ascii="Arial" w:hAnsi="Arial" w:cs="Arial"/>
          <w:b/>
          <w:sz w:val="22"/>
          <w:szCs w:val="22"/>
        </w:rPr>
        <w:tab/>
        <w:t>Heading</w:t>
      </w:r>
      <w:r>
        <w:rPr>
          <w:rFonts w:ascii="Arial" w:hAnsi="Arial" w:cs="Arial"/>
          <w:b/>
          <w:sz w:val="22"/>
          <w:szCs w:val="22"/>
        </w:rPr>
        <w:tab/>
      </w:r>
      <w:r w:rsidR="006F6319" w:rsidRPr="00D276CE">
        <w:rPr>
          <w:rFonts w:ascii="Arial" w:hAnsi="Arial" w:cs="Arial"/>
          <w:b/>
          <w:sz w:val="22"/>
          <w:szCs w:val="22"/>
        </w:rPr>
        <w:t>Page</w:t>
      </w:r>
      <w:r w:rsidR="00D276CE" w:rsidRPr="00D276CE">
        <w:rPr>
          <w:rFonts w:ascii="Arial" w:hAnsi="Arial" w:cs="Arial"/>
          <w:b/>
          <w:sz w:val="22"/>
          <w:szCs w:val="22"/>
        </w:rPr>
        <w:tab/>
      </w:r>
      <w:r w:rsidR="00D276CE" w:rsidRPr="00D276CE">
        <w:rPr>
          <w:rFonts w:ascii="Arial" w:hAnsi="Arial" w:cs="Arial"/>
          <w:b/>
          <w:sz w:val="22"/>
          <w:szCs w:val="22"/>
        </w:rPr>
        <w:tab/>
      </w:r>
      <w:r w:rsidR="006F6319" w:rsidRPr="00D276CE">
        <w:rPr>
          <w:rFonts w:ascii="Arial" w:hAnsi="Arial" w:cs="Arial"/>
          <w:b/>
          <w:sz w:val="22"/>
          <w:szCs w:val="22"/>
        </w:rPr>
        <w:t>Colours</w:t>
      </w:r>
    </w:p>
    <w:p w14:paraId="29EA209D" w14:textId="77777777" w:rsidR="006F6319" w:rsidRPr="006F6319" w:rsidRDefault="006F6319" w:rsidP="006F6319">
      <w:pPr>
        <w:tabs>
          <w:tab w:val="left" w:pos="1440"/>
          <w:tab w:val="left" w:pos="7380"/>
        </w:tabs>
        <w:spacing w:before="120" w:after="120"/>
        <w:ind w:left="108"/>
        <w:rPr>
          <w:rFonts w:ascii="Arial" w:hAnsi="Arial" w:cs="Arial"/>
          <w:b/>
        </w:rPr>
      </w:pPr>
      <w:r w:rsidRPr="006F6319">
        <w:rPr>
          <w:rFonts w:ascii="Arial" w:hAnsi="Arial" w:cs="Arial"/>
          <w:b/>
        </w:rPr>
        <w:t>The Tender</w:t>
      </w:r>
    </w:p>
    <w:p w14:paraId="15F1FDBB" w14:textId="77777777" w:rsidR="006F6319" w:rsidRPr="006F6319" w:rsidRDefault="006F6319" w:rsidP="006F6319">
      <w:pPr>
        <w:tabs>
          <w:tab w:val="left" w:pos="1440"/>
          <w:tab w:val="left" w:pos="7380"/>
        </w:tabs>
        <w:spacing w:before="60" w:after="60"/>
        <w:ind w:left="108"/>
        <w:rPr>
          <w:rFonts w:ascii="Arial" w:hAnsi="Arial" w:cs="Arial"/>
          <w:b/>
          <w:sz w:val="22"/>
          <w:szCs w:val="22"/>
        </w:rPr>
      </w:pPr>
      <w:r w:rsidRPr="006F6319">
        <w:rPr>
          <w:rFonts w:ascii="Arial" w:hAnsi="Arial" w:cs="Arial"/>
          <w:b/>
          <w:sz w:val="22"/>
          <w:szCs w:val="22"/>
        </w:rPr>
        <w:t>Part T1: Tendering procedures</w:t>
      </w:r>
    </w:p>
    <w:p w14:paraId="7F9FA87A" w14:textId="77777777" w:rsidR="006F6319" w:rsidRDefault="006F6319" w:rsidP="006F6319">
      <w:pPr>
        <w:pStyle w:val="TOC1"/>
        <w:tabs>
          <w:tab w:val="clear" w:pos="480"/>
          <w:tab w:val="clear" w:pos="8630"/>
          <w:tab w:val="left" w:pos="1080"/>
          <w:tab w:val="left" w:pos="7380"/>
        </w:tabs>
        <w:spacing w:before="60"/>
        <w:ind w:left="108"/>
        <w:rPr>
          <w:rFonts w:ascii="Arial" w:hAnsi="Arial"/>
          <w:b w:val="0"/>
          <w:bCs/>
          <w:sz w:val="20"/>
        </w:rPr>
      </w:pPr>
      <w:r>
        <w:rPr>
          <w:rFonts w:ascii="Arial" w:hAnsi="Arial"/>
          <w:b w:val="0"/>
          <w:bCs/>
          <w:sz w:val="20"/>
        </w:rPr>
        <w:t>T1.1</w:t>
      </w:r>
      <w:r>
        <w:rPr>
          <w:rFonts w:ascii="Arial" w:hAnsi="Arial"/>
          <w:b w:val="0"/>
          <w:bCs/>
          <w:sz w:val="20"/>
        </w:rPr>
        <w:tab/>
        <w:t>Tender Notice and Invitation to Tender</w:t>
      </w:r>
      <w:r>
        <w:rPr>
          <w:rFonts w:ascii="Arial" w:hAnsi="Arial"/>
          <w:b w:val="0"/>
          <w:bCs/>
          <w:sz w:val="20"/>
        </w:rPr>
        <w:tab/>
      </w:r>
      <w:r w:rsidR="005C294D">
        <w:rPr>
          <w:rFonts w:ascii="Arial" w:hAnsi="Arial"/>
          <w:b w:val="0"/>
          <w:bCs/>
          <w:sz w:val="20"/>
        </w:rPr>
        <w:t>T</w:t>
      </w:r>
      <w:r w:rsidR="000E5F15">
        <w:rPr>
          <w:rFonts w:ascii="Arial" w:hAnsi="Arial"/>
          <w:b w:val="0"/>
          <w:bCs/>
          <w:sz w:val="20"/>
        </w:rPr>
        <w:t>9</w:t>
      </w:r>
      <w:r w:rsidR="00CD37B0">
        <w:rPr>
          <w:rFonts w:ascii="Arial" w:hAnsi="Arial"/>
          <w:b w:val="0"/>
          <w:bCs/>
          <w:sz w:val="20"/>
        </w:rPr>
        <w:t>-</w:t>
      </w:r>
      <w:r w:rsidR="005C294D">
        <w:rPr>
          <w:rFonts w:ascii="Arial" w:hAnsi="Arial"/>
          <w:b w:val="0"/>
          <w:bCs/>
          <w:sz w:val="20"/>
        </w:rPr>
        <w:t>T</w:t>
      </w:r>
      <w:r w:rsidR="000E5F15">
        <w:rPr>
          <w:rFonts w:ascii="Arial" w:hAnsi="Arial"/>
          <w:b w:val="0"/>
          <w:bCs/>
          <w:sz w:val="20"/>
        </w:rPr>
        <w:t>12</w:t>
      </w:r>
      <w:r w:rsidR="00CD37B0">
        <w:rPr>
          <w:rFonts w:ascii="Arial" w:hAnsi="Arial"/>
          <w:b w:val="0"/>
          <w:bCs/>
          <w:sz w:val="20"/>
        </w:rPr>
        <w:tab/>
      </w:r>
      <w:r>
        <w:rPr>
          <w:rFonts w:ascii="Arial" w:hAnsi="Arial"/>
          <w:b w:val="0"/>
          <w:bCs/>
          <w:sz w:val="20"/>
        </w:rPr>
        <w:t>White</w:t>
      </w:r>
    </w:p>
    <w:p w14:paraId="2B0F3D58"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T1.2</w:t>
      </w:r>
      <w:r>
        <w:rPr>
          <w:rFonts w:ascii="Arial" w:hAnsi="Arial" w:cs="Arial"/>
          <w:sz w:val="20"/>
        </w:rPr>
        <w:tab/>
        <w:t>Tender Data</w:t>
      </w:r>
      <w:r>
        <w:rPr>
          <w:rFonts w:ascii="Arial" w:hAnsi="Arial" w:cs="Arial"/>
          <w:sz w:val="20"/>
        </w:rPr>
        <w:tab/>
      </w:r>
      <w:r w:rsidR="005C294D">
        <w:rPr>
          <w:rFonts w:ascii="Arial" w:hAnsi="Arial" w:cs="Arial"/>
          <w:sz w:val="20"/>
        </w:rPr>
        <w:t>T</w:t>
      </w:r>
      <w:r w:rsidR="000E5F15">
        <w:rPr>
          <w:rFonts w:ascii="Arial" w:hAnsi="Arial" w:cs="Arial"/>
          <w:sz w:val="20"/>
        </w:rPr>
        <w:t>13</w:t>
      </w:r>
      <w:r w:rsidR="00CD37B0">
        <w:rPr>
          <w:rFonts w:ascii="Arial" w:hAnsi="Arial" w:cs="Arial"/>
          <w:sz w:val="20"/>
        </w:rPr>
        <w:t>-</w:t>
      </w:r>
      <w:r w:rsidR="00F345A3">
        <w:rPr>
          <w:rFonts w:ascii="Arial" w:hAnsi="Arial" w:cs="Arial"/>
          <w:sz w:val="20"/>
        </w:rPr>
        <w:t>T</w:t>
      </w:r>
      <w:r w:rsidR="000E5F15">
        <w:rPr>
          <w:rFonts w:ascii="Arial" w:hAnsi="Arial" w:cs="Arial"/>
          <w:sz w:val="20"/>
        </w:rPr>
        <w:t>22</w:t>
      </w:r>
      <w:r w:rsidR="005C294D">
        <w:rPr>
          <w:rFonts w:ascii="Arial" w:hAnsi="Arial" w:cs="Arial"/>
          <w:sz w:val="20"/>
        </w:rPr>
        <w:tab/>
      </w:r>
      <w:r w:rsidR="0051795F">
        <w:rPr>
          <w:rFonts w:ascii="Arial" w:hAnsi="Arial" w:cs="Arial"/>
          <w:sz w:val="20"/>
        </w:rPr>
        <w:t>White</w:t>
      </w:r>
    </w:p>
    <w:p w14:paraId="02B1178A" w14:textId="77777777" w:rsidR="006F6319" w:rsidRPr="00292AD5" w:rsidRDefault="006F6319" w:rsidP="00292AD5">
      <w:pPr>
        <w:tabs>
          <w:tab w:val="left" w:pos="1440"/>
          <w:tab w:val="left" w:pos="7380"/>
        </w:tabs>
        <w:spacing w:before="60" w:after="60"/>
        <w:ind w:left="108"/>
        <w:rPr>
          <w:rFonts w:ascii="Arial" w:hAnsi="Arial" w:cs="Arial"/>
          <w:b/>
          <w:sz w:val="22"/>
          <w:szCs w:val="22"/>
        </w:rPr>
      </w:pPr>
      <w:r w:rsidRPr="00292AD5">
        <w:rPr>
          <w:rFonts w:ascii="Arial" w:hAnsi="Arial" w:cs="Arial"/>
          <w:b/>
          <w:sz w:val="22"/>
          <w:szCs w:val="22"/>
        </w:rPr>
        <w:t>Part T2: Returnable documents</w:t>
      </w:r>
    </w:p>
    <w:p w14:paraId="5EE0AFF2"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T2.1</w:t>
      </w:r>
      <w:r>
        <w:rPr>
          <w:rFonts w:ascii="Arial" w:hAnsi="Arial" w:cs="Arial"/>
          <w:sz w:val="20"/>
        </w:rPr>
        <w:tab/>
        <w:t xml:space="preserve">List of Returnable Documents </w:t>
      </w:r>
      <w:r>
        <w:rPr>
          <w:rFonts w:ascii="Arial" w:hAnsi="Arial" w:cs="Arial"/>
          <w:sz w:val="20"/>
        </w:rPr>
        <w:tab/>
      </w:r>
      <w:r w:rsidR="005C294D">
        <w:rPr>
          <w:rFonts w:ascii="Arial" w:hAnsi="Arial" w:cs="Arial"/>
          <w:sz w:val="20"/>
        </w:rPr>
        <w:t>T</w:t>
      </w:r>
      <w:r w:rsidR="000E5F15">
        <w:rPr>
          <w:rFonts w:ascii="Arial" w:hAnsi="Arial" w:cs="Arial"/>
          <w:sz w:val="20"/>
        </w:rPr>
        <w:t>23</w:t>
      </w:r>
      <w:r w:rsidR="005C294D">
        <w:rPr>
          <w:rFonts w:ascii="Arial" w:hAnsi="Arial" w:cs="Arial"/>
          <w:sz w:val="20"/>
        </w:rPr>
        <w:tab/>
      </w:r>
      <w:r w:rsidR="005C294D">
        <w:rPr>
          <w:rFonts w:ascii="Arial" w:hAnsi="Arial" w:cs="Arial"/>
          <w:sz w:val="20"/>
        </w:rPr>
        <w:tab/>
      </w:r>
      <w:r w:rsidR="0051795F">
        <w:rPr>
          <w:rFonts w:ascii="Arial" w:hAnsi="Arial" w:cs="Arial"/>
          <w:sz w:val="20"/>
        </w:rPr>
        <w:t>Blue</w:t>
      </w:r>
    </w:p>
    <w:p w14:paraId="6CCAB433" w14:textId="77777777" w:rsidR="006F6319" w:rsidRDefault="006F6319" w:rsidP="006F6319">
      <w:pPr>
        <w:pStyle w:val="TOC1"/>
        <w:tabs>
          <w:tab w:val="clear" w:pos="480"/>
          <w:tab w:val="clear" w:pos="8630"/>
          <w:tab w:val="left" w:pos="1080"/>
          <w:tab w:val="left" w:pos="7380"/>
        </w:tabs>
        <w:spacing w:before="60"/>
        <w:ind w:left="108"/>
        <w:rPr>
          <w:rFonts w:ascii="Arial" w:hAnsi="Arial"/>
          <w:b w:val="0"/>
          <w:bCs/>
          <w:sz w:val="20"/>
        </w:rPr>
      </w:pPr>
      <w:r>
        <w:rPr>
          <w:rFonts w:ascii="Arial" w:hAnsi="Arial"/>
          <w:sz w:val="20"/>
        </w:rPr>
        <w:t>T2.2</w:t>
      </w:r>
      <w:r>
        <w:rPr>
          <w:rFonts w:ascii="Arial" w:hAnsi="Arial"/>
          <w:b w:val="0"/>
          <w:noProof w:val="0"/>
          <w:sz w:val="20"/>
          <w:lang w:val="en-GB"/>
        </w:rPr>
        <w:tab/>
      </w:r>
      <w:r>
        <w:rPr>
          <w:rFonts w:ascii="Arial" w:hAnsi="Arial"/>
          <w:b w:val="0"/>
          <w:bCs/>
          <w:sz w:val="20"/>
        </w:rPr>
        <w:t xml:space="preserve">Returnable Schedules </w:t>
      </w:r>
      <w:r>
        <w:rPr>
          <w:rFonts w:ascii="Arial" w:hAnsi="Arial"/>
          <w:b w:val="0"/>
          <w:bCs/>
          <w:sz w:val="20"/>
        </w:rPr>
        <w:tab/>
      </w:r>
      <w:r w:rsidR="005C294D">
        <w:rPr>
          <w:rFonts w:ascii="Arial" w:hAnsi="Arial"/>
          <w:b w:val="0"/>
          <w:bCs/>
          <w:sz w:val="20"/>
        </w:rPr>
        <w:t>T</w:t>
      </w:r>
      <w:r w:rsidR="000E5F15">
        <w:rPr>
          <w:rFonts w:ascii="Arial" w:hAnsi="Arial"/>
          <w:b w:val="0"/>
          <w:bCs/>
          <w:sz w:val="20"/>
        </w:rPr>
        <w:t>25</w:t>
      </w:r>
      <w:r w:rsidR="00CD37B0">
        <w:rPr>
          <w:rFonts w:ascii="Arial" w:hAnsi="Arial"/>
          <w:b w:val="0"/>
          <w:bCs/>
          <w:sz w:val="20"/>
        </w:rPr>
        <w:t>-</w:t>
      </w:r>
      <w:r w:rsidR="00F345A3">
        <w:rPr>
          <w:rFonts w:ascii="Arial" w:hAnsi="Arial"/>
          <w:b w:val="0"/>
          <w:bCs/>
          <w:sz w:val="20"/>
        </w:rPr>
        <w:t>T</w:t>
      </w:r>
      <w:r w:rsidR="000E5F15">
        <w:rPr>
          <w:rFonts w:ascii="Arial" w:hAnsi="Arial"/>
          <w:b w:val="0"/>
          <w:bCs/>
          <w:sz w:val="20"/>
        </w:rPr>
        <w:t>51</w:t>
      </w:r>
      <w:r w:rsidR="005C294D">
        <w:rPr>
          <w:rFonts w:ascii="Arial" w:hAnsi="Arial"/>
          <w:b w:val="0"/>
          <w:bCs/>
          <w:sz w:val="20"/>
        </w:rPr>
        <w:tab/>
      </w:r>
      <w:r w:rsidR="0051795F">
        <w:rPr>
          <w:rFonts w:ascii="Arial" w:hAnsi="Arial"/>
          <w:b w:val="0"/>
          <w:bCs/>
          <w:sz w:val="20"/>
        </w:rPr>
        <w:t>Blue</w:t>
      </w:r>
    </w:p>
    <w:p w14:paraId="376FFED7" w14:textId="77777777" w:rsidR="006F6319" w:rsidRPr="006F6319" w:rsidRDefault="006F6319" w:rsidP="006F6319">
      <w:pPr>
        <w:tabs>
          <w:tab w:val="left" w:pos="1080"/>
          <w:tab w:val="left" w:pos="7380"/>
        </w:tabs>
        <w:spacing w:before="120" w:after="120"/>
        <w:ind w:left="108"/>
        <w:rPr>
          <w:rFonts w:ascii="Arial" w:hAnsi="Arial" w:cs="Arial"/>
          <w:b/>
        </w:rPr>
      </w:pPr>
      <w:r w:rsidRPr="006F6319">
        <w:rPr>
          <w:rFonts w:ascii="Arial" w:hAnsi="Arial" w:cs="Arial"/>
          <w:b/>
        </w:rPr>
        <w:t>The Contract</w:t>
      </w:r>
    </w:p>
    <w:p w14:paraId="5E9050C0" w14:textId="77777777" w:rsidR="006F6319" w:rsidRPr="006F6319" w:rsidRDefault="006F6319" w:rsidP="006F6319">
      <w:pPr>
        <w:tabs>
          <w:tab w:val="left" w:pos="1080"/>
          <w:tab w:val="left" w:pos="7380"/>
        </w:tabs>
        <w:spacing w:before="60" w:after="60"/>
        <w:ind w:left="108"/>
        <w:rPr>
          <w:rFonts w:ascii="Arial" w:hAnsi="Arial" w:cs="Arial"/>
          <w:b/>
          <w:sz w:val="22"/>
          <w:szCs w:val="22"/>
        </w:rPr>
      </w:pPr>
      <w:r w:rsidRPr="006F6319">
        <w:rPr>
          <w:rFonts w:ascii="Arial" w:hAnsi="Arial" w:cs="Arial"/>
          <w:b/>
          <w:sz w:val="22"/>
          <w:szCs w:val="22"/>
        </w:rPr>
        <w:t>Part C1: Agreements and Contract Data</w:t>
      </w:r>
    </w:p>
    <w:p w14:paraId="6176BD00"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C1.1</w:t>
      </w:r>
      <w:r>
        <w:rPr>
          <w:rFonts w:ascii="Arial" w:hAnsi="Arial" w:cs="Arial"/>
          <w:sz w:val="20"/>
        </w:rPr>
        <w:tab/>
        <w:t xml:space="preserve">Form of Offer and Acceptance </w:t>
      </w:r>
      <w:r>
        <w:rPr>
          <w:rFonts w:ascii="Arial" w:hAnsi="Arial" w:cs="Arial"/>
          <w:sz w:val="20"/>
        </w:rPr>
        <w:tab/>
      </w:r>
      <w:r w:rsidR="00CD37B0">
        <w:rPr>
          <w:rFonts w:ascii="Arial" w:hAnsi="Arial" w:cs="Arial"/>
          <w:sz w:val="20"/>
        </w:rPr>
        <w:t>C3-C6</w:t>
      </w:r>
      <w:r w:rsidR="005C294D">
        <w:rPr>
          <w:rFonts w:ascii="Arial" w:hAnsi="Arial" w:cs="Arial"/>
          <w:sz w:val="20"/>
        </w:rPr>
        <w:tab/>
      </w:r>
      <w:r w:rsidR="00CD37B0">
        <w:rPr>
          <w:rFonts w:ascii="Arial" w:hAnsi="Arial" w:cs="Arial"/>
          <w:sz w:val="20"/>
        </w:rPr>
        <w:t xml:space="preserve">Green </w:t>
      </w:r>
    </w:p>
    <w:p w14:paraId="233D8E61"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C1.2</w:t>
      </w:r>
      <w:r>
        <w:rPr>
          <w:rFonts w:ascii="Arial" w:hAnsi="Arial" w:cs="Arial"/>
          <w:sz w:val="20"/>
        </w:rPr>
        <w:tab/>
        <w:t xml:space="preserve">Contract Data </w:t>
      </w:r>
      <w:r>
        <w:rPr>
          <w:rFonts w:ascii="Arial" w:hAnsi="Arial" w:cs="Arial"/>
          <w:sz w:val="20"/>
        </w:rPr>
        <w:tab/>
      </w:r>
      <w:r w:rsidR="00CD37B0">
        <w:rPr>
          <w:rFonts w:ascii="Arial" w:hAnsi="Arial" w:cs="Arial"/>
          <w:sz w:val="20"/>
        </w:rPr>
        <w:t>C7-C11</w:t>
      </w:r>
      <w:r w:rsidR="005C294D">
        <w:rPr>
          <w:rFonts w:ascii="Arial" w:hAnsi="Arial" w:cs="Arial"/>
          <w:sz w:val="20"/>
        </w:rPr>
        <w:tab/>
      </w:r>
      <w:r w:rsidR="00CD37B0">
        <w:rPr>
          <w:rFonts w:ascii="Arial" w:hAnsi="Arial" w:cs="Arial"/>
          <w:sz w:val="20"/>
        </w:rPr>
        <w:t xml:space="preserve">Green </w:t>
      </w:r>
    </w:p>
    <w:p w14:paraId="0B8BEFDD"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C1.3</w:t>
      </w:r>
      <w:r>
        <w:rPr>
          <w:rFonts w:ascii="Arial" w:hAnsi="Arial" w:cs="Arial"/>
          <w:sz w:val="20"/>
        </w:rPr>
        <w:tab/>
        <w:t xml:space="preserve">Form of Guarantee </w:t>
      </w:r>
      <w:r>
        <w:rPr>
          <w:rFonts w:ascii="Arial" w:hAnsi="Arial" w:cs="Arial"/>
          <w:sz w:val="20"/>
        </w:rPr>
        <w:tab/>
      </w:r>
      <w:r w:rsidR="00CD37B0">
        <w:rPr>
          <w:rFonts w:ascii="Arial" w:hAnsi="Arial" w:cs="Arial"/>
          <w:sz w:val="20"/>
        </w:rPr>
        <w:t>C12-C13</w:t>
      </w:r>
      <w:r w:rsidR="005C294D">
        <w:rPr>
          <w:rFonts w:ascii="Arial" w:hAnsi="Arial" w:cs="Arial"/>
          <w:sz w:val="20"/>
        </w:rPr>
        <w:tab/>
      </w:r>
      <w:r w:rsidR="00CD37B0">
        <w:rPr>
          <w:rFonts w:ascii="Arial" w:hAnsi="Arial" w:cs="Arial"/>
          <w:sz w:val="20"/>
        </w:rPr>
        <w:t>Green</w:t>
      </w:r>
    </w:p>
    <w:p w14:paraId="127DB5D9" w14:textId="77777777" w:rsidR="006F6319" w:rsidRDefault="00196D22" w:rsidP="006F6319">
      <w:pPr>
        <w:tabs>
          <w:tab w:val="left" w:pos="1080"/>
          <w:tab w:val="left" w:pos="7380"/>
        </w:tabs>
        <w:spacing w:before="60" w:after="60"/>
        <w:ind w:left="108"/>
        <w:rPr>
          <w:rFonts w:ascii="Arial" w:hAnsi="Arial" w:cs="Arial"/>
          <w:sz w:val="20"/>
        </w:rPr>
      </w:pPr>
      <w:r>
        <w:rPr>
          <w:rFonts w:ascii="Arial" w:hAnsi="Arial" w:cs="Arial"/>
          <w:sz w:val="20"/>
        </w:rPr>
        <w:lastRenderedPageBreak/>
        <w:t>C1.4</w:t>
      </w:r>
      <w:r w:rsidR="006F6319">
        <w:rPr>
          <w:rFonts w:ascii="Arial" w:hAnsi="Arial" w:cs="Arial"/>
          <w:sz w:val="20"/>
        </w:rPr>
        <w:tab/>
        <w:t xml:space="preserve">Agreement in terms of Section 37(2) of the Occupational </w:t>
      </w:r>
    </w:p>
    <w:p w14:paraId="7BB60106" w14:textId="77777777" w:rsidR="006F6319" w:rsidRDefault="006F6319" w:rsidP="006F6319">
      <w:pPr>
        <w:tabs>
          <w:tab w:val="left" w:pos="1080"/>
          <w:tab w:val="left" w:pos="7380"/>
        </w:tabs>
        <w:spacing w:before="60" w:after="60"/>
        <w:ind w:left="108"/>
        <w:rPr>
          <w:rFonts w:ascii="Arial" w:hAnsi="Arial" w:cs="Arial"/>
          <w:sz w:val="20"/>
        </w:rPr>
      </w:pPr>
      <w:r>
        <w:rPr>
          <w:rFonts w:ascii="Arial" w:hAnsi="Arial" w:cs="Arial"/>
          <w:sz w:val="20"/>
        </w:rPr>
        <w:tab/>
        <w:t xml:space="preserve">Health and Safety Act No. 85 of 1993 </w:t>
      </w:r>
      <w:r>
        <w:rPr>
          <w:rFonts w:ascii="Arial" w:hAnsi="Arial" w:cs="Arial"/>
          <w:sz w:val="20"/>
        </w:rPr>
        <w:tab/>
      </w:r>
      <w:r w:rsidR="00CD37B0">
        <w:rPr>
          <w:rFonts w:ascii="Arial" w:hAnsi="Arial" w:cs="Arial"/>
          <w:sz w:val="20"/>
        </w:rPr>
        <w:t>C14-C15</w:t>
      </w:r>
      <w:r w:rsidR="005C294D">
        <w:rPr>
          <w:rFonts w:ascii="Arial" w:hAnsi="Arial" w:cs="Arial"/>
          <w:sz w:val="20"/>
        </w:rPr>
        <w:tab/>
      </w:r>
      <w:r w:rsidR="00CD37B0">
        <w:rPr>
          <w:rFonts w:ascii="Arial" w:hAnsi="Arial" w:cs="Arial"/>
          <w:sz w:val="20"/>
        </w:rPr>
        <w:t>Green</w:t>
      </w:r>
    </w:p>
    <w:p w14:paraId="1052300E" w14:textId="77777777" w:rsidR="00CD37B0" w:rsidRDefault="00CD37B0" w:rsidP="006F6319">
      <w:pPr>
        <w:tabs>
          <w:tab w:val="left" w:pos="1080"/>
          <w:tab w:val="left" w:pos="7380"/>
        </w:tabs>
        <w:spacing w:before="60" w:after="60"/>
        <w:ind w:left="108"/>
        <w:rPr>
          <w:rFonts w:ascii="Arial" w:hAnsi="Arial" w:cs="Arial"/>
          <w:b/>
          <w:sz w:val="22"/>
          <w:szCs w:val="22"/>
        </w:rPr>
      </w:pPr>
    </w:p>
    <w:p w14:paraId="3C0A39B7" w14:textId="77777777" w:rsidR="006F6319" w:rsidRPr="006F6319" w:rsidRDefault="006F6319" w:rsidP="006F6319">
      <w:pPr>
        <w:tabs>
          <w:tab w:val="left" w:pos="1080"/>
          <w:tab w:val="left" w:pos="7380"/>
        </w:tabs>
        <w:spacing w:before="60" w:after="60"/>
        <w:ind w:left="108"/>
        <w:rPr>
          <w:rFonts w:ascii="Arial" w:hAnsi="Arial" w:cs="Arial"/>
          <w:b/>
          <w:sz w:val="22"/>
          <w:szCs w:val="22"/>
        </w:rPr>
      </w:pPr>
      <w:r w:rsidRPr="006F6319">
        <w:rPr>
          <w:rFonts w:ascii="Arial" w:hAnsi="Arial" w:cs="Arial"/>
          <w:b/>
          <w:sz w:val="22"/>
          <w:szCs w:val="22"/>
        </w:rPr>
        <w:t>Part C2: Pricing Data</w:t>
      </w:r>
    </w:p>
    <w:p w14:paraId="6F54F6E5" w14:textId="77777777" w:rsidR="006F6319" w:rsidRDefault="006F6319" w:rsidP="006F6319">
      <w:pPr>
        <w:tabs>
          <w:tab w:val="left" w:pos="1080"/>
          <w:tab w:val="left" w:pos="4503"/>
          <w:tab w:val="left" w:pos="7380"/>
        </w:tabs>
        <w:spacing w:before="60" w:after="60"/>
        <w:ind w:left="108"/>
        <w:rPr>
          <w:rFonts w:ascii="Arial" w:hAnsi="Arial" w:cs="Arial"/>
          <w:b/>
          <w:sz w:val="20"/>
        </w:rPr>
      </w:pPr>
      <w:r>
        <w:rPr>
          <w:rFonts w:ascii="Arial" w:hAnsi="Arial" w:cs="Arial"/>
          <w:bCs/>
          <w:sz w:val="20"/>
        </w:rPr>
        <w:t xml:space="preserve">C2.1 </w:t>
      </w:r>
      <w:r>
        <w:rPr>
          <w:rFonts w:ascii="Arial" w:hAnsi="Arial" w:cs="Arial"/>
          <w:b/>
          <w:sz w:val="20"/>
        </w:rPr>
        <w:tab/>
      </w:r>
      <w:r>
        <w:rPr>
          <w:rFonts w:ascii="Arial" w:hAnsi="Arial" w:cs="Arial"/>
          <w:bCs/>
          <w:sz w:val="20"/>
        </w:rPr>
        <w:t xml:space="preserve">Pricing Instructions </w:t>
      </w:r>
      <w:r>
        <w:rPr>
          <w:rFonts w:ascii="Arial" w:hAnsi="Arial" w:cs="Arial"/>
          <w:bCs/>
          <w:sz w:val="20"/>
        </w:rPr>
        <w:tab/>
      </w:r>
      <w:r>
        <w:rPr>
          <w:rFonts w:ascii="Arial" w:hAnsi="Arial" w:cs="Arial"/>
          <w:bCs/>
          <w:sz w:val="20"/>
        </w:rPr>
        <w:tab/>
      </w:r>
      <w:r w:rsidR="00CD37B0">
        <w:rPr>
          <w:rFonts w:ascii="Arial" w:hAnsi="Arial" w:cs="Arial"/>
          <w:bCs/>
          <w:sz w:val="20"/>
        </w:rPr>
        <w:t>C16-C19</w:t>
      </w:r>
      <w:r w:rsidR="005C294D">
        <w:rPr>
          <w:rFonts w:ascii="Arial" w:hAnsi="Arial" w:cs="Arial"/>
          <w:bCs/>
          <w:sz w:val="20"/>
        </w:rPr>
        <w:tab/>
      </w:r>
      <w:r>
        <w:rPr>
          <w:rFonts w:ascii="Arial" w:hAnsi="Arial" w:cs="Arial"/>
          <w:bCs/>
          <w:sz w:val="20"/>
        </w:rPr>
        <w:t>Yellow</w:t>
      </w:r>
    </w:p>
    <w:p w14:paraId="2990B218" w14:textId="77777777" w:rsidR="006F6319" w:rsidRDefault="006F6319" w:rsidP="006F6319">
      <w:pPr>
        <w:tabs>
          <w:tab w:val="left" w:pos="1080"/>
          <w:tab w:val="left" w:pos="4503"/>
          <w:tab w:val="left" w:pos="7380"/>
        </w:tabs>
        <w:spacing w:before="60" w:after="60"/>
        <w:ind w:left="108"/>
        <w:rPr>
          <w:rFonts w:ascii="Arial" w:hAnsi="Arial" w:cs="Arial"/>
          <w:sz w:val="20"/>
        </w:rPr>
      </w:pPr>
      <w:r>
        <w:rPr>
          <w:rFonts w:ascii="Arial" w:hAnsi="Arial" w:cs="Arial"/>
          <w:sz w:val="20"/>
        </w:rPr>
        <w:t>C2.2</w:t>
      </w:r>
      <w:r>
        <w:rPr>
          <w:rFonts w:ascii="Arial" w:hAnsi="Arial" w:cs="Arial"/>
          <w:sz w:val="20"/>
        </w:rPr>
        <w:tab/>
        <w:t xml:space="preserve">Bill of Quantities / Schedule of Quantities </w:t>
      </w:r>
      <w:r>
        <w:rPr>
          <w:rFonts w:ascii="Arial" w:hAnsi="Arial" w:cs="Arial"/>
          <w:sz w:val="20"/>
        </w:rPr>
        <w:tab/>
      </w:r>
      <w:r w:rsidR="00CD37B0">
        <w:rPr>
          <w:rFonts w:ascii="Arial" w:hAnsi="Arial" w:cs="Arial"/>
          <w:sz w:val="20"/>
        </w:rPr>
        <w:t>C20-C21</w:t>
      </w:r>
      <w:r w:rsidR="005C294D">
        <w:rPr>
          <w:rFonts w:ascii="Arial" w:hAnsi="Arial" w:cs="Arial"/>
          <w:sz w:val="20"/>
        </w:rPr>
        <w:tab/>
      </w:r>
      <w:r>
        <w:rPr>
          <w:rFonts w:ascii="Arial" w:hAnsi="Arial" w:cs="Arial"/>
          <w:sz w:val="20"/>
        </w:rPr>
        <w:t>Yellow</w:t>
      </w:r>
    </w:p>
    <w:p w14:paraId="2F0D02C9" w14:textId="77777777" w:rsidR="006F6319" w:rsidRPr="006F6319" w:rsidRDefault="006F6319" w:rsidP="006F6319">
      <w:pPr>
        <w:tabs>
          <w:tab w:val="left" w:pos="1080"/>
          <w:tab w:val="left" w:pos="7380"/>
        </w:tabs>
        <w:spacing w:before="60" w:after="60"/>
        <w:ind w:left="108"/>
        <w:rPr>
          <w:rFonts w:ascii="Arial" w:hAnsi="Arial" w:cs="Arial"/>
          <w:b/>
          <w:sz w:val="22"/>
          <w:szCs w:val="22"/>
        </w:rPr>
      </w:pPr>
      <w:r w:rsidRPr="006F6319">
        <w:rPr>
          <w:rFonts w:ascii="Arial" w:hAnsi="Arial" w:cs="Arial"/>
          <w:b/>
          <w:sz w:val="22"/>
          <w:szCs w:val="22"/>
        </w:rPr>
        <w:t>Part C3: Scope of Work</w:t>
      </w:r>
    </w:p>
    <w:p w14:paraId="2130981D" w14:textId="77777777" w:rsidR="006F6319" w:rsidRDefault="006F6319" w:rsidP="006F6319">
      <w:pPr>
        <w:tabs>
          <w:tab w:val="left" w:pos="1080"/>
          <w:tab w:val="left" w:pos="4503"/>
          <w:tab w:val="left" w:pos="7380"/>
        </w:tabs>
        <w:spacing w:before="60" w:after="60"/>
        <w:ind w:left="108"/>
        <w:rPr>
          <w:rFonts w:ascii="Arial" w:hAnsi="Arial" w:cs="Arial"/>
          <w:sz w:val="20"/>
        </w:rPr>
      </w:pPr>
      <w:r>
        <w:rPr>
          <w:rFonts w:ascii="Arial" w:hAnsi="Arial" w:cs="Arial"/>
          <w:sz w:val="20"/>
        </w:rPr>
        <w:t>C3.1</w:t>
      </w:r>
      <w:r>
        <w:rPr>
          <w:rFonts w:ascii="Arial" w:hAnsi="Arial" w:cs="Arial"/>
          <w:sz w:val="20"/>
        </w:rPr>
        <w:tab/>
        <w:t xml:space="preserve">Standard Specifications </w:t>
      </w:r>
      <w:r>
        <w:rPr>
          <w:rFonts w:ascii="Arial" w:hAnsi="Arial" w:cs="Arial"/>
          <w:sz w:val="20"/>
        </w:rPr>
        <w:tab/>
      </w:r>
      <w:r>
        <w:rPr>
          <w:rFonts w:ascii="Arial" w:hAnsi="Arial" w:cs="Arial"/>
          <w:sz w:val="20"/>
        </w:rPr>
        <w:tab/>
      </w:r>
      <w:r w:rsidR="00CD37B0">
        <w:rPr>
          <w:rFonts w:ascii="Arial" w:hAnsi="Arial" w:cs="Arial"/>
          <w:sz w:val="20"/>
        </w:rPr>
        <w:t>C23</w:t>
      </w:r>
      <w:r w:rsidR="005C294D">
        <w:rPr>
          <w:rFonts w:ascii="Arial" w:hAnsi="Arial" w:cs="Arial"/>
          <w:sz w:val="20"/>
        </w:rPr>
        <w:tab/>
      </w:r>
      <w:r w:rsidR="005C294D">
        <w:rPr>
          <w:rFonts w:ascii="Arial" w:hAnsi="Arial" w:cs="Arial"/>
          <w:sz w:val="20"/>
        </w:rPr>
        <w:tab/>
      </w:r>
      <w:r w:rsidR="00CD37B0">
        <w:rPr>
          <w:rFonts w:ascii="Arial" w:hAnsi="Arial" w:cs="Arial"/>
          <w:sz w:val="20"/>
        </w:rPr>
        <w:t>Pink</w:t>
      </w:r>
    </w:p>
    <w:p w14:paraId="604841C3" w14:textId="77777777" w:rsidR="006F6319" w:rsidRDefault="006F6319" w:rsidP="006F6319">
      <w:pPr>
        <w:tabs>
          <w:tab w:val="left" w:pos="1080"/>
          <w:tab w:val="left" w:pos="4503"/>
          <w:tab w:val="left" w:pos="7380"/>
        </w:tabs>
        <w:spacing w:before="60" w:after="60"/>
        <w:ind w:left="108"/>
        <w:rPr>
          <w:rFonts w:ascii="Arial" w:hAnsi="Arial" w:cs="Arial"/>
          <w:sz w:val="20"/>
        </w:rPr>
      </w:pPr>
      <w:r>
        <w:rPr>
          <w:rFonts w:ascii="Arial" w:hAnsi="Arial" w:cs="Arial"/>
          <w:sz w:val="20"/>
        </w:rPr>
        <w:t>C3.2</w:t>
      </w:r>
      <w:r>
        <w:rPr>
          <w:rFonts w:ascii="Arial" w:hAnsi="Arial" w:cs="Arial"/>
          <w:sz w:val="20"/>
        </w:rPr>
        <w:tab/>
        <w:t xml:space="preserve">Project Specifications </w:t>
      </w:r>
      <w:r>
        <w:rPr>
          <w:rFonts w:ascii="Arial" w:hAnsi="Arial" w:cs="Arial"/>
          <w:sz w:val="20"/>
        </w:rPr>
        <w:tab/>
      </w:r>
      <w:r>
        <w:rPr>
          <w:rFonts w:ascii="Arial" w:hAnsi="Arial" w:cs="Arial"/>
          <w:sz w:val="20"/>
        </w:rPr>
        <w:tab/>
      </w:r>
      <w:r w:rsidR="00CD37B0">
        <w:rPr>
          <w:rFonts w:ascii="Arial" w:hAnsi="Arial" w:cs="Arial"/>
          <w:sz w:val="20"/>
        </w:rPr>
        <w:t>C23</w:t>
      </w:r>
      <w:r w:rsidR="005C294D">
        <w:rPr>
          <w:rFonts w:ascii="Arial" w:hAnsi="Arial" w:cs="Arial"/>
          <w:sz w:val="20"/>
        </w:rPr>
        <w:tab/>
      </w:r>
      <w:r w:rsidR="005C294D">
        <w:rPr>
          <w:rFonts w:ascii="Arial" w:hAnsi="Arial" w:cs="Arial"/>
          <w:sz w:val="20"/>
        </w:rPr>
        <w:tab/>
      </w:r>
      <w:r w:rsidR="00CD37B0">
        <w:rPr>
          <w:rFonts w:ascii="Arial" w:hAnsi="Arial" w:cs="Arial"/>
          <w:sz w:val="20"/>
        </w:rPr>
        <w:t>Pink</w:t>
      </w:r>
    </w:p>
    <w:p w14:paraId="4F0FBCA4" w14:textId="77777777" w:rsidR="006F6319" w:rsidRDefault="006F6319" w:rsidP="006F6319">
      <w:pPr>
        <w:tabs>
          <w:tab w:val="left" w:pos="1080"/>
          <w:tab w:val="left" w:pos="4503"/>
          <w:tab w:val="left" w:pos="7380"/>
        </w:tabs>
        <w:spacing w:before="60" w:after="60"/>
        <w:ind w:left="108"/>
        <w:rPr>
          <w:rFonts w:ascii="Arial" w:hAnsi="Arial" w:cs="Arial"/>
          <w:sz w:val="20"/>
        </w:rPr>
      </w:pPr>
      <w:r>
        <w:rPr>
          <w:rFonts w:ascii="Arial" w:hAnsi="Arial" w:cs="Arial"/>
          <w:sz w:val="20"/>
        </w:rPr>
        <w:t>C3.3</w:t>
      </w:r>
      <w:r>
        <w:rPr>
          <w:rFonts w:ascii="Arial" w:hAnsi="Arial" w:cs="Arial"/>
          <w:sz w:val="20"/>
        </w:rPr>
        <w:tab/>
        <w:t xml:space="preserve">Particular Specifications </w:t>
      </w:r>
      <w:r>
        <w:rPr>
          <w:rFonts w:ascii="Arial" w:hAnsi="Arial" w:cs="Arial"/>
          <w:sz w:val="20"/>
        </w:rPr>
        <w:tab/>
      </w:r>
      <w:r>
        <w:rPr>
          <w:rFonts w:ascii="Arial" w:hAnsi="Arial" w:cs="Arial"/>
          <w:sz w:val="20"/>
        </w:rPr>
        <w:tab/>
      </w:r>
      <w:r w:rsidR="00CD37B0">
        <w:rPr>
          <w:rFonts w:ascii="Arial" w:hAnsi="Arial" w:cs="Arial"/>
          <w:sz w:val="20"/>
        </w:rPr>
        <w:t>C24-C</w:t>
      </w:r>
      <w:r w:rsidR="0001622D">
        <w:rPr>
          <w:rFonts w:ascii="Arial" w:hAnsi="Arial" w:cs="Arial"/>
          <w:sz w:val="20"/>
        </w:rPr>
        <w:t>89</w:t>
      </w:r>
      <w:r w:rsidR="005C294D">
        <w:rPr>
          <w:rFonts w:ascii="Arial" w:hAnsi="Arial" w:cs="Arial"/>
          <w:sz w:val="20"/>
        </w:rPr>
        <w:tab/>
      </w:r>
      <w:r w:rsidR="00CD37B0">
        <w:rPr>
          <w:rFonts w:ascii="Arial" w:hAnsi="Arial" w:cs="Arial"/>
          <w:sz w:val="20"/>
        </w:rPr>
        <w:t>Pink</w:t>
      </w:r>
    </w:p>
    <w:p w14:paraId="29C4C183" w14:textId="77777777" w:rsidR="006F6319" w:rsidRPr="006F6319" w:rsidRDefault="006F6319" w:rsidP="006F6319">
      <w:pPr>
        <w:tabs>
          <w:tab w:val="left" w:pos="1080"/>
          <w:tab w:val="left" w:pos="7380"/>
        </w:tabs>
        <w:spacing w:before="60" w:after="60"/>
        <w:ind w:left="108"/>
        <w:rPr>
          <w:rFonts w:ascii="Arial" w:hAnsi="Arial" w:cs="Arial"/>
          <w:b/>
          <w:sz w:val="22"/>
          <w:szCs w:val="22"/>
        </w:rPr>
      </w:pPr>
      <w:r w:rsidRPr="006F6319">
        <w:rPr>
          <w:rFonts w:ascii="Arial" w:hAnsi="Arial" w:cs="Arial"/>
          <w:b/>
          <w:sz w:val="22"/>
          <w:szCs w:val="22"/>
        </w:rPr>
        <w:t>Part C4: Site Information</w:t>
      </w:r>
    </w:p>
    <w:p w14:paraId="7C408193" w14:textId="77777777" w:rsidR="006F6319" w:rsidRDefault="006F6319" w:rsidP="006F6319">
      <w:pPr>
        <w:pStyle w:val="Heada"/>
        <w:tabs>
          <w:tab w:val="left" w:pos="1080"/>
          <w:tab w:val="left" w:pos="4503"/>
          <w:tab w:val="left" w:pos="7380"/>
        </w:tabs>
        <w:spacing w:before="60" w:after="60"/>
        <w:ind w:left="108"/>
        <w:jc w:val="left"/>
        <w:rPr>
          <w:rFonts w:cs="Arial"/>
          <w:noProof w:val="0"/>
          <w:szCs w:val="24"/>
        </w:rPr>
      </w:pPr>
      <w:r>
        <w:rPr>
          <w:rFonts w:cs="Arial"/>
        </w:rPr>
        <w:t>C4.1</w:t>
      </w:r>
      <w:r>
        <w:rPr>
          <w:rFonts w:cs="Arial"/>
          <w:noProof w:val="0"/>
          <w:szCs w:val="24"/>
        </w:rPr>
        <w:tab/>
        <w:t xml:space="preserve">Locality Plan </w:t>
      </w:r>
      <w:r>
        <w:rPr>
          <w:rFonts w:cs="Arial"/>
          <w:noProof w:val="0"/>
          <w:szCs w:val="24"/>
        </w:rPr>
        <w:tab/>
      </w:r>
      <w:r>
        <w:rPr>
          <w:rFonts w:cs="Arial"/>
          <w:noProof w:val="0"/>
          <w:szCs w:val="24"/>
        </w:rPr>
        <w:tab/>
      </w:r>
      <w:r w:rsidR="00CD37B0">
        <w:rPr>
          <w:rFonts w:cs="Arial"/>
          <w:noProof w:val="0"/>
          <w:szCs w:val="24"/>
        </w:rPr>
        <w:t>C</w:t>
      </w:r>
      <w:r w:rsidR="00C21077">
        <w:rPr>
          <w:rFonts w:cs="Arial"/>
          <w:noProof w:val="0"/>
          <w:szCs w:val="24"/>
        </w:rPr>
        <w:t>91</w:t>
      </w:r>
      <w:r w:rsidR="005C294D">
        <w:rPr>
          <w:rFonts w:cs="Arial"/>
          <w:noProof w:val="0"/>
          <w:szCs w:val="24"/>
        </w:rPr>
        <w:tab/>
      </w:r>
      <w:r w:rsidR="005C294D">
        <w:rPr>
          <w:rFonts w:cs="Arial"/>
          <w:noProof w:val="0"/>
          <w:szCs w:val="24"/>
        </w:rPr>
        <w:tab/>
      </w:r>
      <w:r w:rsidR="0051795F">
        <w:rPr>
          <w:rFonts w:cs="Arial"/>
          <w:noProof w:val="0"/>
          <w:szCs w:val="24"/>
        </w:rPr>
        <w:t>White</w:t>
      </w:r>
    </w:p>
    <w:p w14:paraId="51B7CD14" w14:textId="77777777" w:rsidR="006F6319" w:rsidRDefault="006F6319" w:rsidP="006F6319">
      <w:pPr>
        <w:tabs>
          <w:tab w:val="left" w:pos="1080"/>
          <w:tab w:val="left" w:pos="4503"/>
          <w:tab w:val="left" w:pos="7380"/>
        </w:tabs>
        <w:spacing w:before="60" w:after="60"/>
        <w:ind w:left="108"/>
        <w:rPr>
          <w:rFonts w:ascii="Arial" w:hAnsi="Arial" w:cs="Arial"/>
          <w:sz w:val="20"/>
        </w:rPr>
      </w:pPr>
      <w:r>
        <w:rPr>
          <w:rFonts w:ascii="Arial" w:hAnsi="Arial" w:cs="Arial"/>
          <w:sz w:val="20"/>
        </w:rPr>
        <w:t>C4.2</w:t>
      </w:r>
      <w:r>
        <w:rPr>
          <w:rFonts w:ascii="Arial" w:hAnsi="Arial" w:cs="Arial"/>
          <w:sz w:val="20"/>
        </w:rPr>
        <w:tab/>
        <w:t xml:space="preserve">Example of Contract Signboard Details </w:t>
      </w:r>
      <w:r>
        <w:rPr>
          <w:rFonts w:ascii="Arial" w:hAnsi="Arial" w:cs="Arial"/>
          <w:sz w:val="20"/>
        </w:rPr>
        <w:tab/>
      </w:r>
      <w:r w:rsidR="00CD37B0">
        <w:rPr>
          <w:rFonts w:ascii="Arial" w:hAnsi="Arial" w:cs="Arial"/>
          <w:sz w:val="20"/>
        </w:rPr>
        <w:t>C</w:t>
      </w:r>
      <w:r w:rsidR="00C21077">
        <w:rPr>
          <w:rFonts w:ascii="Arial" w:hAnsi="Arial" w:cs="Arial"/>
          <w:sz w:val="20"/>
        </w:rPr>
        <w:t>94</w:t>
      </w:r>
      <w:r w:rsidR="005C294D">
        <w:rPr>
          <w:rFonts w:ascii="Arial" w:hAnsi="Arial" w:cs="Arial"/>
          <w:sz w:val="20"/>
        </w:rPr>
        <w:tab/>
      </w:r>
      <w:r w:rsidR="005C294D">
        <w:rPr>
          <w:rFonts w:ascii="Arial" w:hAnsi="Arial" w:cs="Arial"/>
          <w:sz w:val="20"/>
        </w:rPr>
        <w:tab/>
      </w:r>
      <w:r w:rsidR="0051795F">
        <w:rPr>
          <w:rFonts w:ascii="Arial" w:hAnsi="Arial" w:cs="Arial"/>
          <w:sz w:val="20"/>
        </w:rPr>
        <w:t>White</w:t>
      </w:r>
    </w:p>
    <w:p w14:paraId="134348AB" w14:textId="77777777" w:rsidR="006F6319" w:rsidRDefault="006F6319" w:rsidP="006F6319">
      <w:pPr>
        <w:pStyle w:val="Heada"/>
        <w:tabs>
          <w:tab w:val="left" w:pos="1080"/>
          <w:tab w:val="left" w:pos="4503"/>
          <w:tab w:val="left" w:pos="7380"/>
        </w:tabs>
        <w:spacing w:before="60" w:after="60"/>
        <w:ind w:left="108"/>
        <w:jc w:val="left"/>
        <w:rPr>
          <w:rFonts w:cs="Arial"/>
          <w:bCs/>
          <w:noProof w:val="0"/>
          <w:snapToGrid w:val="0"/>
          <w:szCs w:val="24"/>
          <w:lang w:val="en-ZA"/>
        </w:rPr>
      </w:pPr>
      <w:r>
        <w:rPr>
          <w:rFonts w:cs="Arial"/>
        </w:rPr>
        <w:t>C4.3</w:t>
      </w:r>
      <w:r>
        <w:rPr>
          <w:rFonts w:cs="Arial"/>
          <w:noProof w:val="0"/>
          <w:szCs w:val="24"/>
        </w:rPr>
        <w:tab/>
      </w:r>
      <w:r w:rsidR="0051795F">
        <w:rPr>
          <w:rFonts w:cs="Arial"/>
          <w:bCs/>
          <w:noProof w:val="0"/>
          <w:snapToGrid w:val="0"/>
          <w:szCs w:val="24"/>
          <w:lang w:val="en-ZA"/>
        </w:rPr>
        <w:t>Drawings</w:t>
      </w:r>
      <w:r>
        <w:rPr>
          <w:rFonts w:cs="Arial"/>
          <w:bCs/>
          <w:noProof w:val="0"/>
          <w:snapToGrid w:val="0"/>
          <w:szCs w:val="24"/>
          <w:lang w:val="en-ZA"/>
        </w:rPr>
        <w:tab/>
      </w:r>
      <w:r>
        <w:rPr>
          <w:rFonts w:cs="Arial"/>
          <w:bCs/>
          <w:noProof w:val="0"/>
          <w:snapToGrid w:val="0"/>
          <w:szCs w:val="24"/>
          <w:lang w:val="en-ZA"/>
        </w:rPr>
        <w:tab/>
      </w:r>
      <w:r w:rsidR="00CD37B0">
        <w:rPr>
          <w:rFonts w:cs="Arial"/>
          <w:bCs/>
          <w:noProof w:val="0"/>
          <w:snapToGrid w:val="0"/>
          <w:szCs w:val="24"/>
          <w:lang w:val="en-ZA"/>
        </w:rPr>
        <w:t>C</w:t>
      </w:r>
      <w:r w:rsidR="00C21077">
        <w:rPr>
          <w:rFonts w:cs="Arial"/>
          <w:bCs/>
          <w:noProof w:val="0"/>
          <w:snapToGrid w:val="0"/>
          <w:szCs w:val="24"/>
          <w:lang w:val="en-ZA"/>
        </w:rPr>
        <w:t>97</w:t>
      </w:r>
      <w:r w:rsidR="005C294D">
        <w:rPr>
          <w:rFonts w:cs="Arial"/>
          <w:bCs/>
          <w:noProof w:val="0"/>
          <w:snapToGrid w:val="0"/>
          <w:szCs w:val="24"/>
          <w:lang w:val="en-ZA"/>
        </w:rPr>
        <w:tab/>
      </w:r>
      <w:r w:rsidR="005C294D">
        <w:rPr>
          <w:rFonts w:cs="Arial"/>
          <w:bCs/>
          <w:noProof w:val="0"/>
          <w:snapToGrid w:val="0"/>
          <w:szCs w:val="24"/>
          <w:lang w:val="en-ZA"/>
        </w:rPr>
        <w:tab/>
      </w:r>
      <w:r w:rsidR="0051795F">
        <w:rPr>
          <w:rFonts w:cs="Arial"/>
          <w:bCs/>
          <w:noProof w:val="0"/>
          <w:snapToGrid w:val="0"/>
          <w:szCs w:val="24"/>
          <w:lang w:val="en-ZA"/>
        </w:rPr>
        <w:t>White</w:t>
      </w:r>
    </w:p>
    <w:p w14:paraId="174777C7" w14:textId="77777777" w:rsidR="00F15ED9" w:rsidRDefault="00F15ED9" w:rsidP="00C92869">
      <w:pPr>
        <w:tabs>
          <w:tab w:val="left" w:pos="-720"/>
        </w:tabs>
        <w:suppressAutoHyphens/>
        <w:ind w:right="-286"/>
        <w:rPr>
          <w:rFonts w:ascii="Arial" w:hAnsi="Arial" w:cs="Arial"/>
          <w:b/>
          <w:sz w:val="20"/>
        </w:rPr>
      </w:pPr>
      <w:r>
        <w:br w:type="page"/>
      </w:r>
      <w:r w:rsidR="00F35DDD">
        <w:rPr>
          <w:rFonts w:ascii="Arial" w:hAnsi="Arial" w:cs="Arial"/>
          <w:b/>
          <w:sz w:val="20"/>
        </w:rPr>
        <w:lastRenderedPageBreak/>
        <w:t xml:space="preserve"> </w:t>
      </w:r>
      <w:r>
        <w:rPr>
          <w:rFonts w:ascii="Arial" w:hAnsi="Arial" w:cs="Arial"/>
          <w:b/>
          <w:sz w:val="20"/>
        </w:rPr>
        <w:t>DOCUMENT CHECKLIST</w:t>
      </w:r>
    </w:p>
    <w:p w14:paraId="2BCAD4DA" w14:textId="77777777" w:rsidR="00F15ED9" w:rsidRDefault="00F15ED9">
      <w:pPr>
        <w:tabs>
          <w:tab w:val="left" w:pos="-720"/>
        </w:tabs>
        <w:suppressAutoHyphens/>
        <w:ind w:right="-286"/>
        <w:jc w:val="center"/>
        <w:rPr>
          <w:rFonts w:ascii="Arial" w:hAnsi="Arial" w:cs="Arial"/>
          <w:b/>
          <w:sz w:val="20"/>
        </w:rPr>
      </w:pPr>
    </w:p>
    <w:p w14:paraId="1F547495" w14:textId="77777777" w:rsidR="00F15ED9" w:rsidRDefault="00F15ED9">
      <w:pPr>
        <w:ind w:right="-286"/>
        <w:jc w:val="both"/>
        <w:rPr>
          <w:rFonts w:ascii="Arial" w:hAnsi="Arial" w:cs="Arial"/>
          <w:sz w:val="20"/>
        </w:rPr>
      </w:pPr>
      <w:r>
        <w:rPr>
          <w:rFonts w:ascii="Arial" w:hAnsi="Arial" w:cs="Arial"/>
          <w:sz w:val="20"/>
        </w:rPr>
        <w:t>T</w:t>
      </w:r>
      <w:r w:rsidR="00DD26CB">
        <w:rPr>
          <w:rFonts w:ascii="Arial" w:hAnsi="Arial" w:cs="Arial"/>
          <w:sz w:val="20"/>
        </w:rPr>
        <w:t xml:space="preserve">his document checklist is provided to assist the tenderer. </w:t>
      </w:r>
    </w:p>
    <w:p w14:paraId="06093340" w14:textId="77777777" w:rsidR="00F15ED9" w:rsidRDefault="00F15ED9" w:rsidP="00DD26CB">
      <w:pPr>
        <w:ind w:right="-1181"/>
        <w:jc w:val="both"/>
        <w:rPr>
          <w:rFonts w:ascii="Arial" w:hAnsi="Arial" w:cs="Arial"/>
          <w:b/>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29FFDDCA" w14:textId="77777777" w:rsidR="00F15ED9" w:rsidRDefault="00F15ED9">
      <w:pPr>
        <w:ind w:left="1418" w:right="-1181"/>
        <w:rPr>
          <w:rFonts w:ascii="Arial" w:hAnsi="Arial" w:cs="Arial"/>
          <w:sz w:val="20"/>
        </w:rPr>
      </w:pPr>
      <w:r>
        <w:rPr>
          <w:rFonts w:ascii="Arial" w:hAnsi="Arial" w:cs="Arial"/>
          <w:b/>
          <w:sz w:val="20"/>
        </w:rPr>
        <w:t>ITEMS</w:t>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CHECKED</w:t>
      </w:r>
    </w:p>
    <w:p w14:paraId="57EC696B" w14:textId="77777777" w:rsidR="00F15ED9" w:rsidRDefault="00F15ED9">
      <w:pPr>
        <w:ind w:left="7655" w:right="-1181"/>
        <w:rPr>
          <w:rFonts w:ascii="Arial" w:hAnsi="Arial" w:cs="Arial"/>
          <w:sz w:val="20"/>
        </w:rPr>
      </w:pPr>
      <w:r>
        <w:rPr>
          <w:rFonts w:ascii="Arial" w:hAnsi="Arial" w:cs="Arial"/>
          <w:sz w:val="20"/>
        </w:rPr>
        <w:t xml:space="preserve"> </w:t>
      </w:r>
      <w:r>
        <w:rPr>
          <w:rFonts w:ascii="Arial" w:hAnsi="Arial" w:cs="Arial"/>
          <w:sz w:val="20"/>
        </w:rPr>
        <w:tab/>
        <w:t xml:space="preserve">    </w:t>
      </w:r>
    </w:p>
    <w:tbl>
      <w:tblPr>
        <w:tblW w:w="9337" w:type="dxa"/>
        <w:tblLayout w:type="fixed"/>
        <w:tblLook w:val="0000" w:firstRow="0" w:lastRow="0" w:firstColumn="0" w:lastColumn="0" w:noHBand="0" w:noVBand="0"/>
      </w:tblPr>
      <w:tblGrid>
        <w:gridCol w:w="675"/>
        <w:gridCol w:w="567"/>
        <w:gridCol w:w="7023"/>
        <w:gridCol w:w="498"/>
        <w:gridCol w:w="574"/>
      </w:tblGrid>
      <w:tr w:rsidR="00F15ED9" w14:paraId="19808870" w14:textId="77777777">
        <w:trPr>
          <w:trHeight w:val="350"/>
        </w:trPr>
        <w:tc>
          <w:tcPr>
            <w:tcW w:w="675" w:type="dxa"/>
            <w:vAlign w:val="center"/>
          </w:tcPr>
          <w:p w14:paraId="23952250" w14:textId="77777777" w:rsidR="00F15ED9" w:rsidRDefault="002865B1">
            <w:pPr>
              <w:tabs>
                <w:tab w:val="left" w:pos="-720"/>
              </w:tabs>
              <w:suppressAutoHyphens/>
              <w:ind w:right="175"/>
              <w:jc w:val="center"/>
              <w:rPr>
                <w:rFonts w:ascii="Arial" w:hAnsi="Arial" w:cs="Arial"/>
                <w:sz w:val="20"/>
              </w:rPr>
            </w:pPr>
            <w:r>
              <w:rPr>
                <w:rFonts w:ascii="Arial" w:hAnsi="Arial" w:cs="Arial"/>
                <w:sz w:val="20"/>
              </w:rPr>
              <w:t>1</w:t>
            </w:r>
          </w:p>
        </w:tc>
        <w:tc>
          <w:tcPr>
            <w:tcW w:w="567" w:type="dxa"/>
            <w:vAlign w:val="center"/>
          </w:tcPr>
          <w:p w14:paraId="2B5214E1" w14:textId="77777777" w:rsidR="00F15ED9" w:rsidRDefault="00F15ED9">
            <w:pPr>
              <w:tabs>
                <w:tab w:val="left" w:pos="-720"/>
              </w:tabs>
              <w:suppressAutoHyphens/>
              <w:ind w:right="175"/>
              <w:jc w:val="right"/>
              <w:rPr>
                <w:rFonts w:ascii="Arial" w:hAnsi="Arial" w:cs="Arial"/>
                <w:sz w:val="20"/>
              </w:rPr>
            </w:pPr>
          </w:p>
        </w:tc>
        <w:tc>
          <w:tcPr>
            <w:tcW w:w="7023" w:type="dxa"/>
            <w:vAlign w:val="center"/>
          </w:tcPr>
          <w:p w14:paraId="06F7CFF6" w14:textId="77777777" w:rsidR="00F15ED9" w:rsidRDefault="00DD26CB">
            <w:pPr>
              <w:ind w:right="-286"/>
              <w:rPr>
                <w:rFonts w:ascii="Arial" w:hAnsi="Arial" w:cs="Arial"/>
                <w:sz w:val="20"/>
              </w:rPr>
            </w:pPr>
            <w:r>
              <w:rPr>
                <w:rFonts w:ascii="Arial" w:hAnsi="Arial" w:cs="Arial"/>
                <w:sz w:val="20"/>
              </w:rPr>
              <w:t>Returnable Schedules in Section T2.2</w:t>
            </w:r>
          </w:p>
        </w:tc>
        <w:tc>
          <w:tcPr>
            <w:tcW w:w="498" w:type="dxa"/>
            <w:tcBorders>
              <w:left w:val="nil"/>
              <w:right w:val="single" w:sz="8" w:space="0" w:color="auto"/>
            </w:tcBorders>
          </w:tcPr>
          <w:p w14:paraId="6BF1CA22"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top w:val="single" w:sz="8" w:space="0" w:color="auto"/>
              <w:left w:val="single" w:sz="8" w:space="0" w:color="auto"/>
              <w:bottom w:val="single" w:sz="8" w:space="0" w:color="auto"/>
              <w:right w:val="single" w:sz="8" w:space="0" w:color="auto"/>
            </w:tcBorders>
            <w:vAlign w:val="center"/>
          </w:tcPr>
          <w:p w14:paraId="35E47C47" w14:textId="77777777" w:rsidR="00F15ED9" w:rsidRDefault="00F15ED9">
            <w:pPr>
              <w:tabs>
                <w:tab w:val="left" w:pos="-720"/>
              </w:tabs>
              <w:suppressAutoHyphens/>
              <w:spacing w:line="360" w:lineRule="auto"/>
              <w:ind w:right="-286"/>
              <w:jc w:val="center"/>
              <w:rPr>
                <w:rFonts w:ascii="Arial" w:hAnsi="Arial" w:cs="Arial"/>
                <w:sz w:val="20"/>
              </w:rPr>
            </w:pPr>
          </w:p>
        </w:tc>
      </w:tr>
      <w:tr w:rsidR="00F15ED9" w14:paraId="045E66E0" w14:textId="77777777">
        <w:tc>
          <w:tcPr>
            <w:tcW w:w="675" w:type="dxa"/>
            <w:vAlign w:val="center"/>
          </w:tcPr>
          <w:p w14:paraId="72FEDF97" w14:textId="77777777" w:rsidR="00F15ED9" w:rsidRDefault="00F15ED9">
            <w:pPr>
              <w:tabs>
                <w:tab w:val="left" w:pos="-720"/>
              </w:tabs>
              <w:suppressAutoHyphens/>
              <w:spacing w:line="60" w:lineRule="exact"/>
              <w:ind w:right="175"/>
              <w:jc w:val="center"/>
              <w:rPr>
                <w:rFonts w:ascii="Arial" w:hAnsi="Arial" w:cs="Arial"/>
                <w:sz w:val="20"/>
              </w:rPr>
            </w:pPr>
          </w:p>
        </w:tc>
        <w:tc>
          <w:tcPr>
            <w:tcW w:w="567" w:type="dxa"/>
            <w:vAlign w:val="center"/>
          </w:tcPr>
          <w:p w14:paraId="36D498D2" w14:textId="77777777" w:rsidR="00F15ED9" w:rsidRDefault="00F15ED9">
            <w:pPr>
              <w:tabs>
                <w:tab w:val="left" w:pos="-720"/>
              </w:tabs>
              <w:suppressAutoHyphens/>
              <w:spacing w:line="60" w:lineRule="exact"/>
              <w:ind w:right="175"/>
              <w:jc w:val="center"/>
              <w:rPr>
                <w:rFonts w:ascii="Arial" w:hAnsi="Arial" w:cs="Arial"/>
                <w:sz w:val="20"/>
              </w:rPr>
            </w:pPr>
          </w:p>
        </w:tc>
        <w:tc>
          <w:tcPr>
            <w:tcW w:w="7023" w:type="dxa"/>
            <w:vAlign w:val="center"/>
          </w:tcPr>
          <w:p w14:paraId="14F77899" w14:textId="77777777" w:rsidR="00F15ED9" w:rsidRDefault="00F15ED9">
            <w:pPr>
              <w:tabs>
                <w:tab w:val="left" w:pos="-720"/>
              </w:tabs>
              <w:suppressAutoHyphens/>
              <w:spacing w:line="60" w:lineRule="exact"/>
              <w:ind w:right="-286"/>
              <w:jc w:val="center"/>
              <w:rPr>
                <w:rFonts w:ascii="Arial" w:hAnsi="Arial" w:cs="Arial"/>
                <w:sz w:val="20"/>
              </w:rPr>
            </w:pPr>
          </w:p>
        </w:tc>
        <w:tc>
          <w:tcPr>
            <w:tcW w:w="498" w:type="dxa"/>
          </w:tcPr>
          <w:p w14:paraId="74DA43EB" w14:textId="77777777" w:rsidR="00F15ED9" w:rsidRDefault="00F15ED9">
            <w:pPr>
              <w:tabs>
                <w:tab w:val="left" w:pos="-720"/>
              </w:tabs>
              <w:suppressAutoHyphens/>
              <w:spacing w:line="60" w:lineRule="exact"/>
              <w:ind w:right="-286"/>
              <w:jc w:val="center"/>
              <w:rPr>
                <w:rFonts w:ascii="Arial" w:hAnsi="Arial" w:cs="Arial"/>
                <w:sz w:val="20"/>
              </w:rPr>
            </w:pPr>
          </w:p>
        </w:tc>
        <w:tc>
          <w:tcPr>
            <w:tcW w:w="574" w:type="dxa"/>
            <w:tcBorders>
              <w:top w:val="single" w:sz="8" w:space="0" w:color="auto"/>
            </w:tcBorders>
            <w:vAlign w:val="center"/>
          </w:tcPr>
          <w:p w14:paraId="746C935E" w14:textId="77777777" w:rsidR="00F15ED9" w:rsidRDefault="00F15ED9">
            <w:pPr>
              <w:tabs>
                <w:tab w:val="left" w:pos="-720"/>
              </w:tabs>
              <w:suppressAutoHyphens/>
              <w:spacing w:line="60" w:lineRule="exact"/>
              <w:ind w:right="-286"/>
              <w:jc w:val="center"/>
              <w:rPr>
                <w:rFonts w:ascii="Arial" w:hAnsi="Arial" w:cs="Arial"/>
                <w:sz w:val="20"/>
              </w:rPr>
            </w:pPr>
          </w:p>
        </w:tc>
      </w:tr>
      <w:tr w:rsidR="00F15ED9" w14:paraId="7A155702" w14:textId="77777777">
        <w:tc>
          <w:tcPr>
            <w:tcW w:w="675" w:type="dxa"/>
            <w:vAlign w:val="center"/>
          </w:tcPr>
          <w:p w14:paraId="349D5E3E" w14:textId="77777777" w:rsidR="00F15ED9" w:rsidRDefault="002865B1">
            <w:pPr>
              <w:tabs>
                <w:tab w:val="left" w:pos="-720"/>
              </w:tabs>
              <w:suppressAutoHyphens/>
              <w:ind w:right="175"/>
              <w:jc w:val="center"/>
              <w:rPr>
                <w:rFonts w:ascii="Arial" w:hAnsi="Arial" w:cs="Arial"/>
                <w:sz w:val="20"/>
              </w:rPr>
            </w:pPr>
            <w:r>
              <w:rPr>
                <w:rFonts w:ascii="Arial" w:hAnsi="Arial" w:cs="Arial"/>
                <w:sz w:val="20"/>
              </w:rPr>
              <w:t>2</w:t>
            </w:r>
          </w:p>
        </w:tc>
        <w:tc>
          <w:tcPr>
            <w:tcW w:w="567" w:type="dxa"/>
            <w:vAlign w:val="center"/>
          </w:tcPr>
          <w:p w14:paraId="14353336" w14:textId="77777777" w:rsidR="00F15ED9" w:rsidRDefault="00F15ED9">
            <w:pPr>
              <w:tabs>
                <w:tab w:val="left" w:pos="-720"/>
              </w:tabs>
              <w:suppressAutoHyphens/>
              <w:ind w:right="175"/>
              <w:jc w:val="center"/>
              <w:rPr>
                <w:rFonts w:ascii="Arial" w:hAnsi="Arial" w:cs="Arial"/>
                <w:sz w:val="20"/>
              </w:rPr>
            </w:pPr>
          </w:p>
        </w:tc>
        <w:tc>
          <w:tcPr>
            <w:tcW w:w="7023" w:type="dxa"/>
            <w:vAlign w:val="center"/>
          </w:tcPr>
          <w:p w14:paraId="57FA6B6B" w14:textId="77777777" w:rsidR="002865B1" w:rsidRDefault="00DD26CB">
            <w:pPr>
              <w:tabs>
                <w:tab w:val="left" w:pos="-720"/>
                <w:tab w:val="left" w:pos="6497"/>
              </w:tabs>
              <w:suppressAutoHyphens/>
              <w:ind w:right="-286"/>
              <w:rPr>
                <w:rFonts w:ascii="Arial" w:hAnsi="Arial" w:cs="Arial"/>
                <w:spacing w:val="-2"/>
                <w:sz w:val="20"/>
              </w:rPr>
            </w:pPr>
            <w:r>
              <w:rPr>
                <w:rFonts w:ascii="Arial" w:hAnsi="Arial" w:cs="Arial"/>
                <w:spacing w:val="-2"/>
                <w:sz w:val="20"/>
              </w:rPr>
              <w:t xml:space="preserve">Correct Tender Offer carried forward to </w:t>
            </w:r>
            <w:r w:rsidR="002865B1" w:rsidRPr="002865B1">
              <w:rPr>
                <w:rFonts w:ascii="Arial" w:hAnsi="Arial" w:cs="Arial"/>
                <w:b/>
                <w:spacing w:val="-2"/>
                <w:sz w:val="20"/>
              </w:rPr>
              <w:t>F</w:t>
            </w:r>
            <w:r w:rsidRPr="002865B1">
              <w:rPr>
                <w:rFonts w:ascii="Arial" w:hAnsi="Arial" w:cs="Arial"/>
                <w:b/>
                <w:spacing w:val="-2"/>
                <w:sz w:val="20"/>
              </w:rPr>
              <w:t>orm of Offer and Acceptance</w:t>
            </w:r>
            <w:r w:rsidR="00F15ED9">
              <w:rPr>
                <w:rFonts w:ascii="Arial" w:hAnsi="Arial" w:cs="Arial"/>
                <w:spacing w:val="-2"/>
                <w:sz w:val="20"/>
              </w:rPr>
              <w:t xml:space="preserve"> </w:t>
            </w:r>
            <w:r w:rsidR="002865B1">
              <w:rPr>
                <w:rFonts w:ascii="Arial" w:hAnsi="Arial" w:cs="Arial"/>
                <w:spacing w:val="-2"/>
                <w:sz w:val="20"/>
              </w:rPr>
              <w:t xml:space="preserve">and </w:t>
            </w:r>
          </w:p>
          <w:p w14:paraId="3CF7C8AE" w14:textId="77777777" w:rsidR="00F15ED9" w:rsidRDefault="002865B1">
            <w:pPr>
              <w:tabs>
                <w:tab w:val="left" w:pos="-720"/>
                <w:tab w:val="left" w:pos="6497"/>
              </w:tabs>
              <w:suppressAutoHyphens/>
              <w:ind w:right="-286"/>
              <w:rPr>
                <w:rFonts w:ascii="Arial" w:hAnsi="Arial" w:cs="Arial"/>
                <w:sz w:val="20"/>
              </w:rPr>
            </w:pPr>
            <w:r>
              <w:rPr>
                <w:rFonts w:ascii="Arial" w:hAnsi="Arial" w:cs="Arial"/>
                <w:spacing w:val="-2"/>
                <w:sz w:val="20"/>
              </w:rPr>
              <w:t xml:space="preserve">the </w:t>
            </w:r>
            <w:r w:rsidRPr="002865B1">
              <w:rPr>
                <w:rFonts w:ascii="Arial" w:hAnsi="Arial" w:cs="Arial"/>
                <w:spacing w:val="-2"/>
                <w:sz w:val="20"/>
              </w:rPr>
              <w:t>Form of Offer</w:t>
            </w:r>
            <w:r>
              <w:rPr>
                <w:rFonts w:ascii="Arial" w:hAnsi="Arial" w:cs="Arial"/>
                <w:spacing w:val="-2"/>
                <w:sz w:val="20"/>
              </w:rPr>
              <w:t xml:space="preserve"> duly completed and signed…………………………………..…</w:t>
            </w:r>
            <w:r w:rsidR="00F15ED9">
              <w:rPr>
                <w:rFonts w:ascii="Arial" w:hAnsi="Arial" w:cs="Arial"/>
                <w:spacing w:val="-2"/>
                <w:sz w:val="20"/>
              </w:rPr>
              <w:t>….</w:t>
            </w:r>
          </w:p>
        </w:tc>
        <w:tc>
          <w:tcPr>
            <w:tcW w:w="498" w:type="dxa"/>
            <w:tcBorders>
              <w:left w:val="nil"/>
              <w:right w:val="single" w:sz="8" w:space="0" w:color="auto"/>
            </w:tcBorders>
          </w:tcPr>
          <w:p w14:paraId="08DA88C4"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top w:val="single" w:sz="8" w:space="0" w:color="auto"/>
              <w:left w:val="single" w:sz="8" w:space="0" w:color="auto"/>
              <w:bottom w:val="single" w:sz="8" w:space="0" w:color="auto"/>
              <w:right w:val="single" w:sz="8" w:space="0" w:color="auto"/>
            </w:tcBorders>
            <w:vAlign w:val="center"/>
          </w:tcPr>
          <w:p w14:paraId="42BD7A9B" w14:textId="77777777" w:rsidR="00F15ED9" w:rsidRDefault="00F15ED9">
            <w:pPr>
              <w:tabs>
                <w:tab w:val="left" w:pos="-720"/>
              </w:tabs>
              <w:suppressAutoHyphens/>
              <w:spacing w:line="360" w:lineRule="auto"/>
              <w:ind w:right="-286"/>
              <w:jc w:val="center"/>
              <w:rPr>
                <w:rFonts w:ascii="Arial" w:hAnsi="Arial" w:cs="Arial"/>
                <w:sz w:val="20"/>
              </w:rPr>
            </w:pPr>
          </w:p>
        </w:tc>
      </w:tr>
      <w:tr w:rsidR="001728FD" w14:paraId="14BC0D56" w14:textId="77777777">
        <w:trPr>
          <w:gridAfter w:val="2"/>
          <w:wAfter w:w="1072" w:type="dxa"/>
        </w:trPr>
        <w:tc>
          <w:tcPr>
            <w:tcW w:w="675" w:type="dxa"/>
            <w:vAlign w:val="center"/>
          </w:tcPr>
          <w:p w14:paraId="1FB7EB9A" w14:textId="77777777" w:rsidR="001728FD" w:rsidRDefault="001728FD">
            <w:pPr>
              <w:tabs>
                <w:tab w:val="left" w:pos="-720"/>
              </w:tabs>
              <w:suppressAutoHyphens/>
              <w:spacing w:line="60" w:lineRule="exact"/>
              <w:ind w:right="175"/>
              <w:jc w:val="center"/>
              <w:rPr>
                <w:rFonts w:ascii="Arial" w:hAnsi="Arial" w:cs="Arial"/>
                <w:sz w:val="20"/>
              </w:rPr>
            </w:pPr>
          </w:p>
        </w:tc>
        <w:tc>
          <w:tcPr>
            <w:tcW w:w="567" w:type="dxa"/>
            <w:vAlign w:val="center"/>
          </w:tcPr>
          <w:p w14:paraId="6DD640CB" w14:textId="77777777" w:rsidR="001728FD" w:rsidRDefault="001728FD">
            <w:pPr>
              <w:tabs>
                <w:tab w:val="left" w:pos="-720"/>
              </w:tabs>
              <w:suppressAutoHyphens/>
              <w:spacing w:line="60" w:lineRule="exact"/>
              <w:ind w:right="175"/>
              <w:jc w:val="center"/>
              <w:rPr>
                <w:rFonts w:ascii="Arial" w:hAnsi="Arial" w:cs="Arial"/>
                <w:sz w:val="20"/>
              </w:rPr>
            </w:pPr>
          </w:p>
        </w:tc>
        <w:tc>
          <w:tcPr>
            <w:tcW w:w="7023" w:type="dxa"/>
            <w:vAlign w:val="center"/>
          </w:tcPr>
          <w:p w14:paraId="4F80A162" w14:textId="77777777" w:rsidR="001728FD" w:rsidRDefault="001728FD">
            <w:pPr>
              <w:tabs>
                <w:tab w:val="left" w:pos="-720"/>
              </w:tabs>
              <w:suppressAutoHyphens/>
              <w:spacing w:line="60" w:lineRule="exact"/>
              <w:ind w:right="-286"/>
              <w:jc w:val="center"/>
              <w:rPr>
                <w:rFonts w:ascii="Arial" w:hAnsi="Arial" w:cs="Arial"/>
                <w:sz w:val="20"/>
              </w:rPr>
            </w:pPr>
          </w:p>
        </w:tc>
      </w:tr>
      <w:tr w:rsidR="001728FD" w14:paraId="3AB6F316" w14:textId="77777777">
        <w:tc>
          <w:tcPr>
            <w:tcW w:w="675" w:type="dxa"/>
            <w:vAlign w:val="center"/>
          </w:tcPr>
          <w:p w14:paraId="0D5862D4" w14:textId="77777777" w:rsidR="001728FD" w:rsidRDefault="001728FD">
            <w:pPr>
              <w:tabs>
                <w:tab w:val="left" w:pos="-720"/>
              </w:tabs>
              <w:suppressAutoHyphens/>
              <w:ind w:right="175"/>
              <w:jc w:val="center"/>
              <w:rPr>
                <w:rFonts w:ascii="Arial" w:hAnsi="Arial" w:cs="Arial"/>
                <w:sz w:val="20"/>
              </w:rPr>
            </w:pPr>
            <w:r>
              <w:rPr>
                <w:rFonts w:ascii="Arial" w:hAnsi="Arial" w:cs="Arial"/>
                <w:sz w:val="20"/>
              </w:rPr>
              <w:t>3</w:t>
            </w:r>
          </w:p>
        </w:tc>
        <w:tc>
          <w:tcPr>
            <w:tcW w:w="567" w:type="dxa"/>
            <w:vAlign w:val="center"/>
          </w:tcPr>
          <w:p w14:paraId="12D4168A" w14:textId="77777777" w:rsidR="001728FD" w:rsidRDefault="001728FD">
            <w:pPr>
              <w:tabs>
                <w:tab w:val="left" w:pos="-720"/>
              </w:tabs>
              <w:suppressAutoHyphens/>
              <w:ind w:right="175"/>
              <w:jc w:val="center"/>
              <w:rPr>
                <w:rFonts w:ascii="Arial" w:hAnsi="Arial" w:cs="Arial"/>
                <w:sz w:val="20"/>
              </w:rPr>
            </w:pPr>
          </w:p>
        </w:tc>
        <w:tc>
          <w:tcPr>
            <w:tcW w:w="7023" w:type="dxa"/>
            <w:vAlign w:val="center"/>
          </w:tcPr>
          <w:p w14:paraId="6D717676" w14:textId="77777777" w:rsidR="001728FD" w:rsidRPr="002865B1" w:rsidRDefault="001728FD">
            <w:pPr>
              <w:tabs>
                <w:tab w:val="left" w:pos="-720"/>
                <w:tab w:val="left" w:pos="6497"/>
              </w:tabs>
              <w:suppressAutoHyphens/>
              <w:ind w:right="-286"/>
              <w:jc w:val="both"/>
              <w:rPr>
                <w:rFonts w:ascii="Arial" w:hAnsi="Arial" w:cs="Arial"/>
                <w:spacing w:val="-2"/>
                <w:sz w:val="20"/>
              </w:rPr>
            </w:pPr>
            <w:r>
              <w:rPr>
                <w:rFonts w:ascii="Arial" w:hAnsi="Arial" w:cs="Arial"/>
                <w:spacing w:val="-2"/>
                <w:sz w:val="20"/>
              </w:rPr>
              <w:t>Schedule of Quantities:</w:t>
            </w:r>
          </w:p>
        </w:tc>
        <w:tc>
          <w:tcPr>
            <w:tcW w:w="1072" w:type="dxa"/>
            <w:gridSpan w:val="2"/>
            <w:tcBorders>
              <w:left w:val="nil"/>
            </w:tcBorders>
          </w:tcPr>
          <w:p w14:paraId="34DA6DE6" w14:textId="77777777" w:rsidR="001728FD" w:rsidRDefault="001728FD" w:rsidP="00D14471">
            <w:pPr>
              <w:tabs>
                <w:tab w:val="left" w:pos="-720"/>
              </w:tabs>
              <w:suppressAutoHyphens/>
              <w:ind w:right="-286"/>
              <w:jc w:val="center"/>
              <w:rPr>
                <w:rFonts w:ascii="Arial" w:hAnsi="Arial" w:cs="Arial"/>
                <w:sz w:val="20"/>
              </w:rPr>
            </w:pPr>
          </w:p>
        </w:tc>
      </w:tr>
      <w:tr w:rsidR="001728FD" w14:paraId="50D171A8" w14:textId="77777777">
        <w:tc>
          <w:tcPr>
            <w:tcW w:w="675" w:type="dxa"/>
            <w:vAlign w:val="center"/>
          </w:tcPr>
          <w:p w14:paraId="1798675D" w14:textId="77777777" w:rsidR="001728FD" w:rsidRDefault="001728FD">
            <w:pPr>
              <w:tabs>
                <w:tab w:val="left" w:pos="-720"/>
              </w:tabs>
              <w:suppressAutoHyphens/>
              <w:spacing w:line="60" w:lineRule="exact"/>
              <w:ind w:right="175"/>
              <w:jc w:val="center"/>
              <w:rPr>
                <w:rFonts w:ascii="Arial" w:hAnsi="Arial" w:cs="Arial"/>
                <w:sz w:val="20"/>
              </w:rPr>
            </w:pPr>
          </w:p>
        </w:tc>
        <w:tc>
          <w:tcPr>
            <w:tcW w:w="567" w:type="dxa"/>
            <w:vAlign w:val="center"/>
          </w:tcPr>
          <w:p w14:paraId="4CC2227E" w14:textId="77777777" w:rsidR="001728FD" w:rsidRDefault="001728FD">
            <w:pPr>
              <w:tabs>
                <w:tab w:val="left" w:pos="-720"/>
              </w:tabs>
              <w:suppressAutoHyphens/>
              <w:spacing w:line="60" w:lineRule="exact"/>
              <w:ind w:right="175"/>
              <w:jc w:val="center"/>
              <w:rPr>
                <w:rFonts w:ascii="Arial" w:hAnsi="Arial" w:cs="Arial"/>
                <w:sz w:val="20"/>
              </w:rPr>
            </w:pPr>
          </w:p>
        </w:tc>
        <w:tc>
          <w:tcPr>
            <w:tcW w:w="7023" w:type="dxa"/>
            <w:vAlign w:val="center"/>
          </w:tcPr>
          <w:p w14:paraId="4EB20F18" w14:textId="77777777" w:rsidR="001728FD" w:rsidRDefault="001728FD">
            <w:pPr>
              <w:tabs>
                <w:tab w:val="left" w:pos="-720"/>
              </w:tabs>
              <w:suppressAutoHyphens/>
              <w:spacing w:line="60" w:lineRule="exact"/>
              <w:ind w:right="-286"/>
              <w:jc w:val="center"/>
              <w:rPr>
                <w:rFonts w:ascii="Arial" w:hAnsi="Arial" w:cs="Arial"/>
                <w:sz w:val="20"/>
              </w:rPr>
            </w:pPr>
          </w:p>
        </w:tc>
        <w:tc>
          <w:tcPr>
            <w:tcW w:w="1072" w:type="dxa"/>
            <w:gridSpan w:val="2"/>
          </w:tcPr>
          <w:p w14:paraId="1FF9E4F6" w14:textId="77777777" w:rsidR="001728FD" w:rsidRDefault="001728FD">
            <w:pPr>
              <w:tabs>
                <w:tab w:val="left" w:pos="-720"/>
              </w:tabs>
              <w:suppressAutoHyphens/>
              <w:spacing w:line="60" w:lineRule="exact"/>
              <w:ind w:right="-286"/>
              <w:jc w:val="center"/>
              <w:rPr>
                <w:rFonts w:ascii="Arial" w:hAnsi="Arial" w:cs="Arial"/>
                <w:sz w:val="20"/>
              </w:rPr>
            </w:pPr>
          </w:p>
        </w:tc>
      </w:tr>
      <w:tr w:rsidR="00F15ED9" w14:paraId="5B930583" w14:textId="77777777">
        <w:tc>
          <w:tcPr>
            <w:tcW w:w="675" w:type="dxa"/>
            <w:vAlign w:val="center"/>
          </w:tcPr>
          <w:p w14:paraId="0E020E07" w14:textId="77777777" w:rsidR="00F15ED9" w:rsidRDefault="00F15ED9">
            <w:pPr>
              <w:tabs>
                <w:tab w:val="left" w:pos="-720"/>
              </w:tabs>
              <w:suppressAutoHyphens/>
              <w:ind w:right="175"/>
              <w:jc w:val="center"/>
              <w:rPr>
                <w:rFonts w:ascii="Arial" w:hAnsi="Arial" w:cs="Arial"/>
                <w:sz w:val="20"/>
              </w:rPr>
            </w:pPr>
          </w:p>
        </w:tc>
        <w:tc>
          <w:tcPr>
            <w:tcW w:w="567" w:type="dxa"/>
            <w:vAlign w:val="center"/>
          </w:tcPr>
          <w:p w14:paraId="7FE0EDC4" w14:textId="77777777" w:rsidR="00F15ED9" w:rsidRDefault="002865B1">
            <w:pPr>
              <w:tabs>
                <w:tab w:val="left" w:pos="-720"/>
              </w:tabs>
              <w:suppressAutoHyphens/>
              <w:ind w:right="175"/>
              <w:jc w:val="center"/>
              <w:rPr>
                <w:rFonts w:ascii="Arial" w:hAnsi="Arial" w:cs="Arial"/>
                <w:sz w:val="20"/>
              </w:rPr>
            </w:pPr>
            <w:r>
              <w:rPr>
                <w:rFonts w:ascii="Arial" w:hAnsi="Arial" w:cs="Arial"/>
                <w:sz w:val="20"/>
              </w:rPr>
              <w:t>i)</w:t>
            </w:r>
          </w:p>
        </w:tc>
        <w:tc>
          <w:tcPr>
            <w:tcW w:w="7023" w:type="dxa"/>
            <w:vAlign w:val="center"/>
          </w:tcPr>
          <w:p w14:paraId="730E867D" w14:textId="77777777" w:rsidR="00F15ED9" w:rsidRDefault="00F15ED9">
            <w:pPr>
              <w:tabs>
                <w:tab w:val="left" w:pos="-720"/>
                <w:tab w:val="left" w:pos="6497"/>
              </w:tabs>
              <w:suppressAutoHyphens/>
              <w:ind w:right="-286"/>
              <w:rPr>
                <w:rFonts w:ascii="Arial" w:hAnsi="Arial" w:cs="Arial"/>
                <w:sz w:val="20"/>
              </w:rPr>
            </w:pPr>
            <w:r>
              <w:rPr>
                <w:rFonts w:ascii="Arial" w:hAnsi="Arial" w:cs="Arial"/>
                <w:spacing w:val="-2"/>
                <w:sz w:val="20"/>
              </w:rPr>
              <w:t>Compl</w:t>
            </w:r>
            <w:r w:rsidR="002865B1">
              <w:rPr>
                <w:rFonts w:ascii="Arial" w:hAnsi="Arial" w:cs="Arial"/>
                <w:spacing w:val="-2"/>
                <w:sz w:val="20"/>
              </w:rPr>
              <w:t xml:space="preserve">eted in </w:t>
            </w:r>
            <w:r w:rsidR="002865B1" w:rsidRPr="002865B1">
              <w:rPr>
                <w:rFonts w:ascii="Arial" w:hAnsi="Arial" w:cs="Arial"/>
                <w:b/>
                <w:spacing w:val="-2"/>
                <w:sz w:val="20"/>
              </w:rPr>
              <w:t>BLACK INK</w:t>
            </w:r>
            <w:r w:rsidR="002865B1">
              <w:rPr>
                <w:rFonts w:ascii="Arial" w:hAnsi="Arial" w:cs="Arial"/>
                <w:spacing w:val="-2"/>
                <w:sz w:val="20"/>
              </w:rPr>
              <w:t xml:space="preserve"> only…………</w:t>
            </w:r>
            <w:r>
              <w:rPr>
                <w:rFonts w:ascii="Arial" w:hAnsi="Arial" w:cs="Arial"/>
                <w:spacing w:val="-2"/>
                <w:sz w:val="20"/>
              </w:rPr>
              <w:t>.....………………….………….....….........</w:t>
            </w:r>
          </w:p>
        </w:tc>
        <w:tc>
          <w:tcPr>
            <w:tcW w:w="498" w:type="dxa"/>
            <w:tcBorders>
              <w:left w:val="nil"/>
              <w:right w:val="single" w:sz="8" w:space="0" w:color="auto"/>
            </w:tcBorders>
          </w:tcPr>
          <w:p w14:paraId="0F4A6738"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top w:val="single" w:sz="8" w:space="0" w:color="auto"/>
              <w:left w:val="single" w:sz="8" w:space="0" w:color="auto"/>
              <w:bottom w:val="single" w:sz="8" w:space="0" w:color="auto"/>
              <w:right w:val="single" w:sz="8" w:space="0" w:color="auto"/>
            </w:tcBorders>
            <w:vAlign w:val="center"/>
          </w:tcPr>
          <w:p w14:paraId="346681EC" w14:textId="77777777" w:rsidR="00F15ED9" w:rsidRDefault="00F15ED9">
            <w:pPr>
              <w:tabs>
                <w:tab w:val="left" w:pos="-720"/>
              </w:tabs>
              <w:suppressAutoHyphens/>
              <w:spacing w:line="360" w:lineRule="auto"/>
              <w:ind w:right="-286"/>
              <w:jc w:val="center"/>
              <w:rPr>
                <w:rFonts w:ascii="Arial" w:hAnsi="Arial" w:cs="Arial"/>
                <w:sz w:val="20"/>
              </w:rPr>
            </w:pPr>
          </w:p>
        </w:tc>
      </w:tr>
      <w:tr w:rsidR="00F15ED9" w14:paraId="3D420573" w14:textId="77777777">
        <w:tc>
          <w:tcPr>
            <w:tcW w:w="675" w:type="dxa"/>
            <w:vAlign w:val="center"/>
          </w:tcPr>
          <w:p w14:paraId="32475712" w14:textId="77777777" w:rsidR="00F15ED9" w:rsidRDefault="00F15ED9">
            <w:pPr>
              <w:tabs>
                <w:tab w:val="left" w:pos="-720"/>
              </w:tabs>
              <w:suppressAutoHyphens/>
              <w:spacing w:line="60" w:lineRule="exact"/>
              <w:ind w:right="175"/>
              <w:jc w:val="center"/>
              <w:rPr>
                <w:rFonts w:ascii="Arial" w:hAnsi="Arial" w:cs="Arial"/>
                <w:sz w:val="20"/>
              </w:rPr>
            </w:pPr>
          </w:p>
        </w:tc>
        <w:tc>
          <w:tcPr>
            <w:tcW w:w="567" w:type="dxa"/>
            <w:vAlign w:val="center"/>
          </w:tcPr>
          <w:p w14:paraId="75E41744" w14:textId="77777777" w:rsidR="00F15ED9" w:rsidRDefault="00F15ED9">
            <w:pPr>
              <w:tabs>
                <w:tab w:val="left" w:pos="-720"/>
              </w:tabs>
              <w:suppressAutoHyphens/>
              <w:spacing w:line="60" w:lineRule="exact"/>
              <w:ind w:right="175"/>
              <w:jc w:val="center"/>
              <w:rPr>
                <w:rFonts w:ascii="Arial" w:hAnsi="Arial" w:cs="Arial"/>
                <w:sz w:val="20"/>
              </w:rPr>
            </w:pPr>
          </w:p>
        </w:tc>
        <w:tc>
          <w:tcPr>
            <w:tcW w:w="7023" w:type="dxa"/>
            <w:vAlign w:val="center"/>
          </w:tcPr>
          <w:p w14:paraId="4A5D81B7" w14:textId="77777777" w:rsidR="00F15ED9" w:rsidRDefault="00F15ED9">
            <w:pPr>
              <w:tabs>
                <w:tab w:val="left" w:pos="-720"/>
              </w:tabs>
              <w:suppressAutoHyphens/>
              <w:spacing w:line="60" w:lineRule="exact"/>
              <w:ind w:right="-286"/>
              <w:jc w:val="center"/>
              <w:rPr>
                <w:rFonts w:ascii="Arial" w:hAnsi="Arial" w:cs="Arial"/>
                <w:sz w:val="20"/>
              </w:rPr>
            </w:pPr>
          </w:p>
        </w:tc>
        <w:tc>
          <w:tcPr>
            <w:tcW w:w="498" w:type="dxa"/>
          </w:tcPr>
          <w:p w14:paraId="0046269F" w14:textId="77777777" w:rsidR="00F15ED9" w:rsidRDefault="00F15ED9">
            <w:pPr>
              <w:tabs>
                <w:tab w:val="left" w:pos="-720"/>
              </w:tabs>
              <w:suppressAutoHyphens/>
              <w:spacing w:line="60" w:lineRule="exact"/>
              <w:ind w:right="-286"/>
              <w:jc w:val="center"/>
              <w:rPr>
                <w:rFonts w:ascii="Arial" w:hAnsi="Arial" w:cs="Arial"/>
                <w:sz w:val="20"/>
              </w:rPr>
            </w:pPr>
          </w:p>
        </w:tc>
        <w:tc>
          <w:tcPr>
            <w:tcW w:w="574" w:type="dxa"/>
            <w:tcBorders>
              <w:top w:val="single" w:sz="8" w:space="0" w:color="auto"/>
              <w:bottom w:val="single" w:sz="8" w:space="0" w:color="auto"/>
            </w:tcBorders>
            <w:vAlign w:val="center"/>
          </w:tcPr>
          <w:p w14:paraId="1E444CC6" w14:textId="77777777" w:rsidR="00F15ED9" w:rsidRDefault="00F15ED9">
            <w:pPr>
              <w:tabs>
                <w:tab w:val="left" w:pos="-720"/>
              </w:tabs>
              <w:suppressAutoHyphens/>
              <w:spacing w:line="60" w:lineRule="exact"/>
              <w:ind w:right="-286"/>
              <w:jc w:val="center"/>
              <w:rPr>
                <w:rFonts w:ascii="Arial" w:hAnsi="Arial" w:cs="Arial"/>
                <w:sz w:val="20"/>
              </w:rPr>
            </w:pPr>
          </w:p>
        </w:tc>
      </w:tr>
      <w:tr w:rsidR="00F15ED9" w14:paraId="56ACABEB" w14:textId="77777777">
        <w:tc>
          <w:tcPr>
            <w:tcW w:w="675" w:type="dxa"/>
            <w:vAlign w:val="center"/>
          </w:tcPr>
          <w:p w14:paraId="28D7D383" w14:textId="77777777" w:rsidR="00F15ED9" w:rsidRDefault="00F15ED9">
            <w:pPr>
              <w:tabs>
                <w:tab w:val="left" w:pos="-720"/>
              </w:tabs>
              <w:suppressAutoHyphens/>
              <w:ind w:right="175"/>
              <w:jc w:val="center"/>
              <w:rPr>
                <w:rFonts w:ascii="Arial" w:hAnsi="Arial" w:cs="Arial"/>
                <w:sz w:val="20"/>
              </w:rPr>
            </w:pPr>
          </w:p>
        </w:tc>
        <w:tc>
          <w:tcPr>
            <w:tcW w:w="567" w:type="dxa"/>
            <w:vAlign w:val="center"/>
          </w:tcPr>
          <w:p w14:paraId="7ADA0E0C" w14:textId="77777777" w:rsidR="00F15ED9" w:rsidRDefault="002865B1">
            <w:pPr>
              <w:tabs>
                <w:tab w:val="left" w:pos="-720"/>
              </w:tabs>
              <w:suppressAutoHyphens/>
              <w:ind w:right="175"/>
              <w:jc w:val="center"/>
              <w:rPr>
                <w:rFonts w:ascii="Arial" w:hAnsi="Arial" w:cs="Arial"/>
                <w:sz w:val="20"/>
              </w:rPr>
            </w:pPr>
            <w:r>
              <w:rPr>
                <w:rFonts w:ascii="Arial" w:hAnsi="Arial" w:cs="Arial"/>
                <w:sz w:val="20"/>
              </w:rPr>
              <w:t>ii)</w:t>
            </w:r>
          </w:p>
        </w:tc>
        <w:tc>
          <w:tcPr>
            <w:tcW w:w="7023" w:type="dxa"/>
            <w:vAlign w:val="center"/>
          </w:tcPr>
          <w:p w14:paraId="1A59CAD0" w14:textId="77777777" w:rsidR="00F15ED9" w:rsidRDefault="002865B1">
            <w:pPr>
              <w:tabs>
                <w:tab w:val="left" w:pos="-720"/>
                <w:tab w:val="left" w:pos="6497"/>
              </w:tabs>
              <w:suppressAutoHyphens/>
              <w:ind w:right="-286"/>
              <w:rPr>
                <w:rFonts w:ascii="Arial" w:hAnsi="Arial" w:cs="Arial"/>
                <w:sz w:val="20"/>
              </w:rPr>
            </w:pPr>
            <w:r>
              <w:rPr>
                <w:rFonts w:ascii="Arial" w:hAnsi="Arial" w:cs="Arial"/>
                <w:spacing w:val="-2"/>
                <w:sz w:val="20"/>
              </w:rPr>
              <w:t>Co</w:t>
            </w:r>
            <w:r w:rsidR="00F15ED9">
              <w:rPr>
                <w:rFonts w:ascii="Arial" w:hAnsi="Arial" w:cs="Arial"/>
                <w:spacing w:val="-2"/>
                <w:sz w:val="20"/>
              </w:rPr>
              <w:t>r</w:t>
            </w:r>
            <w:r>
              <w:rPr>
                <w:rFonts w:ascii="Arial" w:hAnsi="Arial" w:cs="Arial"/>
                <w:spacing w:val="-2"/>
                <w:sz w:val="20"/>
              </w:rPr>
              <w:t xml:space="preserve">rections crossed out and initialled </w:t>
            </w:r>
            <w:r w:rsidR="00F15ED9">
              <w:rPr>
                <w:rFonts w:ascii="Arial" w:hAnsi="Arial" w:cs="Arial"/>
                <w:spacing w:val="-2"/>
                <w:sz w:val="20"/>
              </w:rPr>
              <w:t>………………………….…….…….....….........</w:t>
            </w:r>
          </w:p>
        </w:tc>
        <w:tc>
          <w:tcPr>
            <w:tcW w:w="498" w:type="dxa"/>
            <w:tcBorders>
              <w:left w:val="nil"/>
              <w:right w:val="single" w:sz="8" w:space="0" w:color="auto"/>
            </w:tcBorders>
          </w:tcPr>
          <w:p w14:paraId="01C64922"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top w:val="single" w:sz="8" w:space="0" w:color="auto"/>
              <w:left w:val="single" w:sz="8" w:space="0" w:color="auto"/>
              <w:bottom w:val="single" w:sz="8" w:space="0" w:color="auto"/>
              <w:right w:val="single" w:sz="8" w:space="0" w:color="auto"/>
            </w:tcBorders>
            <w:vAlign w:val="center"/>
          </w:tcPr>
          <w:p w14:paraId="2EF06057" w14:textId="77777777" w:rsidR="00F15ED9" w:rsidRDefault="00F15ED9">
            <w:pPr>
              <w:tabs>
                <w:tab w:val="left" w:pos="-720"/>
              </w:tabs>
              <w:suppressAutoHyphens/>
              <w:spacing w:line="360" w:lineRule="auto"/>
              <w:ind w:right="-286"/>
              <w:jc w:val="center"/>
              <w:rPr>
                <w:rFonts w:ascii="Arial" w:hAnsi="Arial" w:cs="Arial"/>
                <w:sz w:val="20"/>
              </w:rPr>
            </w:pPr>
          </w:p>
        </w:tc>
      </w:tr>
      <w:tr w:rsidR="00F15ED9" w14:paraId="3EE74A28" w14:textId="77777777">
        <w:trPr>
          <w:trHeight w:hRule="exact" w:val="79"/>
        </w:trPr>
        <w:tc>
          <w:tcPr>
            <w:tcW w:w="675" w:type="dxa"/>
            <w:vAlign w:val="center"/>
          </w:tcPr>
          <w:p w14:paraId="394C3DB3" w14:textId="77777777" w:rsidR="00F15ED9" w:rsidRDefault="00F15ED9">
            <w:pPr>
              <w:tabs>
                <w:tab w:val="left" w:pos="-720"/>
              </w:tabs>
              <w:suppressAutoHyphens/>
              <w:ind w:right="175"/>
              <w:jc w:val="center"/>
              <w:rPr>
                <w:rFonts w:ascii="Arial" w:hAnsi="Arial" w:cs="Arial"/>
                <w:sz w:val="20"/>
              </w:rPr>
            </w:pPr>
          </w:p>
        </w:tc>
        <w:tc>
          <w:tcPr>
            <w:tcW w:w="567" w:type="dxa"/>
            <w:vAlign w:val="center"/>
          </w:tcPr>
          <w:p w14:paraId="3CE7C203" w14:textId="77777777" w:rsidR="00F15ED9" w:rsidRDefault="00F15ED9">
            <w:pPr>
              <w:tabs>
                <w:tab w:val="left" w:pos="-720"/>
              </w:tabs>
              <w:suppressAutoHyphens/>
              <w:ind w:right="175"/>
              <w:jc w:val="center"/>
              <w:rPr>
                <w:rFonts w:ascii="Arial" w:hAnsi="Arial" w:cs="Arial"/>
                <w:sz w:val="20"/>
              </w:rPr>
            </w:pPr>
          </w:p>
        </w:tc>
        <w:tc>
          <w:tcPr>
            <w:tcW w:w="7023" w:type="dxa"/>
            <w:vAlign w:val="center"/>
          </w:tcPr>
          <w:p w14:paraId="220AB998" w14:textId="77777777" w:rsidR="00F15ED9" w:rsidRDefault="00F15ED9">
            <w:pPr>
              <w:tabs>
                <w:tab w:val="left" w:pos="-720"/>
                <w:tab w:val="left" w:pos="6484"/>
              </w:tabs>
              <w:suppressAutoHyphens/>
              <w:ind w:right="-286"/>
              <w:rPr>
                <w:rFonts w:ascii="Arial" w:hAnsi="Arial" w:cs="Arial"/>
                <w:sz w:val="20"/>
              </w:rPr>
            </w:pPr>
          </w:p>
        </w:tc>
        <w:tc>
          <w:tcPr>
            <w:tcW w:w="498" w:type="dxa"/>
            <w:tcBorders>
              <w:left w:val="nil"/>
            </w:tcBorders>
          </w:tcPr>
          <w:p w14:paraId="107EC128"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bottom w:val="single" w:sz="8" w:space="0" w:color="auto"/>
            </w:tcBorders>
            <w:vAlign w:val="center"/>
          </w:tcPr>
          <w:p w14:paraId="69C4D333" w14:textId="77777777" w:rsidR="00F15ED9" w:rsidRDefault="00F15ED9">
            <w:pPr>
              <w:tabs>
                <w:tab w:val="left" w:pos="-720"/>
              </w:tabs>
              <w:suppressAutoHyphens/>
              <w:spacing w:line="360" w:lineRule="auto"/>
              <w:ind w:right="-286"/>
              <w:jc w:val="center"/>
              <w:rPr>
                <w:rFonts w:ascii="Arial" w:hAnsi="Arial" w:cs="Arial"/>
                <w:sz w:val="20"/>
              </w:rPr>
            </w:pPr>
          </w:p>
        </w:tc>
      </w:tr>
      <w:tr w:rsidR="00F15ED9" w14:paraId="01649A45" w14:textId="77777777">
        <w:trPr>
          <w:trHeight w:val="26"/>
        </w:trPr>
        <w:tc>
          <w:tcPr>
            <w:tcW w:w="675" w:type="dxa"/>
            <w:vAlign w:val="center"/>
          </w:tcPr>
          <w:p w14:paraId="4A14B952" w14:textId="77777777" w:rsidR="00F15ED9" w:rsidRDefault="002865B1">
            <w:pPr>
              <w:tabs>
                <w:tab w:val="left" w:pos="-720"/>
              </w:tabs>
              <w:suppressAutoHyphens/>
              <w:ind w:right="175"/>
              <w:jc w:val="center"/>
              <w:rPr>
                <w:rFonts w:ascii="Arial" w:hAnsi="Arial" w:cs="Arial"/>
                <w:sz w:val="20"/>
              </w:rPr>
            </w:pPr>
            <w:r>
              <w:rPr>
                <w:rFonts w:ascii="Arial" w:hAnsi="Arial" w:cs="Arial"/>
                <w:sz w:val="20"/>
              </w:rPr>
              <w:t>4</w:t>
            </w:r>
          </w:p>
        </w:tc>
        <w:tc>
          <w:tcPr>
            <w:tcW w:w="567" w:type="dxa"/>
            <w:vAlign w:val="center"/>
          </w:tcPr>
          <w:p w14:paraId="181661FF" w14:textId="77777777" w:rsidR="00F15ED9" w:rsidRDefault="00F15ED9">
            <w:pPr>
              <w:tabs>
                <w:tab w:val="left" w:pos="-720"/>
              </w:tabs>
              <w:suppressAutoHyphens/>
              <w:ind w:right="175"/>
              <w:jc w:val="center"/>
              <w:rPr>
                <w:rFonts w:ascii="Arial" w:hAnsi="Arial" w:cs="Arial"/>
                <w:sz w:val="20"/>
              </w:rPr>
            </w:pPr>
          </w:p>
        </w:tc>
        <w:tc>
          <w:tcPr>
            <w:tcW w:w="7023" w:type="dxa"/>
            <w:vAlign w:val="center"/>
          </w:tcPr>
          <w:p w14:paraId="2DBA39FF" w14:textId="77777777" w:rsidR="00F15ED9" w:rsidRDefault="00F15ED9">
            <w:pPr>
              <w:tabs>
                <w:tab w:val="left" w:pos="-720"/>
                <w:tab w:val="left" w:pos="6484"/>
              </w:tabs>
              <w:suppressAutoHyphens/>
              <w:ind w:right="-286"/>
              <w:rPr>
                <w:rFonts w:ascii="Arial" w:hAnsi="Arial" w:cs="Arial"/>
                <w:sz w:val="20"/>
              </w:rPr>
            </w:pPr>
            <w:r>
              <w:rPr>
                <w:rFonts w:ascii="Arial" w:hAnsi="Arial" w:cs="Arial"/>
                <w:sz w:val="20"/>
              </w:rPr>
              <w:t xml:space="preserve">Contract specific data provided by the Contractor </w:t>
            </w:r>
            <w:r w:rsidR="002865B1">
              <w:rPr>
                <w:rFonts w:ascii="Arial" w:hAnsi="Arial" w:cs="Arial"/>
                <w:spacing w:val="-2"/>
                <w:sz w:val="20"/>
              </w:rPr>
              <w:t>…………….…..</w:t>
            </w:r>
            <w:r>
              <w:rPr>
                <w:rFonts w:ascii="Arial" w:hAnsi="Arial" w:cs="Arial"/>
                <w:spacing w:val="-2"/>
                <w:sz w:val="20"/>
              </w:rPr>
              <w:t>.….....…...…..</w:t>
            </w:r>
          </w:p>
        </w:tc>
        <w:tc>
          <w:tcPr>
            <w:tcW w:w="498" w:type="dxa"/>
            <w:tcBorders>
              <w:left w:val="nil"/>
              <w:right w:val="single" w:sz="8" w:space="0" w:color="auto"/>
            </w:tcBorders>
          </w:tcPr>
          <w:p w14:paraId="5C4FB49E" w14:textId="77777777" w:rsidR="00F15ED9" w:rsidRDefault="00F15ED9">
            <w:pPr>
              <w:tabs>
                <w:tab w:val="left" w:pos="-720"/>
              </w:tabs>
              <w:suppressAutoHyphens/>
              <w:spacing w:line="360" w:lineRule="auto"/>
              <w:ind w:right="-286"/>
              <w:jc w:val="center"/>
              <w:rPr>
                <w:rFonts w:ascii="Arial" w:hAnsi="Arial" w:cs="Arial"/>
                <w:sz w:val="20"/>
              </w:rPr>
            </w:pPr>
          </w:p>
        </w:tc>
        <w:tc>
          <w:tcPr>
            <w:tcW w:w="574" w:type="dxa"/>
            <w:tcBorders>
              <w:top w:val="single" w:sz="8" w:space="0" w:color="auto"/>
              <w:left w:val="single" w:sz="8" w:space="0" w:color="auto"/>
              <w:bottom w:val="single" w:sz="8" w:space="0" w:color="auto"/>
              <w:right w:val="single" w:sz="8" w:space="0" w:color="auto"/>
            </w:tcBorders>
            <w:vAlign w:val="center"/>
          </w:tcPr>
          <w:p w14:paraId="78D0E816" w14:textId="77777777" w:rsidR="00F15ED9" w:rsidRDefault="00F15ED9">
            <w:pPr>
              <w:tabs>
                <w:tab w:val="left" w:pos="-720"/>
              </w:tabs>
              <w:suppressAutoHyphens/>
              <w:spacing w:line="360" w:lineRule="auto"/>
              <w:ind w:right="-286"/>
              <w:jc w:val="center"/>
              <w:rPr>
                <w:rFonts w:ascii="Arial" w:hAnsi="Arial" w:cs="Arial"/>
                <w:sz w:val="20"/>
              </w:rPr>
            </w:pPr>
          </w:p>
        </w:tc>
      </w:tr>
      <w:tr w:rsidR="00F15ED9" w14:paraId="08DC74B4" w14:textId="77777777">
        <w:trPr>
          <w:trHeight w:val="71"/>
        </w:trPr>
        <w:tc>
          <w:tcPr>
            <w:tcW w:w="675" w:type="dxa"/>
            <w:vAlign w:val="center"/>
          </w:tcPr>
          <w:p w14:paraId="0B7EE95D" w14:textId="77777777" w:rsidR="00F15ED9" w:rsidRDefault="00F15ED9">
            <w:pPr>
              <w:tabs>
                <w:tab w:val="left" w:pos="-720"/>
              </w:tabs>
              <w:suppressAutoHyphens/>
              <w:spacing w:line="60" w:lineRule="exact"/>
              <w:ind w:right="175"/>
              <w:jc w:val="center"/>
              <w:rPr>
                <w:rFonts w:ascii="Arial" w:hAnsi="Arial" w:cs="Arial"/>
                <w:sz w:val="20"/>
              </w:rPr>
            </w:pPr>
          </w:p>
        </w:tc>
        <w:tc>
          <w:tcPr>
            <w:tcW w:w="567" w:type="dxa"/>
            <w:vAlign w:val="center"/>
          </w:tcPr>
          <w:p w14:paraId="1ECB5347" w14:textId="77777777" w:rsidR="00F15ED9" w:rsidRDefault="00F15ED9">
            <w:pPr>
              <w:tabs>
                <w:tab w:val="left" w:pos="-720"/>
              </w:tabs>
              <w:suppressAutoHyphens/>
              <w:spacing w:line="60" w:lineRule="exact"/>
              <w:ind w:right="175"/>
              <w:jc w:val="center"/>
              <w:rPr>
                <w:rFonts w:ascii="Arial" w:hAnsi="Arial" w:cs="Arial"/>
                <w:sz w:val="20"/>
              </w:rPr>
            </w:pPr>
          </w:p>
        </w:tc>
        <w:tc>
          <w:tcPr>
            <w:tcW w:w="7023" w:type="dxa"/>
            <w:vAlign w:val="center"/>
          </w:tcPr>
          <w:p w14:paraId="79469C80" w14:textId="77777777" w:rsidR="00F15ED9" w:rsidRDefault="00F15ED9" w:rsidP="00D14471">
            <w:pPr>
              <w:tabs>
                <w:tab w:val="left" w:pos="-720"/>
                <w:tab w:val="left" w:pos="6484"/>
              </w:tabs>
              <w:suppressAutoHyphens/>
              <w:ind w:right="-286"/>
              <w:rPr>
                <w:rFonts w:ascii="Arial" w:hAnsi="Arial" w:cs="Arial"/>
                <w:sz w:val="20"/>
              </w:rPr>
            </w:pPr>
          </w:p>
        </w:tc>
        <w:tc>
          <w:tcPr>
            <w:tcW w:w="498" w:type="dxa"/>
          </w:tcPr>
          <w:p w14:paraId="24EECA8F" w14:textId="77777777" w:rsidR="00F15ED9" w:rsidRDefault="00F15ED9">
            <w:pPr>
              <w:tabs>
                <w:tab w:val="left" w:pos="-720"/>
              </w:tabs>
              <w:suppressAutoHyphens/>
              <w:spacing w:line="60" w:lineRule="exact"/>
              <w:ind w:right="-286"/>
              <w:jc w:val="center"/>
              <w:rPr>
                <w:rFonts w:ascii="Arial" w:hAnsi="Arial" w:cs="Arial"/>
                <w:sz w:val="20"/>
              </w:rPr>
            </w:pPr>
          </w:p>
        </w:tc>
        <w:tc>
          <w:tcPr>
            <w:tcW w:w="574" w:type="dxa"/>
            <w:tcBorders>
              <w:top w:val="single" w:sz="8" w:space="0" w:color="auto"/>
            </w:tcBorders>
            <w:vAlign w:val="center"/>
          </w:tcPr>
          <w:p w14:paraId="77DD88F7" w14:textId="77777777" w:rsidR="00F15ED9" w:rsidRDefault="00F15ED9">
            <w:pPr>
              <w:tabs>
                <w:tab w:val="left" w:pos="-720"/>
              </w:tabs>
              <w:suppressAutoHyphens/>
              <w:spacing w:line="60" w:lineRule="exact"/>
              <w:ind w:right="-286"/>
              <w:jc w:val="center"/>
              <w:rPr>
                <w:rFonts w:ascii="Arial" w:hAnsi="Arial" w:cs="Arial"/>
                <w:sz w:val="20"/>
              </w:rPr>
            </w:pPr>
          </w:p>
        </w:tc>
      </w:tr>
    </w:tbl>
    <w:p w14:paraId="0C75D25E" w14:textId="77777777" w:rsidR="00F15ED9" w:rsidRDefault="00F15ED9">
      <w:pPr>
        <w:pStyle w:val="BodyText"/>
        <w:tabs>
          <w:tab w:val="left" w:pos="851"/>
          <w:tab w:val="left" w:pos="1134"/>
          <w:tab w:val="left" w:leader="dot" w:pos="2552"/>
          <w:tab w:val="left" w:pos="3261"/>
          <w:tab w:val="center" w:pos="4512"/>
          <w:tab w:val="left" w:pos="6480"/>
          <w:tab w:val="left" w:leader="dot" w:pos="7938"/>
          <w:tab w:val="left" w:pos="8222"/>
        </w:tabs>
        <w:ind w:left="426"/>
        <w:jc w:val="center"/>
        <w:rPr>
          <w:rFonts w:ascii="Arial" w:hAnsi="Arial" w:cs="Arial"/>
          <w:b/>
          <w:sz w:val="28"/>
        </w:rPr>
      </w:pPr>
      <w:r>
        <w:rPr>
          <w:b/>
          <w:sz w:val="28"/>
        </w:rPr>
        <w:br w:type="page"/>
      </w:r>
      <w:r>
        <w:rPr>
          <w:rFonts w:ascii="Arial" w:hAnsi="Arial" w:cs="Arial"/>
          <w:b/>
          <w:sz w:val="28"/>
        </w:rPr>
        <w:lastRenderedPageBreak/>
        <w:t>T1:</w:t>
      </w:r>
      <w:r>
        <w:rPr>
          <w:rFonts w:ascii="Arial" w:hAnsi="Arial" w:cs="Arial"/>
          <w:b/>
          <w:sz w:val="28"/>
        </w:rPr>
        <w:tab/>
      </w:r>
      <w:r>
        <w:rPr>
          <w:rFonts w:ascii="Arial" w:hAnsi="Arial" w:cs="Arial"/>
          <w:b/>
          <w:sz w:val="28"/>
        </w:rPr>
        <w:tab/>
        <w:t>TENDERING PROCEDURES</w:t>
      </w:r>
    </w:p>
    <w:p w14:paraId="1F1423BC" w14:textId="77777777" w:rsidR="00F15ED9" w:rsidRDefault="00F15ED9">
      <w:pPr>
        <w:pStyle w:val="BodyText"/>
        <w:ind w:left="426"/>
        <w:jc w:val="center"/>
        <w:rPr>
          <w:b/>
          <w:u w:val="single"/>
        </w:rPr>
      </w:pPr>
    </w:p>
    <w:p w14:paraId="62ABB6FD" w14:textId="77777777" w:rsidR="00F15ED9" w:rsidRDefault="00F15ED9">
      <w:pPr>
        <w:pStyle w:val="BodyText"/>
        <w:tabs>
          <w:tab w:val="left" w:pos="851"/>
          <w:tab w:val="left" w:pos="1134"/>
          <w:tab w:val="left" w:leader="dot" w:pos="2552"/>
          <w:tab w:val="center" w:pos="4512"/>
          <w:tab w:val="left" w:pos="6480"/>
          <w:tab w:val="left" w:leader="dot" w:pos="7938"/>
          <w:tab w:val="left" w:pos="8222"/>
        </w:tabs>
        <w:ind w:left="426"/>
        <w:jc w:val="center"/>
        <w:rPr>
          <w:b/>
          <w:u w:val="single"/>
        </w:rPr>
      </w:pPr>
    </w:p>
    <w:p w14:paraId="709803FD" w14:textId="77777777" w:rsidR="00F15ED9" w:rsidRDefault="00F15ED9">
      <w:pPr>
        <w:pStyle w:val="BodyText"/>
        <w:ind w:left="426"/>
        <w:jc w:val="center"/>
        <w:rPr>
          <w:b/>
          <w:u w:val="single"/>
        </w:rPr>
      </w:pPr>
    </w:p>
    <w:p w14:paraId="12DDF953" w14:textId="77777777" w:rsidR="00F15ED9" w:rsidRDefault="00F15ED9">
      <w:pPr>
        <w:pStyle w:val="BodyText"/>
        <w:tabs>
          <w:tab w:val="left" w:pos="900"/>
          <w:tab w:val="left" w:pos="7230"/>
          <w:tab w:val="left" w:pos="8222"/>
        </w:tabs>
        <w:rPr>
          <w:rFonts w:ascii="Arial" w:hAnsi="Arial" w:cs="Arial"/>
          <w:b/>
          <w:sz w:val="22"/>
        </w:rPr>
      </w:pPr>
      <w:r>
        <w:rPr>
          <w:rFonts w:ascii="Arial" w:hAnsi="Arial" w:cs="Arial"/>
          <w:b/>
        </w:rPr>
        <w:t>TABLE OF CONTENTS</w:t>
      </w:r>
      <w:r>
        <w:rPr>
          <w:rFonts w:ascii="Arial" w:hAnsi="Arial" w:cs="Arial"/>
          <w:sz w:val="22"/>
        </w:rPr>
        <w:tab/>
      </w:r>
      <w:r>
        <w:rPr>
          <w:rFonts w:ascii="Arial" w:hAnsi="Arial" w:cs="Arial"/>
          <w:b/>
        </w:rPr>
        <w:tab/>
      </w:r>
    </w:p>
    <w:p w14:paraId="68B294BB" w14:textId="77777777" w:rsidR="00F15ED9" w:rsidRDefault="00F15ED9">
      <w:pPr>
        <w:pStyle w:val="BodyText"/>
        <w:tabs>
          <w:tab w:val="left" w:pos="900"/>
          <w:tab w:val="center" w:pos="4512"/>
          <w:tab w:val="left" w:pos="6480"/>
          <w:tab w:val="left" w:pos="7230"/>
          <w:tab w:val="left" w:pos="8222"/>
        </w:tabs>
        <w:rPr>
          <w:b/>
          <w:sz w:val="22"/>
        </w:rPr>
      </w:pPr>
    </w:p>
    <w:p w14:paraId="2600B0E3" w14:textId="77777777" w:rsidR="00F15ED9" w:rsidRPr="00D33FC5" w:rsidRDefault="00F15ED9" w:rsidP="00B877DF">
      <w:pPr>
        <w:pStyle w:val="BodyText"/>
        <w:tabs>
          <w:tab w:val="left" w:pos="900"/>
          <w:tab w:val="left" w:leader="dot" w:pos="7920"/>
        </w:tabs>
        <w:spacing w:before="120"/>
        <w:rPr>
          <w:rFonts w:ascii="Arial" w:hAnsi="Arial" w:cs="Arial"/>
        </w:rPr>
      </w:pPr>
      <w:r w:rsidRPr="00B877DF">
        <w:rPr>
          <w:rFonts w:ascii="Arial" w:hAnsi="Arial" w:cs="Arial"/>
          <w:b/>
        </w:rPr>
        <w:t>T1.1</w:t>
      </w:r>
      <w:r w:rsidRPr="00B877DF">
        <w:rPr>
          <w:rFonts w:ascii="Arial" w:hAnsi="Arial" w:cs="Arial"/>
          <w:b/>
        </w:rPr>
        <w:tab/>
        <w:t>TENDER NOTICE AND INVITATION TO TENDER</w:t>
      </w:r>
      <w:r w:rsidRPr="00B877DF">
        <w:rPr>
          <w:rFonts w:ascii="Arial" w:hAnsi="Arial" w:cs="Arial"/>
          <w:b/>
        </w:rPr>
        <w:tab/>
      </w:r>
      <w:r w:rsidR="00D33FC5" w:rsidRPr="00557ED8">
        <w:rPr>
          <w:rFonts w:ascii="Arial" w:hAnsi="Arial" w:cs="Arial"/>
        </w:rPr>
        <w:t>T</w:t>
      </w:r>
      <w:r w:rsidR="00557ED8" w:rsidRPr="00557ED8">
        <w:rPr>
          <w:rFonts w:ascii="Arial" w:hAnsi="Arial" w:cs="Arial"/>
        </w:rPr>
        <w:t>5</w:t>
      </w:r>
    </w:p>
    <w:p w14:paraId="038EBDF9" w14:textId="77777777" w:rsidR="00F15ED9" w:rsidRDefault="00F15ED9" w:rsidP="00B877DF">
      <w:pPr>
        <w:tabs>
          <w:tab w:val="left" w:pos="900"/>
          <w:tab w:val="left" w:leader="dot" w:pos="7920"/>
        </w:tabs>
        <w:spacing w:before="120"/>
        <w:rPr>
          <w:rFonts w:ascii="Arial" w:hAnsi="Arial" w:cs="Arial"/>
        </w:rPr>
      </w:pPr>
      <w:r>
        <w:rPr>
          <w:rFonts w:ascii="Arial" w:hAnsi="Arial" w:cs="Arial"/>
          <w:b/>
        </w:rPr>
        <w:t>T1.</w:t>
      </w:r>
      <w:r w:rsidR="002865B1">
        <w:rPr>
          <w:rFonts w:ascii="Arial" w:hAnsi="Arial" w:cs="Arial"/>
          <w:b/>
        </w:rPr>
        <w:t>2</w:t>
      </w:r>
      <w:r>
        <w:rPr>
          <w:rFonts w:ascii="Arial" w:hAnsi="Arial" w:cs="Arial"/>
          <w:b/>
        </w:rPr>
        <w:tab/>
        <w:t>TENDER DATA</w:t>
      </w:r>
      <w:r>
        <w:rPr>
          <w:rFonts w:ascii="Arial" w:hAnsi="Arial" w:cs="Arial"/>
          <w:b/>
        </w:rPr>
        <w:tab/>
      </w:r>
      <w:r w:rsidRPr="00557ED8">
        <w:rPr>
          <w:rFonts w:ascii="Arial" w:hAnsi="Arial" w:cs="Arial"/>
        </w:rPr>
        <w:t>T</w:t>
      </w:r>
      <w:r w:rsidR="00557ED8" w:rsidRPr="00557ED8">
        <w:rPr>
          <w:rFonts w:ascii="Arial" w:hAnsi="Arial" w:cs="Arial"/>
        </w:rPr>
        <w:t>7</w:t>
      </w:r>
      <w:r>
        <w:rPr>
          <w:rFonts w:ascii="Arial" w:hAnsi="Arial" w:cs="Arial"/>
        </w:rPr>
        <w:tab/>
      </w:r>
    </w:p>
    <w:p w14:paraId="161AB434" w14:textId="77777777" w:rsidR="00EF7877" w:rsidRDefault="00EF7877">
      <w:pPr>
        <w:jc w:val="both"/>
        <w:rPr>
          <w:rFonts w:ascii="Arial" w:hAnsi="Arial" w:cs="Arial"/>
          <w:b/>
        </w:rPr>
      </w:pPr>
    </w:p>
    <w:p w14:paraId="197FF1F4" w14:textId="77777777" w:rsidR="003768D8" w:rsidRDefault="003768D8">
      <w:pPr>
        <w:jc w:val="both"/>
        <w:rPr>
          <w:rFonts w:ascii="Arial" w:hAnsi="Arial" w:cs="Arial"/>
          <w:b/>
        </w:rPr>
      </w:pPr>
    </w:p>
    <w:p w14:paraId="5C71E6EB" w14:textId="77777777" w:rsidR="003768D8" w:rsidRDefault="003768D8">
      <w:pPr>
        <w:jc w:val="both"/>
        <w:rPr>
          <w:rFonts w:ascii="Arial" w:hAnsi="Arial" w:cs="Arial"/>
          <w:b/>
        </w:rPr>
      </w:pPr>
    </w:p>
    <w:p w14:paraId="18B4B7F0" w14:textId="77777777" w:rsidR="003768D8" w:rsidRDefault="003768D8">
      <w:pPr>
        <w:jc w:val="both"/>
        <w:rPr>
          <w:rFonts w:ascii="Arial" w:hAnsi="Arial" w:cs="Arial"/>
          <w:b/>
        </w:rPr>
      </w:pPr>
    </w:p>
    <w:p w14:paraId="6801419C" w14:textId="77777777" w:rsidR="003768D8" w:rsidRDefault="003768D8">
      <w:pPr>
        <w:jc w:val="both"/>
        <w:rPr>
          <w:rFonts w:ascii="Arial" w:hAnsi="Arial" w:cs="Arial"/>
          <w:b/>
        </w:rPr>
      </w:pPr>
    </w:p>
    <w:p w14:paraId="133EEC32" w14:textId="77777777" w:rsidR="003768D8" w:rsidRDefault="003768D8">
      <w:pPr>
        <w:jc w:val="both"/>
        <w:rPr>
          <w:rFonts w:ascii="Arial" w:hAnsi="Arial" w:cs="Arial"/>
          <w:b/>
        </w:rPr>
      </w:pPr>
    </w:p>
    <w:p w14:paraId="6FF7EA91" w14:textId="77777777" w:rsidR="003768D8" w:rsidRDefault="003768D8">
      <w:pPr>
        <w:jc w:val="both"/>
        <w:rPr>
          <w:rFonts w:ascii="Arial" w:hAnsi="Arial" w:cs="Arial"/>
          <w:b/>
        </w:rPr>
      </w:pPr>
    </w:p>
    <w:p w14:paraId="14EEA38E" w14:textId="77777777" w:rsidR="003768D8" w:rsidRDefault="003768D8">
      <w:pPr>
        <w:jc w:val="both"/>
        <w:rPr>
          <w:rFonts w:ascii="Arial" w:hAnsi="Arial" w:cs="Arial"/>
          <w:b/>
        </w:rPr>
      </w:pPr>
    </w:p>
    <w:p w14:paraId="22054133" w14:textId="77777777" w:rsidR="003768D8" w:rsidRDefault="003768D8">
      <w:pPr>
        <w:jc w:val="both"/>
        <w:rPr>
          <w:rFonts w:ascii="Arial" w:hAnsi="Arial" w:cs="Arial"/>
          <w:b/>
        </w:rPr>
      </w:pPr>
    </w:p>
    <w:p w14:paraId="3EA3075C" w14:textId="77777777" w:rsidR="003768D8" w:rsidRDefault="003768D8">
      <w:pPr>
        <w:jc w:val="both"/>
        <w:rPr>
          <w:rFonts w:ascii="Arial" w:hAnsi="Arial" w:cs="Arial"/>
          <w:b/>
        </w:rPr>
      </w:pPr>
    </w:p>
    <w:p w14:paraId="0F5E395B" w14:textId="77777777" w:rsidR="003768D8" w:rsidRDefault="003768D8">
      <w:pPr>
        <w:jc w:val="both"/>
        <w:rPr>
          <w:rFonts w:ascii="Arial" w:hAnsi="Arial" w:cs="Arial"/>
          <w:b/>
        </w:rPr>
      </w:pPr>
    </w:p>
    <w:p w14:paraId="2CCAFEDF" w14:textId="77777777" w:rsidR="003768D8" w:rsidRDefault="003768D8">
      <w:pPr>
        <w:jc w:val="both"/>
        <w:rPr>
          <w:rFonts w:ascii="Arial" w:hAnsi="Arial" w:cs="Arial"/>
          <w:b/>
        </w:rPr>
      </w:pPr>
    </w:p>
    <w:p w14:paraId="02A08E4D" w14:textId="77777777" w:rsidR="003768D8" w:rsidRDefault="003768D8">
      <w:pPr>
        <w:jc w:val="both"/>
        <w:rPr>
          <w:rFonts w:ascii="Arial" w:hAnsi="Arial" w:cs="Arial"/>
          <w:b/>
        </w:rPr>
      </w:pPr>
    </w:p>
    <w:p w14:paraId="647FD8EB" w14:textId="77777777" w:rsidR="003768D8" w:rsidRDefault="003768D8">
      <w:pPr>
        <w:jc w:val="both"/>
        <w:rPr>
          <w:rFonts w:ascii="Arial" w:hAnsi="Arial" w:cs="Arial"/>
          <w:b/>
        </w:rPr>
      </w:pPr>
    </w:p>
    <w:p w14:paraId="17B18B03" w14:textId="77777777" w:rsidR="003768D8" w:rsidRDefault="003768D8">
      <w:pPr>
        <w:jc w:val="both"/>
        <w:rPr>
          <w:rFonts w:ascii="Arial" w:hAnsi="Arial" w:cs="Arial"/>
          <w:b/>
        </w:rPr>
      </w:pPr>
    </w:p>
    <w:p w14:paraId="112EC231" w14:textId="77777777" w:rsidR="003768D8" w:rsidRDefault="003768D8">
      <w:pPr>
        <w:jc w:val="both"/>
        <w:rPr>
          <w:rFonts w:ascii="Arial" w:hAnsi="Arial" w:cs="Arial"/>
          <w:b/>
        </w:rPr>
      </w:pPr>
    </w:p>
    <w:p w14:paraId="49DC8BF2" w14:textId="77777777" w:rsidR="003768D8" w:rsidRDefault="003768D8">
      <w:pPr>
        <w:jc w:val="both"/>
        <w:rPr>
          <w:rFonts w:ascii="Arial" w:hAnsi="Arial" w:cs="Arial"/>
          <w:b/>
        </w:rPr>
      </w:pPr>
    </w:p>
    <w:p w14:paraId="2CF19AF5" w14:textId="77777777" w:rsidR="003768D8" w:rsidRDefault="003768D8">
      <w:pPr>
        <w:jc w:val="both"/>
        <w:rPr>
          <w:rFonts w:ascii="Arial" w:hAnsi="Arial" w:cs="Arial"/>
          <w:b/>
        </w:rPr>
      </w:pPr>
    </w:p>
    <w:p w14:paraId="4BD26CE3" w14:textId="77777777" w:rsidR="003768D8" w:rsidRDefault="003768D8">
      <w:pPr>
        <w:jc w:val="both"/>
        <w:rPr>
          <w:rFonts w:ascii="Arial" w:hAnsi="Arial" w:cs="Arial"/>
          <w:b/>
        </w:rPr>
      </w:pPr>
    </w:p>
    <w:p w14:paraId="62A83008" w14:textId="77777777" w:rsidR="003768D8" w:rsidRDefault="003768D8">
      <w:pPr>
        <w:jc w:val="both"/>
        <w:rPr>
          <w:rFonts w:ascii="Arial" w:hAnsi="Arial" w:cs="Arial"/>
          <w:b/>
        </w:rPr>
      </w:pPr>
    </w:p>
    <w:p w14:paraId="69478E80" w14:textId="77777777" w:rsidR="003768D8" w:rsidRDefault="003768D8">
      <w:pPr>
        <w:jc w:val="both"/>
        <w:rPr>
          <w:rFonts w:ascii="Arial" w:hAnsi="Arial" w:cs="Arial"/>
          <w:b/>
        </w:rPr>
      </w:pPr>
    </w:p>
    <w:p w14:paraId="7932BE68" w14:textId="77777777" w:rsidR="003768D8" w:rsidRDefault="003768D8">
      <w:pPr>
        <w:jc w:val="both"/>
        <w:rPr>
          <w:rFonts w:ascii="Arial" w:hAnsi="Arial" w:cs="Arial"/>
          <w:b/>
        </w:rPr>
      </w:pPr>
    </w:p>
    <w:p w14:paraId="2ABF89ED" w14:textId="77777777" w:rsidR="003768D8" w:rsidRDefault="003768D8">
      <w:pPr>
        <w:jc w:val="both"/>
        <w:rPr>
          <w:rFonts w:ascii="Arial" w:hAnsi="Arial" w:cs="Arial"/>
          <w:b/>
        </w:rPr>
      </w:pPr>
    </w:p>
    <w:p w14:paraId="111B238A" w14:textId="77777777" w:rsidR="003768D8" w:rsidRDefault="003768D8">
      <w:pPr>
        <w:jc w:val="both"/>
        <w:rPr>
          <w:rFonts w:ascii="Arial" w:hAnsi="Arial" w:cs="Arial"/>
          <w:b/>
        </w:rPr>
      </w:pPr>
    </w:p>
    <w:p w14:paraId="592F21D3" w14:textId="77777777" w:rsidR="003768D8" w:rsidRDefault="003768D8">
      <w:pPr>
        <w:jc w:val="both"/>
        <w:rPr>
          <w:rFonts w:ascii="Arial" w:hAnsi="Arial" w:cs="Arial"/>
          <w:b/>
        </w:rPr>
      </w:pPr>
    </w:p>
    <w:p w14:paraId="00317A71" w14:textId="77777777" w:rsidR="003768D8" w:rsidRDefault="003768D8">
      <w:pPr>
        <w:jc w:val="both"/>
        <w:rPr>
          <w:rFonts w:ascii="Arial" w:hAnsi="Arial" w:cs="Arial"/>
          <w:b/>
        </w:rPr>
      </w:pPr>
    </w:p>
    <w:p w14:paraId="0532EBEA" w14:textId="77777777" w:rsidR="003768D8" w:rsidRDefault="003768D8">
      <w:pPr>
        <w:jc w:val="both"/>
        <w:rPr>
          <w:rFonts w:ascii="Arial" w:hAnsi="Arial" w:cs="Arial"/>
          <w:b/>
        </w:rPr>
      </w:pPr>
    </w:p>
    <w:p w14:paraId="0D911F98" w14:textId="77777777" w:rsidR="003768D8" w:rsidRDefault="003768D8">
      <w:pPr>
        <w:jc w:val="both"/>
        <w:rPr>
          <w:rFonts w:ascii="Arial" w:hAnsi="Arial" w:cs="Arial"/>
          <w:b/>
        </w:rPr>
      </w:pPr>
    </w:p>
    <w:p w14:paraId="1375B2D2" w14:textId="77777777" w:rsidR="003768D8" w:rsidRDefault="003768D8">
      <w:pPr>
        <w:jc w:val="both"/>
        <w:rPr>
          <w:rFonts w:ascii="Arial" w:hAnsi="Arial" w:cs="Arial"/>
          <w:b/>
        </w:rPr>
      </w:pPr>
    </w:p>
    <w:p w14:paraId="2559D01C" w14:textId="77777777" w:rsidR="003768D8" w:rsidRDefault="003768D8">
      <w:pPr>
        <w:jc w:val="both"/>
        <w:rPr>
          <w:rFonts w:ascii="Arial" w:hAnsi="Arial" w:cs="Arial"/>
          <w:b/>
        </w:rPr>
      </w:pPr>
    </w:p>
    <w:p w14:paraId="01918BA5" w14:textId="77777777" w:rsidR="003768D8" w:rsidRDefault="003768D8">
      <w:pPr>
        <w:jc w:val="both"/>
        <w:rPr>
          <w:rFonts w:ascii="Arial" w:hAnsi="Arial" w:cs="Arial"/>
          <w:b/>
        </w:rPr>
      </w:pPr>
    </w:p>
    <w:p w14:paraId="47A6DD05" w14:textId="77777777" w:rsidR="003768D8" w:rsidRDefault="003768D8">
      <w:pPr>
        <w:jc w:val="both"/>
        <w:rPr>
          <w:rFonts w:ascii="Arial" w:hAnsi="Arial" w:cs="Arial"/>
          <w:b/>
        </w:rPr>
      </w:pPr>
    </w:p>
    <w:p w14:paraId="6779E11E" w14:textId="77777777" w:rsidR="003768D8" w:rsidRDefault="003768D8">
      <w:pPr>
        <w:jc w:val="both"/>
        <w:rPr>
          <w:rFonts w:ascii="Arial" w:hAnsi="Arial" w:cs="Arial"/>
          <w:b/>
        </w:rPr>
      </w:pPr>
    </w:p>
    <w:p w14:paraId="49BE36DB" w14:textId="77777777" w:rsidR="003768D8" w:rsidRDefault="003768D8">
      <w:pPr>
        <w:jc w:val="both"/>
        <w:rPr>
          <w:rFonts w:ascii="Arial" w:hAnsi="Arial" w:cs="Arial"/>
          <w:b/>
        </w:rPr>
      </w:pPr>
    </w:p>
    <w:p w14:paraId="214B4C2C" w14:textId="77777777" w:rsidR="003768D8" w:rsidRDefault="003768D8">
      <w:pPr>
        <w:jc w:val="both"/>
        <w:rPr>
          <w:rFonts w:ascii="Arial" w:hAnsi="Arial" w:cs="Arial"/>
          <w:b/>
        </w:rPr>
      </w:pPr>
    </w:p>
    <w:p w14:paraId="60B5FAF1" w14:textId="77777777" w:rsidR="003768D8" w:rsidRDefault="003768D8">
      <w:pPr>
        <w:jc w:val="both"/>
        <w:rPr>
          <w:rFonts w:ascii="Arial" w:hAnsi="Arial" w:cs="Arial"/>
          <w:b/>
        </w:rPr>
      </w:pPr>
    </w:p>
    <w:p w14:paraId="4068C9EA" w14:textId="77777777" w:rsidR="003768D8" w:rsidRDefault="003768D8">
      <w:pPr>
        <w:jc w:val="both"/>
        <w:rPr>
          <w:rFonts w:ascii="Arial" w:hAnsi="Arial" w:cs="Arial"/>
          <w:b/>
        </w:rPr>
      </w:pPr>
    </w:p>
    <w:p w14:paraId="0F16F219" w14:textId="77777777" w:rsidR="003768D8" w:rsidRDefault="003768D8">
      <w:pPr>
        <w:jc w:val="both"/>
        <w:rPr>
          <w:rFonts w:ascii="Arial" w:hAnsi="Arial" w:cs="Arial"/>
          <w:b/>
        </w:rPr>
      </w:pPr>
    </w:p>
    <w:p w14:paraId="7E52659F" w14:textId="77777777" w:rsidR="003768D8" w:rsidRDefault="003768D8">
      <w:pPr>
        <w:jc w:val="both"/>
        <w:rPr>
          <w:rFonts w:ascii="Arial" w:hAnsi="Arial" w:cs="Arial"/>
          <w:b/>
        </w:rPr>
      </w:pPr>
    </w:p>
    <w:p w14:paraId="3A117BF9" w14:textId="77777777" w:rsidR="003768D8" w:rsidRDefault="003768D8">
      <w:pPr>
        <w:jc w:val="both"/>
        <w:rPr>
          <w:rFonts w:ascii="Arial" w:hAnsi="Arial" w:cs="Arial"/>
          <w:b/>
        </w:rPr>
      </w:pPr>
    </w:p>
    <w:p w14:paraId="4BCDD8FF" w14:textId="77777777" w:rsidR="003768D8" w:rsidRDefault="003768D8">
      <w:pPr>
        <w:jc w:val="both"/>
        <w:rPr>
          <w:rFonts w:ascii="Arial" w:hAnsi="Arial" w:cs="Arial"/>
          <w:b/>
        </w:rPr>
      </w:pPr>
    </w:p>
    <w:p w14:paraId="330A8ACD" w14:textId="77777777" w:rsidR="0051795F" w:rsidRDefault="0051795F">
      <w:pPr>
        <w:jc w:val="both"/>
        <w:rPr>
          <w:rFonts w:ascii="Arial" w:hAnsi="Arial" w:cs="Arial"/>
          <w:b/>
        </w:rPr>
      </w:pPr>
    </w:p>
    <w:p w14:paraId="367B9DFC" w14:textId="77777777" w:rsidR="0051795F" w:rsidRDefault="0051795F">
      <w:pPr>
        <w:jc w:val="both"/>
        <w:rPr>
          <w:rFonts w:ascii="Arial" w:hAnsi="Arial" w:cs="Arial"/>
          <w:b/>
        </w:rPr>
      </w:pPr>
    </w:p>
    <w:p w14:paraId="3F689946" w14:textId="77777777" w:rsidR="0051795F" w:rsidRDefault="0051795F">
      <w:pPr>
        <w:jc w:val="both"/>
        <w:rPr>
          <w:rFonts w:ascii="Arial" w:hAnsi="Arial" w:cs="Arial"/>
          <w:b/>
        </w:rPr>
      </w:pPr>
    </w:p>
    <w:p w14:paraId="2ACCEC45" w14:textId="77777777" w:rsidR="0051795F" w:rsidRDefault="0051795F">
      <w:pPr>
        <w:jc w:val="both"/>
        <w:rPr>
          <w:rFonts w:ascii="Arial" w:hAnsi="Arial" w:cs="Arial"/>
          <w:b/>
        </w:rPr>
      </w:pPr>
    </w:p>
    <w:p w14:paraId="1290E4BE" w14:textId="77777777" w:rsidR="0051795F" w:rsidRDefault="0051795F">
      <w:pPr>
        <w:jc w:val="both"/>
        <w:rPr>
          <w:rFonts w:ascii="Arial" w:hAnsi="Arial" w:cs="Arial"/>
          <w:b/>
        </w:rPr>
      </w:pPr>
    </w:p>
    <w:p w14:paraId="5BA4000C" w14:textId="77777777" w:rsidR="0051795F" w:rsidRDefault="0051795F">
      <w:pPr>
        <w:jc w:val="both"/>
        <w:rPr>
          <w:rFonts w:ascii="Arial" w:hAnsi="Arial" w:cs="Arial"/>
          <w:b/>
        </w:rPr>
      </w:pPr>
    </w:p>
    <w:p w14:paraId="3DA2C0F3" w14:textId="77777777" w:rsidR="0051795F" w:rsidRDefault="0051795F">
      <w:pPr>
        <w:jc w:val="both"/>
        <w:rPr>
          <w:rFonts w:ascii="Arial" w:hAnsi="Arial" w:cs="Arial"/>
          <w:b/>
        </w:rPr>
      </w:pPr>
    </w:p>
    <w:p w14:paraId="27D0F608" w14:textId="77777777" w:rsidR="0051795F" w:rsidRDefault="0051795F">
      <w:pPr>
        <w:jc w:val="both"/>
        <w:rPr>
          <w:rFonts w:ascii="Arial" w:hAnsi="Arial" w:cs="Arial"/>
          <w:b/>
        </w:rPr>
      </w:pPr>
    </w:p>
    <w:p w14:paraId="167B5CE3" w14:textId="77777777" w:rsidR="0051795F" w:rsidRDefault="0051795F">
      <w:pPr>
        <w:jc w:val="both"/>
        <w:rPr>
          <w:rFonts w:ascii="Arial" w:hAnsi="Arial" w:cs="Arial"/>
          <w:b/>
        </w:rPr>
      </w:pPr>
    </w:p>
    <w:p w14:paraId="15A72AFD" w14:textId="77777777" w:rsidR="0051795F" w:rsidRDefault="0051795F">
      <w:pPr>
        <w:jc w:val="both"/>
        <w:rPr>
          <w:rFonts w:ascii="Arial" w:hAnsi="Arial" w:cs="Arial"/>
          <w:b/>
        </w:rPr>
      </w:pPr>
    </w:p>
    <w:p w14:paraId="4928DA11" w14:textId="77777777" w:rsidR="0051795F" w:rsidRDefault="0051795F">
      <w:pPr>
        <w:jc w:val="both"/>
        <w:rPr>
          <w:rFonts w:ascii="Arial" w:hAnsi="Arial" w:cs="Arial"/>
          <w:b/>
        </w:rPr>
      </w:pPr>
    </w:p>
    <w:p w14:paraId="3F4293D2" w14:textId="77777777" w:rsidR="0051795F" w:rsidRDefault="0051795F">
      <w:pPr>
        <w:jc w:val="both"/>
        <w:rPr>
          <w:rFonts w:ascii="Arial" w:hAnsi="Arial" w:cs="Arial"/>
          <w:b/>
        </w:rPr>
      </w:pPr>
    </w:p>
    <w:p w14:paraId="782DAA5D" w14:textId="77777777" w:rsidR="0051795F" w:rsidRDefault="0051795F">
      <w:pPr>
        <w:jc w:val="both"/>
        <w:rPr>
          <w:rFonts w:ascii="Arial" w:hAnsi="Arial" w:cs="Arial"/>
          <w:b/>
        </w:rPr>
      </w:pPr>
    </w:p>
    <w:p w14:paraId="0AEDB224" w14:textId="77777777" w:rsidR="0051795F" w:rsidRDefault="0051795F">
      <w:pPr>
        <w:jc w:val="both"/>
        <w:rPr>
          <w:rFonts w:ascii="Arial" w:hAnsi="Arial" w:cs="Arial"/>
          <w:b/>
        </w:rPr>
      </w:pPr>
    </w:p>
    <w:p w14:paraId="5BD7C866" w14:textId="77777777" w:rsidR="0051795F" w:rsidRDefault="0051795F">
      <w:pPr>
        <w:jc w:val="both"/>
        <w:rPr>
          <w:rFonts w:ascii="Arial" w:hAnsi="Arial" w:cs="Arial"/>
          <w:b/>
        </w:rPr>
      </w:pPr>
    </w:p>
    <w:p w14:paraId="002FC92D" w14:textId="77777777" w:rsidR="00DD6D93" w:rsidRDefault="00DD6D93">
      <w:pPr>
        <w:jc w:val="both"/>
        <w:rPr>
          <w:rFonts w:ascii="Arial" w:hAnsi="Arial" w:cs="Arial"/>
          <w:b/>
        </w:rPr>
      </w:pPr>
    </w:p>
    <w:p w14:paraId="444567D6" w14:textId="77777777" w:rsidR="00DD6D93" w:rsidRDefault="00DD6D93">
      <w:pPr>
        <w:jc w:val="both"/>
        <w:rPr>
          <w:rFonts w:ascii="Arial" w:hAnsi="Arial" w:cs="Arial"/>
          <w:b/>
        </w:rPr>
      </w:pPr>
    </w:p>
    <w:p w14:paraId="35AD6831" w14:textId="77777777" w:rsidR="0051795F" w:rsidRDefault="0051795F">
      <w:pPr>
        <w:jc w:val="both"/>
        <w:rPr>
          <w:rFonts w:ascii="Arial" w:hAnsi="Arial" w:cs="Arial"/>
          <w:b/>
        </w:rPr>
      </w:pPr>
    </w:p>
    <w:p w14:paraId="5882F3CB" w14:textId="77777777" w:rsidR="0051795F" w:rsidRDefault="0051795F">
      <w:pPr>
        <w:jc w:val="both"/>
        <w:rPr>
          <w:rFonts w:ascii="Arial" w:hAnsi="Arial" w:cs="Arial"/>
          <w:b/>
        </w:rPr>
      </w:pPr>
    </w:p>
    <w:p w14:paraId="32CFA457" w14:textId="77777777" w:rsidR="003768D8" w:rsidRPr="00385927" w:rsidRDefault="003768D8">
      <w:pPr>
        <w:jc w:val="both"/>
        <w:rPr>
          <w:rFonts w:ascii="Arial" w:hAnsi="Arial" w:cs="Arial"/>
          <w:b/>
          <w:sz w:val="36"/>
          <w:szCs w:val="36"/>
        </w:rPr>
      </w:pPr>
    </w:p>
    <w:p w14:paraId="62E05F2A" w14:textId="77777777" w:rsidR="00385927" w:rsidRPr="00385927" w:rsidRDefault="00DD6D93" w:rsidP="00385927">
      <w:pPr>
        <w:jc w:val="center"/>
        <w:rPr>
          <w:b/>
          <w:sz w:val="36"/>
          <w:szCs w:val="36"/>
        </w:rPr>
      </w:pPr>
      <w:bookmarkStart w:id="1" w:name="_Toc145129721"/>
      <w:r w:rsidRPr="00385927">
        <w:rPr>
          <w:rFonts w:ascii="Arial" w:hAnsi="Arial" w:cs="Arial"/>
          <w:b/>
        </w:rPr>
        <w:t>T1.1</w:t>
      </w:r>
      <w:r w:rsidRPr="00385927">
        <w:rPr>
          <w:rFonts w:ascii="Arial" w:hAnsi="Arial" w:cs="Arial"/>
          <w:b/>
        </w:rPr>
        <w:tab/>
      </w:r>
      <w:r w:rsidR="003768D8" w:rsidRPr="00385927">
        <w:rPr>
          <w:rFonts w:ascii="Arial" w:hAnsi="Arial" w:cs="Arial"/>
          <w:b/>
        </w:rPr>
        <w:t>TENDER NOTICE AND INVITATION TO</w:t>
      </w:r>
      <w:r w:rsidR="003768D8" w:rsidRPr="00385927">
        <w:rPr>
          <w:b/>
          <w:sz w:val="36"/>
          <w:szCs w:val="36"/>
        </w:rPr>
        <w:t xml:space="preserve"> </w:t>
      </w:r>
      <w:r w:rsidR="003768D8" w:rsidRPr="00385927">
        <w:rPr>
          <w:rFonts w:ascii="Arial" w:hAnsi="Arial" w:cs="Arial"/>
          <w:b/>
        </w:rPr>
        <w:t>TENDER</w:t>
      </w:r>
      <w:bookmarkEnd w:id="1"/>
    </w:p>
    <w:p w14:paraId="54AFCBFD" w14:textId="77777777" w:rsidR="00385927" w:rsidRDefault="00385927" w:rsidP="00385927">
      <w:pPr>
        <w:rPr>
          <w:b/>
        </w:rPr>
      </w:pPr>
    </w:p>
    <w:p w14:paraId="77317ACE" w14:textId="77777777" w:rsidR="00385927" w:rsidRDefault="00385927" w:rsidP="00385927">
      <w:pPr>
        <w:rPr>
          <w:b/>
        </w:rPr>
      </w:pPr>
    </w:p>
    <w:p w14:paraId="40411F21" w14:textId="77777777" w:rsidR="00385927" w:rsidRDefault="00385927" w:rsidP="00385927">
      <w:pPr>
        <w:rPr>
          <w:b/>
        </w:rPr>
      </w:pPr>
    </w:p>
    <w:p w14:paraId="1D541D37" w14:textId="77777777" w:rsidR="00385927" w:rsidRDefault="00385927" w:rsidP="00385927">
      <w:pPr>
        <w:rPr>
          <w:b/>
        </w:rPr>
      </w:pPr>
    </w:p>
    <w:p w14:paraId="3EF193DB" w14:textId="77777777" w:rsidR="00385927" w:rsidRDefault="00385927" w:rsidP="00385927">
      <w:pPr>
        <w:rPr>
          <w:b/>
        </w:rPr>
      </w:pPr>
    </w:p>
    <w:p w14:paraId="54C22055" w14:textId="77777777" w:rsidR="00385927" w:rsidRDefault="00385927" w:rsidP="00385927">
      <w:pPr>
        <w:rPr>
          <w:b/>
        </w:rPr>
      </w:pPr>
    </w:p>
    <w:p w14:paraId="365F4CAC" w14:textId="77777777" w:rsidR="00385927" w:rsidRDefault="00385927" w:rsidP="00385927">
      <w:pPr>
        <w:rPr>
          <w:b/>
        </w:rPr>
      </w:pPr>
    </w:p>
    <w:p w14:paraId="010D3CA1" w14:textId="77777777" w:rsidR="00385927" w:rsidRDefault="00385927" w:rsidP="00385927">
      <w:pPr>
        <w:rPr>
          <w:b/>
        </w:rPr>
      </w:pPr>
    </w:p>
    <w:p w14:paraId="73DB8D4E" w14:textId="77777777" w:rsidR="00385927" w:rsidRDefault="00385927" w:rsidP="00385927">
      <w:pPr>
        <w:rPr>
          <w:b/>
        </w:rPr>
      </w:pPr>
    </w:p>
    <w:p w14:paraId="48C8D89B" w14:textId="77777777" w:rsidR="00385927" w:rsidRDefault="00385927" w:rsidP="00385927">
      <w:pPr>
        <w:rPr>
          <w:b/>
        </w:rPr>
      </w:pPr>
    </w:p>
    <w:p w14:paraId="5C2A8DA5" w14:textId="77777777" w:rsidR="00385927" w:rsidRDefault="00385927" w:rsidP="00385927">
      <w:pPr>
        <w:rPr>
          <w:b/>
        </w:rPr>
      </w:pPr>
    </w:p>
    <w:p w14:paraId="6788DCE3" w14:textId="77777777" w:rsidR="00385927" w:rsidRDefault="00385927" w:rsidP="00385927">
      <w:pPr>
        <w:rPr>
          <w:b/>
        </w:rPr>
      </w:pPr>
    </w:p>
    <w:p w14:paraId="088EEA87" w14:textId="77777777" w:rsidR="00385927" w:rsidRDefault="00385927" w:rsidP="00385927">
      <w:pPr>
        <w:rPr>
          <w:b/>
        </w:rPr>
      </w:pPr>
    </w:p>
    <w:p w14:paraId="6DC7EC65" w14:textId="77777777" w:rsidR="00385927" w:rsidRDefault="00385927" w:rsidP="00385927">
      <w:pPr>
        <w:rPr>
          <w:b/>
        </w:rPr>
      </w:pPr>
    </w:p>
    <w:p w14:paraId="29C4D71A" w14:textId="77777777" w:rsidR="00385927" w:rsidRDefault="00385927" w:rsidP="00385927">
      <w:pPr>
        <w:rPr>
          <w:b/>
        </w:rPr>
      </w:pPr>
    </w:p>
    <w:p w14:paraId="7F7CD662" w14:textId="77777777" w:rsidR="00385927" w:rsidRDefault="00385927" w:rsidP="00385927">
      <w:pPr>
        <w:rPr>
          <w:b/>
        </w:rPr>
      </w:pPr>
    </w:p>
    <w:p w14:paraId="73397AEA" w14:textId="77777777" w:rsidR="00385927" w:rsidRDefault="00385927" w:rsidP="00385927">
      <w:pPr>
        <w:rPr>
          <w:b/>
        </w:rPr>
      </w:pPr>
    </w:p>
    <w:p w14:paraId="7F2D5306" w14:textId="77777777" w:rsidR="00385927" w:rsidRDefault="00385927" w:rsidP="00385927">
      <w:pPr>
        <w:rPr>
          <w:b/>
        </w:rPr>
      </w:pPr>
    </w:p>
    <w:p w14:paraId="08D6FC4D" w14:textId="77777777" w:rsidR="00385927" w:rsidRDefault="00385927" w:rsidP="00385927">
      <w:pPr>
        <w:rPr>
          <w:b/>
        </w:rPr>
      </w:pPr>
    </w:p>
    <w:p w14:paraId="3A99D7D6" w14:textId="77777777" w:rsidR="00385927" w:rsidRDefault="00385927" w:rsidP="00385927">
      <w:pPr>
        <w:rPr>
          <w:b/>
        </w:rPr>
      </w:pPr>
    </w:p>
    <w:p w14:paraId="3AF9F99F" w14:textId="77777777" w:rsidR="00385927" w:rsidRDefault="00385927" w:rsidP="00385927">
      <w:pPr>
        <w:rPr>
          <w:b/>
        </w:rPr>
      </w:pPr>
    </w:p>
    <w:p w14:paraId="22EA0A2D" w14:textId="77777777" w:rsidR="00385927" w:rsidRDefault="00385927" w:rsidP="00385927">
      <w:pPr>
        <w:rPr>
          <w:b/>
        </w:rPr>
      </w:pPr>
    </w:p>
    <w:p w14:paraId="079529C8" w14:textId="77777777" w:rsidR="00385927" w:rsidRDefault="00385927" w:rsidP="00385927">
      <w:pPr>
        <w:rPr>
          <w:b/>
        </w:rPr>
      </w:pPr>
    </w:p>
    <w:p w14:paraId="00709170" w14:textId="77777777" w:rsidR="00385927" w:rsidRDefault="00385927" w:rsidP="00385927">
      <w:pPr>
        <w:rPr>
          <w:b/>
        </w:rPr>
      </w:pPr>
    </w:p>
    <w:p w14:paraId="79881681" w14:textId="77777777" w:rsidR="00385927" w:rsidRDefault="00385927" w:rsidP="00385927">
      <w:pPr>
        <w:rPr>
          <w:b/>
        </w:rPr>
      </w:pPr>
    </w:p>
    <w:p w14:paraId="74D44221" w14:textId="77777777" w:rsidR="00385927" w:rsidRDefault="00385927" w:rsidP="00385927">
      <w:pPr>
        <w:rPr>
          <w:b/>
        </w:rPr>
      </w:pPr>
    </w:p>
    <w:p w14:paraId="0DF9EDB1" w14:textId="77777777" w:rsidR="00385927" w:rsidRDefault="00385927" w:rsidP="00385927">
      <w:pPr>
        <w:rPr>
          <w:b/>
        </w:rPr>
      </w:pPr>
    </w:p>
    <w:p w14:paraId="482062F6" w14:textId="77777777" w:rsidR="00385927" w:rsidRDefault="00385927" w:rsidP="00385927">
      <w:pPr>
        <w:rPr>
          <w:b/>
        </w:rPr>
      </w:pPr>
    </w:p>
    <w:p w14:paraId="1D815208" w14:textId="77777777" w:rsidR="002D1474" w:rsidRDefault="002D1474" w:rsidP="00385927">
      <w:pPr>
        <w:rPr>
          <w:b/>
        </w:rPr>
      </w:pPr>
    </w:p>
    <w:p w14:paraId="0534CE82" w14:textId="777D892B" w:rsidR="002D1474" w:rsidRDefault="002D1474" w:rsidP="00385927">
      <w:pPr>
        <w:rPr>
          <w:b/>
        </w:rPr>
      </w:pPr>
    </w:p>
    <w:p w14:paraId="26043D32" w14:textId="63D561CD" w:rsidR="00A65A8F" w:rsidRDefault="00A65A8F" w:rsidP="00385927">
      <w:pPr>
        <w:rPr>
          <w:b/>
        </w:rPr>
      </w:pPr>
    </w:p>
    <w:p w14:paraId="0C15DDB4" w14:textId="77777777" w:rsidR="00A65A8F" w:rsidRDefault="00A65A8F" w:rsidP="00385927">
      <w:pPr>
        <w:rPr>
          <w:b/>
        </w:rPr>
      </w:pPr>
    </w:p>
    <w:p w14:paraId="55E2FD49" w14:textId="77777777" w:rsidR="002D1474" w:rsidRDefault="002D1474" w:rsidP="00385927">
      <w:pPr>
        <w:jc w:val="center"/>
        <w:rPr>
          <w:b/>
          <w:sz w:val="20"/>
          <w:szCs w:val="20"/>
        </w:rPr>
      </w:pPr>
    </w:p>
    <w:p w14:paraId="46D1C64B" w14:textId="573A2C21" w:rsidR="00AC41FB" w:rsidRDefault="00AC41FB" w:rsidP="00AC41FB">
      <w:pPr>
        <w:rPr>
          <w:b/>
        </w:rPr>
      </w:pPr>
      <w:r w:rsidRPr="00212206">
        <w:rPr>
          <w:noProof/>
          <w:lang w:val="en-ZA" w:eastAsia="en-ZA"/>
        </w:rPr>
        <w:drawing>
          <wp:anchor distT="0" distB="0" distL="114300" distR="114300" simplePos="0" relativeHeight="251686912" behindDoc="0" locked="0" layoutInCell="1" allowOverlap="1" wp14:anchorId="35AB5CB9" wp14:editId="4D08C19D">
            <wp:simplePos x="0" y="0"/>
            <wp:positionH relativeFrom="margin">
              <wp:posOffset>2719070</wp:posOffset>
            </wp:positionH>
            <wp:positionV relativeFrom="paragraph">
              <wp:posOffset>0</wp:posOffset>
            </wp:positionV>
            <wp:extent cx="1108075" cy="635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8075" cy="63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2206">
        <w:rPr>
          <w:b/>
        </w:rPr>
        <w:t xml:space="preserve">               </w:t>
      </w:r>
      <w:r>
        <w:rPr>
          <w:b/>
        </w:rPr>
        <w:t xml:space="preserve">                               </w:t>
      </w:r>
    </w:p>
    <w:p w14:paraId="6DBBBFCF" w14:textId="059A05A7" w:rsidR="00AC41FB" w:rsidRDefault="00AC41FB" w:rsidP="00AC41FB">
      <w:pPr>
        <w:rPr>
          <w:b/>
        </w:rPr>
      </w:pPr>
    </w:p>
    <w:p w14:paraId="00D789B9" w14:textId="4F5ACE74" w:rsidR="00AC41FB" w:rsidRDefault="00AC41FB" w:rsidP="00AC41FB">
      <w:pPr>
        <w:rPr>
          <w:b/>
        </w:rPr>
      </w:pPr>
    </w:p>
    <w:p w14:paraId="30302DB4" w14:textId="0D6C0F2A" w:rsidR="008A4EC0" w:rsidRDefault="008A4EC0" w:rsidP="008A4EC0">
      <w:pPr>
        <w:rPr>
          <w:b/>
          <w:sz w:val="20"/>
          <w:szCs w:val="20"/>
        </w:rPr>
      </w:pPr>
    </w:p>
    <w:p w14:paraId="43560FFB" w14:textId="77777777" w:rsidR="008A4EC0" w:rsidRDefault="008A4EC0" w:rsidP="008A4EC0">
      <w:pPr>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t>RE-ADVERTISEMENT</w:t>
      </w:r>
    </w:p>
    <w:p w14:paraId="57AFF5DC" w14:textId="77777777" w:rsidR="008A4EC0" w:rsidRPr="004600B9" w:rsidRDefault="008A4EC0" w:rsidP="008A4EC0">
      <w:pPr>
        <w:ind w:left="2160" w:firstLine="720"/>
        <w:rPr>
          <w:b/>
          <w:sz w:val="20"/>
          <w:szCs w:val="20"/>
        </w:rPr>
      </w:pPr>
      <w:r w:rsidRPr="004600B9">
        <w:rPr>
          <w:b/>
          <w:sz w:val="20"/>
          <w:szCs w:val="20"/>
        </w:rPr>
        <w:t xml:space="preserve">             </w:t>
      </w:r>
      <w:r>
        <w:rPr>
          <w:b/>
          <w:sz w:val="20"/>
          <w:szCs w:val="20"/>
        </w:rPr>
        <w:t xml:space="preserve"> </w:t>
      </w:r>
      <w:r w:rsidRPr="004600B9">
        <w:rPr>
          <w:b/>
          <w:sz w:val="20"/>
          <w:szCs w:val="20"/>
        </w:rPr>
        <w:t xml:space="preserve">  </w:t>
      </w:r>
      <w:r>
        <w:rPr>
          <w:b/>
          <w:sz w:val="20"/>
          <w:szCs w:val="20"/>
        </w:rPr>
        <w:t xml:space="preserve">   </w:t>
      </w:r>
      <w:r w:rsidRPr="004600B9">
        <w:rPr>
          <w:b/>
          <w:sz w:val="20"/>
          <w:szCs w:val="20"/>
        </w:rPr>
        <w:t>TENDER NOTICE</w:t>
      </w:r>
      <w:r>
        <w:rPr>
          <w:b/>
          <w:sz w:val="20"/>
          <w:szCs w:val="20"/>
        </w:rPr>
        <w:t>S</w:t>
      </w:r>
    </w:p>
    <w:p w14:paraId="1477E56C" w14:textId="77777777" w:rsidR="008A4EC0" w:rsidRPr="009A020D" w:rsidRDefault="008A4EC0" w:rsidP="008A4EC0">
      <w:pPr>
        <w:rPr>
          <w:b/>
          <w:sz w:val="20"/>
          <w:szCs w:val="20"/>
        </w:rPr>
      </w:pPr>
      <w:r w:rsidRPr="004600B9">
        <w:rPr>
          <w:sz w:val="20"/>
          <w:szCs w:val="20"/>
        </w:rPr>
        <w:lastRenderedPageBreak/>
        <w:t>Bids are hereby invited from suitably experienced Service Providers for the project</w:t>
      </w:r>
      <w:r>
        <w:rPr>
          <w:sz w:val="20"/>
          <w:szCs w:val="20"/>
        </w:rPr>
        <w:t>s</w:t>
      </w:r>
      <w:r w:rsidRPr="004600B9">
        <w:rPr>
          <w:sz w:val="20"/>
          <w:szCs w:val="20"/>
        </w:rPr>
        <w:t xml:space="preserve"> </w:t>
      </w:r>
      <w:r w:rsidRPr="009A020D">
        <w:rPr>
          <w:b/>
          <w:sz w:val="20"/>
          <w:szCs w:val="20"/>
        </w:rPr>
        <w:t>stated below:</w:t>
      </w:r>
    </w:p>
    <w:tbl>
      <w:tblPr>
        <w:tblpPr w:leftFromText="180" w:rightFromText="180" w:vertAnchor="text" w:horzAnchor="page" w:tblpX="705" w:tblpY="12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977"/>
        <w:gridCol w:w="1843"/>
        <w:gridCol w:w="1276"/>
        <w:gridCol w:w="1701"/>
      </w:tblGrid>
      <w:tr w:rsidR="008A4EC0" w:rsidRPr="009A020D" w14:paraId="2142F3C1" w14:textId="77777777" w:rsidTr="0035382D">
        <w:trPr>
          <w:trHeight w:val="660"/>
        </w:trPr>
        <w:tc>
          <w:tcPr>
            <w:tcW w:w="2263" w:type="dxa"/>
          </w:tcPr>
          <w:p w14:paraId="56A9144F" w14:textId="77777777" w:rsidR="008A4EC0" w:rsidRPr="009A020D" w:rsidRDefault="008A4EC0" w:rsidP="0035382D">
            <w:pPr>
              <w:rPr>
                <w:b/>
                <w:sz w:val="20"/>
                <w:szCs w:val="20"/>
              </w:rPr>
            </w:pPr>
            <w:r w:rsidRPr="009A020D">
              <w:rPr>
                <w:b/>
                <w:sz w:val="20"/>
                <w:szCs w:val="20"/>
              </w:rPr>
              <w:t>BID NO</w:t>
            </w:r>
          </w:p>
        </w:tc>
        <w:tc>
          <w:tcPr>
            <w:tcW w:w="2977" w:type="dxa"/>
          </w:tcPr>
          <w:p w14:paraId="2F7CFDC1" w14:textId="77777777" w:rsidR="008A4EC0" w:rsidRPr="009A020D" w:rsidRDefault="008A4EC0" w:rsidP="0035382D">
            <w:pPr>
              <w:rPr>
                <w:b/>
                <w:sz w:val="20"/>
                <w:szCs w:val="20"/>
              </w:rPr>
            </w:pPr>
            <w:r w:rsidRPr="009A020D">
              <w:rPr>
                <w:b/>
                <w:sz w:val="20"/>
                <w:szCs w:val="20"/>
              </w:rPr>
              <w:t>DESCRIPTION</w:t>
            </w:r>
          </w:p>
        </w:tc>
        <w:tc>
          <w:tcPr>
            <w:tcW w:w="1843" w:type="dxa"/>
          </w:tcPr>
          <w:p w14:paraId="691FB3E5" w14:textId="77777777" w:rsidR="008A4EC0" w:rsidRPr="009A020D" w:rsidRDefault="008A4EC0" w:rsidP="0035382D">
            <w:pPr>
              <w:rPr>
                <w:b/>
                <w:sz w:val="20"/>
                <w:szCs w:val="20"/>
              </w:rPr>
            </w:pPr>
            <w:r w:rsidRPr="009A020D">
              <w:rPr>
                <w:b/>
                <w:sz w:val="20"/>
                <w:szCs w:val="20"/>
              </w:rPr>
              <w:t>ADVERTISING  DATE</w:t>
            </w:r>
          </w:p>
        </w:tc>
        <w:tc>
          <w:tcPr>
            <w:tcW w:w="1276" w:type="dxa"/>
          </w:tcPr>
          <w:p w14:paraId="00454FC8" w14:textId="77777777" w:rsidR="008A4EC0" w:rsidRPr="009A020D" w:rsidRDefault="008A4EC0" w:rsidP="0035382D">
            <w:pPr>
              <w:rPr>
                <w:b/>
                <w:sz w:val="20"/>
                <w:szCs w:val="20"/>
              </w:rPr>
            </w:pPr>
            <w:r w:rsidRPr="009A020D">
              <w:rPr>
                <w:b/>
                <w:sz w:val="20"/>
                <w:szCs w:val="20"/>
              </w:rPr>
              <w:t>CIDB GRADING</w:t>
            </w:r>
          </w:p>
        </w:tc>
        <w:tc>
          <w:tcPr>
            <w:tcW w:w="1701" w:type="dxa"/>
          </w:tcPr>
          <w:p w14:paraId="7E125B3B" w14:textId="77777777" w:rsidR="008A4EC0" w:rsidRPr="009A020D" w:rsidRDefault="008A4EC0" w:rsidP="0035382D">
            <w:pPr>
              <w:rPr>
                <w:b/>
                <w:sz w:val="20"/>
                <w:szCs w:val="20"/>
              </w:rPr>
            </w:pPr>
            <w:r w:rsidRPr="009A020D">
              <w:rPr>
                <w:b/>
                <w:sz w:val="20"/>
                <w:szCs w:val="20"/>
              </w:rPr>
              <w:t>CLOSING DATE</w:t>
            </w:r>
          </w:p>
        </w:tc>
      </w:tr>
      <w:tr w:rsidR="008A4EC0" w:rsidRPr="009A020D" w14:paraId="36F37312" w14:textId="77777777" w:rsidTr="0035382D">
        <w:trPr>
          <w:trHeight w:val="725"/>
        </w:trPr>
        <w:tc>
          <w:tcPr>
            <w:tcW w:w="2263" w:type="dxa"/>
          </w:tcPr>
          <w:p w14:paraId="208DE4A5" w14:textId="77777777" w:rsidR="008A4EC0" w:rsidRPr="009A020D" w:rsidRDefault="008A4EC0" w:rsidP="0035382D">
            <w:pPr>
              <w:rPr>
                <w:b/>
                <w:bCs/>
                <w:sz w:val="20"/>
                <w:szCs w:val="20"/>
              </w:rPr>
            </w:pPr>
            <w:r>
              <w:rPr>
                <w:b/>
                <w:bCs/>
                <w:sz w:val="20"/>
                <w:szCs w:val="20"/>
              </w:rPr>
              <w:t>MATAT/2021/2022-19</w:t>
            </w:r>
          </w:p>
          <w:p w14:paraId="7E8943E3" w14:textId="77777777" w:rsidR="008A4EC0" w:rsidRPr="009A020D" w:rsidRDefault="008A4EC0" w:rsidP="0035382D">
            <w:pPr>
              <w:rPr>
                <w:b/>
                <w:bCs/>
                <w:sz w:val="20"/>
                <w:szCs w:val="20"/>
              </w:rPr>
            </w:pPr>
          </w:p>
        </w:tc>
        <w:tc>
          <w:tcPr>
            <w:tcW w:w="2977" w:type="dxa"/>
          </w:tcPr>
          <w:p w14:paraId="72FE5346" w14:textId="77777777" w:rsidR="008A4EC0" w:rsidRPr="009A020D" w:rsidRDefault="008A4EC0" w:rsidP="0035382D">
            <w:pPr>
              <w:rPr>
                <w:b/>
                <w:bCs/>
                <w:sz w:val="20"/>
                <w:szCs w:val="20"/>
                <w:lang w:val="en-US"/>
              </w:rPr>
            </w:pPr>
            <w:r w:rsidRPr="000D4E18">
              <w:rPr>
                <w:b/>
                <w:bCs/>
                <w:sz w:val="20"/>
                <w:szCs w:val="20"/>
                <w:lang w:val="en-US"/>
              </w:rPr>
              <w:t>COMPLETION OF SILO FACILITY</w:t>
            </w:r>
          </w:p>
        </w:tc>
        <w:tc>
          <w:tcPr>
            <w:tcW w:w="1843" w:type="dxa"/>
            <w:shd w:val="clear" w:color="auto" w:fill="auto"/>
          </w:tcPr>
          <w:p w14:paraId="21CD8F5B" w14:textId="77777777" w:rsidR="008A4EC0" w:rsidRPr="009A020D" w:rsidRDefault="008A4EC0" w:rsidP="0035382D">
            <w:pPr>
              <w:rPr>
                <w:b/>
                <w:bCs/>
                <w:sz w:val="20"/>
                <w:szCs w:val="20"/>
              </w:rPr>
            </w:pPr>
            <w:r>
              <w:rPr>
                <w:b/>
                <w:bCs/>
                <w:sz w:val="20"/>
                <w:szCs w:val="20"/>
              </w:rPr>
              <w:t>29 OCTOBER</w:t>
            </w:r>
            <w:r w:rsidRPr="004C4DDA">
              <w:rPr>
                <w:b/>
                <w:bCs/>
                <w:sz w:val="20"/>
                <w:szCs w:val="20"/>
              </w:rPr>
              <w:t xml:space="preserve"> 2021</w:t>
            </w:r>
          </w:p>
        </w:tc>
        <w:tc>
          <w:tcPr>
            <w:tcW w:w="1276" w:type="dxa"/>
          </w:tcPr>
          <w:p w14:paraId="66015153" w14:textId="77777777" w:rsidR="008A4EC0" w:rsidRPr="009A020D" w:rsidRDefault="008A4EC0" w:rsidP="0035382D">
            <w:pPr>
              <w:rPr>
                <w:b/>
                <w:bCs/>
                <w:sz w:val="20"/>
                <w:szCs w:val="20"/>
              </w:rPr>
            </w:pPr>
            <w:r>
              <w:rPr>
                <w:b/>
                <w:bCs/>
                <w:sz w:val="20"/>
                <w:szCs w:val="20"/>
              </w:rPr>
              <w:t xml:space="preserve">4 </w:t>
            </w:r>
            <w:r w:rsidRPr="009A020D">
              <w:rPr>
                <w:b/>
                <w:bCs/>
                <w:sz w:val="20"/>
                <w:szCs w:val="20"/>
              </w:rPr>
              <w:t>CE OR HIGHER</w:t>
            </w:r>
          </w:p>
        </w:tc>
        <w:tc>
          <w:tcPr>
            <w:tcW w:w="1701" w:type="dxa"/>
          </w:tcPr>
          <w:p w14:paraId="5B99D0FD" w14:textId="77777777" w:rsidR="008A4EC0" w:rsidRPr="009A020D" w:rsidRDefault="008A4EC0" w:rsidP="0035382D">
            <w:pPr>
              <w:rPr>
                <w:b/>
                <w:bCs/>
                <w:sz w:val="20"/>
                <w:szCs w:val="20"/>
              </w:rPr>
            </w:pPr>
            <w:r>
              <w:rPr>
                <w:b/>
                <w:bCs/>
                <w:sz w:val="20"/>
                <w:szCs w:val="20"/>
              </w:rPr>
              <w:t>19 NOVEMBER</w:t>
            </w:r>
            <w:r w:rsidRPr="004C4DDA">
              <w:rPr>
                <w:b/>
                <w:bCs/>
                <w:sz w:val="20"/>
                <w:szCs w:val="20"/>
              </w:rPr>
              <w:t xml:space="preserve"> 2021 </w:t>
            </w:r>
            <w:r w:rsidRPr="009A020D">
              <w:rPr>
                <w:b/>
                <w:bCs/>
                <w:sz w:val="20"/>
                <w:szCs w:val="20"/>
              </w:rPr>
              <w:t>@ 10H00</w:t>
            </w:r>
          </w:p>
        </w:tc>
      </w:tr>
    </w:tbl>
    <w:p w14:paraId="3492485D" w14:textId="77777777" w:rsidR="008A4EC0" w:rsidRDefault="008A4EC0" w:rsidP="008A4EC0">
      <w:pPr>
        <w:spacing w:after="200" w:line="276" w:lineRule="auto"/>
        <w:jc w:val="both"/>
        <w:rPr>
          <w:rFonts w:eastAsia="Calibri"/>
          <w:b/>
          <w:sz w:val="20"/>
          <w:szCs w:val="20"/>
        </w:rPr>
      </w:pPr>
      <w:r w:rsidRPr="00AF429B">
        <w:rPr>
          <w:rFonts w:eastAsia="Calibri"/>
          <w:sz w:val="20"/>
          <w:szCs w:val="20"/>
        </w:rPr>
        <w:t xml:space="preserve">Bid Documents will be available at the </w:t>
      </w:r>
      <w:r w:rsidRPr="00AF429B">
        <w:rPr>
          <w:rFonts w:eastAsia="Calibri"/>
          <w:b/>
          <w:sz w:val="20"/>
          <w:szCs w:val="20"/>
        </w:rPr>
        <w:t xml:space="preserve">Municipal Website and BTO Offices </w:t>
      </w:r>
      <w:r w:rsidRPr="00AF429B">
        <w:rPr>
          <w:rFonts w:eastAsia="Calibri"/>
          <w:sz w:val="20"/>
          <w:szCs w:val="20"/>
        </w:rPr>
        <w:t xml:space="preserve">for </w:t>
      </w:r>
      <w:r w:rsidRPr="00AF429B">
        <w:rPr>
          <w:rFonts w:eastAsia="Calibri"/>
          <w:b/>
          <w:sz w:val="20"/>
          <w:szCs w:val="20"/>
        </w:rPr>
        <w:t>a non – r</w:t>
      </w:r>
      <w:r>
        <w:rPr>
          <w:rFonts w:eastAsia="Calibri"/>
          <w:b/>
          <w:sz w:val="20"/>
          <w:szCs w:val="20"/>
        </w:rPr>
        <w:t xml:space="preserve">efundable tender fee of </w:t>
      </w:r>
      <w:r w:rsidRPr="00AE72D5">
        <w:rPr>
          <w:rFonts w:eastAsia="Calibri"/>
          <w:b/>
          <w:sz w:val="20"/>
          <w:szCs w:val="20"/>
        </w:rPr>
        <w:t xml:space="preserve">R300.00 </w:t>
      </w:r>
      <w:r w:rsidRPr="00AE72D5">
        <w:rPr>
          <w:rFonts w:eastAsia="Calibri"/>
          <w:sz w:val="20"/>
          <w:szCs w:val="20"/>
        </w:rPr>
        <w:t xml:space="preserve">payables </w:t>
      </w:r>
      <w:r w:rsidRPr="00AF429B">
        <w:rPr>
          <w:rFonts w:eastAsia="Calibri"/>
          <w:sz w:val="20"/>
          <w:szCs w:val="20"/>
        </w:rPr>
        <w:t>in the Municipal bank account (Ned Bank 1011292106 brank code 198765, name of company and bid no as reference)</w:t>
      </w:r>
      <w:r w:rsidRPr="00D30711">
        <w:rPr>
          <w:rFonts w:eastAsia="Calibri"/>
          <w:sz w:val="20"/>
          <w:szCs w:val="20"/>
        </w:rPr>
        <w:t xml:space="preserve"> (</w:t>
      </w:r>
      <w:r w:rsidRPr="00D30711">
        <w:rPr>
          <w:rFonts w:eastAsia="Calibri"/>
          <w:b/>
          <w:sz w:val="20"/>
          <w:szCs w:val="20"/>
        </w:rPr>
        <w:t>Failure to attached proof of purchase will lead disqualification</w:t>
      </w:r>
      <w:r w:rsidRPr="00D30711">
        <w:rPr>
          <w:rFonts w:eastAsia="Calibri"/>
          <w:sz w:val="20"/>
          <w:szCs w:val="20"/>
        </w:rPr>
        <w:t>)</w:t>
      </w:r>
      <w:r w:rsidRPr="00AF429B">
        <w:rPr>
          <w:rFonts w:eastAsia="Calibri"/>
          <w:sz w:val="20"/>
          <w:szCs w:val="20"/>
        </w:rPr>
        <w:t xml:space="preserve"> are also available from Municipal website as from</w:t>
      </w:r>
      <w:r w:rsidRPr="00AF429B">
        <w:rPr>
          <w:rFonts w:eastAsia="Calibri"/>
          <w:b/>
          <w:sz w:val="20"/>
          <w:szCs w:val="20"/>
        </w:rPr>
        <w:t xml:space="preserve"> </w:t>
      </w:r>
      <w:r>
        <w:rPr>
          <w:rFonts w:eastAsia="Calibri"/>
          <w:b/>
          <w:sz w:val="20"/>
          <w:szCs w:val="20"/>
        </w:rPr>
        <w:t xml:space="preserve">04 NOVEMBER </w:t>
      </w:r>
      <w:r w:rsidRPr="004C4DDA">
        <w:rPr>
          <w:rFonts w:eastAsia="Calibri"/>
          <w:b/>
          <w:sz w:val="20"/>
          <w:szCs w:val="20"/>
        </w:rPr>
        <w:t>2021</w:t>
      </w:r>
      <w:r w:rsidRPr="00AF429B">
        <w:rPr>
          <w:rFonts w:eastAsia="Calibri"/>
          <w:b/>
          <w:sz w:val="20"/>
          <w:szCs w:val="20"/>
        </w:rPr>
        <w:t>.</w:t>
      </w:r>
      <w:r w:rsidRPr="00AF429B">
        <w:rPr>
          <w:b/>
          <w:sz w:val="20"/>
          <w:szCs w:val="20"/>
          <w:lang w:val="en-US"/>
        </w:rPr>
        <w:t xml:space="preserve"> Each Bid must be submitted separately</w:t>
      </w:r>
      <w:r w:rsidRPr="00AF429B">
        <w:rPr>
          <w:rFonts w:eastAsia="Calibri"/>
          <w:b/>
          <w:sz w:val="20"/>
          <w:szCs w:val="20"/>
        </w:rPr>
        <w:t>. Briefing session and Opening of the bids will be under minimum requirements of the Covid-19 restrictions also no bidder with no face mask will be allowed.</w:t>
      </w:r>
    </w:p>
    <w:p w14:paraId="6AEEF4EB" w14:textId="77777777" w:rsidR="008A4EC0" w:rsidRPr="00AF429B" w:rsidRDefault="008A4EC0" w:rsidP="008A4EC0">
      <w:pPr>
        <w:spacing w:after="200" w:line="276" w:lineRule="auto"/>
        <w:jc w:val="both"/>
        <w:rPr>
          <w:rFonts w:eastAsia="Calibri"/>
          <w:b/>
          <w:sz w:val="20"/>
          <w:szCs w:val="20"/>
        </w:rPr>
      </w:pPr>
      <w:r w:rsidRPr="009A020D">
        <w:rPr>
          <w:rFonts w:eastAsia="Calibri"/>
          <w:b/>
          <w:sz w:val="20"/>
          <w:szCs w:val="20"/>
        </w:rPr>
        <w:t>Please note that there will be no compulsory briefing will be occurred due to Covid-19, the Bidders must send their questions and Comments via email within 5 days after the advert date t</w:t>
      </w:r>
      <w:r>
        <w:rPr>
          <w:rFonts w:eastAsia="Calibri"/>
          <w:b/>
          <w:sz w:val="20"/>
          <w:szCs w:val="20"/>
        </w:rPr>
        <w:t>o Project Manager Ms. N Sogiba</w:t>
      </w:r>
      <w:r w:rsidRPr="009A020D">
        <w:rPr>
          <w:rFonts w:eastAsia="Calibri"/>
          <w:b/>
          <w:sz w:val="20"/>
          <w:szCs w:val="20"/>
        </w:rPr>
        <w:t xml:space="preserve"> </w:t>
      </w:r>
      <w:hyperlink r:id="rId14" w:history="1">
        <w:r w:rsidRPr="00064059">
          <w:rPr>
            <w:rStyle w:val="Hyperlink"/>
            <w:rFonts w:eastAsia="Calibri"/>
            <w:b/>
            <w:sz w:val="20"/>
            <w:szCs w:val="20"/>
          </w:rPr>
          <w:t>NSongiba@matatiele.gov.za</w:t>
        </w:r>
      </w:hyperlink>
      <w:r>
        <w:rPr>
          <w:rFonts w:eastAsia="Calibri"/>
          <w:b/>
          <w:sz w:val="20"/>
          <w:szCs w:val="20"/>
        </w:rPr>
        <w:t xml:space="preserve"> and Mr. S Fokazi</w:t>
      </w:r>
      <w:r w:rsidRPr="009A020D">
        <w:rPr>
          <w:rFonts w:eastAsia="Calibri"/>
          <w:b/>
          <w:sz w:val="20"/>
          <w:szCs w:val="20"/>
        </w:rPr>
        <w:t xml:space="preserve">  </w:t>
      </w:r>
      <w:hyperlink r:id="rId15" w:history="1">
        <w:r w:rsidRPr="005D6C75">
          <w:rPr>
            <w:rStyle w:val="Hyperlink"/>
            <w:rFonts w:eastAsia="Calibri"/>
            <w:b/>
            <w:sz w:val="20"/>
            <w:szCs w:val="20"/>
          </w:rPr>
          <w:t>SFokazi@matatiele.gov.za</w:t>
        </w:r>
      </w:hyperlink>
      <w:r w:rsidRPr="009A020D">
        <w:rPr>
          <w:rFonts w:eastAsia="Calibri"/>
          <w:b/>
          <w:sz w:val="20"/>
          <w:szCs w:val="20"/>
        </w:rPr>
        <w:t xml:space="preserve"> </w:t>
      </w:r>
      <w:r>
        <w:rPr>
          <w:rFonts w:eastAsia="Calibri"/>
          <w:b/>
          <w:sz w:val="20"/>
          <w:szCs w:val="20"/>
        </w:rPr>
        <w:t xml:space="preserve">Acting </w:t>
      </w:r>
      <w:r w:rsidRPr="009A020D">
        <w:rPr>
          <w:rFonts w:eastAsia="Calibri"/>
          <w:b/>
          <w:sz w:val="20"/>
          <w:szCs w:val="20"/>
        </w:rPr>
        <w:t>SCM Manger</w:t>
      </w:r>
      <w:r>
        <w:rPr>
          <w:rFonts w:eastAsia="Calibri"/>
          <w:b/>
          <w:sz w:val="20"/>
          <w:szCs w:val="20"/>
        </w:rPr>
        <w:t>.</w:t>
      </w:r>
    </w:p>
    <w:p w14:paraId="6C36D31B" w14:textId="77777777" w:rsidR="008A4EC0" w:rsidRPr="00AF429B" w:rsidRDefault="008A4EC0" w:rsidP="008A4EC0">
      <w:pPr>
        <w:spacing w:after="200" w:line="276" w:lineRule="auto"/>
        <w:ind w:right="208"/>
        <w:rPr>
          <w:rFonts w:eastAsia="Calibri"/>
          <w:sz w:val="20"/>
          <w:szCs w:val="20"/>
        </w:rPr>
      </w:pPr>
      <w:r w:rsidRPr="00AF429B">
        <w:rPr>
          <w:rFonts w:eastAsia="Calibri"/>
          <w:sz w:val="20"/>
          <w:szCs w:val="20"/>
        </w:rPr>
        <w:t>All bids submitted should remain valid for a period of 90 days after the bid closing date.</w:t>
      </w:r>
    </w:p>
    <w:p w14:paraId="0E4D96D7" w14:textId="77777777" w:rsidR="008A4EC0" w:rsidRPr="00AF429B" w:rsidRDefault="008A4EC0" w:rsidP="008A4EC0">
      <w:pPr>
        <w:jc w:val="both"/>
        <w:rPr>
          <w:rFonts w:eastAsia="Calibri"/>
          <w:sz w:val="20"/>
          <w:szCs w:val="20"/>
        </w:rPr>
      </w:pPr>
      <w:r w:rsidRPr="00AF429B">
        <w:rPr>
          <w:rFonts w:eastAsia="Calibri"/>
          <w:b/>
          <w:sz w:val="20"/>
          <w:szCs w:val="20"/>
        </w:rPr>
        <w:t>1. Notes to Prospective Bidders: Compulsory submissions (Failure to submit any of the following will result in disqualification</w:t>
      </w:r>
      <w:r w:rsidRPr="00AF429B">
        <w:rPr>
          <w:rFonts w:eastAsia="Calibri"/>
          <w:sz w:val="20"/>
          <w:szCs w:val="20"/>
        </w:rPr>
        <w:t>)</w:t>
      </w:r>
    </w:p>
    <w:p w14:paraId="51A07C76" w14:textId="77777777" w:rsidR="008A4EC0" w:rsidRPr="00AF429B" w:rsidRDefault="008A4EC0" w:rsidP="008A4EC0">
      <w:pPr>
        <w:jc w:val="both"/>
        <w:rPr>
          <w:sz w:val="20"/>
          <w:szCs w:val="20"/>
          <w:lang w:val="en-US"/>
        </w:rPr>
      </w:pPr>
    </w:p>
    <w:p w14:paraId="14D3AA37" w14:textId="77777777" w:rsidR="008A4EC0" w:rsidRPr="00AF429B" w:rsidRDefault="008A4EC0" w:rsidP="008A4EC0">
      <w:pPr>
        <w:pStyle w:val="ListParagraph"/>
        <w:numPr>
          <w:ilvl w:val="1"/>
          <w:numId w:val="18"/>
        </w:numPr>
        <w:spacing w:after="74" w:line="253" w:lineRule="auto"/>
        <w:ind w:right="208"/>
        <w:jc w:val="both"/>
        <w:rPr>
          <w:rFonts w:eastAsia="Calibri"/>
          <w:sz w:val="20"/>
          <w:szCs w:val="20"/>
        </w:rPr>
      </w:pPr>
      <w:r w:rsidRPr="00AF429B">
        <w:rPr>
          <w:rFonts w:eastAsia="Calibri"/>
          <w:sz w:val="20"/>
          <w:szCs w:val="20"/>
        </w:rPr>
        <w:t>Municipal clearance certificate certifying that no municipal rates and service charges owed by the bidder and any of its directors to Matatiele Municipality or to any other municipality where the bidder's business operations are located are in arrears for more than three months. If you don't pay rates you must submit both affidavit and Proof of residence from Ward Councillor, if you submit one of the two required (bidder and its directors) you will be disqualified.</w:t>
      </w:r>
    </w:p>
    <w:p w14:paraId="1735B050" w14:textId="77777777" w:rsidR="008A4EC0" w:rsidRPr="00AF429B" w:rsidRDefault="008A4EC0" w:rsidP="008A4EC0">
      <w:pPr>
        <w:pStyle w:val="ListParagraph"/>
        <w:numPr>
          <w:ilvl w:val="1"/>
          <w:numId w:val="18"/>
        </w:numPr>
        <w:spacing w:after="36" w:line="268" w:lineRule="auto"/>
        <w:ind w:right="208"/>
        <w:jc w:val="both"/>
        <w:rPr>
          <w:rFonts w:eastAsia="Calibri"/>
          <w:sz w:val="20"/>
          <w:szCs w:val="20"/>
        </w:rPr>
      </w:pPr>
      <w:r w:rsidRPr="00AF429B">
        <w:rPr>
          <w:rFonts w:eastAsia="Calibri"/>
          <w:sz w:val="20"/>
          <w:szCs w:val="20"/>
        </w:rPr>
        <w:t>Certified copies of BBBEE certificate issued by a Verification Agency accredited by SANAS or a Registered Auditor or a Sworn Affidavit, Failure to submit will result in zero points score for BBBEE status level.</w:t>
      </w:r>
    </w:p>
    <w:p w14:paraId="01B9A69D" w14:textId="77777777" w:rsidR="008A4EC0" w:rsidRPr="00AF429B" w:rsidRDefault="008A4EC0" w:rsidP="008A4EC0">
      <w:pPr>
        <w:pStyle w:val="ListParagraph"/>
        <w:numPr>
          <w:ilvl w:val="1"/>
          <w:numId w:val="18"/>
        </w:numPr>
        <w:spacing w:after="160" w:line="259" w:lineRule="auto"/>
        <w:rPr>
          <w:rFonts w:eastAsia="Calibri"/>
          <w:sz w:val="20"/>
          <w:szCs w:val="20"/>
        </w:rPr>
      </w:pPr>
      <w:r w:rsidRPr="00AF429B">
        <w:rPr>
          <w:rFonts w:eastAsia="Calibri"/>
          <w:sz w:val="20"/>
          <w:szCs w:val="20"/>
        </w:rPr>
        <w:t>Authority to sign section must be signed and completed in full.</w:t>
      </w:r>
    </w:p>
    <w:p w14:paraId="4A397554" w14:textId="77777777" w:rsidR="008A4EC0" w:rsidRPr="00AF429B" w:rsidRDefault="008A4EC0" w:rsidP="008A4EC0">
      <w:pPr>
        <w:pStyle w:val="ListParagraph"/>
        <w:numPr>
          <w:ilvl w:val="1"/>
          <w:numId w:val="18"/>
        </w:numPr>
        <w:spacing w:after="36" w:line="268" w:lineRule="auto"/>
        <w:ind w:right="208"/>
        <w:jc w:val="both"/>
        <w:rPr>
          <w:rFonts w:eastAsia="Calibri"/>
          <w:sz w:val="20"/>
          <w:szCs w:val="20"/>
        </w:rPr>
      </w:pPr>
      <w:r w:rsidRPr="00AF429B">
        <w:rPr>
          <w:rFonts w:eastAsia="Calibri"/>
          <w:sz w:val="20"/>
          <w:szCs w:val="20"/>
        </w:rPr>
        <w:lastRenderedPageBreak/>
        <w:t>Copies of ID Documents and all submitted certificates must be certified</w:t>
      </w:r>
    </w:p>
    <w:p w14:paraId="1956FC60" w14:textId="77777777" w:rsidR="008A4EC0" w:rsidRPr="00AF429B" w:rsidRDefault="008A4EC0" w:rsidP="008A4EC0">
      <w:pPr>
        <w:pStyle w:val="ListParagraph"/>
        <w:numPr>
          <w:ilvl w:val="1"/>
          <w:numId w:val="18"/>
        </w:numPr>
        <w:spacing w:after="48" w:line="253" w:lineRule="auto"/>
        <w:ind w:right="208"/>
        <w:jc w:val="both"/>
        <w:rPr>
          <w:rFonts w:eastAsia="Calibri"/>
          <w:sz w:val="20"/>
          <w:szCs w:val="20"/>
        </w:rPr>
      </w:pPr>
      <w:r w:rsidRPr="00AF429B">
        <w:rPr>
          <w:rFonts w:eastAsia="Calibri"/>
          <w:sz w:val="20"/>
          <w:szCs w:val="20"/>
        </w:rPr>
        <w:t>The bid will be evaluated according to the preferential procurement model in the Preferential Procurement the bidders' attention is drawn to Form MBD6.1.</w:t>
      </w:r>
      <w:r>
        <w:rPr>
          <w:rFonts w:eastAsia="Calibri"/>
          <w:sz w:val="20"/>
          <w:szCs w:val="20"/>
        </w:rPr>
        <w:t xml:space="preserve"> Must complete in full</w:t>
      </w:r>
    </w:p>
    <w:p w14:paraId="391CA5B9" w14:textId="77777777" w:rsidR="008A4EC0" w:rsidRPr="00AF429B" w:rsidRDefault="008A4EC0" w:rsidP="008A4EC0">
      <w:pPr>
        <w:pStyle w:val="ListParagraph"/>
        <w:numPr>
          <w:ilvl w:val="1"/>
          <w:numId w:val="18"/>
        </w:numPr>
        <w:spacing w:after="108" w:line="253" w:lineRule="auto"/>
        <w:ind w:right="208"/>
        <w:jc w:val="both"/>
        <w:rPr>
          <w:rFonts w:eastAsia="Calibri"/>
          <w:sz w:val="20"/>
          <w:szCs w:val="20"/>
        </w:rPr>
      </w:pPr>
      <w:r w:rsidRPr="00AF429B">
        <w:rPr>
          <w:rFonts w:eastAsia="Calibri"/>
          <w:sz w:val="20"/>
          <w:szCs w:val="20"/>
        </w:rPr>
        <w:t>Company profile with traceable references</w:t>
      </w:r>
    </w:p>
    <w:p w14:paraId="1B0E828D" w14:textId="77777777" w:rsidR="008A4EC0" w:rsidRPr="00AF429B" w:rsidRDefault="008A4EC0" w:rsidP="008A4EC0">
      <w:pPr>
        <w:pStyle w:val="ListParagraph"/>
        <w:numPr>
          <w:ilvl w:val="1"/>
          <w:numId w:val="18"/>
        </w:numPr>
        <w:spacing w:after="116" w:line="253" w:lineRule="auto"/>
        <w:ind w:right="208"/>
        <w:jc w:val="both"/>
        <w:rPr>
          <w:rFonts w:eastAsia="Calibri"/>
          <w:sz w:val="20"/>
          <w:szCs w:val="20"/>
        </w:rPr>
      </w:pPr>
      <w:r w:rsidRPr="00AF429B">
        <w:rPr>
          <w:rFonts w:eastAsia="Calibri"/>
          <w:sz w:val="20"/>
          <w:szCs w:val="20"/>
        </w:rPr>
        <w:t>Bidders are required to submit Proposed Project Team, their CV's and qualifications.</w:t>
      </w:r>
    </w:p>
    <w:p w14:paraId="16B3149F" w14:textId="77777777" w:rsidR="008A4EC0" w:rsidRPr="00AF429B" w:rsidRDefault="008A4EC0" w:rsidP="008A4EC0">
      <w:pPr>
        <w:pStyle w:val="ListParagraph"/>
        <w:numPr>
          <w:ilvl w:val="1"/>
          <w:numId w:val="18"/>
        </w:numPr>
        <w:spacing w:after="74" w:line="268" w:lineRule="auto"/>
        <w:ind w:right="208"/>
        <w:jc w:val="both"/>
        <w:rPr>
          <w:rFonts w:eastAsia="Calibri"/>
          <w:sz w:val="20"/>
          <w:szCs w:val="20"/>
        </w:rPr>
      </w:pPr>
      <w:r w:rsidRPr="00AF429B">
        <w:rPr>
          <w:rFonts w:eastAsia="Calibri"/>
          <w:sz w:val="20"/>
          <w:szCs w:val="20"/>
        </w:rPr>
        <w:t>All bidd</w:t>
      </w:r>
      <w:r>
        <w:rPr>
          <w:rFonts w:eastAsia="Calibri"/>
          <w:sz w:val="20"/>
          <w:szCs w:val="20"/>
        </w:rPr>
        <w:t>ers should complete MBD 1, MBD 2</w:t>
      </w:r>
      <w:r w:rsidRPr="00AF429B">
        <w:rPr>
          <w:rFonts w:eastAsia="Calibri"/>
          <w:sz w:val="20"/>
          <w:szCs w:val="20"/>
        </w:rPr>
        <w:t>, MBD4, MBD 5</w:t>
      </w:r>
      <w:r>
        <w:rPr>
          <w:rFonts w:eastAsia="Calibri"/>
          <w:sz w:val="20"/>
          <w:szCs w:val="20"/>
        </w:rPr>
        <w:t xml:space="preserve">, </w:t>
      </w:r>
      <w:r w:rsidRPr="00AF429B">
        <w:rPr>
          <w:rFonts w:eastAsia="Calibri"/>
          <w:sz w:val="20"/>
          <w:szCs w:val="20"/>
        </w:rPr>
        <w:t>MBD 7, MBD 8, and MBD 9, Ethics Commitment for Suppliers of Matatiele Local Municipality.</w:t>
      </w:r>
    </w:p>
    <w:p w14:paraId="6F2AD07B" w14:textId="77777777" w:rsidR="008A4EC0" w:rsidRPr="00AF429B" w:rsidRDefault="008A4EC0" w:rsidP="008A4EC0">
      <w:pPr>
        <w:pStyle w:val="ListParagraph"/>
        <w:numPr>
          <w:ilvl w:val="1"/>
          <w:numId w:val="18"/>
        </w:numPr>
        <w:spacing w:after="74" w:line="268" w:lineRule="auto"/>
        <w:ind w:right="208"/>
        <w:jc w:val="both"/>
        <w:rPr>
          <w:rFonts w:eastAsia="Calibri"/>
          <w:sz w:val="20"/>
          <w:szCs w:val="20"/>
        </w:rPr>
      </w:pPr>
      <w:r w:rsidRPr="00AF429B">
        <w:rPr>
          <w:rFonts w:eastAsia="Calibri"/>
          <w:sz w:val="20"/>
          <w:szCs w:val="20"/>
        </w:rPr>
        <w:t>Letter of Good Standing with Compensation Fund (COID).</w:t>
      </w:r>
    </w:p>
    <w:p w14:paraId="588CEBC7" w14:textId="77777777" w:rsidR="008A4EC0" w:rsidRPr="00FF6AED" w:rsidRDefault="008A4EC0" w:rsidP="008A4EC0">
      <w:pPr>
        <w:widowControl w:val="0"/>
        <w:numPr>
          <w:ilvl w:val="1"/>
          <w:numId w:val="18"/>
        </w:numPr>
        <w:rPr>
          <w:rFonts w:eastAsia="Cambria"/>
          <w:sz w:val="20"/>
          <w:szCs w:val="20"/>
          <w:lang w:val="en-US"/>
        </w:rPr>
      </w:pPr>
      <w:r>
        <w:rPr>
          <w:rFonts w:eastAsia="Cambria"/>
          <w:sz w:val="20"/>
          <w:szCs w:val="20"/>
        </w:rPr>
        <w:t>Please note that if the Bid Document is electronically completed will be disqualified.</w:t>
      </w:r>
    </w:p>
    <w:p w14:paraId="313E1D1E" w14:textId="77777777" w:rsidR="008A4EC0" w:rsidRPr="004F5CB9" w:rsidRDefault="008A4EC0" w:rsidP="008A4EC0">
      <w:pPr>
        <w:pStyle w:val="ListParagraph"/>
        <w:numPr>
          <w:ilvl w:val="0"/>
          <w:numId w:val="41"/>
        </w:numPr>
        <w:spacing w:after="36" w:line="268" w:lineRule="auto"/>
        <w:ind w:right="208"/>
        <w:jc w:val="both"/>
        <w:rPr>
          <w:rFonts w:eastAsia="Calibri"/>
          <w:sz w:val="20"/>
          <w:szCs w:val="20"/>
        </w:rPr>
      </w:pPr>
      <w:r w:rsidRPr="004F5CB9">
        <w:rPr>
          <w:rFonts w:eastAsia="Calibri"/>
          <w:sz w:val="20"/>
          <w:szCs w:val="20"/>
        </w:rPr>
        <w:t>All prospective service providers of goods and services and infrastructure procurement are to be registered on Central Database in order to business with all organs of state in the Republic of South Africa.</w:t>
      </w:r>
    </w:p>
    <w:p w14:paraId="36EFC9FC" w14:textId="77777777" w:rsidR="008A4EC0" w:rsidRDefault="008A4EC0" w:rsidP="008A4EC0">
      <w:pPr>
        <w:pStyle w:val="ListParagraph"/>
        <w:numPr>
          <w:ilvl w:val="0"/>
          <w:numId w:val="41"/>
        </w:numPr>
        <w:spacing w:after="68" w:line="310" w:lineRule="auto"/>
        <w:ind w:right="208"/>
        <w:jc w:val="both"/>
        <w:rPr>
          <w:rFonts w:eastAsia="Calibri"/>
          <w:sz w:val="20"/>
          <w:szCs w:val="20"/>
        </w:rPr>
      </w:pPr>
      <w:r w:rsidRPr="004F5CB9">
        <w:rPr>
          <w:rFonts w:eastAsia="Calibri"/>
          <w:sz w:val="20"/>
          <w:szCs w:val="20"/>
        </w:rPr>
        <w:t>Bids received after the published closing date will not be considered and will not be opened</w:t>
      </w:r>
    </w:p>
    <w:p w14:paraId="2824AA54" w14:textId="77777777" w:rsidR="008A4EC0" w:rsidRPr="00FF6AED" w:rsidRDefault="008A4EC0" w:rsidP="008A4EC0">
      <w:pPr>
        <w:pStyle w:val="ListParagraph"/>
        <w:numPr>
          <w:ilvl w:val="0"/>
          <w:numId w:val="41"/>
        </w:numPr>
        <w:spacing w:after="160" w:line="259" w:lineRule="auto"/>
        <w:ind w:left="360"/>
        <w:rPr>
          <w:rFonts w:eastAsia="Calibri"/>
          <w:sz w:val="20"/>
          <w:szCs w:val="20"/>
        </w:rPr>
      </w:pPr>
      <w:r w:rsidRPr="000C795C">
        <w:rPr>
          <w:rFonts w:eastAsia="Calibri"/>
          <w:sz w:val="20"/>
          <w:szCs w:val="20"/>
        </w:rPr>
        <w:t>Service providers are encouraged to Joint-Venture with Matatiele Local Contractors</w:t>
      </w:r>
    </w:p>
    <w:p w14:paraId="21A733EE" w14:textId="77777777" w:rsidR="008A4EC0" w:rsidRPr="00AF429B" w:rsidRDefault="008A4EC0" w:rsidP="008A4EC0">
      <w:pPr>
        <w:pStyle w:val="ListParagraph"/>
        <w:spacing w:after="36" w:line="268" w:lineRule="auto"/>
        <w:ind w:left="502" w:right="208"/>
        <w:jc w:val="both"/>
        <w:rPr>
          <w:rFonts w:eastAsia="Calibri"/>
          <w:sz w:val="20"/>
          <w:szCs w:val="20"/>
        </w:rPr>
      </w:pPr>
    </w:p>
    <w:p w14:paraId="67E4DCED" w14:textId="69399CCB" w:rsidR="008A4EC0" w:rsidRPr="008A4EC0" w:rsidRDefault="008A4EC0" w:rsidP="008A4EC0">
      <w:pPr>
        <w:pStyle w:val="ListParagraph"/>
        <w:numPr>
          <w:ilvl w:val="0"/>
          <w:numId w:val="41"/>
        </w:numPr>
        <w:spacing w:after="200" w:line="276" w:lineRule="auto"/>
        <w:rPr>
          <w:rFonts w:eastAsia="Calibri"/>
          <w:b/>
          <w:sz w:val="20"/>
          <w:szCs w:val="20"/>
        </w:rPr>
      </w:pPr>
      <w:r w:rsidRPr="008A4EC0">
        <w:rPr>
          <w:rFonts w:eastAsia="Calibri"/>
          <w:b/>
          <w:sz w:val="20"/>
          <w:szCs w:val="20"/>
        </w:rPr>
        <w:t xml:space="preserve">The Bids will be evaluated on the basis of the Preferential Procurement Policy Framework Act (Act No.5, 2000), and the regulations pertaining thereto (2017), as well as the Matatiele Local Municipality’s Supply Chain Management policy. 80/20 preference point system will be used. The bids will be evaluated in two stages, namely:                </w:t>
      </w:r>
    </w:p>
    <w:p w14:paraId="1D8B5687" w14:textId="77777777" w:rsidR="008A4EC0" w:rsidRPr="008A4EC0" w:rsidRDefault="008A4EC0" w:rsidP="008A4EC0">
      <w:pPr>
        <w:pStyle w:val="ListParagraph"/>
        <w:rPr>
          <w:rFonts w:eastAsia="Calibri"/>
          <w:b/>
          <w:sz w:val="20"/>
          <w:szCs w:val="20"/>
        </w:rPr>
      </w:pPr>
    </w:p>
    <w:p w14:paraId="267FFC04" w14:textId="2A7865C4" w:rsidR="008A4EC0" w:rsidRPr="008A4EC0" w:rsidRDefault="008A4EC0" w:rsidP="008A4EC0">
      <w:pPr>
        <w:pStyle w:val="ListParagraph"/>
        <w:spacing w:after="200" w:line="276" w:lineRule="auto"/>
        <w:ind w:left="502"/>
        <w:rPr>
          <w:rFonts w:eastAsia="Calibri"/>
          <w:sz w:val="20"/>
          <w:szCs w:val="20"/>
        </w:rPr>
      </w:pPr>
      <w:r w:rsidRPr="008A4EC0">
        <w:rPr>
          <w:rFonts w:eastAsia="Calibri"/>
          <w:b/>
          <w:sz w:val="20"/>
          <w:szCs w:val="20"/>
        </w:rPr>
        <w:t xml:space="preserve">                                                                                                                                                                                                                                                                                                    </w:t>
      </w:r>
    </w:p>
    <w:p w14:paraId="16F3F508" w14:textId="77777777" w:rsidR="008A4EC0" w:rsidRPr="00AF429B" w:rsidRDefault="008A4EC0" w:rsidP="008A4EC0">
      <w:pPr>
        <w:spacing w:after="200" w:line="276" w:lineRule="auto"/>
        <w:rPr>
          <w:rFonts w:eastAsia="Calibri"/>
          <w:sz w:val="20"/>
          <w:szCs w:val="20"/>
        </w:rPr>
      </w:pPr>
      <w:r w:rsidRPr="00AF429B">
        <w:rPr>
          <w:rFonts w:eastAsia="Calibri"/>
          <w:sz w:val="20"/>
          <w:szCs w:val="20"/>
        </w:rPr>
        <w:t xml:space="preserve">        </w:t>
      </w:r>
      <w:r w:rsidRPr="00AF429B">
        <w:rPr>
          <w:rFonts w:eastAsia="Calibri"/>
          <w:sz w:val="20"/>
          <w:szCs w:val="20"/>
        </w:rPr>
        <w:sym w:font="Symbol" w:char="F0B7"/>
      </w:r>
      <w:r w:rsidRPr="00AF429B">
        <w:rPr>
          <w:rFonts w:eastAsia="Calibri"/>
          <w:sz w:val="20"/>
          <w:szCs w:val="20"/>
        </w:rPr>
        <w:t xml:space="preserve"> Stage 1-Price and Functionality</w:t>
      </w:r>
    </w:p>
    <w:p w14:paraId="280BE3A3" w14:textId="77777777" w:rsidR="008A4EC0" w:rsidRPr="00AF429B" w:rsidRDefault="008A4EC0" w:rsidP="008A4EC0">
      <w:pPr>
        <w:pStyle w:val="ListParagraph"/>
        <w:numPr>
          <w:ilvl w:val="0"/>
          <w:numId w:val="17"/>
        </w:numPr>
        <w:spacing w:after="200" w:line="276" w:lineRule="auto"/>
        <w:rPr>
          <w:rFonts w:eastAsia="Calibri"/>
          <w:sz w:val="20"/>
          <w:szCs w:val="20"/>
        </w:rPr>
      </w:pPr>
      <w:r w:rsidRPr="00AF429B">
        <w:rPr>
          <w:rFonts w:eastAsia="Calibri"/>
          <w:sz w:val="20"/>
          <w:szCs w:val="20"/>
        </w:rPr>
        <w:t>Stage 2- Price and BBBEE Points</w:t>
      </w:r>
    </w:p>
    <w:p w14:paraId="6B28B2BD" w14:textId="77777777" w:rsidR="008A4EC0" w:rsidRPr="00AF429B" w:rsidRDefault="008A4EC0" w:rsidP="008A4EC0">
      <w:pPr>
        <w:spacing w:after="200" w:line="276" w:lineRule="auto"/>
        <w:ind w:firstLine="720"/>
        <w:rPr>
          <w:rFonts w:eastAsia="Calibri"/>
          <w:sz w:val="20"/>
          <w:szCs w:val="20"/>
        </w:rPr>
      </w:pPr>
      <w:r w:rsidRPr="00AF429B">
        <w:rPr>
          <w:rFonts w:eastAsia="Calibri"/>
          <w:sz w:val="20"/>
          <w:szCs w:val="20"/>
        </w:rPr>
        <w:t xml:space="preserve">Price </w:t>
      </w:r>
      <w:r w:rsidRPr="00AF429B">
        <w:rPr>
          <w:rFonts w:eastAsia="Calibri"/>
          <w:sz w:val="20"/>
          <w:szCs w:val="20"/>
        </w:rPr>
        <w:tab/>
      </w:r>
      <w:r w:rsidRPr="00AF429B">
        <w:rPr>
          <w:rFonts w:eastAsia="Calibri"/>
          <w:sz w:val="20"/>
          <w:szCs w:val="20"/>
        </w:rPr>
        <w:tab/>
      </w:r>
      <w:r w:rsidRPr="00AF429B">
        <w:rPr>
          <w:rFonts w:eastAsia="Calibri"/>
          <w:sz w:val="20"/>
          <w:szCs w:val="20"/>
        </w:rPr>
        <w:tab/>
      </w:r>
      <w:r w:rsidRPr="00AF429B">
        <w:rPr>
          <w:rFonts w:eastAsia="Calibri"/>
          <w:sz w:val="20"/>
          <w:szCs w:val="20"/>
        </w:rPr>
        <w:tab/>
        <w:t xml:space="preserve">(80) </w:t>
      </w:r>
    </w:p>
    <w:p w14:paraId="135DE44A" w14:textId="77777777" w:rsidR="008A4EC0" w:rsidRPr="004E207E" w:rsidRDefault="008A4EC0" w:rsidP="008A4EC0">
      <w:pPr>
        <w:spacing w:after="200" w:line="276" w:lineRule="auto"/>
        <w:ind w:firstLine="720"/>
        <w:rPr>
          <w:rFonts w:eastAsia="Calibri"/>
          <w:sz w:val="20"/>
          <w:szCs w:val="20"/>
        </w:rPr>
      </w:pPr>
      <w:r w:rsidRPr="00AF429B">
        <w:rPr>
          <w:rFonts w:eastAsia="Calibri"/>
          <w:sz w:val="20"/>
          <w:szCs w:val="20"/>
        </w:rPr>
        <w:lastRenderedPageBreak/>
        <w:t>BBBEE Points</w:t>
      </w:r>
      <w:r w:rsidRPr="00AF429B">
        <w:rPr>
          <w:rFonts w:eastAsia="Calibri"/>
          <w:sz w:val="20"/>
          <w:szCs w:val="20"/>
        </w:rPr>
        <w:tab/>
      </w:r>
      <w:r w:rsidRPr="00AF429B">
        <w:rPr>
          <w:rFonts w:eastAsia="Calibri"/>
          <w:sz w:val="20"/>
          <w:szCs w:val="20"/>
        </w:rPr>
        <w:tab/>
      </w:r>
      <w:r w:rsidRPr="00AF429B">
        <w:rPr>
          <w:rFonts w:eastAsia="Calibri"/>
          <w:sz w:val="20"/>
          <w:szCs w:val="20"/>
        </w:rPr>
        <w:tab/>
        <w:t>(20)</w:t>
      </w:r>
    </w:p>
    <w:p w14:paraId="140BA674" w14:textId="77777777" w:rsidR="008A4EC0" w:rsidRDefault="008A4EC0" w:rsidP="008A4EC0">
      <w:pPr>
        <w:rPr>
          <w:bCs/>
          <w:sz w:val="20"/>
          <w:szCs w:val="20"/>
        </w:rPr>
      </w:pPr>
      <w:r w:rsidRPr="00942EC3">
        <w:rPr>
          <w:bCs/>
          <w:sz w:val="20"/>
          <w:szCs w:val="20"/>
        </w:rPr>
        <w:t>Functionality will be evaluated as shown in the table below:</w:t>
      </w:r>
    </w:p>
    <w:p w14:paraId="1DFD7321" w14:textId="77777777" w:rsidR="008A4EC0" w:rsidRPr="00942EC3" w:rsidRDefault="008A4EC0" w:rsidP="008A4EC0">
      <w:pPr>
        <w:rPr>
          <w:bCs/>
          <w:sz w:val="20"/>
          <w:szCs w:val="20"/>
        </w:rPr>
      </w:pPr>
    </w:p>
    <w:p w14:paraId="1F367B4D" w14:textId="77777777" w:rsidR="008A4EC0" w:rsidRPr="00DA3F6A" w:rsidRDefault="008A4EC0" w:rsidP="008A4EC0">
      <w:pPr>
        <w:rPr>
          <w:rFonts w:eastAsia="Calibri"/>
          <w:b/>
          <w:bCs/>
        </w:rPr>
      </w:pPr>
      <w:r w:rsidRPr="00DA3F6A">
        <w:rPr>
          <w:rFonts w:eastAsia="Calibri"/>
          <w:b/>
          <w:bCs/>
        </w:rPr>
        <w:t>Evaluation for Functionality</w:t>
      </w:r>
    </w:p>
    <w:p w14:paraId="0825094D" w14:textId="77777777" w:rsidR="008A4EC0" w:rsidRPr="00F90EEA" w:rsidRDefault="008A4EC0" w:rsidP="008A4EC0">
      <w:pPr>
        <w:rPr>
          <w:b/>
          <w:bCs/>
          <w:sz w:val="20"/>
          <w:szCs w:val="20"/>
        </w:rPr>
      </w:pPr>
      <w:r w:rsidRPr="00F90EEA">
        <w:rPr>
          <w:b/>
          <w:bCs/>
          <w:sz w:val="20"/>
          <w:szCs w:val="20"/>
        </w:rPr>
        <w:t xml:space="preserve">A MINIMUM OF 70 POINTS OUT OF 100 MUST BE SCORED FOR FUNCTIONALITY IN ORDER TO QUALIFY FOR THE SECOND STAGE OF THE EVALUATION PROCESS. ANY BID THAT FAILS TO MEET THE MINIMUM THRESHOLD FOR FUNCTIONALITY WILL BE DISQUALIFIED. </w:t>
      </w:r>
    </w:p>
    <w:p w14:paraId="0FE277A9" w14:textId="77777777" w:rsidR="008A4EC0" w:rsidRPr="00F90EEA" w:rsidRDefault="008A4EC0" w:rsidP="008A4EC0">
      <w:pPr>
        <w:rPr>
          <w:bCs/>
          <w:sz w:val="20"/>
          <w:szCs w:val="20"/>
        </w:rPr>
      </w:pPr>
    </w:p>
    <w:p w14:paraId="7E155A12" w14:textId="77777777" w:rsidR="008A4EC0" w:rsidRPr="00F90EEA" w:rsidRDefault="008A4EC0" w:rsidP="008A4EC0">
      <w:pPr>
        <w:rPr>
          <w:bCs/>
          <w:sz w:val="20"/>
          <w:szCs w:val="20"/>
        </w:rPr>
      </w:pPr>
      <w:r w:rsidRPr="00F90EEA">
        <w:rPr>
          <w:bCs/>
          <w:sz w:val="20"/>
          <w:szCs w:val="20"/>
        </w:rPr>
        <w:t>The functionality evaluation criterion is further explained below.</w:t>
      </w:r>
    </w:p>
    <w:p w14:paraId="142D4FEA" w14:textId="77777777" w:rsidR="008A4EC0" w:rsidRPr="00F90EEA" w:rsidRDefault="008A4EC0" w:rsidP="008A4EC0">
      <w:pPr>
        <w:rPr>
          <w:bCs/>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417"/>
      </w:tblGrid>
      <w:tr w:rsidR="008A4EC0" w:rsidRPr="00F90EEA" w14:paraId="7BC5F4D4" w14:textId="77777777" w:rsidTr="0035382D">
        <w:trPr>
          <w:trHeight w:val="233"/>
        </w:trPr>
        <w:tc>
          <w:tcPr>
            <w:tcW w:w="7792" w:type="dxa"/>
            <w:vAlign w:val="center"/>
            <w:hideMark/>
          </w:tcPr>
          <w:p w14:paraId="295F82B9" w14:textId="77777777" w:rsidR="008A4EC0" w:rsidRPr="00F90EEA" w:rsidRDefault="008A4EC0" w:rsidP="0035382D">
            <w:pPr>
              <w:widowControl w:val="0"/>
              <w:autoSpaceDE w:val="0"/>
              <w:autoSpaceDN w:val="0"/>
              <w:adjustRightInd w:val="0"/>
              <w:jc w:val="center"/>
              <w:rPr>
                <w:b/>
                <w:bCs/>
                <w:color w:val="000000"/>
                <w:lang w:eastAsia="en-ZA"/>
              </w:rPr>
            </w:pPr>
            <w:r w:rsidRPr="00F90EEA">
              <w:rPr>
                <w:b/>
                <w:bCs/>
                <w:color w:val="000000"/>
                <w:lang w:eastAsia="en-ZA"/>
              </w:rPr>
              <w:t xml:space="preserve">Description </w:t>
            </w:r>
          </w:p>
        </w:tc>
        <w:tc>
          <w:tcPr>
            <w:tcW w:w="1417" w:type="dxa"/>
            <w:noWrap/>
            <w:vAlign w:val="center"/>
            <w:hideMark/>
          </w:tcPr>
          <w:p w14:paraId="5026CE52" w14:textId="77777777" w:rsidR="008A4EC0" w:rsidRPr="00F90EEA" w:rsidRDefault="008A4EC0" w:rsidP="0035382D">
            <w:pPr>
              <w:widowControl w:val="0"/>
              <w:autoSpaceDE w:val="0"/>
              <w:autoSpaceDN w:val="0"/>
              <w:adjustRightInd w:val="0"/>
              <w:jc w:val="center"/>
              <w:rPr>
                <w:b/>
                <w:bCs/>
                <w:color w:val="000000"/>
                <w:lang w:eastAsia="en-ZA"/>
              </w:rPr>
            </w:pPr>
            <w:r w:rsidRPr="00F90EEA">
              <w:rPr>
                <w:b/>
                <w:bCs/>
                <w:color w:val="000000"/>
                <w:lang w:eastAsia="en-ZA"/>
              </w:rPr>
              <w:t>Points</w:t>
            </w:r>
          </w:p>
        </w:tc>
      </w:tr>
      <w:tr w:rsidR="008A4EC0" w:rsidRPr="00F90EEA" w14:paraId="64B59695" w14:textId="77777777" w:rsidTr="0035382D">
        <w:trPr>
          <w:trHeight w:val="303"/>
        </w:trPr>
        <w:tc>
          <w:tcPr>
            <w:tcW w:w="7792" w:type="dxa"/>
            <w:vAlign w:val="center"/>
            <w:hideMark/>
          </w:tcPr>
          <w:p w14:paraId="744E6F6F" w14:textId="77777777" w:rsidR="008A4EC0" w:rsidRPr="00F90EEA" w:rsidRDefault="008A4EC0" w:rsidP="0035382D">
            <w:pPr>
              <w:widowControl w:val="0"/>
              <w:autoSpaceDE w:val="0"/>
              <w:autoSpaceDN w:val="0"/>
              <w:adjustRightInd w:val="0"/>
              <w:rPr>
                <w:b/>
                <w:bCs/>
                <w:color w:val="000000"/>
                <w:lang w:eastAsia="en-ZA"/>
              </w:rPr>
            </w:pPr>
            <w:r w:rsidRPr="00F90EEA">
              <w:rPr>
                <w:b/>
                <w:bCs/>
                <w:color w:val="000000"/>
                <w:lang w:eastAsia="en-ZA"/>
              </w:rPr>
              <w:t>Experience in the construction of silo projects</w:t>
            </w:r>
          </w:p>
        </w:tc>
        <w:tc>
          <w:tcPr>
            <w:tcW w:w="1417" w:type="dxa"/>
            <w:noWrap/>
            <w:vAlign w:val="center"/>
            <w:hideMark/>
          </w:tcPr>
          <w:p w14:paraId="0015F070" w14:textId="77777777" w:rsidR="008A4EC0" w:rsidRPr="00F90EEA" w:rsidRDefault="008A4EC0" w:rsidP="0035382D">
            <w:pPr>
              <w:widowControl w:val="0"/>
              <w:autoSpaceDE w:val="0"/>
              <w:autoSpaceDN w:val="0"/>
              <w:adjustRightInd w:val="0"/>
              <w:jc w:val="center"/>
              <w:rPr>
                <w:b/>
                <w:bCs/>
                <w:color w:val="000000"/>
                <w:lang w:eastAsia="en-ZA"/>
              </w:rPr>
            </w:pPr>
          </w:p>
        </w:tc>
      </w:tr>
      <w:tr w:rsidR="008A4EC0" w:rsidRPr="00F90EEA" w14:paraId="6709567C" w14:textId="77777777" w:rsidTr="0035382D">
        <w:trPr>
          <w:trHeight w:val="397"/>
        </w:trPr>
        <w:tc>
          <w:tcPr>
            <w:tcW w:w="7792" w:type="dxa"/>
            <w:vAlign w:val="center"/>
            <w:hideMark/>
          </w:tcPr>
          <w:p w14:paraId="255EBE2E" w14:textId="77777777" w:rsidR="008A4EC0" w:rsidRPr="00F90EEA" w:rsidRDefault="008A4EC0" w:rsidP="0035382D">
            <w:pPr>
              <w:widowControl w:val="0"/>
              <w:autoSpaceDE w:val="0"/>
              <w:autoSpaceDN w:val="0"/>
              <w:adjustRightInd w:val="0"/>
              <w:rPr>
                <w:color w:val="000000"/>
                <w:lang w:eastAsia="en-ZA"/>
              </w:rPr>
            </w:pPr>
            <w:r w:rsidRPr="00595523">
              <w:rPr>
                <w:bCs/>
                <w:lang w:eastAsia="en-ZA"/>
              </w:rPr>
              <w:t xml:space="preserve">Silo construction projects successfully completed project </w:t>
            </w:r>
            <w:r w:rsidRPr="00F90EEA">
              <w:rPr>
                <w:b/>
                <w:color w:val="000000"/>
                <w:lang w:eastAsia="en-ZA"/>
              </w:rPr>
              <w:t>(Appointment Letter, Completion Certificate and Assessment Bidder forms must be attached )</w:t>
            </w:r>
          </w:p>
        </w:tc>
        <w:tc>
          <w:tcPr>
            <w:tcW w:w="1417" w:type="dxa"/>
            <w:noWrap/>
            <w:vAlign w:val="center"/>
            <w:hideMark/>
          </w:tcPr>
          <w:p w14:paraId="3EB2A8FA" w14:textId="77777777" w:rsidR="008A4EC0" w:rsidRPr="00F90EEA" w:rsidRDefault="008A4EC0" w:rsidP="0035382D">
            <w:pPr>
              <w:widowControl w:val="0"/>
              <w:autoSpaceDE w:val="0"/>
              <w:autoSpaceDN w:val="0"/>
              <w:adjustRightInd w:val="0"/>
              <w:jc w:val="center"/>
              <w:rPr>
                <w:b/>
                <w:color w:val="000000"/>
                <w:lang w:eastAsia="en-ZA"/>
              </w:rPr>
            </w:pPr>
            <w:r w:rsidRPr="00F90EEA">
              <w:rPr>
                <w:b/>
                <w:color w:val="000000"/>
                <w:lang w:eastAsia="en-ZA"/>
              </w:rPr>
              <w:t>40 </w:t>
            </w:r>
          </w:p>
        </w:tc>
      </w:tr>
      <w:tr w:rsidR="008A4EC0" w:rsidRPr="00F90EEA" w14:paraId="4645E905" w14:textId="77777777" w:rsidTr="0035382D">
        <w:trPr>
          <w:trHeight w:val="233"/>
        </w:trPr>
        <w:tc>
          <w:tcPr>
            <w:tcW w:w="7792" w:type="dxa"/>
            <w:vAlign w:val="center"/>
            <w:hideMark/>
          </w:tcPr>
          <w:p w14:paraId="6C47C0D0"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4 projects and More</w:t>
            </w:r>
          </w:p>
        </w:tc>
        <w:tc>
          <w:tcPr>
            <w:tcW w:w="1417" w:type="dxa"/>
            <w:noWrap/>
            <w:vAlign w:val="center"/>
            <w:hideMark/>
          </w:tcPr>
          <w:p w14:paraId="17BCEFBD"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40</w:t>
            </w:r>
          </w:p>
        </w:tc>
      </w:tr>
      <w:tr w:rsidR="008A4EC0" w:rsidRPr="00F90EEA" w14:paraId="1E393C46" w14:textId="77777777" w:rsidTr="0035382D">
        <w:trPr>
          <w:trHeight w:val="233"/>
        </w:trPr>
        <w:tc>
          <w:tcPr>
            <w:tcW w:w="7792" w:type="dxa"/>
            <w:vAlign w:val="center"/>
          </w:tcPr>
          <w:p w14:paraId="030949F9"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3 Projects</w:t>
            </w:r>
          </w:p>
        </w:tc>
        <w:tc>
          <w:tcPr>
            <w:tcW w:w="1417" w:type="dxa"/>
            <w:noWrap/>
            <w:vAlign w:val="center"/>
          </w:tcPr>
          <w:p w14:paraId="1667912E"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30</w:t>
            </w:r>
          </w:p>
        </w:tc>
      </w:tr>
      <w:tr w:rsidR="008A4EC0" w:rsidRPr="00F90EEA" w14:paraId="27E0C9D8" w14:textId="77777777" w:rsidTr="0035382D">
        <w:trPr>
          <w:trHeight w:val="233"/>
        </w:trPr>
        <w:tc>
          <w:tcPr>
            <w:tcW w:w="7792" w:type="dxa"/>
            <w:vAlign w:val="center"/>
            <w:hideMark/>
          </w:tcPr>
          <w:p w14:paraId="14CA1A81"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2  Projects</w:t>
            </w:r>
          </w:p>
        </w:tc>
        <w:tc>
          <w:tcPr>
            <w:tcW w:w="1417" w:type="dxa"/>
            <w:noWrap/>
            <w:vAlign w:val="center"/>
            <w:hideMark/>
          </w:tcPr>
          <w:p w14:paraId="28678EDF"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20</w:t>
            </w:r>
          </w:p>
        </w:tc>
      </w:tr>
      <w:tr w:rsidR="008A4EC0" w:rsidRPr="00F90EEA" w14:paraId="758EB3FA" w14:textId="77777777" w:rsidTr="0035382D">
        <w:trPr>
          <w:trHeight w:val="233"/>
        </w:trPr>
        <w:tc>
          <w:tcPr>
            <w:tcW w:w="7792" w:type="dxa"/>
            <w:vAlign w:val="center"/>
            <w:hideMark/>
          </w:tcPr>
          <w:p w14:paraId="75AC2C39"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1  Project</w:t>
            </w:r>
          </w:p>
        </w:tc>
        <w:tc>
          <w:tcPr>
            <w:tcW w:w="1417" w:type="dxa"/>
            <w:noWrap/>
            <w:vAlign w:val="center"/>
            <w:hideMark/>
          </w:tcPr>
          <w:p w14:paraId="69296EDB"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10</w:t>
            </w:r>
          </w:p>
        </w:tc>
      </w:tr>
      <w:tr w:rsidR="008A4EC0" w:rsidRPr="00F90EEA" w14:paraId="111384B3" w14:textId="77777777" w:rsidTr="0035382D">
        <w:trPr>
          <w:trHeight w:val="233"/>
        </w:trPr>
        <w:tc>
          <w:tcPr>
            <w:tcW w:w="7792" w:type="dxa"/>
            <w:vAlign w:val="center"/>
            <w:hideMark/>
          </w:tcPr>
          <w:p w14:paraId="7E9B77A6" w14:textId="77777777" w:rsidR="008A4EC0" w:rsidRPr="00F90EEA" w:rsidRDefault="008A4EC0" w:rsidP="0035382D">
            <w:pPr>
              <w:widowControl w:val="0"/>
              <w:autoSpaceDE w:val="0"/>
              <w:autoSpaceDN w:val="0"/>
              <w:adjustRightInd w:val="0"/>
              <w:rPr>
                <w:b/>
                <w:bCs/>
                <w:color w:val="000000"/>
                <w:lang w:eastAsia="en-ZA"/>
              </w:rPr>
            </w:pPr>
            <w:r w:rsidRPr="00F90EEA">
              <w:rPr>
                <w:b/>
                <w:bCs/>
                <w:color w:val="000000"/>
                <w:lang w:eastAsia="en-ZA"/>
              </w:rPr>
              <w:t>Expertise of proposed project team (attach CV and certified copies of qualifications)</w:t>
            </w:r>
            <w:r w:rsidRPr="00F90EEA">
              <w:rPr>
                <w:bCs/>
                <w:color w:val="000000"/>
                <w:lang w:eastAsia="en-ZA"/>
              </w:rPr>
              <w:t xml:space="preserve"> Contracts Manager with a diploma in civil engineering must have experience in silo construction</w:t>
            </w:r>
          </w:p>
        </w:tc>
        <w:tc>
          <w:tcPr>
            <w:tcW w:w="1417" w:type="dxa"/>
            <w:noWrap/>
            <w:vAlign w:val="center"/>
            <w:hideMark/>
          </w:tcPr>
          <w:p w14:paraId="2D4A28FF" w14:textId="77777777" w:rsidR="008A4EC0" w:rsidRPr="00F90EEA" w:rsidRDefault="008A4EC0" w:rsidP="0035382D">
            <w:pPr>
              <w:widowControl w:val="0"/>
              <w:autoSpaceDE w:val="0"/>
              <w:autoSpaceDN w:val="0"/>
              <w:adjustRightInd w:val="0"/>
              <w:jc w:val="center"/>
              <w:rPr>
                <w:b/>
                <w:bCs/>
                <w:color w:val="000000"/>
                <w:lang w:eastAsia="en-ZA"/>
              </w:rPr>
            </w:pPr>
            <w:r w:rsidRPr="00F90EEA">
              <w:rPr>
                <w:b/>
                <w:bCs/>
                <w:color w:val="000000"/>
                <w:lang w:eastAsia="en-ZA"/>
              </w:rPr>
              <w:t>20</w:t>
            </w:r>
          </w:p>
        </w:tc>
      </w:tr>
      <w:tr w:rsidR="008A4EC0" w:rsidRPr="00F90EEA" w14:paraId="7889D073" w14:textId="77777777" w:rsidTr="0035382D">
        <w:trPr>
          <w:trHeight w:val="233"/>
        </w:trPr>
        <w:tc>
          <w:tcPr>
            <w:tcW w:w="7792" w:type="dxa"/>
            <w:vAlign w:val="center"/>
            <w:hideMark/>
          </w:tcPr>
          <w:p w14:paraId="34D67423"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3 years and more</w:t>
            </w:r>
          </w:p>
        </w:tc>
        <w:tc>
          <w:tcPr>
            <w:tcW w:w="1417" w:type="dxa"/>
            <w:noWrap/>
            <w:vAlign w:val="center"/>
            <w:hideMark/>
          </w:tcPr>
          <w:p w14:paraId="22322388"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20</w:t>
            </w:r>
          </w:p>
        </w:tc>
      </w:tr>
      <w:tr w:rsidR="008A4EC0" w:rsidRPr="00F90EEA" w14:paraId="449EC341" w14:textId="77777777" w:rsidTr="0035382D">
        <w:trPr>
          <w:trHeight w:val="233"/>
        </w:trPr>
        <w:tc>
          <w:tcPr>
            <w:tcW w:w="7792" w:type="dxa"/>
            <w:vAlign w:val="center"/>
            <w:hideMark/>
          </w:tcPr>
          <w:p w14:paraId="5A0EC6E2"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2  Years</w:t>
            </w:r>
          </w:p>
        </w:tc>
        <w:tc>
          <w:tcPr>
            <w:tcW w:w="1417" w:type="dxa"/>
            <w:noWrap/>
            <w:vAlign w:val="center"/>
            <w:hideMark/>
          </w:tcPr>
          <w:p w14:paraId="03F0B6BA"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15</w:t>
            </w:r>
          </w:p>
        </w:tc>
      </w:tr>
      <w:tr w:rsidR="008A4EC0" w:rsidRPr="00F90EEA" w14:paraId="45EC321B" w14:textId="77777777" w:rsidTr="0035382D">
        <w:trPr>
          <w:trHeight w:val="233"/>
        </w:trPr>
        <w:tc>
          <w:tcPr>
            <w:tcW w:w="7792" w:type="dxa"/>
            <w:vAlign w:val="center"/>
            <w:hideMark/>
          </w:tcPr>
          <w:p w14:paraId="19B56B9C"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1 Years</w:t>
            </w:r>
          </w:p>
        </w:tc>
        <w:tc>
          <w:tcPr>
            <w:tcW w:w="1417" w:type="dxa"/>
            <w:noWrap/>
            <w:vAlign w:val="center"/>
            <w:hideMark/>
          </w:tcPr>
          <w:p w14:paraId="5FEDEEBA"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10</w:t>
            </w:r>
          </w:p>
        </w:tc>
      </w:tr>
      <w:tr w:rsidR="008A4EC0" w:rsidRPr="00F90EEA" w14:paraId="2F1A77F4" w14:textId="77777777" w:rsidTr="0035382D">
        <w:trPr>
          <w:trHeight w:val="397"/>
        </w:trPr>
        <w:tc>
          <w:tcPr>
            <w:tcW w:w="7792" w:type="dxa"/>
            <w:vAlign w:val="center"/>
            <w:hideMark/>
          </w:tcPr>
          <w:p w14:paraId="114B1C2A" w14:textId="77777777" w:rsidR="008A4EC0" w:rsidRPr="00F90EEA" w:rsidRDefault="008A4EC0" w:rsidP="0035382D">
            <w:pPr>
              <w:widowControl w:val="0"/>
              <w:autoSpaceDE w:val="0"/>
              <w:autoSpaceDN w:val="0"/>
              <w:adjustRightInd w:val="0"/>
              <w:rPr>
                <w:color w:val="000000"/>
                <w:lang w:eastAsia="en-ZA"/>
              </w:rPr>
            </w:pPr>
            <w:r w:rsidRPr="00F90EEA">
              <w:rPr>
                <w:bCs/>
                <w:color w:val="000000"/>
                <w:lang w:eastAsia="en-ZA"/>
              </w:rPr>
              <w:t>Site Agent must have NQF level 6 certificate in construction related qualification and must have experience in construction of silo attach CV certified certificates</w:t>
            </w:r>
          </w:p>
        </w:tc>
        <w:tc>
          <w:tcPr>
            <w:tcW w:w="1417" w:type="dxa"/>
            <w:noWrap/>
            <w:vAlign w:val="center"/>
            <w:hideMark/>
          </w:tcPr>
          <w:p w14:paraId="09842F62" w14:textId="77777777" w:rsidR="008A4EC0" w:rsidRPr="00F90EEA" w:rsidRDefault="008A4EC0" w:rsidP="0035382D">
            <w:pPr>
              <w:widowControl w:val="0"/>
              <w:autoSpaceDE w:val="0"/>
              <w:autoSpaceDN w:val="0"/>
              <w:adjustRightInd w:val="0"/>
              <w:rPr>
                <w:b/>
                <w:bCs/>
                <w:color w:val="000000"/>
                <w:lang w:eastAsia="en-ZA"/>
              </w:rPr>
            </w:pPr>
            <w:r w:rsidRPr="00F90EEA">
              <w:rPr>
                <w:b/>
                <w:bCs/>
                <w:color w:val="000000"/>
                <w:lang w:eastAsia="en-ZA"/>
              </w:rPr>
              <w:t>      10</w:t>
            </w:r>
          </w:p>
        </w:tc>
      </w:tr>
      <w:tr w:rsidR="008A4EC0" w:rsidRPr="00F90EEA" w14:paraId="02E0FF10" w14:textId="77777777" w:rsidTr="0035382D">
        <w:trPr>
          <w:trHeight w:val="233"/>
        </w:trPr>
        <w:tc>
          <w:tcPr>
            <w:tcW w:w="7792" w:type="dxa"/>
            <w:vAlign w:val="center"/>
            <w:hideMark/>
          </w:tcPr>
          <w:p w14:paraId="25788BB5"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lastRenderedPageBreak/>
              <w:t xml:space="preserve"> 3 years and more</w:t>
            </w:r>
          </w:p>
        </w:tc>
        <w:tc>
          <w:tcPr>
            <w:tcW w:w="1417" w:type="dxa"/>
            <w:noWrap/>
            <w:vAlign w:val="center"/>
            <w:hideMark/>
          </w:tcPr>
          <w:p w14:paraId="1C945DD9"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10</w:t>
            </w:r>
          </w:p>
        </w:tc>
      </w:tr>
      <w:tr w:rsidR="008A4EC0" w:rsidRPr="00F90EEA" w14:paraId="12C3AB0F" w14:textId="77777777" w:rsidTr="0035382D">
        <w:trPr>
          <w:trHeight w:val="233"/>
        </w:trPr>
        <w:tc>
          <w:tcPr>
            <w:tcW w:w="7792" w:type="dxa"/>
            <w:vAlign w:val="center"/>
          </w:tcPr>
          <w:p w14:paraId="0CA5C941"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2- Years</w:t>
            </w:r>
          </w:p>
        </w:tc>
        <w:tc>
          <w:tcPr>
            <w:tcW w:w="1417" w:type="dxa"/>
            <w:noWrap/>
            <w:vAlign w:val="center"/>
          </w:tcPr>
          <w:p w14:paraId="4F267E2F"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8</w:t>
            </w:r>
          </w:p>
        </w:tc>
      </w:tr>
      <w:tr w:rsidR="008A4EC0" w:rsidRPr="00F90EEA" w14:paraId="753910EA" w14:textId="77777777" w:rsidTr="0035382D">
        <w:trPr>
          <w:trHeight w:val="233"/>
        </w:trPr>
        <w:tc>
          <w:tcPr>
            <w:tcW w:w="7792" w:type="dxa"/>
            <w:vAlign w:val="center"/>
          </w:tcPr>
          <w:p w14:paraId="77860868"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1 – Year</w:t>
            </w:r>
          </w:p>
        </w:tc>
        <w:tc>
          <w:tcPr>
            <w:tcW w:w="1417" w:type="dxa"/>
            <w:noWrap/>
            <w:vAlign w:val="center"/>
          </w:tcPr>
          <w:p w14:paraId="6BFD7331"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5</w:t>
            </w:r>
          </w:p>
        </w:tc>
      </w:tr>
      <w:tr w:rsidR="008A4EC0" w:rsidRPr="00F90EEA" w14:paraId="5C950242" w14:textId="77777777" w:rsidTr="0035382D">
        <w:trPr>
          <w:trHeight w:val="397"/>
        </w:trPr>
        <w:tc>
          <w:tcPr>
            <w:tcW w:w="7792" w:type="dxa"/>
            <w:vAlign w:val="center"/>
            <w:hideMark/>
          </w:tcPr>
          <w:p w14:paraId="294AD36D" w14:textId="77777777" w:rsidR="008A4EC0" w:rsidRPr="00F90EEA" w:rsidRDefault="008A4EC0" w:rsidP="0035382D">
            <w:pPr>
              <w:widowControl w:val="0"/>
              <w:autoSpaceDE w:val="0"/>
              <w:autoSpaceDN w:val="0"/>
              <w:adjustRightInd w:val="0"/>
              <w:rPr>
                <w:color w:val="000000"/>
                <w:lang w:eastAsia="en-ZA"/>
              </w:rPr>
            </w:pPr>
            <w:r w:rsidRPr="00F90EEA">
              <w:rPr>
                <w:bCs/>
                <w:color w:val="000000"/>
                <w:lang w:eastAsia="en-ZA"/>
              </w:rPr>
              <w:t>Health and Safety Officer with a health and safety certificate  attach CV certified certificates</w:t>
            </w:r>
          </w:p>
        </w:tc>
        <w:tc>
          <w:tcPr>
            <w:tcW w:w="1417" w:type="dxa"/>
            <w:noWrap/>
            <w:vAlign w:val="center"/>
            <w:hideMark/>
          </w:tcPr>
          <w:p w14:paraId="369DBE29"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 xml:space="preserve">       5</w:t>
            </w:r>
          </w:p>
        </w:tc>
      </w:tr>
      <w:tr w:rsidR="008A4EC0" w:rsidRPr="00F90EEA" w14:paraId="5AE6DC94" w14:textId="77777777" w:rsidTr="0035382D">
        <w:trPr>
          <w:trHeight w:val="233"/>
        </w:trPr>
        <w:tc>
          <w:tcPr>
            <w:tcW w:w="7792" w:type="dxa"/>
            <w:vAlign w:val="center"/>
            <w:hideMark/>
          </w:tcPr>
          <w:p w14:paraId="5B84963C" w14:textId="77777777" w:rsidR="008A4EC0" w:rsidRPr="00F90EEA" w:rsidRDefault="008A4EC0" w:rsidP="0035382D">
            <w:pPr>
              <w:widowControl w:val="0"/>
              <w:autoSpaceDE w:val="0"/>
              <w:autoSpaceDN w:val="0"/>
              <w:adjustRightInd w:val="0"/>
              <w:rPr>
                <w:b/>
                <w:bCs/>
                <w:color w:val="000000"/>
                <w:lang w:eastAsia="en-ZA"/>
              </w:rPr>
            </w:pPr>
            <w:r w:rsidRPr="00F90EEA">
              <w:rPr>
                <w:b/>
                <w:bCs/>
                <w:color w:val="000000"/>
                <w:lang w:eastAsia="en-ZA"/>
              </w:rPr>
              <w:t>Plant/ equipment (proof of ownership or Signed intent to lease signed by both parties letter must be attached together with a proof of ownership from the lessor):</w:t>
            </w:r>
            <w:r w:rsidRPr="00F90EEA">
              <w:rPr>
                <w:color w:val="000000"/>
                <w:lang w:eastAsia="en-ZA"/>
              </w:rPr>
              <w:t xml:space="preserve"> </w:t>
            </w:r>
          </w:p>
        </w:tc>
        <w:tc>
          <w:tcPr>
            <w:tcW w:w="1417" w:type="dxa"/>
            <w:noWrap/>
            <w:vAlign w:val="center"/>
            <w:hideMark/>
          </w:tcPr>
          <w:p w14:paraId="08846A18" w14:textId="77777777" w:rsidR="008A4EC0" w:rsidRPr="00F90EEA" w:rsidRDefault="008A4EC0" w:rsidP="0035382D">
            <w:pPr>
              <w:widowControl w:val="0"/>
              <w:autoSpaceDE w:val="0"/>
              <w:autoSpaceDN w:val="0"/>
              <w:adjustRightInd w:val="0"/>
              <w:jc w:val="center"/>
              <w:rPr>
                <w:b/>
                <w:bCs/>
                <w:color w:val="000000"/>
                <w:lang w:eastAsia="en-ZA"/>
              </w:rPr>
            </w:pPr>
            <w:r w:rsidRPr="00F90EEA">
              <w:rPr>
                <w:b/>
                <w:bCs/>
                <w:color w:val="000000"/>
                <w:lang w:eastAsia="en-ZA"/>
              </w:rPr>
              <w:t>30</w:t>
            </w:r>
          </w:p>
        </w:tc>
      </w:tr>
      <w:tr w:rsidR="008A4EC0" w:rsidRPr="00F90EEA" w14:paraId="32387982" w14:textId="77777777" w:rsidTr="0035382D">
        <w:trPr>
          <w:trHeight w:val="397"/>
        </w:trPr>
        <w:tc>
          <w:tcPr>
            <w:tcW w:w="7792" w:type="dxa"/>
            <w:vAlign w:val="center"/>
            <w:hideMark/>
          </w:tcPr>
          <w:p w14:paraId="65A90D01" w14:textId="77777777" w:rsidR="008A4EC0" w:rsidRPr="00F90EEA" w:rsidRDefault="008A4EC0" w:rsidP="0035382D">
            <w:pPr>
              <w:widowControl w:val="0"/>
              <w:autoSpaceDE w:val="0"/>
              <w:autoSpaceDN w:val="0"/>
              <w:adjustRightInd w:val="0"/>
              <w:rPr>
                <w:color w:val="000000"/>
                <w:lang w:eastAsia="en-ZA"/>
              </w:rPr>
            </w:pPr>
            <w:r w:rsidRPr="00F90EEA">
              <w:rPr>
                <w:bCs/>
                <w:color w:val="000000"/>
                <w:lang w:eastAsia="en-ZA"/>
              </w:rPr>
              <w:t>TLB</w:t>
            </w:r>
          </w:p>
        </w:tc>
        <w:tc>
          <w:tcPr>
            <w:tcW w:w="1417" w:type="dxa"/>
            <w:noWrap/>
            <w:vAlign w:val="center"/>
            <w:hideMark/>
          </w:tcPr>
          <w:p w14:paraId="2164C724"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 10</w:t>
            </w:r>
          </w:p>
        </w:tc>
      </w:tr>
      <w:tr w:rsidR="008A4EC0" w:rsidRPr="00F90EEA" w14:paraId="5B6FE8C8" w14:textId="77777777" w:rsidTr="0035382D">
        <w:trPr>
          <w:trHeight w:val="233"/>
        </w:trPr>
        <w:tc>
          <w:tcPr>
            <w:tcW w:w="7792" w:type="dxa"/>
            <w:vAlign w:val="center"/>
            <w:hideMark/>
          </w:tcPr>
          <w:p w14:paraId="3B9A4A5E" w14:textId="77777777" w:rsidR="008A4EC0" w:rsidRPr="00F90EEA" w:rsidRDefault="008A4EC0" w:rsidP="0035382D">
            <w:pPr>
              <w:widowControl w:val="0"/>
              <w:autoSpaceDE w:val="0"/>
              <w:autoSpaceDN w:val="0"/>
              <w:adjustRightInd w:val="0"/>
              <w:rPr>
                <w:color w:val="000000"/>
                <w:lang w:eastAsia="en-ZA"/>
              </w:rPr>
            </w:pPr>
            <w:r w:rsidRPr="00F90EEA">
              <w:rPr>
                <w:bCs/>
                <w:color w:val="000000"/>
                <w:lang w:eastAsia="en-ZA"/>
              </w:rPr>
              <w:t>CRANE TRUCK</w:t>
            </w:r>
          </w:p>
        </w:tc>
        <w:tc>
          <w:tcPr>
            <w:tcW w:w="1417" w:type="dxa"/>
            <w:noWrap/>
            <w:vAlign w:val="center"/>
            <w:hideMark/>
          </w:tcPr>
          <w:p w14:paraId="2923BF55"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10</w:t>
            </w:r>
          </w:p>
        </w:tc>
      </w:tr>
      <w:tr w:rsidR="008A4EC0" w:rsidRPr="00F90EEA" w14:paraId="23BE0E72" w14:textId="77777777" w:rsidTr="0035382D">
        <w:trPr>
          <w:trHeight w:val="324"/>
        </w:trPr>
        <w:tc>
          <w:tcPr>
            <w:tcW w:w="7792" w:type="dxa"/>
            <w:vAlign w:val="center"/>
            <w:hideMark/>
          </w:tcPr>
          <w:p w14:paraId="6F4236BE" w14:textId="77777777" w:rsidR="008A4EC0" w:rsidRPr="00F90EEA" w:rsidRDefault="008A4EC0" w:rsidP="0035382D">
            <w:pPr>
              <w:widowControl w:val="0"/>
              <w:autoSpaceDE w:val="0"/>
              <w:autoSpaceDN w:val="0"/>
              <w:adjustRightInd w:val="0"/>
              <w:rPr>
                <w:color w:val="000000"/>
                <w:lang w:eastAsia="en-ZA"/>
              </w:rPr>
            </w:pPr>
            <w:r w:rsidRPr="00F90EEA">
              <w:rPr>
                <w:color w:val="000000"/>
                <w:lang w:eastAsia="en-ZA"/>
              </w:rPr>
              <w:t>1 x 10m</w:t>
            </w:r>
            <w:r w:rsidRPr="00F90EEA">
              <w:rPr>
                <w:color w:val="000000"/>
                <w:vertAlign w:val="superscript"/>
                <w:lang w:eastAsia="en-ZA"/>
              </w:rPr>
              <w:t xml:space="preserve">3    </w:t>
            </w:r>
            <w:r w:rsidRPr="00F90EEA">
              <w:rPr>
                <w:color w:val="000000"/>
                <w:lang w:eastAsia="en-ZA"/>
              </w:rPr>
              <w:t>Tipper truck</w:t>
            </w:r>
          </w:p>
        </w:tc>
        <w:tc>
          <w:tcPr>
            <w:tcW w:w="1417" w:type="dxa"/>
            <w:noWrap/>
            <w:vAlign w:val="center"/>
            <w:hideMark/>
          </w:tcPr>
          <w:p w14:paraId="5A3AFB0D" w14:textId="77777777" w:rsidR="008A4EC0" w:rsidRPr="00F90EEA" w:rsidRDefault="008A4EC0" w:rsidP="0035382D">
            <w:pPr>
              <w:widowControl w:val="0"/>
              <w:autoSpaceDE w:val="0"/>
              <w:autoSpaceDN w:val="0"/>
              <w:adjustRightInd w:val="0"/>
              <w:jc w:val="center"/>
              <w:rPr>
                <w:color w:val="000000"/>
                <w:lang w:eastAsia="en-ZA"/>
              </w:rPr>
            </w:pPr>
            <w:r w:rsidRPr="00F90EEA">
              <w:rPr>
                <w:color w:val="000000"/>
                <w:lang w:eastAsia="en-ZA"/>
              </w:rPr>
              <w:t>10</w:t>
            </w:r>
          </w:p>
        </w:tc>
      </w:tr>
      <w:tr w:rsidR="008A4EC0" w:rsidRPr="00F90EEA" w14:paraId="4C3A9882" w14:textId="77777777" w:rsidTr="0035382D">
        <w:trPr>
          <w:trHeight w:val="324"/>
        </w:trPr>
        <w:tc>
          <w:tcPr>
            <w:tcW w:w="7792" w:type="dxa"/>
            <w:vAlign w:val="center"/>
          </w:tcPr>
          <w:p w14:paraId="4D3CF465" w14:textId="77777777" w:rsidR="008A4EC0" w:rsidRPr="00F90EEA" w:rsidRDefault="008A4EC0" w:rsidP="0035382D">
            <w:pPr>
              <w:widowControl w:val="0"/>
              <w:autoSpaceDE w:val="0"/>
              <w:autoSpaceDN w:val="0"/>
              <w:adjustRightInd w:val="0"/>
              <w:rPr>
                <w:b/>
                <w:color w:val="000000"/>
                <w:lang w:eastAsia="en-ZA"/>
              </w:rPr>
            </w:pPr>
            <w:r w:rsidRPr="00F90EEA">
              <w:rPr>
                <w:b/>
                <w:color w:val="000000"/>
                <w:lang w:eastAsia="en-ZA"/>
              </w:rPr>
              <w:t xml:space="preserve">Total </w:t>
            </w:r>
          </w:p>
        </w:tc>
        <w:tc>
          <w:tcPr>
            <w:tcW w:w="1417" w:type="dxa"/>
            <w:noWrap/>
            <w:vAlign w:val="center"/>
          </w:tcPr>
          <w:p w14:paraId="36789D62" w14:textId="77777777" w:rsidR="008A4EC0" w:rsidRPr="00F90EEA" w:rsidRDefault="008A4EC0" w:rsidP="0035382D">
            <w:pPr>
              <w:widowControl w:val="0"/>
              <w:autoSpaceDE w:val="0"/>
              <w:autoSpaceDN w:val="0"/>
              <w:adjustRightInd w:val="0"/>
              <w:jc w:val="center"/>
              <w:rPr>
                <w:b/>
                <w:color w:val="000000"/>
                <w:lang w:eastAsia="en-ZA"/>
              </w:rPr>
            </w:pPr>
            <w:r w:rsidRPr="00F90EEA">
              <w:rPr>
                <w:b/>
                <w:color w:val="000000"/>
                <w:lang w:eastAsia="en-ZA"/>
              </w:rPr>
              <w:t>100</w:t>
            </w:r>
          </w:p>
        </w:tc>
      </w:tr>
    </w:tbl>
    <w:p w14:paraId="7EF9A03E" w14:textId="77777777" w:rsidR="008A4EC0" w:rsidRPr="00AF429B" w:rsidRDefault="008A4EC0" w:rsidP="008A4EC0">
      <w:pPr>
        <w:jc w:val="both"/>
        <w:rPr>
          <w:sz w:val="20"/>
          <w:szCs w:val="20"/>
        </w:rPr>
      </w:pPr>
    </w:p>
    <w:p w14:paraId="1562A941" w14:textId="77777777" w:rsidR="008A4EC0" w:rsidRDefault="008A4EC0" w:rsidP="008A4EC0">
      <w:pPr>
        <w:jc w:val="both"/>
        <w:rPr>
          <w:sz w:val="20"/>
          <w:szCs w:val="20"/>
        </w:rPr>
      </w:pPr>
    </w:p>
    <w:p w14:paraId="6279991D" w14:textId="77777777" w:rsidR="008A4EC0" w:rsidRDefault="008A4EC0" w:rsidP="008A4EC0">
      <w:pPr>
        <w:jc w:val="both"/>
        <w:rPr>
          <w:sz w:val="20"/>
          <w:szCs w:val="20"/>
        </w:rPr>
      </w:pPr>
    </w:p>
    <w:p w14:paraId="275C9395" w14:textId="77777777" w:rsidR="008A4EC0" w:rsidRDefault="008A4EC0" w:rsidP="008A4EC0">
      <w:pPr>
        <w:jc w:val="both"/>
        <w:rPr>
          <w:sz w:val="20"/>
          <w:szCs w:val="20"/>
        </w:rPr>
      </w:pPr>
    </w:p>
    <w:p w14:paraId="1B600AA0" w14:textId="77777777" w:rsidR="008A4EC0" w:rsidRDefault="008A4EC0" w:rsidP="008A4EC0">
      <w:pPr>
        <w:jc w:val="both"/>
        <w:rPr>
          <w:sz w:val="20"/>
          <w:szCs w:val="20"/>
        </w:rPr>
      </w:pPr>
    </w:p>
    <w:p w14:paraId="7228EC3F" w14:textId="77777777" w:rsidR="008A4EC0" w:rsidRDefault="008A4EC0" w:rsidP="008A4EC0">
      <w:pPr>
        <w:jc w:val="both"/>
        <w:rPr>
          <w:sz w:val="20"/>
          <w:szCs w:val="20"/>
        </w:rPr>
      </w:pPr>
    </w:p>
    <w:p w14:paraId="485B37A3" w14:textId="77777777" w:rsidR="008A4EC0" w:rsidRDefault="008A4EC0" w:rsidP="008A4EC0">
      <w:pPr>
        <w:jc w:val="both"/>
        <w:rPr>
          <w:sz w:val="20"/>
          <w:szCs w:val="20"/>
        </w:rPr>
      </w:pPr>
    </w:p>
    <w:p w14:paraId="498575BD" w14:textId="2C0EA1A0" w:rsidR="008A4EC0" w:rsidRPr="00AF429B" w:rsidRDefault="008A4EC0" w:rsidP="008A4EC0">
      <w:pPr>
        <w:jc w:val="both"/>
        <w:rPr>
          <w:b/>
          <w:sz w:val="20"/>
          <w:szCs w:val="20"/>
        </w:rPr>
      </w:pPr>
      <w:r>
        <w:rPr>
          <w:sz w:val="20"/>
          <w:szCs w:val="20"/>
        </w:rPr>
        <w:t xml:space="preserve">5. Bid must be submitted </w:t>
      </w:r>
      <w:r w:rsidRPr="00AF429B">
        <w:rPr>
          <w:sz w:val="20"/>
          <w:szCs w:val="20"/>
        </w:rPr>
        <w:t xml:space="preserve">in a sealed envelope clearly marked </w:t>
      </w:r>
      <w:r w:rsidRPr="00AF429B">
        <w:rPr>
          <w:b/>
          <w:sz w:val="20"/>
          <w:szCs w:val="20"/>
        </w:rPr>
        <w:t>“</w:t>
      </w:r>
      <w:r w:rsidRPr="000D4E18">
        <w:rPr>
          <w:b/>
          <w:bCs/>
          <w:sz w:val="20"/>
          <w:szCs w:val="20"/>
          <w:lang w:val="en-US"/>
        </w:rPr>
        <w:t>COMPLETION OF SILO FACILITY</w:t>
      </w:r>
      <w:r w:rsidRPr="00AF429B">
        <w:rPr>
          <w:b/>
          <w:bCs/>
          <w:sz w:val="20"/>
          <w:szCs w:val="20"/>
          <w:lang w:val="en-US"/>
        </w:rPr>
        <w:t xml:space="preserve">; </w:t>
      </w:r>
      <w:r w:rsidRPr="00AF429B">
        <w:rPr>
          <w:b/>
          <w:bCs/>
          <w:sz w:val="20"/>
          <w:szCs w:val="20"/>
        </w:rPr>
        <w:t>“BID NO: MATAT/</w:t>
      </w:r>
      <w:r>
        <w:rPr>
          <w:b/>
          <w:bCs/>
          <w:sz w:val="20"/>
          <w:szCs w:val="20"/>
        </w:rPr>
        <w:t>2021/2022</w:t>
      </w:r>
      <w:r w:rsidRPr="00AF429B">
        <w:rPr>
          <w:b/>
          <w:bCs/>
          <w:sz w:val="20"/>
          <w:szCs w:val="20"/>
        </w:rPr>
        <w:t>-</w:t>
      </w:r>
      <w:r>
        <w:rPr>
          <w:b/>
          <w:bCs/>
          <w:sz w:val="20"/>
          <w:szCs w:val="20"/>
        </w:rPr>
        <w:t>19</w:t>
      </w:r>
      <w:r w:rsidRPr="00AF429B">
        <w:rPr>
          <w:b/>
          <w:bCs/>
          <w:sz w:val="20"/>
          <w:szCs w:val="20"/>
        </w:rPr>
        <w:t xml:space="preserve"> </w:t>
      </w:r>
      <w:r w:rsidRPr="00AF429B">
        <w:rPr>
          <w:sz w:val="20"/>
          <w:szCs w:val="20"/>
        </w:rPr>
        <w:t>must be deposited in the Bid Box located at the New Budget and Treasury Offices, Mountain View, Matatiele 4730.</w:t>
      </w:r>
    </w:p>
    <w:p w14:paraId="2002C062" w14:textId="77777777" w:rsidR="008A4EC0" w:rsidRPr="00AF429B" w:rsidRDefault="008A4EC0" w:rsidP="008A4EC0">
      <w:pPr>
        <w:jc w:val="both"/>
        <w:rPr>
          <w:b/>
          <w:sz w:val="20"/>
          <w:szCs w:val="20"/>
        </w:rPr>
      </w:pPr>
      <w:r>
        <w:rPr>
          <w:b/>
          <w:i/>
          <w:sz w:val="20"/>
          <w:szCs w:val="20"/>
        </w:rPr>
        <w:t xml:space="preserve">6. </w:t>
      </w:r>
      <w:r w:rsidRPr="00AF429B">
        <w:rPr>
          <w:b/>
          <w:i/>
          <w:sz w:val="20"/>
          <w:szCs w:val="20"/>
        </w:rPr>
        <w:t xml:space="preserve">Matatiele Local Municipality does not bind itself to accept the lowest or any bid and reserves the right to accept the Bid in whole or part, at the rates quoted. </w:t>
      </w:r>
    </w:p>
    <w:p w14:paraId="249B3895" w14:textId="39F5AED5" w:rsidR="008A4EC0" w:rsidRDefault="008A4EC0" w:rsidP="008A4EC0">
      <w:pPr>
        <w:rPr>
          <w:sz w:val="20"/>
          <w:szCs w:val="20"/>
        </w:rPr>
      </w:pPr>
      <w:r>
        <w:rPr>
          <w:sz w:val="20"/>
          <w:szCs w:val="20"/>
        </w:rPr>
        <w:t>7.</w:t>
      </w:r>
      <w:r w:rsidRPr="00AF429B">
        <w:rPr>
          <w:sz w:val="20"/>
          <w:szCs w:val="20"/>
        </w:rPr>
        <w:t xml:space="preserve">Technical enquiries should be directed to </w:t>
      </w:r>
      <w:r>
        <w:rPr>
          <w:b/>
          <w:sz w:val="20"/>
          <w:szCs w:val="20"/>
        </w:rPr>
        <w:t>Ms N Sogiba: Manager Projects, Operation and  Maintenance</w:t>
      </w:r>
      <w:r w:rsidRPr="00AF429B">
        <w:rPr>
          <w:b/>
          <w:sz w:val="20"/>
          <w:szCs w:val="20"/>
        </w:rPr>
        <w:t xml:space="preserve">) </w:t>
      </w:r>
      <w:r w:rsidRPr="00AF429B">
        <w:rPr>
          <w:sz w:val="20"/>
          <w:szCs w:val="20"/>
        </w:rPr>
        <w:t xml:space="preserve">at </w:t>
      </w:r>
      <w:hyperlink r:id="rId16" w:history="1">
        <w:r w:rsidRPr="00064059">
          <w:rPr>
            <w:rStyle w:val="Hyperlink"/>
            <w:b/>
            <w:sz w:val="20"/>
            <w:szCs w:val="20"/>
          </w:rPr>
          <w:t>NSogiba@matatiele.gov.za</w:t>
        </w:r>
      </w:hyperlink>
      <w:r w:rsidRPr="00AF429B">
        <w:rPr>
          <w:b/>
          <w:sz w:val="20"/>
          <w:szCs w:val="20"/>
        </w:rPr>
        <w:t xml:space="preserve"> </w:t>
      </w:r>
      <w:r w:rsidRPr="00AF429B">
        <w:rPr>
          <w:sz w:val="20"/>
          <w:szCs w:val="20"/>
        </w:rPr>
        <w:t xml:space="preserve">and SCM enquiries to </w:t>
      </w:r>
      <w:r>
        <w:rPr>
          <w:b/>
          <w:sz w:val="20"/>
          <w:szCs w:val="20"/>
        </w:rPr>
        <w:t>Mr S Fokazi</w:t>
      </w:r>
      <w:r w:rsidRPr="00AF429B">
        <w:rPr>
          <w:b/>
          <w:sz w:val="20"/>
          <w:szCs w:val="20"/>
        </w:rPr>
        <w:t>: SCM Manager</w:t>
      </w:r>
      <w:r w:rsidRPr="00AF429B">
        <w:rPr>
          <w:sz w:val="20"/>
          <w:szCs w:val="20"/>
        </w:rPr>
        <w:t xml:space="preserve"> at </w:t>
      </w:r>
      <w:r>
        <w:rPr>
          <w:b/>
          <w:sz w:val="20"/>
          <w:szCs w:val="20"/>
          <w:u w:val="single"/>
        </w:rPr>
        <w:t>SFokazi</w:t>
      </w:r>
      <w:r w:rsidRPr="00AF429B">
        <w:rPr>
          <w:b/>
          <w:sz w:val="20"/>
          <w:szCs w:val="20"/>
          <w:u w:val="single"/>
        </w:rPr>
        <w:t>@matatiele.gov.za</w:t>
      </w:r>
      <w:r w:rsidRPr="00AF429B">
        <w:rPr>
          <w:b/>
          <w:sz w:val="20"/>
          <w:szCs w:val="20"/>
        </w:rPr>
        <w:t xml:space="preserve"> </w:t>
      </w:r>
      <w:r w:rsidRPr="00AF429B">
        <w:rPr>
          <w:sz w:val="20"/>
          <w:szCs w:val="20"/>
        </w:rPr>
        <w:t>during office hours.</w:t>
      </w:r>
    </w:p>
    <w:p w14:paraId="2141058F" w14:textId="6C88D2BF" w:rsidR="008A4EC0" w:rsidRDefault="008A4EC0" w:rsidP="008A4EC0">
      <w:pPr>
        <w:rPr>
          <w:sz w:val="20"/>
          <w:szCs w:val="20"/>
        </w:rPr>
      </w:pPr>
    </w:p>
    <w:p w14:paraId="5809C7B8" w14:textId="77777777" w:rsidR="008A4EC0" w:rsidRPr="00AF429B" w:rsidRDefault="008A4EC0" w:rsidP="008A4EC0">
      <w:pPr>
        <w:rPr>
          <w:sz w:val="20"/>
          <w:szCs w:val="20"/>
        </w:rPr>
      </w:pPr>
    </w:p>
    <w:p w14:paraId="71D682D1" w14:textId="77777777" w:rsidR="008A4EC0" w:rsidRPr="00AF429B" w:rsidRDefault="008A4EC0" w:rsidP="008A4EC0">
      <w:pPr>
        <w:jc w:val="both"/>
        <w:rPr>
          <w:sz w:val="20"/>
          <w:szCs w:val="20"/>
        </w:rPr>
      </w:pPr>
    </w:p>
    <w:p w14:paraId="4D659232" w14:textId="77777777" w:rsidR="008A4EC0" w:rsidRPr="00AF429B" w:rsidRDefault="008A4EC0" w:rsidP="008A4EC0">
      <w:pPr>
        <w:rPr>
          <w:sz w:val="20"/>
          <w:szCs w:val="20"/>
          <w:lang w:val="en-US"/>
        </w:rPr>
      </w:pPr>
      <w:r w:rsidRPr="00AF429B">
        <w:rPr>
          <w:sz w:val="20"/>
          <w:szCs w:val="20"/>
          <w:lang w:val="en-US"/>
        </w:rPr>
        <w:t>_______________________</w:t>
      </w:r>
    </w:p>
    <w:p w14:paraId="4CA6752F" w14:textId="77777777" w:rsidR="008A4EC0" w:rsidRPr="00AF429B" w:rsidRDefault="008A4EC0" w:rsidP="008A4EC0">
      <w:pPr>
        <w:rPr>
          <w:b/>
          <w:sz w:val="20"/>
          <w:szCs w:val="20"/>
          <w:lang w:val="fr-FR"/>
        </w:rPr>
      </w:pPr>
      <w:r w:rsidRPr="00AF429B">
        <w:rPr>
          <w:b/>
          <w:sz w:val="20"/>
          <w:szCs w:val="20"/>
          <w:lang w:val="fr-FR"/>
        </w:rPr>
        <w:t>MR. L. MATIWANE</w:t>
      </w:r>
    </w:p>
    <w:p w14:paraId="28EA70EE" w14:textId="77777777" w:rsidR="008A4EC0" w:rsidRPr="00AF429B" w:rsidRDefault="008A4EC0" w:rsidP="008A4EC0">
      <w:pPr>
        <w:rPr>
          <w:b/>
          <w:sz w:val="20"/>
          <w:szCs w:val="20"/>
          <w:lang w:val="fr-FR"/>
        </w:rPr>
      </w:pPr>
      <w:r w:rsidRPr="00AF429B">
        <w:rPr>
          <w:b/>
          <w:sz w:val="20"/>
          <w:szCs w:val="20"/>
          <w:lang w:val="fr-FR"/>
        </w:rPr>
        <w:t>MUNICIPAL MANAGER</w:t>
      </w:r>
    </w:p>
    <w:p w14:paraId="2D2A310E" w14:textId="28C5C7AC" w:rsidR="003768D8" w:rsidRDefault="003768D8" w:rsidP="008A4EC0">
      <w:pPr>
        <w:ind w:left="2880" w:firstLine="720"/>
      </w:pPr>
    </w:p>
    <w:p w14:paraId="46A8C0D3" w14:textId="77777777" w:rsidR="004861DB" w:rsidRDefault="004861DB" w:rsidP="00310281">
      <w:pPr>
        <w:pStyle w:val="Heading1"/>
        <w:numPr>
          <w:ilvl w:val="0"/>
          <w:numId w:val="0"/>
        </w:numPr>
        <w:jc w:val="left"/>
      </w:pPr>
      <w:bookmarkStart w:id="2" w:name="_Toc145129722"/>
      <w:bookmarkStart w:id="3" w:name="_Toc75068959"/>
    </w:p>
    <w:p w14:paraId="52FA3737" w14:textId="77777777" w:rsidR="004861DB" w:rsidRDefault="004861DB" w:rsidP="00310281">
      <w:pPr>
        <w:pStyle w:val="Heading1"/>
        <w:numPr>
          <w:ilvl w:val="0"/>
          <w:numId w:val="0"/>
        </w:numPr>
        <w:jc w:val="left"/>
      </w:pPr>
    </w:p>
    <w:p w14:paraId="64252DA4" w14:textId="77777777" w:rsidR="004861DB" w:rsidRDefault="004861DB" w:rsidP="00310281">
      <w:pPr>
        <w:pStyle w:val="Heading1"/>
        <w:numPr>
          <w:ilvl w:val="0"/>
          <w:numId w:val="0"/>
        </w:numPr>
        <w:jc w:val="left"/>
      </w:pPr>
    </w:p>
    <w:p w14:paraId="0154E5AB" w14:textId="77777777" w:rsidR="004861DB" w:rsidRDefault="004861DB" w:rsidP="00310281">
      <w:pPr>
        <w:pStyle w:val="Heading1"/>
        <w:numPr>
          <w:ilvl w:val="0"/>
          <w:numId w:val="0"/>
        </w:numPr>
        <w:jc w:val="left"/>
      </w:pPr>
    </w:p>
    <w:p w14:paraId="30FB729E" w14:textId="77777777" w:rsidR="004861DB" w:rsidRDefault="004861DB" w:rsidP="00310281">
      <w:pPr>
        <w:pStyle w:val="Heading1"/>
        <w:numPr>
          <w:ilvl w:val="0"/>
          <w:numId w:val="0"/>
        </w:numPr>
        <w:jc w:val="left"/>
      </w:pPr>
    </w:p>
    <w:p w14:paraId="3968D24B" w14:textId="77777777" w:rsidR="004861DB" w:rsidRDefault="004861DB" w:rsidP="00310281">
      <w:pPr>
        <w:pStyle w:val="Heading1"/>
        <w:numPr>
          <w:ilvl w:val="0"/>
          <w:numId w:val="0"/>
        </w:numPr>
        <w:jc w:val="left"/>
      </w:pPr>
    </w:p>
    <w:p w14:paraId="055863C0" w14:textId="77777777" w:rsidR="004861DB" w:rsidRDefault="004861DB" w:rsidP="00310281">
      <w:pPr>
        <w:pStyle w:val="Heading1"/>
        <w:numPr>
          <w:ilvl w:val="0"/>
          <w:numId w:val="0"/>
        </w:numPr>
        <w:jc w:val="left"/>
      </w:pPr>
    </w:p>
    <w:p w14:paraId="2AF7661D" w14:textId="77777777" w:rsidR="004861DB" w:rsidRDefault="004861DB" w:rsidP="00310281">
      <w:pPr>
        <w:pStyle w:val="Heading1"/>
        <w:numPr>
          <w:ilvl w:val="0"/>
          <w:numId w:val="0"/>
        </w:numPr>
        <w:jc w:val="left"/>
      </w:pPr>
    </w:p>
    <w:p w14:paraId="70152433" w14:textId="77777777" w:rsidR="004861DB" w:rsidRDefault="004861DB" w:rsidP="00310281">
      <w:pPr>
        <w:pStyle w:val="Heading1"/>
        <w:numPr>
          <w:ilvl w:val="0"/>
          <w:numId w:val="0"/>
        </w:numPr>
        <w:jc w:val="left"/>
      </w:pPr>
    </w:p>
    <w:p w14:paraId="761AA52C" w14:textId="77777777" w:rsidR="004861DB" w:rsidRDefault="004861DB" w:rsidP="00310281">
      <w:pPr>
        <w:pStyle w:val="Heading1"/>
        <w:numPr>
          <w:ilvl w:val="0"/>
          <w:numId w:val="0"/>
        </w:numPr>
        <w:jc w:val="left"/>
      </w:pPr>
    </w:p>
    <w:p w14:paraId="773F7182" w14:textId="77777777" w:rsidR="004861DB" w:rsidRDefault="004861DB" w:rsidP="00310281">
      <w:pPr>
        <w:pStyle w:val="Heading1"/>
        <w:numPr>
          <w:ilvl w:val="0"/>
          <w:numId w:val="0"/>
        </w:numPr>
        <w:jc w:val="left"/>
      </w:pPr>
    </w:p>
    <w:p w14:paraId="57F2710D" w14:textId="77777777" w:rsidR="004861DB" w:rsidRDefault="004861DB" w:rsidP="00310281">
      <w:pPr>
        <w:pStyle w:val="Heading1"/>
        <w:numPr>
          <w:ilvl w:val="0"/>
          <w:numId w:val="0"/>
        </w:numPr>
        <w:jc w:val="left"/>
      </w:pPr>
    </w:p>
    <w:p w14:paraId="0AE7DE10" w14:textId="77777777" w:rsidR="004861DB" w:rsidRDefault="004861DB" w:rsidP="00310281">
      <w:pPr>
        <w:pStyle w:val="Heading1"/>
        <w:numPr>
          <w:ilvl w:val="0"/>
          <w:numId w:val="0"/>
        </w:numPr>
        <w:jc w:val="left"/>
      </w:pPr>
    </w:p>
    <w:p w14:paraId="7C3EB339" w14:textId="77777777" w:rsidR="004861DB" w:rsidRDefault="004861DB" w:rsidP="00310281">
      <w:pPr>
        <w:pStyle w:val="Heading1"/>
        <w:numPr>
          <w:ilvl w:val="0"/>
          <w:numId w:val="0"/>
        </w:numPr>
        <w:jc w:val="left"/>
      </w:pPr>
    </w:p>
    <w:p w14:paraId="0C6E8061" w14:textId="77777777" w:rsidR="004861DB" w:rsidRDefault="004861DB" w:rsidP="00310281">
      <w:pPr>
        <w:pStyle w:val="Heading1"/>
        <w:numPr>
          <w:ilvl w:val="0"/>
          <w:numId w:val="0"/>
        </w:numPr>
        <w:jc w:val="left"/>
      </w:pPr>
    </w:p>
    <w:p w14:paraId="063FC7A8" w14:textId="3EE5C0C4" w:rsidR="004861DB" w:rsidRDefault="004861DB" w:rsidP="00310281">
      <w:pPr>
        <w:pStyle w:val="Heading1"/>
        <w:numPr>
          <w:ilvl w:val="0"/>
          <w:numId w:val="0"/>
        </w:numPr>
        <w:jc w:val="left"/>
      </w:pPr>
    </w:p>
    <w:p w14:paraId="0F20F825" w14:textId="79D5FE71" w:rsidR="008A4EC0" w:rsidRDefault="008A4EC0" w:rsidP="008A4EC0"/>
    <w:p w14:paraId="218F3CE6" w14:textId="2F9F6D2B" w:rsidR="008A4EC0" w:rsidRDefault="008A4EC0" w:rsidP="008A4EC0"/>
    <w:p w14:paraId="122BD866" w14:textId="3E0672A3" w:rsidR="008A4EC0" w:rsidRDefault="008A4EC0" w:rsidP="008A4EC0"/>
    <w:p w14:paraId="1868AF8F" w14:textId="32252A6B" w:rsidR="008A4EC0" w:rsidRDefault="008A4EC0" w:rsidP="008A4EC0"/>
    <w:p w14:paraId="56D91DF8" w14:textId="3373FEAD" w:rsidR="008A4EC0" w:rsidRDefault="008A4EC0" w:rsidP="008A4EC0"/>
    <w:p w14:paraId="03FE007A" w14:textId="554D34F5" w:rsidR="008A4EC0" w:rsidRDefault="008A4EC0" w:rsidP="008A4EC0"/>
    <w:p w14:paraId="0DF587A7" w14:textId="617BB219" w:rsidR="008A4EC0" w:rsidRDefault="008A4EC0" w:rsidP="008A4EC0"/>
    <w:p w14:paraId="616C5547" w14:textId="69C57A67" w:rsidR="008A4EC0" w:rsidRDefault="008A4EC0" w:rsidP="008A4EC0"/>
    <w:p w14:paraId="57F5A6CB" w14:textId="385CBB97" w:rsidR="008A4EC0" w:rsidRDefault="008A4EC0" w:rsidP="008A4EC0"/>
    <w:p w14:paraId="589561FA" w14:textId="5BD75801" w:rsidR="008A4EC0" w:rsidRDefault="008A4EC0" w:rsidP="008A4EC0"/>
    <w:p w14:paraId="6F580DC7" w14:textId="77777777" w:rsidR="008A4EC0" w:rsidRPr="008A4EC0" w:rsidRDefault="008A4EC0" w:rsidP="008A4EC0"/>
    <w:p w14:paraId="57DB3745" w14:textId="6CAA5E12" w:rsidR="004861DB" w:rsidRDefault="004861DB" w:rsidP="00310281">
      <w:pPr>
        <w:pStyle w:val="Heading1"/>
        <w:numPr>
          <w:ilvl w:val="0"/>
          <w:numId w:val="0"/>
        </w:numPr>
        <w:jc w:val="left"/>
      </w:pPr>
    </w:p>
    <w:p w14:paraId="5EE7C8A1" w14:textId="79EB0DBA" w:rsidR="008A4EC0" w:rsidRDefault="008A4EC0" w:rsidP="008A4EC0"/>
    <w:p w14:paraId="497A9BC5" w14:textId="5DD4A696" w:rsidR="008A4EC0" w:rsidRDefault="008A4EC0" w:rsidP="008A4EC0"/>
    <w:p w14:paraId="4207B2BE" w14:textId="6D742B11" w:rsidR="008A4EC0" w:rsidRDefault="008A4EC0" w:rsidP="008A4EC0"/>
    <w:p w14:paraId="1CA51E6B" w14:textId="77777777" w:rsidR="008A4EC0" w:rsidRPr="008A4EC0" w:rsidRDefault="008A4EC0" w:rsidP="008A4EC0"/>
    <w:p w14:paraId="42330228" w14:textId="77777777" w:rsidR="008A4EC0" w:rsidRDefault="008A4EC0" w:rsidP="00DD6D93">
      <w:pPr>
        <w:pStyle w:val="Heading2"/>
        <w:numPr>
          <w:ilvl w:val="0"/>
          <w:numId w:val="0"/>
        </w:numPr>
        <w:jc w:val="center"/>
        <w:rPr>
          <w:sz w:val="24"/>
        </w:rPr>
      </w:pPr>
    </w:p>
    <w:p w14:paraId="27AA0D15" w14:textId="77777777" w:rsidR="008A4EC0" w:rsidRDefault="008A4EC0" w:rsidP="00DD6D93">
      <w:pPr>
        <w:pStyle w:val="Heading2"/>
        <w:numPr>
          <w:ilvl w:val="0"/>
          <w:numId w:val="0"/>
        </w:numPr>
        <w:jc w:val="center"/>
        <w:rPr>
          <w:sz w:val="24"/>
        </w:rPr>
      </w:pPr>
    </w:p>
    <w:p w14:paraId="56225175" w14:textId="77777777" w:rsidR="008A4EC0" w:rsidRDefault="008A4EC0" w:rsidP="00DD6D93">
      <w:pPr>
        <w:pStyle w:val="Heading2"/>
        <w:numPr>
          <w:ilvl w:val="0"/>
          <w:numId w:val="0"/>
        </w:numPr>
        <w:jc w:val="center"/>
        <w:rPr>
          <w:sz w:val="24"/>
        </w:rPr>
      </w:pPr>
    </w:p>
    <w:p w14:paraId="305AEE72" w14:textId="77777777" w:rsidR="008A4EC0" w:rsidRDefault="008A4EC0" w:rsidP="00DD6D93">
      <w:pPr>
        <w:pStyle w:val="Heading2"/>
        <w:numPr>
          <w:ilvl w:val="0"/>
          <w:numId w:val="0"/>
        </w:numPr>
        <w:jc w:val="center"/>
        <w:rPr>
          <w:sz w:val="24"/>
        </w:rPr>
      </w:pPr>
    </w:p>
    <w:p w14:paraId="7882A1AC" w14:textId="77777777" w:rsidR="008A4EC0" w:rsidRDefault="008A4EC0" w:rsidP="00DD6D93">
      <w:pPr>
        <w:pStyle w:val="Heading2"/>
        <w:numPr>
          <w:ilvl w:val="0"/>
          <w:numId w:val="0"/>
        </w:numPr>
        <w:jc w:val="center"/>
        <w:rPr>
          <w:sz w:val="24"/>
        </w:rPr>
      </w:pPr>
    </w:p>
    <w:p w14:paraId="12E4024F" w14:textId="77777777" w:rsidR="008A4EC0" w:rsidRDefault="008A4EC0" w:rsidP="00DD6D93">
      <w:pPr>
        <w:pStyle w:val="Heading2"/>
        <w:numPr>
          <w:ilvl w:val="0"/>
          <w:numId w:val="0"/>
        </w:numPr>
        <w:jc w:val="center"/>
        <w:rPr>
          <w:sz w:val="24"/>
        </w:rPr>
      </w:pPr>
    </w:p>
    <w:p w14:paraId="0C29F139" w14:textId="77777777" w:rsidR="008A4EC0" w:rsidRDefault="008A4EC0" w:rsidP="00DD6D93">
      <w:pPr>
        <w:pStyle w:val="Heading2"/>
        <w:numPr>
          <w:ilvl w:val="0"/>
          <w:numId w:val="0"/>
        </w:numPr>
        <w:jc w:val="center"/>
        <w:rPr>
          <w:sz w:val="24"/>
        </w:rPr>
      </w:pPr>
    </w:p>
    <w:p w14:paraId="39C2BE79" w14:textId="77777777" w:rsidR="008A4EC0" w:rsidRDefault="008A4EC0" w:rsidP="00DD6D93">
      <w:pPr>
        <w:pStyle w:val="Heading2"/>
        <w:numPr>
          <w:ilvl w:val="0"/>
          <w:numId w:val="0"/>
        </w:numPr>
        <w:jc w:val="center"/>
        <w:rPr>
          <w:sz w:val="24"/>
        </w:rPr>
      </w:pPr>
    </w:p>
    <w:p w14:paraId="37693FBF" w14:textId="77777777" w:rsidR="008A4EC0" w:rsidRDefault="008A4EC0" w:rsidP="00DD6D93">
      <w:pPr>
        <w:pStyle w:val="Heading2"/>
        <w:numPr>
          <w:ilvl w:val="0"/>
          <w:numId w:val="0"/>
        </w:numPr>
        <w:jc w:val="center"/>
        <w:rPr>
          <w:sz w:val="24"/>
        </w:rPr>
      </w:pPr>
    </w:p>
    <w:p w14:paraId="2A633F49" w14:textId="77777777" w:rsidR="008A4EC0" w:rsidRDefault="008A4EC0" w:rsidP="00DD6D93">
      <w:pPr>
        <w:pStyle w:val="Heading2"/>
        <w:numPr>
          <w:ilvl w:val="0"/>
          <w:numId w:val="0"/>
        </w:numPr>
        <w:jc w:val="center"/>
        <w:rPr>
          <w:sz w:val="24"/>
        </w:rPr>
      </w:pPr>
    </w:p>
    <w:p w14:paraId="5899723B" w14:textId="77777777" w:rsidR="008A4EC0" w:rsidRDefault="008A4EC0" w:rsidP="00DD6D93">
      <w:pPr>
        <w:pStyle w:val="Heading2"/>
        <w:numPr>
          <w:ilvl w:val="0"/>
          <w:numId w:val="0"/>
        </w:numPr>
        <w:jc w:val="center"/>
        <w:rPr>
          <w:sz w:val="24"/>
        </w:rPr>
      </w:pPr>
    </w:p>
    <w:p w14:paraId="2D74CA05" w14:textId="77777777" w:rsidR="008A4EC0" w:rsidRDefault="008A4EC0" w:rsidP="00DD6D93">
      <w:pPr>
        <w:pStyle w:val="Heading2"/>
        <w:numPr>
          <w:ilvl w:val="0"/>
          <w:numId w:val="0"/>
        </w:numPr>
        <w:jc w:val="center"/>
        <w:rPr>
          <w:sz w:val="24"/>
        </w:rPr>
      </w:pPr>
    </w:p>
    <w:p w14:paraId="0FE43799" w14:textId="5EC4581A" w:rsidR="00DD6D93" w:rsidRPr="00994CDA" w:rsidRDefault="00DD6D93" w:rsidP="00DD6D93">
      <w:pPr>
        <w:pStyle w:val="Heading2"/>
        <w:numPr>
          <w:ilvl w:val="0"/>
          <w:numId w:val="0"/>
        </w:numPr>
        <w:jc w:val="center"/>
        <w:rPr>
          <w:sz w:val="24"/>
        </w:rPr>
      </w:pPr>
      <w:r>
        <w:rPr>
          <w:sz w:val="24"/>
        </w:rPr>
        <w:t>T1.2</w:t>
      </w:r>
      <w:r>
        <w:rPr>
          <w:sz w:val="24"/>
        </w:rPr>
        <w:tab/>
      </w:r>
      <w:r w:rsidRPr="00994CDA">
        <w:rPr>
          <w:sz w:val="24"/>
        </w:rPr>
        <w:t xml:space="preserve">TENDER </w:t>
      </w:r>
      <w:r>
        <w:rPr>
          <w:sz w:val="24"/>
        </w:rPr>
        <w:t>DATA</w:t>
      </w:r>
    </w:p>
    <w:p w14:paraId="4135A0C7" w14:textId="77777777" w:rsidR="004861DB" w:rsidRDefault="004861DB" w:rsidP="00310281">
      <w:pPr>
        <w:pStyle w:val="Heading1"/>
        <w:numPr>
          <w:ilvl w:val="0"/>
          <w:numId w:val="0"/>
        </w:numPr>
        <w:jc w:val="left"/>
      </w:pPr>
    </w:p>
    <w:p w14:paraId="4165D4F9" w14:textId="77777777" w:rsidR="004861DB" w:rsidRDefault="004861DB" w:rsidP="00310281">
      <w:pPr>
        <w:pStyle w:val="Heading1"/>
        <w:numPr>
          <w:ilvl w:val="0"/>
          <w:numId w:val="0"/>
        </w:numPr>
        <w:jc w:val="left"/>
      </w:pPr>
    </w:p>
    <w:p w14:paraId="7AA836C2" w14:textId="77777777" w:rsidR="004861DB" w:rsidRDefault="004861DB" w:rsidP="00310281">
      <w:pPr>
        <w:pStyle w:val="Heading1"/>
        <w:numPr>
          <w:ilvl w:val="0"/>
          <w:numId w:val="0"/>
        </w:numPr>
        <w:jc w:val="left"/>
      </w:pPr>
    </w:p>
    <w:p w14:paraId="2249BCAB" w14:textId="77777777" w:rsidR="004861DB" w:rsidRDefault="004861DB" w:rsidP="00310281">
      <w:pPr>
        <w:pStyle w:val="Heading1"/>
        <w:numPr>
          <w:ilvl w:val="0"/>
          <w:numId w:val="0"/>
        </w:numPr>
        <w:jc w:val="left"/>
      </w:pPr>
    </w:p>
    <w:p w14:paraId="01D7C045" w14:textId="77777777" w:rsidR="004861DB" w:rsidRDefault="004861DB" w:rsidP="00310281">
      <w:pPr>
        <w:pStyle w:val="Heading1"/>
        <w:numPr>
          <w:ilvl w:val="0"/>
          <w:numId w:val="0"/>
        </w:numPr>
        <w:jc w:val="left"/>
      </w:pPr>
    </w:p>
    <w:p w14:paraId="4CF7C9DE" w14:textId="77777777" w:rsidR="004861DB" w:rsidRDefault="004861DB" w:rsidP="00310281">
      <w:pPr>
        <w:pStyle w:val="Heading1"/>
        <w:numPr>
          <w:ilvl w:val="0"/>
          <w:numId w:val="0"/>
        </w:numPr>
        <w:jc w:val="left"/>
      </w:pPr>
    </w:p>
    <w:p w14:paraId="59082955" w14:textId="77777777" w:rsidR="004861DB" w:rsidRDefault="004861DB" w:rsidP="00310281">
      <w:pPr>
        <w:pStyle w:val="Heading1"/>
        <w:numPr>
          <w:ilvl w:val="0"/>
          <w:numId w:val="0"/>
        </w:numPr>
        <w:jc w:val="left"/>
      </w:pPr>
    </w:p>
    <w:p w14:paraId="29269100" w14:textId="77777777" w:rsidR="004861DB" w:rsidRDefault="004861DB" w:rsidP="00310281">
      <w:pPr>
        <w:pStyle w:val="Heading1"/>
        <w:numPr>
          <w:ilvl w:val="0"/>
          <w:numId w:val="0"/>
        </w:numPr>
        <w:jc w:val="left"/>
      </w:pPr>
    </w:p>
    <w:p w14:paraId="47956EC9" w14:textId="77777777" w:rsidR="004861DB" w:rsidRDefault="004861DB" w:rsidP="00310281">
      <w:pPr>
        <w:pStyle w:val="Heading1"/>
        <w:numPr>
          <w:ilvl w:val="0"/>
          <w:numId w:val="0"/>
        </w:numPr>
        <w:jc w:val="left"/>
      </w:pPr>
    </w:p>
    <w:p w14:paraId="4AC8014A" w14:textId="77777777" w:rsidR="004861DB" w:rsidRDefault="004861DB" w:rsidP="00310281">
      <w:pPr>
        <w:pStyle w:val="Heading1"/>
        <w:numPr>
          <w:ilvl w:val="0"/>
          <w:numId w:val="0"/>
        </w:numPr>
        <w:jc w:val="left"/>
      </w:pPr>
    </w:p>
    <w:p w14:paraId="75E65FC7" w14:textId="77777777" w:rsidR="004861DB" w:rsidRDefault="004861DB" w:rsidP="00310281">
      <w:pPr>
        <w:pStyle w:val="Heading1"/>
        <w:numPr>
          <w:ilvl w:val="0"/>
          <w:numId w:val="0"/>
        </w:numPr>
        <w:jc w:val="left"/>
      </w:pPr>
    </w:p>
    <w:p w14:paraId="21F544B7" w14:textId="77777777" w:rsidR="004861DB" w:rsidRDefault="004861DB" w:rsidP="00310281">
      <w:pPr>
        <w:pStyle w:val="Heading1"/>
        <w:numPr>
          <w:ilvl w:val="0"/>
          <w:numId w:val="0"/>
        </w:numPr>
        <w:jc w:val="left"/>
      </w:pPr>
    </w:p>
    <w:p w14:paraId="5959D7DA" w14:textId="77777777" w:rsidR="004861DB" w:rsidRDefault="004861DB" w:rsidP="00310281">
      <w:pPr>
        <w:pStyle w:val="Heading1"/>
        <w:numPr>
          <w:ilvl w:val="0"/>
          <w:numId w:val="0"/>
        </w:numPr>
        <w:jc w:val="left"/>
      </w:pPr>
    </w:p>
    <w:p w14:paraId="66BAA8F3" w14:textId="77777777" w:rsidR="004861DB" w:rsidRPr="004861DB" w:rsidRDefault="004861DB" w:rsidP="004861DB"/>
    <w:p w14:paraId="21F05B8E" w14:textId="77777777" w:rsidR="004861DB" w:rsidRDefault="004861DB" w:rsidP="00310281">
      <w:pPr>
        <w:pStyle w:val="Heading1"/>
        <w:numPr>
          <w:ilvl w:val="0"/>
          <w:numId w:val="0"/>
        </w:numPr>
        <w:jc w:val="left"/>
      </w:pPr>
    </w:p>
    <w:p w14:paraId="1CF511EE" w14:textId="77777777" w:rsidR="00212C83" w:rsidRDefault="00212C83" w:rsidP="00212C83"/>
    <w:p w14:paraId="00BDABE9" w14:textId="77777777" w:rsidR="00212C83" w:rsidRPr="00212C83" w:rsidRDefault="00212C83" w:rsidP="00212C83"/>
    <w:p w14:paraId="0778B1F6" w14:textId="77777777" w:rsidR="003768D8" w:rsidRDefault="003768D8">
      <w:pPr>
        <w:pStyle w:val="Heading2"/>
        <w:numPr>
          <w:ilvl w:val="0"/>
          <w:numId w:val="0"/>
        </w:numPr>
        <w:rPr>
          <w:sz w:val="24"/>
          <w:u w:val="single"/>
        </w:rPr>
      </w:pPr>
    </w:p>
    <w:p w14:paraId="3C4FD334" w14:textId="77777777" w:rsidR="00DC36E2" w:rsidRDefault="00DC36E2" w:rsidP="00DC36E2"/>
    <w:p w14:paraId="5D665701" w14:textId="77777777" w:rsidR="002D1474" w:rsidRDefault="002D1474" w:rsidP="00DC36E2"/>
    <w:p w14:paraId="3A24B31B" w14:textId="77777777" w:rsidR="002D1474" w:rsidRDefault="002D1474" w:rsidP="00DC36E2"/>
    <w:p w14:paraId="2CF7E24F" w14:textId="77777777" w:rsidR="002D1474" w:rsidRDefault="002D1474" w:rsidP="00DC36E2"/>
    <w:p w14:paraId="3CB1BFD3" w14:textId="77777777" w:rsidR="002D1474" w:rsidRDefault="002D1474" w:rsidP="00DC36E2"/>
    <w:p w14:paraId="0A18D44D" w14:textId="77777777" w:rsidR="002D1474" w:rsidRDefault="002D1474" w:rsidP="00DC36E2"/>
    <w:p w14:paraId="75954EDC" w14:textId="77777777" w:rsidR="002D1474" w:rsidRDefault="002D1474" w:rsidP="00DC36E2"/>
    <w:p w14:paraId="7BFF334C" w14:textId="71DBB3C4" w:rsidR="002D1474" w:rsidRDefault="002D1474" w:rsidP="00DC36E2"/>
    <w:p w14:paraId="148C60B7" w14:textId="4BCD17BB" w:rsidR="00FB08C5" w:rsidRDefault="00FB08C5" w:rsidP="00DC36E2"/>
    <w:p w14:paraId="161430A9" w14:textId="66C5DD67" w:rsidR="00FB08C5" w:rsidRDefault="00FB08C5" w:rsidP="00DC36E2"/>
    <w:p w14:paraId="4FCBB147" w14:textId="4E7C2FF5" w:rsidR="00FB08C5" w:rsidRDefault="00FB08C5" w:rsidP="00DC36E2"/>
    <w:p w14:paraId="0D48A545" w14:textId="12B98C8D" w:rsidR="00FB08C5" w:rsidRDefault="00FB08C5" w:rsidP="00DC36E2"/>
    <w:p w14:paraId="7351B2A5" w14:textId="77777777" w:rsidR="00FB08C5" w:rsidRDefault="00FB08C5" w:rsidP="00DC36E2"/>
    <w:p w14:paraId="085FE1AD" w14:textId="77777777" w:rsidR="002D1474" w:rsidRDefault="002D1474" w:rsidP="00DC36E2"/>
    <w:p w14:paraId="61614F16" w14:textId="77777777" w:rsidR="002D1474" w:rsidRDefault="002D1474" w:rsidP="00DC36E2"/>
    <w:p w14:paraId="6D23E365" w14:textId="77777777" w:rsidR="00F15ED9" w:rsidRPr="00994CDA" w:rsidRDefault="00F15ED9">
      <w:pPr>
        <w:pStyle w:val="Heading2"/>
        <w:numPr>
          <w:ilvl w:val="0"/>
          <w:numId w:val="0"/>
        </w:numPr>
        <w:rPr>
          <w:sz w:val="24"/>
        </w:rPr>
      </w:pPr>
      <w:r w:rsidRPr="00994CDA">
        <w:rPr>
          <w:sz w:val="24"/>
        </w:rPr>
        <w:t>T1.</w:t>
      </w:r>
      <w:r w:rsidR="00310281" w:rsidRPr="00994CDA">
        <w:rPr>
          <w:sz w:val="24"/>
        </w:rPr>
        <w:t>2</w:t>
      </w:r>
      <w:r w:rsidRPr="00994CDA">
        <w:rPr>
          <w:sz w:val="24"/>
        </w:rPr>
        <w:tab/>
        <w:t>TENDER DATA</w:t>
      </w:r>
      <w:bookmarkEnd w:id="2"/>
    </w:p>
    <w:p w14:paraId="14D782D2" w14:textId="77777777" w:rsidR="00F15ED9" w:rsidRDefault="00F15ED9">
      <w:pPr>
        <w:tabs>
          <w:tab w:val="left" w:pos="709"/>
          <w:tab w:val="left" w:pos="993"/>
          <w:tab w:val="left" w:pos="1276"/>
          <w:tab w:val="left" w:pos="1843"/>
        </w:tabs>
        <w:jc w:val="both"/>
      </w:pPr>
      <w:bookmarkStart w:id="4" w:name="OLE_LINK3"/>
      <w:bookmarkStart w:id="5" w:name="OLE_LINK4"/>
    </w:p>
    <w:p w14:paraId="2AC25FC6" w14:textId="77777777" w:rsidR="00F15ED9" w:rsidRDefault="00F15ED9">
      <w:pPr>
        <w:tabs>
          <w:tab w:val="left" w:pos="709"/>
          <w:tab w:val="left" w:pos="993"/>
          <w:tab w:val="left" w:pos="1276"/>
          <w:tab w:val="left" w:pos="1843"/>
        </w:tabs>
        <w:spacing w:after="180"/>
        <w:jc w:val="both"/>
        <w:rPr>
          <w:rFonts w:ascii="Arial" w:hAnsi="Arial" w:cs="Arial"/>
          <w:sz w:val="20"/>
          <w:szCs w:val="20"/>
        </w:rPr>
      </w:pPr>
      <w:r>
        <w:rPr>
          <w:rFonts w:ascii="Arial" w:hAnsi="Arial" w:cs="Arial"/>
          <w:sz w:val="20"/>
          <w:szCs w:val="20"/>
        </w:rPr>
        <w:t>The Tender Data shall be read with the Standard Conditions of Tender in order to expand on the Tenderer’s obligations and the Employer’s undertakings in administering the tender process in respect of the project under consideration.</w:t>
      </w:r>
    </w:p>
    <w:p w14:paraId="7DE0EC38" w14:textId="77777777" w:rsidR="00F15ED9" w:rsidRDefault="00F15ED9">
      <w:pPr>
        <w:tabs>
          <w:tab w:val="left" w:pos="709"/>
          <w:tab w:val="left" w:pos="993"/>
          <w:tab w:val="left" w:pos="1276"/>
          <w:tab w:val="left" w:pos="1843"/>
        </w:tabs>
        <w:spacing w:after="180"/>
        <w:jc w:val="both"/>
        <w:rPr>
          <w:rFonts w:ascii="Arial" w:hAnsi="Arial" w:cs="Arial"/>
          <w:sz w:val="20"/>
          <w:szCs w:val="20"/>
        </w:rPr>
      </w:pPr>
      <w:r>
        <w:rPr>
          <w:rFonts w:ascii="Arial" w:hAnsi="Arial" w:cs="Arial"/>
          <w:sz w:val="20"/>
          <w:szCs w:val="20"/>
        </w:rPr>
        <w:t>The Tender Data hereafter shall have precedence in the interpretation of any ambiguity or inconsistency between it and the Standard Conditions of Tender.</w:t>
      </w:r>
    </w:p>
    <w:p w14:paraId="38D31083" w14:textId="77777777" w:rsidR="00994CDA" w:rsidRPr="00994CDA" w:rsidRDefault="00F15ED9" w:rsidP="00994CDA">
      <w:pPr>
        <w:pStyle w:val="BodyText"/>
        <w:tabs>
          <w:tab w:val="left" w:pos="993"/>
          <w:tab w:val="left" w:pos="1843"/>
        </w:tabs>
        <w:jc w:val="both"/>
        <w:rPr>
          <w:rFonts w:ascii="Arial" w:hAnsi="Arial" w:cs="Arial"/>
          <w:sz w:val="20"/>
          <w:szCs w:val="20"/>
        </w:rPr>
      </w:pPr>
      <w:r w:rsidRPr="00994CDA">
        <w:rPr>
          <w:rFonts w:ascii="Arial" w:hAnsi="Arial" w:cs="Arial"/>
          <w:sz w:val="20"/>
          <w:szCs w:val="20"/>
        </w:rPr>
        <w:t>Each item of Tender Data given below is cross-referenced to the relevant clause in the Standard Conditions of Tender.</w:t>
      </w:r>
      <w:r w:rsidR="00994CDA" w:rsidRPr="00994CDA">
        <w:rPr>
          <w:rFonts w:ascii="Arial" w:hAnsi="Arial" w:cs="Arial"/>
          <w:sz w:val="20"/>
          <w:szCs w:val="20"/>
        </w:rPr>
        <w:t xml:space="preserve"> The Conditions of Tender are the Standard Conditions of Tender as contained in Annex F of the CIDB Standard for Uniformity in Construction Procurement, as printed in Board Notice 94 of 2006 in the Government Gazette No. 29138 of 2006 dated 18 August 2006. </w:t>
      </w:r>
    </w:p>
    <w:p w14:paraId="142D4849" w14:textId="77777777" w:rsidR="00994CDA" w:rsidRDefault="00994CDA" w:rsidP="00994CDA">
      <w:pPr>
        <w:pStyle w:val="BodyText"/>
        <w:tabs>
          <w:tab w:val="left" w:pos="993"/>
          <w:tab w:val="left" w:pos="1843"/>
        </w:tabs>
        <w:jc w:val="both"/>
        <w:rPr>
          <w:rFonts w:ascii="Arial" w:hAnsi="Arial" w:cs="Arial"/>
          <w:sz w:val="20"/>
          <w:szCs w:val="20"/>
        </w:rPr>
      </w:pPr>
      <w:r w:rsidRPr="006D5399">
        <w:rPr>
          <w:rFonts w:ascii="Arial" w:hAnsi="Arial" w:cs="Arial"/>
          <w:sz w:val="20"/>
          <w:szCs w:val="20"/>
        </w:rPr>
        <w:t xml:space="preserve">The Standard Conditions of Tender make several references to the Tender Data which specifically applies to this tender. The Tender Data shall have precedence in the interpretation of any ambiguity or inconsistency between it and the Standard Conditions of Tender. Each item of Tender Data given below is cross-referenced to the relevant clause in the </w:t>
      </w:r>
      <w:r w:rsidR="00C75982">
        <w:rPr>
          <w:rFonts w:ascii="Arial" w:hAnsi="Arial" w:cs="Arial"/>
          <w:sz w:val="20"/>
          <w:szCs w:val="20"/>
        </w:rPr>
        <w:t>S</w:t>
      </w:r>
      <w:r w:rsidRPr="006D5399">
        <w:rPr>
          <w:rFonts w:ascii="Arial" w:hAnsi="Arial" w:cs="Arial"/>
          <w:sz w:val="20"/>
          <w:szCs w:val="20"/>
        </w:rPr>
        <w:t>tandard Conditions of Tender.</w:t>
      </w:r>
    </w:p>
    <w:p w14:paraId="283AD211" w14:textId="77777777" w:rsidR="00F15ED9" w:rsidRDefault="00F15ED9">
      <w:pPr>
        <w:pStyle w:val="BodyText"/>
        <w:tabs>
          <w:tab w:val="left" w:pos="993"/>
          <w:tab w:val="left" w:pos="1843"/>
        </w:tabs>
        <w:jc w:val="both"/>
        <w:rPr>
          <w:rFonts w:ascii="Arial" w:hAnsi="Arial" w:cs="Arial"/>
          <w:sz w:val="20"/>
          <w:szCs w:val="20"/>
        </w:rPr>
      </w:pPr>
      <w:r>
        <w:rPr>
          <w:rFonts w:ascii="Arial" w:hAnsi="Arial" w:cs="Arial"/>
          <w:b/>
          <w:bCs/>
          <w:sz w:val="20"/>
          <w:szCs w:val="20"/>
        </w:rPr>
        <w:lastRenderedPageBreak/>
        <w:t>Tender Data Applicable to this Tender</w:t>
      </w:r>
      <w:r>
        <w:rPr>
          <w:rFonts w:ascii="Arial" w:hAnsi="Arial" w:cs="Arial"/>
          <w:sz w:val="20"/>
          <w:szCs w:val="20"/>
        </w:rPr>
        <w:t xml:space="preserve"> </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7848"/>
      </w:tblGrid>
      <w:tr w:rsidR="00F15ED9" w14:paraId="3104D028" w14:textId="77777777">
        <w:trPr>
          <w:tblHeader/>
        </w:trPr>
        <w:tc>
          <w:tcPr>
            <w:tcW w:w="1080" w:type="dxa"/>
          </w:tcPr>
          <w:bookmarkEnd w:id="4"/>
          <w:bookmarkEnd w:id="5"/>
          <w:p w14:paraId="73999CD5" w14:textId="77777777" w:rsidR="00F15ED9" w:rsidRDefault="00F15ED9">
            <w:pPr>
              <w:jc w:val="center"/>
              <w:rPr>
                <w:rFonts w:ascii="Arial" w:hAnsi="Arial" w:cs="Arial"/>
                <w:b/>
                <w:sz w:val="20"/>
                <w:szCs w:val="20"/>
              </w:rPr>
            </w:pPr>
            <w:r>
              <w:rPr>
                <w:rFonts w:ascii="Arial" w:hAnsi="Arial" w:cs="Arial"/>
                <w:b/>
                <w:sz w:val="20"/>
                <w:szCs w:val="20"/>
              </w:rPr>
              <w:t>Clause Number</w:t>
            </w:r>
          </w:p>
        </w:tc>
        <w:tc>
          <w:tcPr>
            <w:tcW w:w="7848" w:type="dxa"/>
            <w:vAlign w:val="center"/>
          </w:tcPr>
          <w:p w14:paraId="67227C3B" w14:textId="77777777" w:rsidR="00F15ED9" w:rsidRDefault="00F15ED9">
            <w:pPr>
              <w:jc w:val="center"/>
              <w:rPr>
                <w:rFonts w:ascii="Arial" w:hAnsi="Arial" w:cs="Arial"/>
                <w:b/>
                <w:sz w:val="20"/>
                <w:szCs w:val="20"/>
              </w:rPr>
            </w:pPr>
            <w:r>
              <w:rPr>
                <w:rFonts w:ascii="Arial" w:hAnsi="Arial" w:cs="Arial"/>
                <w:b/>
                <w:sz w:val="20"/>
                <w:szCs w:val="20"/>
              </w:rPr>
              <w:t>Data / Wording</w:t>
            </w:r>
          </w:p>
        </w:tc>
      </w:tr>
      <w:tr w:rsidR="00F15ED9" w14:paraId="0168D64A" w14:textId="77777777">
        <w:tc>
          <w:tcPr>
            <w:tcW w:w="1080" w:type="dxa"/>
          </w:tcPr>
          <w:p w14:paraId="20B25783" w14:textId="77777777" w:rsidR="00F15ED9" w:rsidRDefault="00F15ED9">
            <w:pPr>
              <w:jc w:val="center"/>
              <w:rPr>
                <w:rFonts w:ascii="Arial" w:hAnsi="Arial" w:cs="Arial"/>
                <w:b/>
                <w:sz w:val="20"/>
                <w:szCs w:val="20"/>
              </w:rPr>
            </w:pPr>
          </w:p>
          <w:p w14:paraId="74D41347" w14:textId="77777777" w:rsidR="00F15ED9" w:rsidRDefault="00F15ED9">
            <w:pPr>
              <w:jc w:val="center"/>
              <w:rPr>
                <w:rFonts w:ascii="Arial" w:hAnsi="Arial" w:cs="Arial"/>
                <w:b/>
                <w:sz w:val="20"/>
                <w:szCs w:val="20"/>
              </w:rPr>
            </w:pPr>
            <w:r>
              <w:rPr>
                <w:rFonts w:ascii="Arial" w:hAnsi="Arial" w:cs="Arial"/>
                <w:b/>
                <w:sz w:val="20"/>
                <w:szCs w:val="20"/>
              </w:rPr>
              <w:t>F.1.2</w:t>
            </w:r>
          </w:p>
        </w:tc>
        <w:tc>
          <w:tcPr>
            <w:tcW w:w="7848" w:type="dxa"/>
          </w:tcPr>
          <w:p w14:paraId="06F49111" w14:textId="77777777" w:rsidR="00F15ED9" w:rsidRDefault="00F15ED9">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p>
          <w:p w14:paraId="6F6DFFD5" w14:textId="77777777" w:rsidR="00F15ED9" w:rsidRDefault="00F15ED9">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r>
              <w:rPr>
                <w:rFonts w:ascii="Arial" w:hAnsi="Arial" w:cs="Arial"/>
                <w:sz w:val="20"/>
                <w:szCs w:val="20"/>
              </w:rPr>
              <w:t>Th</w:t>
            </w:r>
            <w:r w:rsidR="00FE4936">
              <w:rPr>
                <w:rFonts w:ascii="Arial" w:hAnsi="Arial" w:cs="Arial"/>
                <w:sz w:val="20"/>
                <w:szCs w:val="20"/>
              </w:rPr>
              <w:t>e</w:t>
            </w:r>
            <w:r>
              <w:rPr>
                <w:rFonts w:ascii="Arial" w:hAnsi="Arial" w:cs="Arial"/>
                <w:sz w:val="20"/>
                <w:szCs w:val="20"/>
              </w:rPr>
              <w:t xml:space="preserve"> </w:t>
            </w:r>
            <w:r>
              <w:rPr>
                <w:rFonts w:ascii="Arial" w:hAnsi="Arial" w:cs="Arial"/>
                <w:b/>
                <w:bCs/>
                <w:sz w:val="20"/>
                <w:szCs w:val="20"/>
              </w:rPr>
              <w:t xml:space="preserve">Tender Documents </w:t>
            </w:r>
            <w:r>
              <w:rPr>
                <w:rFonts w:ascii="Arial" w:hAnsi="Arial" w:cs="Arial"/>
                <w:sz w:val="20"/>
                <w:szCs w:val="20"/>
              </w:rPr>
              <w:t>consist of the following:</w:t>
            </w:r>
          </w:p>
          <w:p w14:paraId="69FC733B" w14:textId="77777777" w:rsidR="00FE4936" w:rsidRDefault="00FE4936">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p>
          <w:p w14:paraId="14DD8B28" w14:textId="77777777" w:rsidR="00F15ED9" w:rsidRDefault="00FE4936">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r>
              <w:rPr>
                <w:rFonts w:ascii="Arial" w:hAnsi="Arial" w:cs="Arial"/>
                <w:sz w:val="20"/>
                <w:szCs w:val="20"/>
              </w:rPr>
              <w:t xml:space="preserve">(a) This </w:t>
            </w:r>
            <w:r w:rsidRPr="00A77EBC">
              <w:rPr>
                <w:rFonts w:ascii="Arial" w:hAnsi="Arial" w:cs="Arial"/>
                <w:b/>
                <w:sz w:val="20"/>
                <w:szCs w:val="20"/>
              </w:rPr>
              <w:t>Project Document</w:t>
            </w:r>
            <w:r>
              <w:rPr>
                <w:rFonts w:ascii="Arial" w:hAnsi="Arial" w:cs="Arial"/>
                <w:sz w:val="20"/>
                <w:szCs w:val="20"/>
              </w:rPr>
              <w:t xml:space="preserve">, which contains the following: </w:t>
            </w:r>
          </w:p>
          <w:p w14:paraId="12304684" w14:textId="77777777" w:rsidR="00FE4936" w:rsidRDefault="00FE4936">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p>
          <w:p w14:paraId="610DE648" w14:textId="77777777" w:rsidR="00F15ED9" w:rsidRDefault="00F15ED9">
            <w:pPr>
              <w:widowControl w:val="0"/>
              <w:tabs>
                <w:tab w:val="left" w:pos="566"/>
                <w:tab w:val="left" w:pos="1066"/>
                <w:tab w:val="right" w:leader="dot" w:pos="6946"/>
                <w:tab w:val="left" w:pos="7371"/>
                <w:tab w:val="right" w:pos="8789"/>
              </w:tabs>
              <w:jc w:val="both"/>
              <w:rPr>
                <w:rFonts w:ascii="Arial" w:hAnsi="Arial" w:cs="Arial"/>
                <w:sz w:val="20"/>
                <w:szCs w:val="20"/>
              </w:rPr>
            </w:pPr>
            <w:r>
              <w:rPr>
                <w:rFonts w:ascii="Arial" w:hAnsi="Arial" w:cs="Arial"/>
                <w:b/>
                <w:sz w:val="20"/>
                <w:szCs w:val="20"/>
              </w:rPr>
              <w:t>PART T1:  TENDERING PROCEDURES</w:t>
            </w:r>
          </w:p>
          <w:p w14:paraId="6D483810" w14:textId="77777777" w:rsidR="00F15ED9" w:rsidRDefault="00F15ED9">
            <w:pPr>
              <w:widowControl w:val="0"/>
              <w:tabs>
                <w:tab w:val="left" w:pos="566"/>
                <w:tab w:val="left" w:pos="924"/>
                <w:tab w:val="left" w:pos="1066"/>
                <w:tab w:val="right" w:leader="dot" w:pos="6946"/>
                <w:tab w:val="left" w:pos="7371"/>
                <w:tab w:val="left" w:pos="8080"/>
                <w:tab w:val="right" w:pos="8789"/>
              </w:tabs>
              <w:ind w:left="566"/>
              <w:jc w:val="both"/>
              <w:rPr>
                <w:rFonts w:ascii="Arial" w:hAnsi="Arial" w:cs="Arial"/>
                <w:sz w:val="20"/>
                <w:szCs w:val="20"/>
              </w:rPr>
            </w:pPr>
            <w:r>
              <w:rPr>
                <w:rFonts w:ascii="Arial" w:hAnsi="Arial" w:cs="Arial"/>
                <w:bCs/>
                <w:sz w:val="20"/>
                <w:szCs w:val="20"/>
              </w:rPr>
              <w:t>T1.1</w:t>
            </w:r>
            <w:r>
              <w:rPr>
                <w:rFonts w:ascii="Arial" w:hAnsi="Arial" w:cs="Arial"/>
                <w:bCs/>
                <w:sz w:val="20"/>
                <w:szCs w:val="20"/>
              </w:rPr>
              <w:tab/>
            </w:r>
            <w:r>
              <w:rPr>
                <w:rFonts w:ascii="Arial" w:hAnsi="Arial" w:cs="Arial"/>
                <w:sz w:val="20"/>
                <w:szCs w:val="20"/>
              </w:rPr>
              <w:t>Tender Notice and Invitation to Tender</w:t>
            </w:r>
          </w:p>
          <w:p w14:paraId="069BAAD6" w14:textId="77777777" w:rsidR="00F15ED9" w:rsidRPr="008A61FC" w:rsidRDefault="00F15ED9">
            <w:pPr>
              <w:widowControl w:val="0"/>
              <w:tabs>
                <w:tab w:val="left" w:pos="566"/>
                <w:tab w:val="left" w:pos="1066"/>
                <w:tab w:val="right" w:leader="dot" w:pos="6946"/>
                <w:tab w:val="left" w:pos="7371"/>
                <w:tab w:val="left" w:pos="8080"/>
                <w:tab w:val="right" w:pos="8789"/>
              </w:tabs>
              <w:ind w:left="566"/>
              <w:jc w:val="both"/>
              <w:rPr>
                <w:rFonts w:ascii="Arial" w:hAnsi="Arial" w:cs="Arial"/>
                <w:sz w:val="20"/>
                <w:szCs w:val="20"/>
                <w:lang w:val="en-US"/>
              </w:rPr>
            </w:pPr>
            <w:r w:rsidRPr="008A61FC">
              <w:rPr>
                <w:rFonts w:ascii="Arial" w:hAnsi="Arial" w:cs="Arial"/>
                <w:bCs/>
                <w:sz w:val="20"/>
                <w:szCs w:val="20"/>
                <w:lang w:val="en-US"/>
              </w:rPr>
              <w:t>T1.</w:t>
            </w:r>
            <w:r w:rsidR="00994CDA" w:rsidRPr="008A61FC">
              <w:rPr>
                <w:rFonts w:ascii="Arial" w:hAnsi="Arial" w:cs="Arial"/>
                <w:bCs/>
                <w:sz w:val="20"/>
                <w:szCs w:val="20"/>
                <w:lang w:val="en-US"/>
              </w:rPr>
              <w:t>2</w:t>
            </w:r>
            <w:r w:rsidRPr="008A61FC">
              <w:rPr>
                <w:rFonts w:ascii="Arial" w:hAnsi="Arial" w:cs="Arial"/>
                <w:bCs/>
                <w:sz w:val="20"/>
                <w:szCs w:val="20"/>
                <w:lang w:val="en-US"/>
              </w:rPr>
              <w:tab/>
            </w:r>
            <w:r w:rsidRPr="008A61FC">
              <w:rPr>
                <w:rFonts w:ascii="Arial" w:hAnsi="Arial" w:cs="Arial"/>
                <w:sz w:val="20"/>
                <w:szCs w:val="20"/>
                <w:lang w:val="en-US"/>
              </w:rPr>
              <w:t>Tender Data</w:t>
            </w:r>
          </w:p>
          <w:p w14:paraId="1CF5924F" w14:textId="77777777" w:rsidR="00F15ED9" w:rsidRPr="008A61FC" w:rsidRDefault="00F15ED9">
            <w:pPr>
              <w:widowControl w:val="0"/>
              <w:tabs>
                <w:tab w:val="left" w:pos="566"/>
                <w:tab w:val="left" w:pos="924"/>
                <w:tab w:val="left" w:pos="1066"/>
                <w:tab w:val="right" w:leader="dot" w:pos="6946"/>
                <w:tab w:val="left" w:pos="7371"/>
                <w:tab w:val="left" w:pos="7938"/>
                <w:tab w:val="right" w:pos="8789"/>
              </w:tabs>
              <w:jc w:val="both"/>
              <w:rPr>
                <w:rFonts w:ascii="Arial" w:hAnsi="Arial" w:cs="Arial"/>
                <w:b/>
                <w:sz w:val="20"/>
                <w:szCs w:val="20"/>
                <w:lang w:val="en-US"/>
              </w:rPr>
            </w:pPr>
          </w:p>
          <w:p w14:paraId="13FAADE1" w14:textId="77777777" w:rsidR="00F15ED9" w:rsidRPr="008A61FC" w:rsidRDefault="00F15ED9">
            <w:pPr>
              <w:widowControl w:val="0"/>
              <w:tabs>
                <w:tab w:val="left" w:pos="566"/>
                <w:tab w:val="left" w:pos="924"/>
                <w:tab w:val="left" w:pos="1066"/>
                <w:tab w:val="right" w:leader="dot" w:pos="6946"/>
                <w:tab w:val="left" w:pos="7371"/>
                <w:tab w:val="left" w:pos="7938"/>
                <w:tab w:val="right" w:pos="8789"/>
              </w:tabs>
              <w:jc w:val="both"/>
              <w:rPr>
                <w:rFonts w:ascii="Arial" w:hAnsi="Arial" w:cs="Arial"/>
                <w:sz w:val="20"/>
                <w:szCs w:val="20"/>
                <w:lang w:val="en-US"/>
              </w:rPr>
            </w:pPr>
            <w:r w:rsidRPr="008A61FC">
              <w:rPr>
                <w:rFonts w:ascii="Arial" w:hAnsi="Arial" w:cs="Arial"/>
                <w:b/>
                <w:sz w:val="20"/>
                <w:szCs w:val="20"/>
                <w:lang w:val="en-US"/>
              </w:rPr>
              <w:t>PART T2:  RETURNABLE DOCUMENTS</w:t>
            </w:r>
          </w:p>
          <w:p w14:paraId="12ED47AA" w14:textId="77777777" w:rsidR="00F15ED9" w:rsidRDefault="00F15ED9">
            <w:pPr>
              <w:widowControl w:val="0"/>
              <w:tabs>
                <w:tab w:val="left" w:pos="566"/>
                <w:tab w:val="left" w:pos="924"/>
                <w:tab w:val="left" w:pos="1066"/>
                <w:tab w:val="right" w:leader="dot" w:pos="6946"/>
                <w:tab w:val="left" w:pos="7371"/>
                <w:tab w:val="left" w:pos="7938"/>
                <w:tab w:val="right" w:pos="8789"/>
              </w:tabs>
              <w:ind w:left="566"/>
              <w:jc w:val="both"/>
              <w:rPr>
                <w:rFonts w:ascii="Arial" w:hAnsi="Arial" w:cs="Arial"/>
                <w:sz w:val="20"/>
                <w:szCs w:val="20"/>
              </w:rPr>
            </w:pPr>
            <w:r>
              <w:rPr>
                <w:rFonts w:ascii="Arial" w:hAnsi="Arial" w:cs="Arial"/>
                <w:bCs/>
                <w:sz w:val="20"/>
                <w:szCs w:val="20"/>
              </w:rPr>
              <w:t>T2.1</w:t>
            </w:r>
            <w:r>
              <w:rPr>
                <w:rFonts w:ascii="Arial" w:hAnsi="Arial" w:cs="Arial"/>
                <w:bCs/>
                <w:sz w:val="20"/>
                <w:szCs w:val="20"/>
              </w:rPr>
              <w:tab/>
            </w:r>
            <w:r>
              <w:rPr>
                <w:rFonts w:ascii="Arial" w:hAnsi="Arial" w:cs="Arial"/>
                <w:sz w:val="20"/>
              </w:rPr>
              <w:t>List of Returnable Documents</w:t>
            </w:r>
          </w:p>
          <w:p w14:paraId="33E2FDB4" w14:textId="77777777" w:rsidR="00F15ED9" w:rsidRDefault="00F15ED9">
            <w:pPr>
              <w:widowControl w:val="0"/>
              <w:tabs>
                <w:tab w:val="left" w:pos="566"/>
                <w:tab w:val="left" w:pos="924"/>
                <w:tab w:val="left" w:pos="1066"/>
                <w:tab w:val="right" w:leader="dot" w:pos="6946"/>
                <w:tab w:val="left" w:pos="7371"/>
                <w:tab w:val="left" w:pos="7938"/>
                <w:tab w:val="right" w:pos="8789"/>
              </w:tabs>
              <w:ind w:left="566"/>
              <w:jc w:val="both"/>
              <w:rPr>
                <w:rFonts w:ascii="Arial" w:hAnsi="Arial" w:cs="Arial"/>
                <w:sz w:val="20"/>
                <w:szCs w:val="20"/>
              </w:rPr>
            </w:pPr>
            <w:r>
              <w:rPr>
                <w:rFonts w:ascii="Arial" w:hAnsi="Arial" w:cs="Arial"/>
                <w:bCs/>
                <w:sz w:val="20"/>
                <w:szCs w:val="20"/>
              </w:rPr>
              <w:t>T2.2</w:t>
            </w:r>
            <w:r>
              <w:rPr>
                <w:rFonts w:ascii="Arial" w:hAnsi="Arial" w:cs="Arial"/>
                <w:bCs/>
                <w:sz w:val="20"/>
                <w:szCs w:val="20"/>
              </w:rPr>
              <w:tab/>
            </w:r>
            <w:r>
              <w:rPr>
                <w:rFonts w:ascii="Arial" w:hAnsi="Arial"/>
                <w:sz w:val="20"/>
              </w:rPr>
              <w:t xml:space="preserve">Returnable Schedules </w:t>
            </w:r>
          </w:p>
          <w:p w14:paraId="262BBE08" w14:textId="77777777" w:rsidR="00F15ED9" w:rsidRDefault="00F15ED9">
            <w:pPr>
              <w:widowControl w:val="0"/>
              <w:tabs>
                <w:tab w:val="left" w:pos="566"/>
                <w:tab w:val="left" w:pos="1066"/>
                <w:tab w:val="right" w:leader="dot" w:pos="6946"/>
                <w:tab w:val="left" w:pos="7371"/>
                <w:tab w:val="left" w:pos="7938"/>
                <w:tab w:val="right" w:pos="8789"/>
              </w:tabs>
              <w:jc w:val="both"/>
              <w:rPr>
                <w:rFonts w:ascii="Arial" w:hAnsi="Arial" w:cs="Arial"/>
                <w:sz w:val="20"/>
                <w:szCs w:val="20"/>
              </w:rPr>
            </w:pPr>
          </w:p>
          <w:p w14:paraId="7725F200" w14:textId="77777777" w:rsidR="00F15ED9" w:rsidRDefault="00F15ED9">
            <w:pPr>
              <w:widowControl w:val="0"/>
              <w:tabs>
                <w:tab w:val="left" w:pos="566"/>
                <w:tab w:val="left" w:pos="1066"/>
                <w:tab w:val="right" w:leader="dot" w:pos="6946"/>
                <w:tab w:val="left" w:pos="7371"/>
                <w:tab w:val="left" w:pos="7938"/>
                <w:tab w:val="right" w:pos="8789"/>
              </w:tabs>
              <w:jc w:val="both"/>
              <w:rPr>
                <w:rFonts w:ascii="Arial" w:hAnsi="Arial" w:cs="Arial"/>
                <w:b/>
                <w:sz w:val="20"/>
                <w:szCs w:val="20"/>
              </w:rPr>
            </w:pPr>
            <w:r>
              <w:rPr>
                <w:rFonts w:ascii="Arial" w:hAnsi="Arial" w:cs="Arial"/>
                <w:b/>
                <w:sz w:val="20"/>
                <w:szCs w:val="20"/>
              </w:rPr>
              <w:t>PART C1:  AGREEMENT</w:t>
            </w:r>
            <w:r w:rsidR="007108EE">
              <w:rPr>
                <w:rFonts w:ascii="Arial" w:hAnsi="Arial" w:cs="Arial"/>
                <w:b/>
                <w:sz w:val="20"/>
                <w:szCs w:val="20"/>
              </w:rPr>
              <w:t>S</w:t>
            </w:r>
            <w:r>
              <w:rPr>
                <w:rFonts w:ascii="Arial" w:hAnsi="Arial" w:cs="Arial"/>
                <w:b/>
                <w:sz w:val="20"/>
                <w:szCs w:val="20"/>
              </w:rPr>
              <w:t xml:space="preserve"> AND CONTRACT DATA</w:t>
            </w:r>
          </w:p>
          <w:p w14:paraId="05C1D394" w14:textId="77777777" w:rsidR="00F15ED9" w:rsidRDefault="00F15ED9">
            <w:pPr>
              <w:widowControl w:val="0"/>
              <w:tabs>
                <w:tab w:val="left" w:pos="566"/>
                <w:tab w:val="left" w:pos="1066"/>
                <w:tab w:val="right" w:leader="dot" w:pos="6946"/>
                <w:tab w:val="left" w:pos="7371"/>
                <w:tab w:val="left" w:pos="7938"/>
                <w:tab w:val="right" w:pos="8789"/>
              </w:tabs>
              <w:ind w:left="537"/>
              <w:jc w:val="both"/>
              <w:rPr>
                <w:rFonts w:ascii="Arial" w:hAnsi="Arial" w:cs="Arial"/>
                <w:sz w:val="20"/>
                <w:szCs w:val="20"/>
              </w:rPr>
            </w:pPr>
            <w:r>
              <w:rPr>
                <w:rFonts w:ascii="Arial" w:hAnsi="Arial" w:cs="Arial"/>
                <w:sz w:val="20"/>
                <w:szCs w:val="20"/>
              </w:rPr>
              <w:t>C1.1</w:t>
            </w:r>
            <w:r>
              <w:rPr>
                <w:rFonts w:ascii="Arial" w:hAnsi="Arial" w:cs="Arial"/>
                <w:sz w:val="20"/>
                <w:szCs w:val="20"/>
              </w:rPr>
              <w:tab/>
              <w:t>Form of Offer and Acceptance</w:t>
            </w:r>
          </w:p>
          <w:p w14:paraId="77DE85B1" w14:textId="77777777" w:rsidR="00F15ED9" w:rsidRDefault="00F15ED9">
            <w:pPr>
              <w:widowControl w:val="0"/>
              <w:tabs>
                <w:tab w:val="left" w:pos="566"/>
                <w:tab w:val="left" w:pos="1066"/>
                <w:tab w:val="right" w:leader="dot" w:pos="6946"/>
                <w:tab w:val="left" w:pos="7371"/>
                <w:tab w:val="left" w:pos="7938"/>
                <w:tab w:val="right" w:pos="8789"/>
              </w:tabs>
              <w:ind w:left="537"/>
              <w:jc w:val="both"/>
              <w:rPr>
                <w:rFonts w:ascii="Arial" w:hAnsi="Arial" w:cs="Arial"/>
                <w:sz w:val="20"/>
                <w:szCs w:val="20"/>
              </w:rPr>
            </w:pPr>
            <w:r>
              <w:rPr>
                <w:rFonts w:ascii="Arial" w:hAnsi="Arial" w:cs="Arial"/>
                <w:sz w:val="20"/>
                <w:szCs w:val="20"/>
              </w:rPr>
              <w:t>C1.2</w:t>
            </w:r>
            <w:r>
              <w:rPr>
                <w:rFonts w:ascii="Arial" w:hAnsi="Arial" w:cs="Arial"/>
                <w:sz w:val="20"/>
                <w:szCs w:val="20"/>
              </w:rPr>
              <w:tab/>
              <w:t xml:space="preserve">Contract Data </w:t>
            </w:r>
          </w:p>
          <w:p w14:paraId="2EBBC898" w14:textId="77777777" w:rsidR="00F15ED9" w:rsidRDefault="00F15ED9">
            <w:pPr>
              <w:widowControl w:val="0"/>
              <w:tabs>
                <w:tab w:val="left" w:pos="566"/>
                <w:tab w:val="left" w:pos="1066"/>
                <w:tab w:val="right" w:leader="dot" w:pos="6946"/>
                <w:tab w:val="left" w:pos="7371"/>
                <w:tab w:val="left" w:pos="7938"/>
                <w:tab w:val="right" w:pos="8789"/>
              </w:tabs>
              <w:ind w:left="537"/>
              <w:jc w:val="both"/>
              <w:rPr>
                <w:rFonts w:ascii="Arial" w:hAnsi="Arial" w:cs="Arial"/>
                <w:sz w:val="20"/>
                <w:szCs w:val="20"/>
              </w:rPr>
            </w:pPr>
            <w:r>
              <w:rPr>
                <w:rFonts w:ascii="Arial" w:hAnsi="Arial" w:cs="Arial"/>
                <w:sz w:val="20"/>
                <w:szCs w:val="20"/>
              </w:rPr>
              <w:t>C1.3</w:t>
            </w:r>
            <w:r>
              <w:rPr>
                <w:rFonts w:ascii="Arial" w:hAnsi="Arial" w:cs="Arial"/>
                <w:sz w:val="20"/>
                <w:szCs w:val="20"/>
              </w:rPr>
              <w:tab/>
            </w:r>
            <w:r>
              <w:rPr>
                <w:rFonts w:ascii="Arial" w:hAnsi="Arial" w:cs="Arial"/>
                <w:sz w:val="20"/>
              </w:rPr>
              <w:t>Form of Guarantee</w:t>
            </w:r>
          </w:p>
          <w:p w14:paraId="750B3B45" w14:textId="77777777" w:rsidR="00F15ED9" w:rsidRDefault="00F15ED9">
            <w:pPr>
              <w:widowControl w:val="0"/>
              <w:tabs>
                <w:tab w:val="left" w:pos="566"/>
                <w:tab w:val="left" w:pos="1066"/>
                <w:tab w:val="right" w:leader="dot" w:pos="6946"/>
                <w:tab w:val="left" w:pos="7371"/>
                <w:tab w:val="left" w:pos="7938"/>
                <w:tab w:val="right" w:pos="8789"/>
              </w:tabs>
              <w:ind w:left="1094" w:hanging="557"/>
              <w:jc w:val="both"/>
              <w:rPr>
                <w:rFonts w:ascii="Arial" w:hAnsi="Arial" w:cs="Arial"/>
                <w:sz w:val="20"/>
                <w:szCs w:val="20"/>
              </w:rPr>
            </w:pPr>
            <w:r>
              <w:rPr>
                <w:rFonts w:ascii="Arial" w:hAnsi="Arial" w:cs="Arial"/>
                <w:sz w:val="20"/>
                <w:szCs w:val="20"/>
              </w:rPr>
              <w:t>C1.</w:t>
            </w:r>
            <w:r w:rsidR="0047610A">
              <w:rPr>
                <w:rFonts w:ascii="Arial" w:hAnsi="Arial" w:cs="Arial"/>
                <w:sz w:val="20"/>
                <w:szCs w:val="20"/>
              </w:rPr>
              <w:t>4</w:t>
            </w:r>
            <w:r>
              <w:rPr>
                <w:rFonts w:ascii="Arial" w:hAnsi="Arial" w:cs="Arial"/>
                <w:sz w:val="20"/>
                <w:szCs w:val="20"/>
              </w:rPr>
              <w:t xml:space="preserve"> </w:t>
            </w:r>
            <w:r>
              <w:rPr>
                <w:rFonts w:ascii="Arial" w:hAnsi="Arial" w:cs="Arial"/>
                <w:sz w:val="20"/>
                <w:szCs w:val="20"/>
              </w:rPr>
              <w:tab/>
            </w:r>
            <w:r>
              <w:rPr>
                <w:rFonts w:ascii="Arial" w:hAnsi="Arial" w:cs="Arial"/>
                <w:sz w:val="20"/>
              </w:rPr>
              <w:t>Agreement in terms of Section 37(2) of the Occupational Health and Safety Act No. 85 of 1993</w:t>
            </w:r>
          </w:p>
          <w:p w14:paraId="4AEDADEB" w14:textId="77777777" w:rsidR="00F15ED9" w:rsidRDefault="0047610A">
            <w:pPr>
              <w:widowControl w:val="0"/>
              <w:tabs>
                <w:tab w:val="left" w:pos="566"/>
                <w:tab w:val="left" w:pos="1066"/>
                <w:tab w:val="right" w:leader="dot" w:pos="6946"/>
                <w:tab w:val="left" w:pos="7371"/>
                <w:tab w:val="left" w:pos="7938"/>
                <w:tab w:val="right" w:pos="8789"/>
              </w:tabs>
              <w:ind w:left="1052" w:hanging="515"/>
              <w:jc w:val="both"/>
              <w:rPr>
                <w:rFonts w:ascii="Arial" w:hAnsi="Arial" w:cs="Arial"/>
                <w:sz w:val="20"/>
              </w:rPr>
            </w:pPr>
            <w:r w:rsidRPr="0068352A">
              <w:rPr>
                <w:rFonts w:ascii="Arial" w:hAnsi="Arial" w:cs="Arial"/>
                <w:sz w:val="20"/>
                <w:szCs w:val="20"/>
              </w:rPr>
              <w:t>C1.5</w:t>
            </w:r>
            <w:r w:rsidR="00F15ED9" w:rsidRPr="0068352A">
              <w:rPr>
                <w:rFonts w:ascii="Arial" w:hAnsi="Arial" w:cs="Arial"/>
                <w:sz w:val="20"/>
                <w:szCs w:val="20"/>
              </w:rPr>
              <w:t xml:space="preserve"> </w:t>
            </w:r>
            <w:r w:rsidR="00F15ED9" w:rsidRPr="0068352A">
              <w:rPr>
                <w:rFonts w:ascii="Arial" w:hAnsi="Arial" w:cs="Arial"/>
                <w:sz w:val="20"/>
                <w:szCs w:val="20"/>
              </w:rPr>
              <w:tab/>
            </w:r>
            <w:r w:rsidR="004861DB">
              <w:rPr>
                <w:rFonts w:ascii="Arial" w:hAnsi="Arial" w:cs="Arial"/>
                <w:sz w:val="20"/>
              </w:rPr>
              <w:t>Transfer of rights</w:t>
            </w:r>
          </w:p>
          <w:p w14:paraId="1B35E0EC" w14:textId="77777777" w:rsidR="00F15ED9" w:rsidRDefault="00F15ED9">
            <w:pPr>
              <w:widowControl w:val="0"/>
              <w:tabs>
                <w:tab w:val="left" w:pos="566"/>
                <w:tab w:val="left" w:pos="1066"/>
                <w:tab w:val="right" w:leader="dot" w:pos="6946"/>
                <w:tab w:val="left" w:pos="7371"/>
                <w:tab w:val="left" w:pos="7938"/>
                <w:tab w:val="right" w:pos="8789"/>
              </w:tabs>
              <w:ind w:left="972" w:hanging="435"/>
              <w:jc w:val="both"/>
              <w:rPr>
                <w:rFonts w:ascii="Arial" w:hAnsi="Arial" w:cs="Arial"/>
                <w:sz w:val="20"/>
                <w:szCs w:val="20"/>
              </w:rPr>
            </w:pPr>
          </w:p>
          <w:p w14:paraId="7D027B52" w14:textId="77777777" w:rsidR="00F15ED9" w:rsidRDefault="00F15ED9">
            <w:pPr>
              <w:widowControl w:val="0"/>
              <w:tabs>
                <w:tab w:val="left" w:pos="566"/>
                <w:tab w:val="left" w:pos="1066"/>
                <w:tab w:val="right" w:leader="dot" w:pos="6946"/>
                <w:tab w:val="left" w:pos="7371"/>
                <w:tab w:val="left" w:pos="7938"/>
                <w:tab w:val="right" w:pos="8789"/>
              </w:tabs>
              <w:jc w:val="both"/>
              <w:rPr>
                <w:rFonts w:ascii="Arial" w:hAnsi="Arial" w:cs="Arial"/>
                <w:b/>
                <w:sz w:val="20"/>
                <w:szCs w:val="20"/>
              </w:rPr>
            </w:pPr>
            <w:r>
              <w:rPr>
                <w:rFonts w:ascii="Arial" w:hAnsi="Arial" w:cs="Arial"/>
                <w:b/>
                <w:sz w:val="20"/>
                <w:szCs w:val="20"/>
              </w:rPr>
              <w:t>PART C2:  PRICING DATA</w:t>
            </w:r>
          </w:p>
          <w:p w14:paraId="634204D4" w14:textId="77777777" w:rsidR="00F15ED9" w:rsidRDefault="00F15ED9">
            <w:pPr>
              <w:widowControl w:val="0"/>
              <w:tabs>
                <w:tab w:val="left" w:pos="566"/>
                <w:tab w:val="left" w:pos="1066"/>
                <w:tab w:val="right" w:leader="dot" w:pos="6946"/>
                <w:tab w:val="left" w:pos="7371"/>
                <w:tab w:val="left" w:pos="7938"/>
                <w:tab w:val="right" w:pos="8789"/>
              </w:tabs>
              <w:ind w:left="1074" w:hanging="537"/>
              <w:jc w:val="both"/>
              <w:rPr>
                <w:rFonts w:ascii="Arial" w:hAnsi="Arial" w:cs="Arial"/>
                <w:sz w:val="20"/>
                <w:szCs w:val="20"/>
              </w:rPr>
            </w:pPr>
            <w:r>
              <w:rPr>
                <w:rFonts w:ascii="Arial" w:hAnsi="Arial" w:cs="Arial"/>
                <w:sz w:val="20"/>
                <w:szCs w:val="20"/>
              </w:rPr>
              <w:t xml:space="preserve">C2.1 </w:t>
            </w:r>
            <w:r>
              <w:rPr>
                <w:rFonts w:ascii="Arial" w:hAnsi="Arial" w:cs="Arial"/>
                <w:sz w:val="20"/>
                <w:szCs w:val="20"/>
              </w:rPr>
              <w:tab/>
              <w:t>Pricing Instructions</w:t>
            </w:r>
          </w:p>
          <w:p w14:paraId="76C02595" w14:textId="77777777" w:rsidR="00F15ED9" w:rsidRDefault="00F15ED9">
            <w:pPr>
              <w:widowControl w:val="0"/>
              <w:tabs>
                <w:tab w:val="left" w:pos="566"/>
                <w:tab w:val="left" w:pos="1066"/>
                <w:tab w:val="right" w:leader="dot" w:pos="6946"/>
                <w:tab w:val="left" w:pos="7371"/>
                <w:tab w:val="left" w:pos="7938"/>
                <w:tab w:val="right" w:pos="8789"/>
              </w:tabs>
              <w:ind w:left="1074" w:hanging="537"/>
              <w:jc w:val="both"/>
              <w:rPr>
                <w:rFonts w:ascii="Arial" w:hAnsi="Arial" w:cs="Arial"/>
                <w:sz w:val="20"/>
                <w:szCs w:val="20"/>
              </w:rPr>
            </w:pPr>
            <w:r>
              <w:rPr>
                <w:rFonts w:ascii="Arial" w:hAnsi="Arial" w:cs="Arial"/>
                <w:sz w:val="20"/>
                <w:szCs w:val="20"/>
              </w:rPr>
              <w:t xml:space="preserve">C2.2 </w:t>
            </w:r>
            <w:r>
              <w:rPr>
                <w:rFonts w:ascii="Arial" w:hAnsi="Arial" w:cs="Arial"/>
                <w:sz w:val="20"/>
                <w:szCs w:val="20"/>
              </w:rPr>
              <w:tab/>
            </w:r>
            <w:r w:rsidR="00A77EBC">
              <w:rPr>
                <w:rFonts w:ascii="Arial" w:hAnsi="Arial" w:cs="Arial"/>
                <w:sz w:val="20"/>
                <w:szCs w:val="20"/>
              </w:rPr>
              <w:t xml:space="preserve">Schedule of </w:t>
            </w:r>
            <w:r>
              <w:rPr>
                <w:rFonts w:ascii="Arial" w:hAnsi="Arial" w:cs="Arial"/>
                <w:sz w:val="20"/>
                <w:szCs w:val="20"/>
              </w:rPr>
              <w:t>Quantities</w:t>
            </w:r>
          </w:p>
          <w:p w14:paraId="446ECCE6" w14:textId="77777777" w:rsidR="00F15ED9" w:rsidRDefault="00F15ED9">
            <w:pPr>
              <w:widowControl w:val="0"/>
              <w:tabs>
                <w:tab w:val="left" w:pos="566"/>
                <w:tab w:val="left" w:pos="1066"/>
                <w:tab w:val="right" w:pos="8789"/>
              </w:tabs>
              <w:jc w:val="both"/>
              <w:rPr>
                <w:rFonts w:ascii="Arial" w:hAnsi="Arial" w:cs="Arial"/>
                <w:sz w:val="20"/>
                <w:szCs w:val="20"/>
              </w:rPr>
            </w:pPr>
            <w:r>
              <w:rPr>
                <w:rFonts w:ascii="Arial" w:hAnsi="Arial" w:cs="Arial"/>
                <w:sz w:val="20"/>
                <w:szCs w:val="20"/>
              </w:rPr>
              <w:tab/>
            </w:r>
          </w:p>
          <w:p w14:paraId="69B7727D" w14:textId="77777777" w:rsidR="00F15ED9" w:rsidRDefault="00F15ED9">
            <w:pPr>
              <w:widowControl w:val="0"/>
              <w:tabs>
                <w:tab w:val="left" w:pos="566"/>
                <w:tab w:val="left" w:pos="1066"/>
                <w:tab w:val="right" w:leader="dot" w:pos="6946"/>
                <w:tab w:val="left" w:pos="7258"/>
                <w:tab w:val="left" w:pos="7938"/>
                <w:tab w:val="right" w:pos="8789"/>
              </w:tabs>
              <w:jc w:val="both"/>
              <w:rPr>
                <w:rFonts w:ascii="Arial" w:hAnsi="Arial" w:cs="Arial"/>
                <w:b/>
                <w:sz w:val="20"/>
                <w:szCs w:val="20"/>
              </w:rPr>
            </w:pPr>
            <w:r>
              <w:rPr>
                <w:rFonts w:ascii="Arial" w:hAnsi="Arial" w:cs="Arial"/>
                <w:b/>
                <w:sz w:val="20"/>
                <w:szCs w:val="20"/>
              </w:rPr>
              <w:t>PART C3:  SCOPE OF WORKS</w:t>
            </w:r>
          </w:p>
          <w:p w14:paraId="3DB00492" w14:textId="77777777" w:rsidR="00F15ED9" w:rsidRDefault="00F15ED9">
            <w:pPr>
              <w:widowControl w:val="0"/>
              <w:tabs>
                <w:tab w:val="left" w:pos="566"/>
                <w:tab w:val="left" w:pos="1066"/>
                <w:tab w:val="right" w:leader="dot" w:pos="6946"/>
                <w:tab w:val="left" w:pos="7258"/>
                <w:tab w:val="left" w:pos="7938"/>
                <w:tab w:val="right" w:pos="8789"/>
              </w:tabs>
              <w:ind w:left="537"/>
              <w:jc w:val="both"/>
              <w:rPr>
                <w:rFonts w:ascii="Arial" w:hAnsi="Arial" w:cs="Arial"/>
                <w:sz w:val="20"/>
                <w:szCs w:val="20"/>
              </w:rPr>
            </w:pPr>
            <w:r>
              <w:rPr>
                <w:rFonts w:ascii="Arial" w:hAnsi="Arial" w:cs="Arial"/>
                <w:sz w:val="20"/>
                <w:szCs w:val="20"/>
              </w:rPr>
              <w:t xml:space="preserve">C3.1 </w:t>
            </w:r>
            <w:r>
              <w:rPr>
                <w:rFonts w:ascii="Arial" w:hAnsi="Arial" w:cs="Arial"/>
                <w:sz w:val="20"/>
                <w:szCs w:val="20"/>
              </w:rPr>
              <w:tab/>
            </w:r>
            <w:r>
              <w:rPr>
                <w:rFonts w:ascii="Arial" w:hAnsi="Arial" w:cs="Arial"/>
                <w:sz w:val="20"/>
              </w:rPr>
              <w:t>Standard Specifications</w:t>
            </w:r>
          </w:p>
          <w:p w14:paraId="24AC22BE" w14:textId="77777777" w:rsidR="00F15ED9" w:rsidRDefault="00F15ED9">
            <w:pPr>
              <w:widowControl w:val="0"/>
              <w:tabs>
                <w:tab w:val="left" w:pos="566"/>
                <w:tab w:val="left" w:pos="1066"/>
                <w:tab w:val="right" w:leader="dot" w:pos="6946"/>
                <w:tab w:val="left" w:pos="7258"/>
                <w:tab w:val="left" w:pos="7938"/>
                <w:tab w:val="right" w:pos="8789"/>
              </w:tabs>
              <w:ind w:left="537"/>
              <w:jc w:val="both"/>
              <w:rPr>
                <w:rFonts w:ascii="Arial" w:hAnsi="Arial" w:cs="Arial"/>
                <w:sz w:val="20"/>
                <w:szCs w:val="20"/>
              </w:rPr>
            </w:pPr>
            <w:r>
              <w:rPr>
                <w:rFonts w:ascii="Arial" w:hAnsi="Arial" w:cs="Arial"/>
                <w:sz w:val="20"/>
                <w:szCs w:val="20"/>
              </w:rPr>
              <w:t xml:space="preserve">C3.2 </w:t>
            </w:r>
            <w:r>
              <w:rPr>
                <w:rFonts w:ascii="Arial" w:hAnsi="Arial" w:cs="Arial"/>
                <w:sz w:val="20"/>
                <w:szCs w:val="20"/>
              </w:rPr>
              <w:tab/>
            </w:r>
            <w:r>
              <w:rPr>
                <w:rFonts w:ascii="Arial" w:hAnsi="Arial" w:cs="Arial"/>
                <w:sz w:val="20"/>
              </w:rPr>
              <w:t>Project Specifications</w:t>
            </w:r>
          </w:p>
          <w:p w14:paraId="7ABD945C" w14:textId="77777777" w:rsidR="00F15ED9" w:rsidRDefault="00F15ED9">
            <w:pPr>
              <w:widowControl w:val="0"/>
              <w:tabs>
                <w:tab w:val="left" w:pos="566"/>
                <w:tab w:val="left" w:pos="1066"/>
                <w:tab w:val="right" w:leader="dot" w:pos="6946"/>
                <w:tab w:val="left" w:pos="7258"/>
                <w:tab w:val="left" w:pos="7938"/>
                <w:tab w:val="right" w:pos="8789"/>
              </w:tabs>
              <w:ind w:left="537"/>
              <w:jc w:val="both"/>
              <w:rPr>
                <w:rFonts w:ascii="Arial" w:hAnsi="Arial" w:cs="Arial"/>
                <w:sz w:val="20"/>
                <w:szCs w:val="20"/>
              </w:rPr>
            </w:pPr>
            <w:r>
              <w:rPr>
                <w:rFonts w:ascii="Arial" w:hAnsi="Arial" w:cs="Arial"/>
                <w:sz w:val="20"/>
                <w:szCs w:val="20"/>
              </w:rPr>
              <w:t xml:space="preserve">C3.3 </w:t>
            </w:r>
            <w:r>
              <w:rPr>
                <w:rFonts w:ascii="Arial" w:hAnsi="Arial" w:cs="Arial"/>
                <w:sz w:val="20"/>
                <w:szCs w:val="20"/>
              </w:rPr>
              <w:tab/>
            </w:r>
            <w:r>
              <w:rPr>
                <w:rFonts w:ascii="Arial" w:hAnsi="Arial" w:cs="Arial"/>
                <w:sz w:val="20"/>
              </w:rPr>
              <w:t>Particular Specifications</w:t>
            </w:r>
          </w:p>
          <w:p w14:paraId="55F1763F" w14:textId="77777777" w:rsidR="00F15ED9" w:rsidRDefault="00F15ED9">
            <w:pPr>
              <w:widowControl w:val="0"/>
              <w:tabs>
                <w:tab w:val="left" w:pos="566"/>
                <w:tab w:val="left" w:pos="1066"/>
                <w:tab w:val="right" w:leader="dot" w:pos="6946"/>
                <w:tab w:val="left" w:pos="7258"/>
                <w:tab w:val="left" w:pos="7938"/>
                <w:tab w:val="right" w:pos="8789"/>
              </w:tabs>
              <w:jc w:val="both"/>
              <w:rPr>
                <w:rFonts w:ascii="Arial" w:hAnsi="Arial" w:cs="Arial"/>
                <w:sz w:val="20"/>
                <w:szCs w:val="20"/>
              </w:rPr>
            </w:pPr>
          </w:p>
          <w:p w14:paraId="2B522D39" w14:textId="77777777" w:rsidR="00F15ED9" w:rsidRDefault="00F15ED9">
            <w:pPr>
              <w:widowControl w:val="0"/>
              <w:tabs>
                <w:tab w:val="left" w:pos="566"/>
                <w:tab w:val="left" w:pos="1066"/>
                <w:tab w:val="right" w:leader="dot" w:pos="6946"/>
                <w:tab w:val="left" w:pos="7258"/>
                <w:tab w:val="left" w:pos="7938"/>
                <w:tab w:val="right" w:pos="8789"/>
              </w:tabs>
              <w:jc w:val="both"/>
              <w:rPr>
                <w:rFonts w:ascii="Arial" w:hAnsi="Arial" w:cs="Arial"/>
                <w:b/>
                <w:sz w:val="20"/>
                <w:szCs w:val="20"/>
              </w:rPr>
            </w:pPr>
            <w:r>
              <w:rPr>
                <w:rFonts w:ascii="Arial" w:hAnsi="Arial" w:cs="Arial"/>
                <w:b/>
                <w:sz w:val="20"/>
                <w:szCs w:val="20"/>
              </w:rPr>
              <w:t xml:space="preserve">PART C4:  SITE INFORMATION </w:t>
            </w:r>
          </w:p>
          <w:p w14:paraId="0A9DB17C" w14:textId="77777777" w:rsidR="00F15ED9" w:rsidRDefault="00F15ED9">
            <w:pPr>
              <w:widowControl w:val="0"/>
              <w:tabs>
                <w:tab w:val="left" w:pos="566"/>
                <w:tab w:val="left" w:pos="1066"/>
                <w:tab w:val="right" w:leader="dot" w:pos="6946"/>
                <w:tab w:val="left" w:pos="7258"/>
                <w:tab w:val="left" w:pos="7938"/>
                <w:tab w:val="right" w:pos="8789"/>
              </w:tabs>
              <w:ind w:firstLine="537"/>
              <w:jc w:val="both"/>
              <w:rPr>
                <w:rFonts w:ascii="Arial" w:hAnsi="Arial" w:cs="Arial"/>
                <w:sz w:val="20"/>
                <w:szCs w:val="20"/>
              </w:rPr>
            </w:pPr>
            <w:r>
              <w:rPr>
                <w:rFonts w:ascii="Arial" w:hAnsi="Arial" w:cs="Arial"/>
                <w:sz w:val="20"/>
                <w:szCs w:val="20"/>
              </w:rPr>
              <w:t xml:space="preserve">C4.1 </w:t>
            </w:r>
            <w:r>
              <w:rPr>
                <w:rFonts w:ascii="Arial" w:hAnsi="Arial" w:cs="Arial"/>
                <w:sz w:val="20"/>
                <w:szCs w:val="20"/>
              </w:rPr>
              <w:tab/>
              <w:t xml:space="preserve">Locality Plan </w:t>
            </w:r>
          </w:p>
          <w:p w14:paraId="5EAEAA5A" w14:textId="77777777" w:rsidR="00F15ED9" w:rsidRDefault="00F15ED9">
            <w:pPr>
              <w:widowControl w:val="0"/>
              <w:tabs>
                <w:tab w:val="left" w:pos="566"/>
                <w:tab w:val="left" w:pos="1066"/>
                <w:tab w:val="right" w:leader="dot" w:pos="6946"/>
                <w:tab w:val="left" w:pos="7258"/>
                <w:tab w:val="left" w:pos="7938"/>
                <w:tab w:val="right" w:pos="8789"/>
              </w:tabs>
              <w:ind w:firstLine="537"/>
              <w:jc w:val="both"/>
              <w:rPr>
                <w:rFonts w:ascii="Arial" w:hAnsi="Arial" w:cs="Arial"/>
                <w:sz w:val="20"/>
                <w:szCs w:val="20"/>
              </w:rPr>
            </w:pPr>
            <w:r>
              <w:rPr>
                <w:rFonts w:ascii="Arial" w:hAnsi="Arial" w:cs="Arial"/>
                <w:sz w:val="20"/>
                <w:szCs w:val="20"/>
              </w:rPr>
              <w:t xml:space="preserve">C4.2 </w:t>
            </w:r>
            <w:r>
              <w:rPr>
                <w:rFonts w:ascii="Arial" w:hAnsi="Arial" w:cs="Arial"/>
                <w:sz w:val="20"/>
                <w:szCs w:val="20"/>
              </w:rPr>
              <w:tab/>
            </w:r>
            <w:r>
              <w:rPr>
                <w:rFonts w:ascii="Arial" w:hAnsi="Arial" w:cs="Arial"/>
                <w:sz w:val="20"/>
              </w:rPr>
              <w:t>Example of Contract Signboard Details</w:t>
            </w:r>
          </w:p>
          <w:p w14:paraId="6DCA2365" w14:textId="77777777" w:rsidR="00F15ED9" w:rsidRDefault="00F15ED9">
            <w:pPr>
              <w:widowControl w:val="0"/>
              <w:tabs>
                <w:tab w:val="left" w:pos="566"/>
                <w:tab w:val="left" w:pos="1066"/>
                <w:tab w:val="right" w:leader="dot" w:pos="6946"/>
                <w:tab w:val="left" w:pos="7258"/>
                <w:tab w:val="left" w:pos="7938"/>
                <w:tab w:val="right" w:pos="8789"/>
              </w:tabs>
              <w:ind w:firstLine="537"/>
              <w:jc w:val="both"/>
              <w:rPr>
                <w:rFonts w:ascii="Arial" w:hAnsi="Arial" w:cs="Arial"/>
                <w:sz w:val="20"/>
                <w:szCs w:val="20"/>
              </w:rPr>
            </w:pPr>
            <w:r w:rsidRPr="004861DB">
              <w:rPr>
                <w:rFonts w:ascii="Arial" w:hAnsi="Arial" w:cs="Arial"/>
                <w:sz w:val="20"/>
                <w:szCs w:val="20"/>
              </w:rPr>
              <w:lastRenderedPageBreak/>
              <w:t xml:space="preserve">C4.3 </w:t>
            </w:r>
            <w:r w:rsidR="00DD6D93">
              <w:rPr>
                <w:rFonts w:ascii="Arial" w:hAnsi="Arial" w:cs="Arial"/>
                <w:sz w:val="20"/>
                <w:szCs w:val="20"/>
              </w:rPr>
              <w:t>Drawings</w:t>
            </w:r>
          </w:p>
          <w:p w14:paraId="7EBCDEB0" w14:textId="77777777" w:rsidR="00212C83" w:rsidRDefault="00212C83">
            <w:pPr>
              <w:widowControl w:val="0"/>
              <w:tabs>
                <w:tab w:val="right" w:pos="8789"/>
              </w:tabs>
              <w:jc w:val="both"/>
              <w:rPr>
                <w:rFonts w:ascii="Arial" w:hAnsi="Arial" w:cs="Arial"/>
                <w:sz w:val="20"/>
                <w:szCs w:val="20"/>
              </w:rPr>
            </w:pPr>
          </w:p>
          <w:p w14:paraId="2EB7EFAA" w14:textId="77777777" w:rsidR="00212C83" w:rsidRDefault="00212C83">
            <w:pPr>
              <w:widowControl w:val="0"/>
              <w:tabs>
                <w:tab w:val="right" w:pos="8789"/>
              </w:tabs>
              <w:jc w:val="both"/>
              <w:rPr>
                <w:rFonts w:ascii="Arial" w:hAnsi="Arial" w:cs="Arial"/>
                <w:sz w:val="20"/>
                <w:szCs w:val="20"/>
              </w:rPr>
            </w:pPr>
          </w:p>
          <w:p w14:paraId="61720B9F" w14:textId="77777777" w:rsidR="00DC36E2" w:rsidRDefault="00DC36E2">
            <w:pPr>
              <w:widowControl w:val="0"/>
              <w:tabs>
                <w:tab w:val="right" w:pos="8789"/>
              </w:tabs>
              <w:jc w:val="both"/>
              <w:rPr>
                <w:rFonts w:ascii="Arial" w:hAnsi="Arial" w:cs="Arial"/>
                <w:sz w:val="20"/>
                <w:szCs w:val="20"/>
              </w:rPr>
            </w:pPr>
          </w:p>
          <w:p w14:paraId="6F34BBCF" w14:textId="77777777" w:rsidR="00DC36E2" w:rsidRDefault="00DC36E2">
            <w:pPr>
              <w:widowControl w:val="0"/>
              <w:tabs>
                <w:tab w:val="right" w:pos="8789"/>
              </w:tabs>
              <w:jc w:val="both"/>
              <w:rPr>
                <w:rFonts w:ascii="Arial" w:hAnsi="Arial" w:cs="Arial"/>
                <w:sz w:val="20"/>
                <w:szCs w:val="20"/>
              </w:rPr>
            </w:pPr>
          </w:p>
          <w:p w14:paraId="5515E75D" w14:textId="77777777" w:rsidR="00DC36E2" w:rsidRPr="003B04F3" w:rsidRDefault="00DC36E2">
            <w:pPr>
              <w:widowControl w:val="0"/>
              <w:tabs>
                <w:tab w:val="right" w:pos="8789"/>
              </w:tabs>
              <w:jc w:val="both"/>
              <w:rPr>
                <w:rFonts w:ascii="Arial" w:hAnsi="Arial" w:cs="Arial"/>
                <w:sz w:val="20"/>
                <w:szCs w:val="20"/>
              </w:rPr>
            </w:pPr>
          </w:p>
          <w:p w14:paraId="4459BBAB" w14:textId="77777777" w:rsidR="00F15ED9" w:rsidRDefault="00F15ED9">
            <w:pPr>
              <w:widowControl w:val="0"/>
              <w:tabs>
                <w:tab w:val="left" w:pos="566"/>
                <w:tab w:val="left" w:pos="924"/>
                <w:tab w:val="left" w:pos="1200"/>
                <w:tab w:val="left" w:pos="1843"/>
                <w:tab w:val="left" w:pos="2268"/>
                <w:tab w:val="right" w:leader="dot" w:pos="6946"/>
                <w:tab w:val="left" w:pos="7258"/>
                <w:tab w:val="left" w:pos="7938"/>
                <w:tab w:val="right" w:pos="8789"/>
              </w:tabs>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Pr="00A77EBC">
              <w:rPr>
                <w:rFonts w:ascii="Arial" w:hAnsi="Arial" w:cs="Arial"/>
                <w:b/>
                <w:sz w:val="20"/>
                <w:szCs w:val="20"/>
              </w:rPr>
              <w:t>Drawings</w:t>
            </w:r>
            <w:r>
              <w:rPr>
                <w:rFonts w:ascii="Arial" w:hAnsi="Arial" w:cs="Arial"/>
                <w:sz w:val="20"/>
                <w:szCs w:val="20"/>
              </w:rPr>
              <w:t xml:space="preserve"> (</w:t>
            </w:r>
            <w:r w:rsidR="0007573A">
              <w:rPr>
                <w:rFonts w:ascii="Arial" w:hAnsi="Arial" w:cs="Arial"/>
                <w:sz w:val="20"/>
                <w:szCs w:val="20"/>
              </w:rPr>
              <w:t>Attached under Page C</w:t>
            </w:r>
            <w:r w:rsidR="001A5846">
              <w:rPr>
                <w:rFonts w:ascii="Arial" w:hAnsi="Arial" w:cs="Arial"/>
                <w:sz w:val="20"/>
                <w:szCs w:val="20"/>
              </w:rPr>
              <w:t xml:space="preserve"> </w:t>
            </w:r>
            <w:r w:rsidR="0007573A">
              <w:rPr>
                <w:rFonts w:ascii="Arial" w:hAnsi="Arial" w:cs="Arial"/>
                <w:sz w:val="20"/>
                <w:szCs w:val="20"/>
              </w:rPr>
              <w:t>4.3</w:t>
            </w:r>
            <w:r>
              <w:rPr>
                <w:rFonts w:ascii="Arial" w:hAnsi="Arial" w:cs="Arial"/>
                <w:sz w:val="20"/>
                <w:szCs w:val="20"/>
              </w:rPr>
              <w:t>)</w:t>
            </w:r>
          </w:p>
          <w:p w14:paraId="418163A4" w14:textId="77777777" w:rsidR="00FE4936" w:rsidRDefault="00FE4936">
            <w:pPr>
              <w:pStyle w:val="Header"/>
              <w:ind w:left="612" w:hanging="612"/>
              <w:jc w:val="both"/>
              <w:rPr>
                <w:rFonts w:ascii="Arial" w:hAnsi="Arial" w:cs="Arial"/>
                <w:sz w:val="20"/>
                <w:szCs w:val="20"/>
              </w:rPr>
            </w:pPr>
          </w:p>
          <w:p w14:paraId="1BD86039" w14:textId="77777777" w:rsidR="00F15ED9" w:rsidRDefault="00A77EBC">
            <w:pPr>
              <w:pStyle w:val="Header"/>
              <w:ind w:left="612" w:hanging="612"/>
              <w:jc w:val="both"/>
              <w:rPr>
                <w:rFonts w:ascii="Arial" w:hAnsi="Arial" w:cs="Arial"/>
                <w:sz w:val="20"/>
                <w:szCs w:val="20"/>
              </w:rPr>
            </w:pPr>
            <w:r w:rsidRPr="00A77EBC">
              <w:rPr>
                <w:rFonts w:ascii="Arial" w:hAnsi="Arial" w:cs="Arial"/>
                <w:sz w:val="20"/>
                <w:szCs w:val="20"/>
              </w:rPr>
              <w:t>(</w:t>
            </w:r>
            <w:r w:rsidR="0047610A">
              <w:rPr>
                <w:rFonts w:ascii="Arial" w:hAnsi="Arial" w:cs="Arial"/>
                <w:sz w:val="20"/>
                <w:szCs w:val="20"/>
              </w:rPr>
              <w:t>c</w:t>
            </w:r>
            <w:r w:rsidRPr="00A77EBC">
              <w:rPr>
                <w:rFonts w:ascii="Arial" w:hAnsi="Arial" w:cs="Arial"/>
                <w:sz w:val="20"/>
                <w:szCs w:val="20"/>
              </w:rPr>
              <w:t>)</w:t>
            </w:r>
            <w:r>
              <w:rPr>
                <w:rFonts w:ascii="Arial" w:hAnsi="Arial" w:cs="Arial"/>
                <w:b/>
                <w:sz w:val="20"/>
                <w:szCs w:val="20"/>
              </w:rPr>
              <w:t xml:space="preserve">   </w:t>
            </w:r>
            <w:r w:rsidR="00FE4936" w:rsidRPr="00FE4936">
              <w:rPr>
                <w:rFonts w:ascii="Arial" w:hAnsi="Arial" w:cs="Arial"/>
                <w:b/>
                <w:sz w:val="20"/>
                <w:szCs w:val="20"/>
              </w:rPr>
              <w:t>`</w:t>
            </w:r>
            <w:r w:rsidR="00F15ED9">
              <w:rPr>
                <w:rFonts w:ascii="Arial" w:hAnsi="Arial" w:cs="Arial"/>
                <w:b/>
                <w:sz w:val="20"/>
                <w:szCs w:val="20"/>
              </w:rPr>
              <w:t>General Conditions of Contract for Co</w:t>
            </w:r>
            <w:r w:rsidR="00431F71">
              <w:rPr>
                <w:rFonts w:ascii="Arial" w:hAnsi="Arial" w:cs="Arial"/>
                <w:b/>
                <w:sz w:val="20"/>
                <w:szCs w:val="20"/>
              </w:rPr>
              <w:t>nstruction Works – New Edition 2010</w:t>
            </w:r>
            <w:r w:rsidR="00F15ED9">
              <w:rPr>
                <w:rFonts w:ascii="Arial" w:hAnsi="Arial" w:cs="Arial"/>
                <w:b/>
                <w:sz w:val="20"/>
                <w:szCs w:val="20"/>
              </w:rPr>
              <w:t>’</w:t>
            </w:r>
            <w:r w:rsidR="00F15ED9">
              <w:rPr>
                <w:rFonts w:ascii="Arial" w:hAnsi="Arial" w:cs="Arial"/>
                <w:sz w:val="20"/>
                <w:szCs w:val="20"/>
              </w:rPr>
              <w:t xml:space="preserve"> issued by the South African I</w:t>
            </w:r>
            <w:r w:rsidR="00FE4936">
              <w:rPr>
                <w:rFonts w:ascii="Arial" w:hAnsi="Arial" w:cs="Arial"/>
                <w:sz w:val="20"/>
                <w:szCs w:val="20"/>
              </w:rPr>
              <w:t>nstitution of Civil Engineering</w:t>
            </w:r>
            <w:r w:rsidR="00F15ED9">
              <w:rPr>
                <w:rFonts w:ascii="Arial" w:hAnsi="Arial" w:cs="Arial"/>
                <w:sz w:val="20"/>
                <w:szCs w:val="20"/>
              </w:rPr>
              <w:t xml:space="preserve"> (abbreviated title ‘Gen</w:t>
            </w:r>
            <w:r w:rsidR="00431F71">
              <w:rPr>
                <w:rFonts w:ascii="Arial" w:hAnsi="Arial" w:cs="Arial"/>
                <w:sz w:val="20"/>
                <w:szCs w:val="20"/>
              </w:rPr>
              <w:t>eral Conditions of Contract 2010’- GCC 2010</w:t>
            </w:r>
            <w:r w:rsidR="00F15ED9">
              <w:rPr>
                <w:rFonts w:ascii="Arial" w:hAnsi="Arial" w:cs="Arial"/>
                <w:sz w:val="20"/>
                <w:szCs w:val="20"/>
              </w:rPr>
              <w:t>). This document is obtainable separately and Tenderers shall obtain their own copy.</w:t>
            </w:r>
          </w:p>
          <w:p w14:paraId="56F035C9" w14:textId="77777777" w:rsidR="00F15ED9" w:rsidRDefault="00F15ED9">
            <w:pPr>
              <w:pStyle w:val="Header"/>
              <w:tabs>
                <w:tab w:val="left" w:pos="720"/>
              </w:tabs>
              <w:ind w:left="709" w:hanging="709"/>
              <w:jc w:val="both"/>
              <w:rPr>
                <w:rFonts w:ascii="Arial" w:hAnsi="Arial" w:cs="Arial"/>
                <w:b/>
                <w:sz w:val="20"/>
                <w:szCs w:val="20"/>
              </w:rPr>
            </w:pPr>
          </w:p>
          <w:p w14:paraId="584C3A02" w14:textId="77777777" w:rsidR="00F15ED9" w:rsidRDefault="00F15ED9">
            <w:pPr>
              <w:pStyle w:val="Header"/>
              <w:tabs>
                <w:tab w:val="left" w:pos="720"/>
              </w:tabs>
              <w:ind w:left="612" w:hanging="612"/>
              <w:jc w:val="both"/>
              <w:rPr>
                <w:rFonts w:ascii="Arial" w:hAnsi="Arial" w:cs="Arial"/>
                <w:sz w:val="20"/>
                <w:szCs w:val="20"/>
              </w:rPr>
            </w:pPr>
            <w:r>
              <w:rPr>
                <w:rFonts w:ascii="Arial" w:hAnsi="Arial" w:cs="Arial"/>
                <w:sz w:val="20"/>
                <w:szCs w:val="20"/>
              </w:rPr>
              <w:t>(</w:t>
            </w:r>
            <w:r w:rsidR="0047610A">
              <w:rPr>
                <w:rFonts w:ascii="Arial" w:hAnsi="Arial" w:cs="Arial"/>
                <w:sz w:val="20"/>
                <w:szCs w:val="20"/>
              </w:rPr>
              <w:t>d</w:t>
            </w:r>
            <w:r>
              <w:rPr>
                <w:rFonts w:ascii="Arial" w:hAnsi="Arial" w:cs="Arial"/>
                <w:sz w:val="20"/>
                <w:szCs w:val="20"/>
              </w:rPr>
              <w:t>)</w:t>
            </w:r>
            <w:r>
              <w:rPr>
                <w:rFonts w:ascii="Arial" w:hAnsi="Arial" w:cs="Arial"/>
                <w:b/>
                <w:sz w:val="20"/>
                <w:szCs w:val="20"/>
              </w:rPr>
              <w:tab/>
              <w:t>‘The COLTO Standard Specifications for Road and Bridge Works for State Road Authorities 1998 edition’.</w:t>
            </w:r>
            <w:r>
              <w:rPr>
                <w:rFonts w:ascii="Arial" w:hAnsi="Arial" w:cs="Arial"/>
                <w:sz w:val="20"/>
                <w:szCs w:val="20"/>
              </w:rPr>
              <w:t xml:space="preserve"> This document is obtainable separately and Tenderers shall obtain their own copy.</w:t>
            </w:r>
          </w:p>
          <w:p w14:paraId="7F5A3E55" w14:textId="77777777" w:rsidR="00F15ED9" w:rsidRDefault="00F15ED9">
            <w:pPr>
              <w:pStyle w:val="Header"/>
              <w:tabs>
                <w:tab w:val="left" w:pos="1418"/>
                <w:tab w:val="left" w:pos="1560"/>
                <w:tab w:val="left" w:pos="2127"/>
              </w:tabs>
              <w:ind w:left="709" w:hanging="709"/>
              <w:jc w:val="both"/>
              <w:rPr>
                <w:rFonts w:ascii="Arial" w:hAnsi="Arial" w:cs="Arial"/>
                <w:sz w:val="20"/>
                <w:szCs w:val="20"/>
              </w:rPr>
            </w:pPr>
          </w:p>
          <w:p w14:paraId="44163A64" w14:textId="77777777" w:rsidR="00F15ED9" w:rsidRDefault="00F15ED9">
            <w:pPr>
              <w:pStyle w:val="Header"/>
              <w:tabs>
                <w:tab w:val="left" w:pos="612"/>
              </w:tabs>
              <w:ind w:left="612" w:hanging="612"/>
              <w:jc w:val="both"/>
              <w:rPr>
                <w:rFonts w:ascii="Arial" w:hAnsi="Arial" w:cs="Arial"/>
                <w:sz w:val="20"/>
                <w:szCs w:val="20"/>
              </w:rPr>
            </w:pPr>
            <w:r>
              <w:rPr>
                <w:rFonts w:ascii="Arial" w:hAnsi="Arial" w:cs="Arial"/>
                <w:sz w:val="20"/>
                <w:szCs w:val="20"/>
              </w:rPr>
              <w:t>(</w:t>
            </w:r>
            <w:r w:rsidR="0047610A">
              <w:rPr>
                <w:rFonts w:ascii="Arial" w:hAnsi="Arial" w:cs="Arial"/>
                <w:sz w:val="20"/>
                <w:szCs w:val="20"/>
              </w:rPr>
              <w:t>e</w:t>
            </w:r>
            <w:r>
              <w:rPr>
                <w:rFonts w:ascii="Arial" w:hAnsi="Arial" w:cs="Arial"/>
                <w:sz w:val="20"/>
                <w:szCs w:val="20"/>
              </w:rPr>
              <w:t>)</w:t>
            </w:r>
            <w:r>
              <w:rPr>
                <w:rFonts w:ascii="Arial" w:hAnsi="Arial" w:cs="Arial"/>
                <w:b/>
                <w:sz w:val="20"/>
                <w:szCs w:val="20"/>
              </w:rPr>
              <w:tab/>
              <w:t>‘The Occupational Health and Safety Act No 85 and Amendment Act No 181 of 1993, and the Construction Regulations 2003’ (Government Gazette No 25207 of 18 July 2003, Notice No R1010).</w:t>
            </w:r>
            <w:r>
              <w:rPr>
                <w:rFonts w:ascii="Arial" w:hAnsi="Arial" w:cs="Arial"/>
                <w:sz w:val="20"/>
                <w:szCs w:val="20"/>
              </w:rPr>
              <w:t xml:space="preserve"> This document is obtainable separately and Tenderers shall obtain their own copy.</w:t>
            </w:r>
          </w:p>
          <w:p w14:paraId="23CADD61" w14:textId="77777777" w:rsidR="00F15ED9" w:rsidRDefault="00F15ED9">
            <w:pPr>
              <w:pStyle w:val="Header"/>
              <w:tabs>
                <w:tab w:val="left" w:pos="612"/>
                <w:tab w:val="left" w:pos="1418"/>
              </w:tabs>
              <w:jc w:val="both"/>
              <w:rPr>
                <w:rFonts w:ascii="Arial" w:hAnsi="Arial" w:cs="Arial"/>
                <w:b/>
                <w:sz w:val="20"/>
                <w:szCs w:val="20"/>
              </w:rPr>
            </w:pPr>
          </w:p>
          <w:p w14:paraId="389B9DEB" w14:textId="77777777" w:rsidR="00F15ED9" w:rsidRDefault="00F15ED9">
            <w:pPr>
              <w:pStyle w:val="Header"/>
              <w:tabs>
                <w:tab w:val="left" w:pos="1418"/>
              </w:tabs>
              <w:jc w:val="both"/>
              <w:rPr>
                <w:rFonts w:ascii="Arial" w:hAnsi="Arial" w:cs="Arial"/>
                <w:sz w:val="20"/>
                <w:szCs w:val="20"/>
              </w:rPr>
            </w:pPr>
            <w:r>
              <w:rPr>
                <w:rFonts w:ascii="Arial" w:hAnsi="Arial" w:cs="Arial"/>
                <w:sz w:val="20"/>
                <w:szCs w:val="20"/>
              </w:rPr>
              <w:t xml:space="preserve">In </w:t>
            </w:r>
            <w:r w:rsidR="0085741E">
              <w:rPr>
                <w:rFonts w:ascii="Arial" w:hAnsi="Arial" w:cs="Arial"/>
                <w:sz w:val="20"/>
                <w:szCs w:val="20"/>
              </w:rPr>
              <w:t>addition,</w:t>
            </w:r>
            <w:r>
              <w:rPr>
                <w:rFonts w:ascii="Arial" w:hAnsi="Arial" w:cs="Arial"/>
                <w:sz w:val="20"/>
                <w:szCs w:val="20"/>
              </w:rPr>
              <w:t xml:space="preserve"> Tenderers are advised, in their own interest, to obtain their own copies of the following </w:t>
            </w:r>
            <w:r w:rsidR="00FE4936">
              <w:rPr>
                <w:rFonts w:ascii="Arial" w:hAnsi="Arial" w:cs="Arial"/>
                <w:sz w:val="20"/>
                <w:szCs w:val="20"/>
              </w:rPr>
              <w:t>A</w:t>
            </w:r>
            <w:r>
              <w:rPr>
                <w:rFonts w:ascii="Arial" w:hAnsi="Arial" w:cs="Arial"/>
                <w:sz w:val="20"/>
                <w:szCs w:val="20"/>
              </w:rPr>
              <w:t xml:space="preserve">cts, </w:t>
            </w:r>
            <w:r w:rsidR="00FE4936">
              <w:rPr>
                <w:rFonts w:ascii="Arial" w:hAnsi="Arial" w:cs="Arial"/>
                <w:sz w:val="20"/>
                <w:szCs w:val="20"/>
              </w:rPr>
              <w:t>R</w:t>
            </w:r>
            <w:r>
              <w:rPr>
                <w:rFonts w:ascii="Arial" w:hAnsi="Arial" w:cs="Arial"/>
                <w:sz w:val="20"/>
                <w:szCs w:val="20"/>
              </w:rPr>
              <w:t xml:space="preserve">egulations and </w:t>
            </w:r>
            <w:r w:rsidR="00FE4936">
              <w:rPr>
                <w:rFonts w:ascii="Arial" w:hAnsi="Arial" w:cs="Arial"/>
                <w:sz w:val="20"/>
                <w:szCs w:val="20"/>
              </w:rPr>
              <w:t>S</w:t>
            </w:r>
            <w:r>
              <w:rPr>
                <w:rFonts w:ascii="Arial" w:hAnsi="Arial" w:cs="Arial"/>
                <w:sz w:val="20"/>
                <w:szCs w:val="20"/>
              </w:rPr>
              <w:t>tandards referred to in this document as they are essential for the Tenderer to become acquainted with the basics of construction management, the implementation of preferential construction procurement policies, and participation of targeted enterprises and labour:</w:t>
            </w:r>
          </w:p>
          <w:p w14:paraId="45060561" w14:textId="77777777" w:rsidR="00F15ED9" w:rsidRDefault="00F15ED9">
            <w:pPr>
              <w:pStyle w:val="Header"/>
              <w:tabs>
                <w:tab w:val="left" w:pos="1418"/>
              </w:tabs>
              <w:ind w:left="709" w:hanging="709"/>
              <w:jc w:val="both"/>
              <w:rPr>
                <w:rFonts w:ascii="Arial" w:hAnsi="Arial" w:cs="Arial"/>
                <w:bCs/>
                <w:sz w:val="20"/>
                <w:szCs w:val="20"/>
              </w:rPr>
            </w:pPr>
          </w:p>
          <w:p w14:paraId="13093F3F" w14:textId="77777777" w:rsidR="00F15ED9" w:rsidRDefault="00F15ED9">
            <w:pPr>
              <w:pStyle w:val="Header"/>
              <w:tabs>
                <w:tab w:val="left" w:pos="720"/>
                <w:tab w:val="left" w:pos="1052"/>
                <w:tab w:val="left" w:pos="2242"/>
              </w:tabs>
              <w:spacing w:after="160"/>
              <w:ind w:left="1052" w:hanging="434"/>
              <w:jc w:val="both"/>
              <w:rPr>
                <w:rFonts w:ascii="Arial" w:hAnsi="Arial" w:cs="Arial"/>
                <w:sz w:val="20"/>
                <w:szCs w:val="20"/>
              </w:rPr>
            </w:pPr>
            <w:r>
              <w:rPr>
                <w:rFonts w:ascii="Arial" w:hAnsi="Arial" w:cs="Arial"/>
                <w:sz w:val="20"/>
                <w:szCs w:val="20"/>
              </w:rPr>
              <w:t>(i)</w:t>
            </w:r>
            <w:r>
              <w:rPr>
                <w:rFonts w:ascii="Arial" w:hAnsi="Arial" w:cs="Arial"/>
                <w:sz w:val="20"/>
                <w:szCs w:val="20"/>
              </w:rPr>
              <w:tab/>
              <w:t>The Construction Industry Development Board Act No</w:t>
            </w:r>
            <w:r w:rsidR="00A77EBC">
              <w:rPr>
                <w:rFonts w:ascii="Arial" w:hAnsi="Arial" w:cs="Arial"/>
                <w:sz w:val="20"/>
                <w:szCs w:val="20"/>
              </w:rPr>
              <w:t>.</w:t>
            </w:r>
            <w:r>
              <w:rPr>
                <w:rFonts w:ascii="Arial" w:hAnsi="Arial" w:cs="Arial"/>
                <w:sz w:val="20"/>
                <w:szCs w:val="20"/>
              </w:rPr>
              <w:t xml:space="preserve"> 38 of 2000 as amended and the Regulations in terms of the CIDB Act 38 of 2000, Government Notice No 692 of 9 June 2004.</w:t>
            </w:r>
          </w:p>
          <w:p w14:paraId="64CC01AA" w14:textId="77777777" w:rsidR="00C80244" w:rsidRPr="00B539F6" w:rsidRDefault="00C80244" w:rsidP="00B539F6">
            <w:pPr>
              <w:pStyle w:val="Header"/>
              <w:widowControl w:val="0"/>
              <w:tabs>
                <w:tab w:val="left" w:pos="1052"/>
                <w:tab w:val="left" w:pos="1152"/>
                <w:tab w:val="left" w:pos="1418"/>
                <w:tab w:val="left" w:pos="2242"/>
              </w:tabs>
              <w:snapToGrid w:val="0"/>
              <w:spacing w:after="160"/>
              <w:ind w:left="972" w:hanging="354"/>
              <w:jc w:val="both"/>
              <w:rPr>
                <w:rFonts w:ascii="Arial" w:hAnsi="Arial" w:cs="Arial"/>
                <w:sz w:val="20"/>
                <w:szCs w:val="20"/>
                <w:highlight w:val="green"/>
              </w:rPr>
            </w:pPr>
          </w:p>
        </w:tc>
      </w:tr>
      <w:tr w:rsidR="00F15ED9" w:rsidRPr="008A61FC" w14:paraId="2DA3E4ED" w14:textId="77777777">
        <w:tc>
          <w:tcPr>
            <w:tcW w:w="1080" w:type="dxa"/>
          </w:tcPr>
          <w:p w14:paraId="2DF18E34" w14:textId="77777777" w:rsidR="00F15ED9" w:rsidRDefault="00F15ED9">
            <w:pPr>
              <w:jc w:val="both"/>
              <w:rPr>
                <w:rFonts w:ascii="Arial" w:hAnsi="Arial" w:cs="Arial"/>
                <w:b/>
                <w:sz w:val="20"/>
                <w:szCs w:val="20"/>
              </w:rPr>
            </w:pPr>
          </w:p>
          <w:p w14:paraId="26E93902" w14:textId="77777777" w:rsidR="00F15ED9" w:rsidRDefault="00F15ED9">
            <w:pPr>
              <w:jc w:val="both"/>
              <w:rPr>
                <w:rFonts w:ascii="Arial" w:hAnsi="Arial" w:cs="Arial"/>
                <w:b/>
                <w:sz w:val="20"/>
                <w:szCs w:val="20"/>
              </w:rPr>
            </w:pPr>
            <w:r>
              <w:rPr>
                <w:rFonts w:ascii="Arial" w:hAnsi="Arial" w:cs="Arial"/>
                <w:b/>
                <w:sz w:val="20"/>
                <w:szCs w:val="20"/>
              </w:rPr>
              <w:t>F.1.4</w:t>
            </w:r>
          </w:p>
        </w:tc>
        <w:tc>
          <w:tcPr>
            <w:tcW w:w="7848" w:type="dxa"/>
          </w:tcPr>
          <w:p w14:paraId="5C3CD814" w14:textId="77777777" w:rsidR="00F15ED9" w:rsidRDefault="00F15ED9">
            <w:pPr>
              <w:autoSpaceDE w:val="0"/>
              <w:autoSpaceDN w:val="0"/>
              <w:adjustRightInd w:val="0"/>
              <w:jc w:val="both"/>
              <w:rPr>
                <w:rFonts w:ascii="Arial" w:hAnsi="Arial" w:cs="Arial"/>
                <w:b/>
                <w:sz w:val="20"/>
                <w:szCs w:val="20"/>
              </w:rPr>
            </w:pPr>
          </w:p>
          <w:p w14:paraId="253A715D" w14:textId="77777777" w:rsidR="00F15ED9" w:rsidRDefault="00F15ED9">
            <w:pPr>
              <w:pStyle w:val="Heada"/>
              <w:autoSpaceDE w:val="0"/>
              <w:autoSpaceDN w:val="0"/>
              <w:adjustRightInd w:val="0"/>
              <w:spacing w:before="0" w:after="0"/>
              <w:rPr>
                <w:rFonts w:cs="Arial"/>
                <w:noProof w:val="0"/>
              </w:rPr>
            </w:pPr>
            <w:r>
              <w:rPr>
                <w:rFonts w:cs="Arial"/>
                <w:noProof w:val="0"/>
              </w:rPr>
              <w:t xml:space="preserve">The </w:t>
            </w:r>
            <w:r w:rsidR="009F597C">
              <w:rPr>
                <w:rFonts w:cs="Arial"/>
                <w:noProof w:val="0"/>
              </w:rPr>
              <w:t>Accounting Officer</w:t>
            </w:r>
            <w:r>
              <w:rPr>
                <w:rFonts w:cs="Arial"/>
                <w:noProof w:val="0"/>
              </w:rPr>
              <w:t xml:space="preserve"> </w:t>
            </w:r>
            <w:r w:rsidR="0085741E">
              <w:rPr>
                <w:rFonts w:cs="Arial"/>
                <w:noProof w:val="0"/>
              </w:rPr>
              <w:t>is:</w:t>
            </w:r>
          </w:p>
          <w:p w14:paraId="4E1BC2C5" w14:textId="77777777" w:rsidR="00F15ED9" w:rsidRDefault="00F15ED9">
            <w:pPr>
              <w:pStyle w:val="Heada"/>
              <w:autoSpaceDE w:val="0"/>
              <w:autoSpaceDN w:val="0"/>
              <w:adjustRightInd w:val="0"/>
              <w:spacing w:before="0" w:after="0"/>
              <w:rPr>
                <w:rFonts w:cs="Arial"/>
                <w:noProof w:val="0"/>
              </w:rPr>
            </w:pPr>
          </w:p>
          <w:p w14:paraId="1A0BCC12" w14:textId="77777777" w:rsidR="00F15ED9" w:rsidRPr="008A3813" w:rsidRDefault="0085741E">
            <w:pPr>
              <w:autoSpaceDE w:val="0"/>
              <w:autoSpaceDN w:val="0"/>
              <w:adjustRightInd w:val="0"/>
              <w:jc w:val="both"/>
              <w:rPr>
                <w:rFonts w:ascii="Arial" w:hAnsi="Arial" w:cs="Arial"/>
                <w:sz w:val="20"/>
                <w:szCs w:val="20"/>
              </w:rPr>
            </w:pPr>
            <w:r w:rsidRPr="008A3813">
              <w:rPr>
                <w:rFonts w:ascii="Arial" w:hAnsi="Arial" w:cs="Arial"/>
                <w:sz w:val="20"/>
                <w:szCs w:val="20"/>
              </w:rPr>
              <w:t>Name:</w:t>
            </w:r>
            <w:r w:rsidR="00F8204C" w:rsidRPr="008A3813">
              <w:rPr>
                <w:rFonts w:ascii="Arial" w:hAnsi="Arial" w:cs="Arial"/>
                <w:sz w:val="20"/>
                <w:szCs w:val="20"/>
              </w:rPr>
              <w:tab/>
            </w:r>
            <w:r w:rsidR="00B027C5" w:rsidRPr="008A3813">
              <w:rPr>
                <w:rFonts w:ascii="Arial" w:hAnsi="Arial" w:cs="Arial"/>
                <w:sz w:val="20"/>
                <w:szCs w:val="20"/>
              </w:rPr>
              <w:t xml:space="preserve">                       </w:t>
            </w:r>
            <w:r w:rsidR="00483107" w:rsidRPr="008A3813">
              <w:rPr>
                <w:rFonts w:ascii="Arial" w:hAnsi="Arial" w:cs="Arial"/>
                <w:sz w:val="20"/>
                <w:szCs w:val="20"/>
              </w:rPr>
              <w:t xml:space="preserve">   </w:t>
            </w:r>
            <w:r w:rsidR="00B027C5" w:rsidRPr="008A3813">
              <w:rPr>
                <w:rFonts w:ascii="Arial" w:hAnsi="Arial" w:cs="Arial"/>
                <w:sz w:val="20"/>
                <w:szCs w:val="20"/>
              </w:rPr>
              <w:t xml:space="preserve"> </w:t>
            </w:r>
            <w:r w:rsidR="002D1474">
              <w:rPr>
                <w:rFonts w:ascii="Arial" w:hAnsi="Arial" w:cs="Arial"/>
                <w:sz w:val="20"/>
                <w:szCs w:val="20"/>
              </w:rPr>
              <w:t>Mr L Matiwane</w:t>
            </w:r>
          </w:p>
          <w:p w14:paraId="51A09379" w14:textId="77777777" w:rsidR="00F15ED9" w:rsidRPr="008A3813" w:rsidRDefault="00F15ED9">
            <w:pPr>
              <w:autoSpaceDE w:val="0"/>
              <w:autoSpaceDN w:val="0"/>
              <w:adjustRightInd w:val="0"/>
              <w:jc w:val="both"/>
              <w:rPr>
                <w:rFonts w:ascii="Arial" w:hAnsi="Arial" w:cs="Arial"/>
                <w:sz w:val="20"/>
                <w:szCs w:val="20"/>
                <w:lang w:val="en-US"/>
              </w:rPr>
            </w:pPr>
            <w:r w:rsidRPr="008A3813">
              <w:rPr>
                <w:rFonts w:ascii="Arial" w:hAnsi="Arial" w:cs="Arial"/>
                <w:sz w:val="20"/>
                <w:szCs w:val="20"/>
                <w:lang w:val="en-US"/>
              </w:rPr>
              <w:t>Tel:</w:t>
            </w:r>
            <w:r w:rsidRPr="008A3813">
              <w:rPr>
                <w:rFonts w:ascii="Arial" w:hAnsi="Arial" w:cs="Arial"/>
                <w:sz w:val="20"/>
                <w:szCs w:val="20"/>
                <w:lang w:val="en-US"/>
              </w:rPr>
              <w:tab/>
            </w:r>
            <w:r w:rsidRPr="008A3813">
              <w:rPr>
                <w:rFonts w:ascii="Arial" w:hAnsi="Arial" w:cs="Arial"/>
                <w:sz w:val="20"/>
                <w:szCs w:val="20"/>
                <w:lang w:val="en-US"/>
              </w:rPr>
              <w:tab/>
            </w:r>
            <w:r w:rsidRPr="008A3813">
              <w:rPr>
                <w:rFonts w:ascii="Arial" w:hAnsi="Arial" w:cs="Arial"/>
                <w:sz w:val="20"/>
                <w:szCs w:val="20"/>
                <w:lang w:val="en-US"/>
              </w:rPr>
              <w:tab/>
              <w:t>(03</w:t>
            </w:r>
            <w:r w:rsidR="009F597C" w:rsidRPr="008A3813">
              <w:rPr>
                <w:rFonts w:ascii="Arial" w:hAnsi="Arial" w:cs="Arial"/>
                <w:sz w:val="20"/>
                <w:szCs w:val="20"/>
                <w:lang w:val="en-US"/>
              </w:rPr>
              <w:t>9</w:t>
            </w:r>
            <w:r w:rsidRPr="008A3813">
              <w:rPr>
                <w:rFonts w:ascii="Arial" w:hAnsi="Arial" w:cs="Arial"/>
                <w:sz w:val="20"/>
                <w:szCs w:val="20"/>
                <w:lang w:val="en-US"/>
              </w:rPr>
              <w:t xml:space="preserve">) </w:t>
            </w:r>
            <w:r w:rsidR="00B027C5" w:rsidRPr="008A3813">
              <w:rPr>
                <w:rFonts w:ascii="Arial" w:hAnsi="Arial" w:cs="Arial"/>
                <w:sz w:val="20"/>
                <w:szCs w:val="20"/>
                <w:lang w:val="en-US"/>
              </w:rPr>
              <w:t>737 8100</w:t>
            </w:r>
          </w:p>
          <w:p w14:paraId="184666FF" w14:textId="77777777" w:rsidR="00F15ED9" w:rsidRPr="008A3813" w:rsidRDefault="0085741E">
            <w:pPr>
              <w:autoSpaceDE w:val="0"/>
              <w:autoSpaceDN w:val="0"/>
              <w:adjustRightInd w:val="0"/>
              <w:jc w:val="both"/>
              <w:rPr>
                <w:rFonts w:ascii="Arial" w:hAnsi="Arial" w:cs="Arial"/>
                <w:sz w:val="20"/>
                <w:szCs w:val="20"/>
                <w:lang w:val="fr-FR"/>
              </w:rPr>
            </w:pPr>
            <w:r w:rsidRPr="008A3813">
              <w:rPr>
                <w:rFonts w:ascii="Arial" w:hAnsi="Arial" w:cs="Arial"/>
                <w:sz w:val="20"/>
                <w:szCs w:val="20"/>
                <w:lang w:val="fr-FR"/>
              </w:rPr>
              <w:t>Fax :</w:t>
            </w:r>
            <w:r w:rsidR="0031715A" w:rsidRPr="008A3813">
              <w:rPr>
                <w:rFonts w:ascii="Arial" w:hAnsi="Arial" w:cs="Arial"/>
                <w:sz w:val="20"/>
                <w:szCs w:val="20"/>
                <w:lang w:val="fr-FR"/>
              </w:rPr>
              <w:tab/>
            </w:r>
            <w:r w:rsidR="0031715A" w:rsidRPr="008A3813">
              <w:rPr>
                <w:rFonts w:ascii="Arial" w:hAnsi="Arial" w:cs="Arial"/>
                <w:sz w:val="20"/>
                <w:szCs w:val="20"/>
                <w:lang w:val="fr-FR"/>
              </w:rPr>
              <w:tab/>
            </w:r>
            <w:r w:rsidR="0031715A" w:rsidRPr="008A3813">
              <w:rPr>
                <w:rFonts w:ascii="Arial" w:hAnsi="Arial" w:cs="Arial"/>
                <w:sz w:val="20"/>
                <w:szCs w:val="20"/>
                <w:lang w:val="fr-FR"/>
              </w:rPr>
              <w:tab/>
              <w:t>(0</w:t>
            </w:r>
            <w:r w:rsidR="009F597C" w:rsidRPr="008A3813">
              <w:rPr>
                <w:rFonts w:ascii="Arial" w:hAnsi="Arial" w:cs="Arial"/>
                <w:sz w:val="20"/>
                <w:szCs w:val="20"/>
                <w:lang w:val="fr-FR"/>
              </w:rPr>
              <w:t>39</w:t>
            </w:r>
            <w:r w:rsidR="00F15ED9" w:rsidRPr="008A3813">
              <w:rPr>
                <w:rFonts w:ascii="Arial" w:hAnsi="Arial" w:cs="Arial"/>
                <w:sz w:val="20"/>
                <w:szCs w:val="20"/>
                <w:lang w:val="fr-FR"/>
              </w:rPr>
              <w:t>)</w:t>
            </w:r>
            <w:r w:rsidR="0031715A" w:rsidRPr="008A3813">
              <w:rPr>
                <w:rFonts w:ascii="Arial" w:hAnsi="Arial" w:cs="Arial"/>
                <w:sz w:val="20"/>
                <w:szCs w:val="20"/>
                <w:lang w:val="fr-FR"/>
              </w:rPr>
              <w:t xml:space="preserve"> </w:t>
            </w:r>
            <w:r w:rsidR="00B027C5" w:rsidRPr="008A3813">
              <w:rPr>
                <w:rFonts w:ascii="Arial" w:hAnsi="Arial" w:cs="Arial"/>
                <w:sz w:val="20"/>
                <w:szCs w:val="20"/>
                <w:lang w:val="fr-FR"/>
              </w:rPr>
              <w:t>737 3611</w:t>
            </w:r>
            <w:r w:rsidR="00F15ED9" w:rsidRPr="008A3813">
              <w:rPr>
                <w:rFonts w:ascii="Arial" w:hAnsi="Arial" w:cs="Arial"/>
                <w:sz w:val="20"/>
                <w:szCs w:val="20"/>
                <w:lang w:val="fr-FR"/>
              </w:rPr>
              <w:t xml:space="preserve"> </w:t>
            </w:r>
          </w:p>
          <w:p w14:paraId="5FE9F68A" w14:textId="77777777" w:rsidR="00F15ED9" w:rsidRPr="008A61FC" w:rsidRDefault="00F15ED9" w:rsidP="00141C0E">
            <w:pPr>
              <w:spacing w:after="120"/>
              <w:jc w:val="both"/>
              <w:rPr>
                <w:rFonts w:ascii="Arial" w:hAnsi="Arial" w:cs="Arial"/>
                <w:i/>
                <w:color w:val="FF0000"/>
                <w:sz w:val="20"/>
                <w:szCs w:val="20"/>
                <w:lang w:val="fr-FR"/>
              </w:rPr>
            </w:pPr>
            <w:r w:rsidRPr="008A3813">
              <w:rPr>
                <w:rFonts w:ascii="Arial" w:hAnsi="Arial" w:cs="Arial"/>
                <w:sz w:val="20"/>
                <w:szCs w:val="20"/>
                <w:lang w:val="fr-FR"/>
              </w:rPr>
              <w:t>E-mail:</w:t>
            </w:r>
            <w:r w:rsidRPr="008A3813">
              <w:rPr>
                <w:rFonts w:ascii="Arial" w:hAnsi="Arial" w:cs="Arial"/>
                <w:sz w:val="20"/>
                <w:szCs w:val="20"/>
                <w:lang w:val="fr-FR"/>
              </w:rPr>
              <w:tab/>
            </w:r>
            <w:r w:rsidRPr="008A3813">
              <w:rPr>
                <w:rFonts w:ascii="Arial" w:hAnsi="Arial" w:cs="Arial"/>
                <w:sz w:val="20"/>
                <w:szCs w:val="20"/>
                <w:lang w:val="fr-FR"/>
              </w:rPr>
              <w:tab/>
            </w:r>
            <w:r w:rsidRPr="008A3813">
              <w:rPr>
                <w:rFonts w:ascii="Arial" w:hAnsi="Arial" w:cs="Arial"/>
                <w:sz w:val="20"/>
                <w:szCs w:val="20"/>
                <w:lang w:val="fr-FR"/>
              </w:rPr>
              <w:tab/>
            </w:r>
            <w:r w:rsidR="002D1474">
              <w:rPr>
                <w:rFonts w:ascii="Arial" w:hAnsi="Arial" w:cs="Arial"/>
                <w:sz w:val="20"/>
                <w:szCs w:val="20"/>
                <w:lang w:val="fr-FR"/>
              </w:rPr>
              <w:t>lmatiwane</w:t>
            </w:r>
            <w:r w:rsidR="00B027C5" w:rsidRPr="008A3813">
              <w:rPr>
                <w:rFonts w:ascii="Arial" w:hAnsi="Arial" w:cs="Arial"/>
                <w:sz w:val="20"/>
                <w:szCs w:val="20"/>
                <w:lang w:val="fr-FR"/>
              </w:rPr>
              <w:t>@matatiele.gov.za</w:t>
            </w:r>
          </w:p>
        </w:tc>
      </w:tr>
      <w:tr w:rsidR="00F15ED9" w14:paraId="2A34943C" w14:textId="77777777" w:rsidTr="002D1474">
        <w:trPr>
          <w:trHeight w:val="70"/>
        </w:trPr>
        <w:tc>
          <w:tcPr>
            <w:tcW w:w="1080" w:type="dxa"/>
          </w:tcPr>
          <w:p w14:paraId="039214F2" w14:textId="77777777" w:rsidR="00F15ED9" w:rsidRPr="008A61FC" w:rsidRDefault="00F15ED9">
            <w:pPr>
              <w:jc w:val="both"/>
              <w:rPr>
                <w:rFonts w:ascii="Arial" w:hAnsi="Arial" w:cs="Arial"/>
                <w:b/>
                <w:sz w:val="20"/>
                <w:szCs w:val="20"/>
                <w:lang w:val="fr-FR"/>
              </w:rPr>
            </w:pPr>
          </w:p>
          <w:p w14:paraId="163A27E9" w14:textId="77777777" w:rsidR="00F15ED9" w:rsidRDefault="00F15ED9">
            <w:pPr>
              <w:jc w:val="both"/>
              <w:rPr>
                <w:rFonts w:ascii="Arial" w:hAnsi="Arial" w:cs="Arial"/>
                <w:b/>
                <w:sz w:val="20"/>
                <w:szCs w:val="20"/>
                <w:lang w:val="en-US"/>
              </w:rPr>
            </w:pPr>
            <w:r>
              <w:rPr>
                <w:rFonts w:ascii="Arial" w:hAnsi="Arial" w:cs="Arial"/>
                <w:b/>
                <w:sz w:val="20"/>
                <w:szCs w:val="20"/>
                <w:lang w:val="en-US"/>
              </w:rPr>
              <w:t>F.2.1</w:t>
            </w:r>
          </w:p>
        </w:tc>
        <w:tc>
          <w:tcPr>
            <w:tcW w:w="7848" w:type="dxa"/>
            <w:tcBorders>
              <w:bottom w:val="single" w:sz="4" w:space="0" w:color="auto"/>
            </w:tcBorders>
            <w:shd w:val="clear" w:color="auto" w:fill="auto"/>
          </w:tcPr>
          <w:p w14:paraId="5019DEA0" w14:textId="77777777" w:rsidR="00F15ED9" w:rsidRPr="002D1474" w:rsidRDefault="00F15ED9">
            <w:pPr>
              <w:tabs>
                <w:tab w:val="left" w:pos="993"/>
                <w:tab w:val="left" w:pos="1418"/>
                <w:tab w:val="left" w:pos="1843"/>
              </w:tabs>
              <w:jc w:val="both"/>
              <w:rPr>
                <w:rFonts w:ascii="Arial" w:hAnsi="Arial" w:cs="Arial"/>
                <w:sz w:val="20"/>
                <w:szCs w:val="20"/>
              </w:rPr>
            </w:pPr>
          </w:p>
          <w:p w14:paraId="0B7E76D2" w14:textId="77777777" w:rsidR="00F15ED9" w:rsidRPr="002D1474" w:rsidRDefault="00F15ED9" w:rsidP="002D1474">
            <w:pPr>
              <w:tabs>
                <w:tab w:val="left" w:pos="993"/>
                <w:tab w:val="left" w:pos="1418"/>
                <w:tab w:val="left" w:pos="1843"/>
              </w:tabs>
              <w:jc w:val="both"/>
              <w:rPr>
                <w:rFonts w:ascii="Arial" w:hAnsi="Arial" w:cs="Arial"/>
                <w:sz w:val="20"/>
                <w:szCs w:val="20"/>
              </w:rPr>
            </w:pPr>
            <w:r w:rsidRPr="002D1474">
              <w:rPr>
                <w:rFonts w:ascii="Arial" w:hAnsi="Arial" w:cs="Arial"/>
                <w:sz w:val="20"/>
                <w:szCs w:val="20"/>
              </w:rPr>
              <w:t>A Tenderer will not be eligible to submit a tender if:</w:t>
            </w:r>
          </w:p>
          <w:p w14:paraId="0DA10FD6" w14:textId="77777777" w:rsidR="00F15ED9" w:rsidRPr="002D1474" w:rsidRDefault="00F15ED9">
            <w:pPr>
              <w:tabs>
                <w:tab w:val="left" w:pos="993"/>
                <w:tab w:val="left" w:pos="1418"/>
                <w:tab w:val="left" w:pos="1843"/>
              </w:tabs>
              <w:jc w:val="both"/>
              <w:rPr>
                <w:rFonts w:ascii="Arial" w:hAnsi="Arial" w:cs="Arial"/>
                <w:sz w:val="20"/>
                <w:szCs w:val="20"/>
              </w:rPr>
            </w:pPr>
          </w:p>
          <w:p w14:paraId="76E94B66" w14:textId="77777777" w:rsidR="00F15ED9" w:rsidRPr="002D1474" w:rsidRDefault="00F15ED9">
            <w:pPr>
              <w:tabs>
                <w:tab w:val="left" w:pos="660"/>
                <w:tab w:val="left" w:pos="1418"/>
              </w:tabs>
              <w:snapToGrid w:val="0"/>
              <w:spacing w:before="120"/>
              <w:ind w:left="664" w:hanging="412"/>
              <w:jc w:val="both"/>
              <w:rPr>
                <w:rFonts w:ascii="Arial" w:hAnsi="Arial" w:cs="Arial"/>
                <w:sz w:val="20"/>
                <w:szCs w:val="20"/>
              </w:rPr>
            </w:pPr>
            <w:r w:rsidRPr="002D1474">
              <w:rPr>
                <w:rFonts w:ascii="Arial" w:hAnsi="Arial" w:cs="Arial"/>
                <w:sz w:val="20"/>
                <w:szCs w:val="20"/>
              </w:rPr>
              <w:t xml:space="preserve">(a) </w:t>
            </w:r>
            <w:r w:rsidRPr="002D1474">
              <w:rPr>
                <w:rFonts w:ascii="Arial" w:hAnsi="Arial" w:cs="Arial"/>
                <w:sz w:val="20"/>
                <w:szCs w:val="20"/>
              </w:rPr>
              <w:tab/>
              <w:t>the Contractor submitting the tender is under restrictions or has principals who are under restriction to participate in the Employer’s procurement due to corrupt or fraudulent practices;</w:t>
            </w:r>
          </w:p>
          <w:p w14:paraId="6EFE6CE8" w14:textId="77777777" w:rsidR="00F15ED9" w:rsidRPr="002D1474" w:rsidRDefault="00F15ED9">
            <w:pPr>
              <w:widowControl w:val="0"/>
              <w:tabs>
                <w:tab w:val="left" w:pos="660"/>
                <w:tab w:val="left" w:pos="1150"/>
                <w:tab w:val="left" w:pos="1418"/>
              </w:tabs>
              <w:snapToGrid w:val="0"/>
              <w:spacing w:before="120"/>
              <w:ind w:left="660" w:hanging="412"/>
              <w:jc w:val="both"/>
              <w:rPr>
                <w:rFonts w:ascii="Arial" w:hAnsi="Arial" w:cs="Arial"/>
                <w:sz w:val="20"/>
                <w:szCs w:val="20"/>
              </w:rPr>
            </w:pPr>
            <w:r w:rsidRPr="002D1474">
              <w:rPr>
                <w:rFonts w:ascii="Arial" w:hAnsi="Arial" w:cs="Arial"/>
                <w:sz w:val="20"/>
                <w:szCs w:val="20"/>
              </w:rPr>
              <w:t xml:space="preserve">(b) </w:t>
            </w:r>
            <w:r w:rsidRPr="002D1474">
              <w:rPr>
                <w:rFonts w:ascii="Arial" w:hAnsi="Arial" w:cs="Arial"/>
                <w:sz w:val="20"/>
                <w:szCs w:val="20"/>
              </w:rPr>
              <w:tab/>
              <w:t>the Tenderer does not have the legal capacity to enter into the contract;</w:t>
            </w:r>
          </w:p>
          <w:p w14:paraId="31A4ED01" w14:textId="77777777" w:rsidR="00F15ED9" w:rsidRPr="002D1474" w:rsidRDefault="00F15ED9">
            <w:pPr>
              <w:widowControl w:val="0"/>
              <w:tabs>
                <w:tab w:val="left" w:pos="660"/>
                <w:tab w:val="left" w:pos="1164"/>
                <w:tab w:val="left" w:pos="1418"/>
              </w:tabs>
              <w:snapToGrid w:val="0"/>
              <w:spacing w:before="120"/>
              <w:ind w:left="660" w:hanging="412"/>
              <w:jc w:val="both"/>
              <w:rPr>
                <w:rFonts w:ascii="Arial" w:hAnsi="Arial" w:cs="Arial"/>
                <w:sz w:val="20"/>
                <w:szCs w:val="20"/>
              </w:rPr>
            </w:pPr>
            <w:r w:rsidRPr="002D1474">
              <w:rPr>
                <w:rFonts w:ascii="Arial" w:hAnsi="Arial" w:cs="Arial"/>
                <w:sz w:val="20"/>
                <w:szCs w:val="20"/>
              </w:rPr>
              <w:t xml:space="preserve">(c) </w:t>
            </w:r>
            <w:r w:rsidRPr="002D1474">
              <w:rPr>
                <w:rFonts w:ascii="Arial" w:hAnsi="Arial" w:cs="Arial"/>
                <w:sz w:val="20"/>
                <w:szCs w:val="20"/>
              </w:rPr>
              <w:tab/>
              <w:t>the Contractor submitting the tender is insolvent, in receivership, bankrupt or being wound up, has his affairs administered by a court or a judicial officer, has suspended his business activities, or is subject to legal proceedings in respect of the foregoing;</w:t>
            </w:r>
          </w:p>
          <w:p w14:paraId="1F25086C" w14:textId="77777777" w:rsidR="00F15ED9" w:rsidRPr="002D1474" w:rsidRDefault="00F15ED9">
            <w:pPr>
              <w:widowControl w:val="0"/>
              <w:tabs>
                <w:tab w:val="left" w:pos="660"/>
                <w:tab w:val="left" w:pos="1178"/>
                <w:tab w:val="left" w:pos="1418"/>
              </w:tabs>
              <w:snapToGrid w:val="0"/>
              <w:spacing w:before="120"/>
              <w:ind w:left="660" w:hanging="412"/>
              <w:jc w:val="both"/>
              <w:rPr>
                <w:rFonts w:ascii="Arial" w:hAnsi="Arial" w:cs="Arial"/>
                <w:sz w:val="20"/>
                <w:szCs w:val="20"/>
              </w:rPr>
            </w:pPr>
            <w:r w:rsidRPr="002D1474">
              <w:rPr>
                <w:rFonts w:ascii="Arial" w:hAnsi="Arial" w:cs="Arial"/>
                <w:sz w:val="20"/>
                <w:szCs w:val="20"/>
              </w:rPr>
              <w:t xml:space="preserve">(d) </w:t>
            </w:r>
            <w:r w:rsidRPr="002D1474">
              <w:rPr>
                <w:rFonts w:ascii="Arial" w:hAnsi="Arial" w:cs="Arial"/>
                <w:sz w:val="20"/>
                <w:szCs w:val="20"/>
              </w:rPr>
              <w:tab/>
              <w:t>The Tenderer does not comply with the legal requirements stated in the Employer’s procurement policy;</w:t>
            </w:r>
          </w:p>
          <w:p w14:paraId="6AC0CE87" w14:textId="77777777" w:rsidR="00B3342B" w:rsidRPr="002D1474" w:rsidRDefault="00F15ED9" w:rsidP="009D3ACF">
            <w:pPr>
              <w:widowControl w:val="0"/>
              <w:tabs>
                <w:tab w:val="left" w:pos="660"/>
                <w:tab w:val="left" w:pos="1164"/>
                <w:tab w:val="left" w:pos="1418"/>
              </w:tabs>
              <w:snapToGrid w:val="0"/>
              <w:spacing w:before="120"/>
              <w:ind w:left="660" w:hanging="412"/>
              <w:jc w:val="both"/>
              <w:rPr>
                <w:rFonts w:ascii="Arial" w:hAnsi="Arial" w:cs="Arial"/>
                <w:sz w:val="20"/>
                <w:szCs w:val="20"/>
              </w:rPr>
            </w:pPr>
            <w:r w:rsidRPr="002D1474">
              <w:rPr>
                <w:rFonts w:ascii="Arial" w:hAnsi="Arial" w:cs="Arial"/>
                <w:sz w:val="20"/>
                <w:szCs w:val="20"/>
              </w:rPr>
              <w:t xml:space="preserve">e) </w:t>
            </w:r>
            <w:r w:rsidRPr="002D1474">
              <w:rPr>
                <w:rFonts w:ascii="Arial" w:hAnsi="Arial" w:cs="Arial"/>
                <w:sz w:val="20"/>
                <w:szCs w:val="20"/>
              </w:rPr>
              <w:tab/>
              <w:t>The Tenderer cannot demonstrate that he possesses the necessary professional and technical qualifications and competence, financial resources, equipment and other physical facilities, managerial capability, personnel, experience and reputation to perform the contract;</w:t>
            </w:r>
          </w:p>
          <w:p w14:paraId="01C01333" w14:textId="77777777" w:rsidR="00F15ED9" w:rsidRPr="002D1474" w:rsidRDefault="00F15ED9" w:rsidP="009C1338">
            <w:pPr>
              <w:widowControl w:val="0"/>
              <w:tabs>
                <w:tab w:val="left" w:pos="660"/>
                <w:tab w:val="left" w:pos="1164"/>
                <w:tab w:val="left" w:pos="1418"/>
              </w:tabs>
              <w:snapToGrid w:val="0"/>
              <w:spacing w:before="120"/>
              <w:ind w:left="660" w:hanging="412"/>
              <w:jc w:val="both"/>
              <w:rPr>
                <w:rFonts w:ascii="Arial" w:hAnsi="Arial" w:cs="Arial"/>
                <w:sz w:val="20"/>
                <w:szCs w:val="20"/>
              </w:rPr>
            </w:pPr>
            <w:r w:rsidRPr="002D1474">
              <w:rPr>
                <w:rFonts w:ascii="Arial" w:hAnsi="Arial" w:cs="Arial"/>
                <w:sz w:val="20"/>
                <w:szCs w:val="20"/>
              </w:rPr>
              <w:t xml:space="preserve">(f) </w:t>
            </w:r>
            <w:r w:rsidRPr="002D1474">
              <w:rPr>
                <w:rFonts w:ascii="Arial" w:hAnsi="Arial" w:cs="Arial"/>
                <w:sz w:val="20"/>
                <w:szCs w:val="20"/>
              </w:rPr>
              <w:tab/>
              <w:t xml:space="preserve">The Tenderer cannot provide proof that he is in good standing with respect to duties, taxes, levies and contributions required in terms of legislation applicable to the work in the contract. </w:t>
            </w:r>
          </w:p>
          <w:p w14:paraId="40AD2C32" w14:textId="77777777" w:rsidR="002841E5" w:rsidRPr="002D1474" w:rsidRDefault="000C53F2" w:rsidP="009C1338">
            <w:pPr>
              <w:widowControl w:val="0"/>
              <w:tabs>
                <w:tab w:val="left" w:pos="660"/>
                <w:tab w:val="left" w:pos="1164"/>
                <w:tab w:val="left" w:pos="1418"/>
              </w:tabs>
              <w:snapToGrid w:val="0"/>
              <w:spacing w:before="120"/>
              <w:ind w:left="660" w:hanging="412"/>
              <w:jc w:val="both"/>
              <w:rPr>
                <w:rFonts w:ascii="Arial" w:hAnsi="Arial" w:cs="Arial"/>
                <w:sz w:val="20"/>
                <w:szCs w:val="20"/>
              </w:rPr>
            </w:pPr>
            <w:r w:rsidRPr="002D1474">
              <w:rPr>
                <w:rFonts w:ascii="Arial" w:hAnsi="Arial" w:cs="Arial"/>
                <w:sz w:val="20"/>
                <w:szCs w:val="20"/>
                <w:lang w:val="en-ZA"/>
              </w:rPr>
              <w:t>(g) T</w:t>
            </w:r>
            <w:r w:rsidR="002841E5" w:rsidRPr="002D1474">
              <w:rPr>
                <w:rFonts w:ascii="Arial" w:hAnsi="Arial" w:cs="Arial"/>
                <w:sz w:val="20"/>
                <w:szCs w:val="20"/>
                <w:lang w:val="en-ZA"/>
              </w:rPr>
              <w:t>he Tenderer cannot demonstrate that he will have in his employ during the contract period the necessary personnel satisfying the requirements of the Scope of Work for labour-intensive competencies for management and supervisory personnel.</w:t>
            </w:r>
          </w:p>
          <w:p w14:paraId="4E855B7F" w14:textId="77777777" w:rsidR="00F15ED9" w:rsidRPr="002D1474" w:rsidRDefault="00F15ED9">
            <w:pPr>
              <w:jc w:val="both"/>
              <w:rPr>
                <w:rFonts w:ascii="Arial" w:hAnsi="Arial" w:cs="Arial"/>
                <w:sz w:val="20"/>
                <w:szCs w:val="20"/>
              </w:rPr>
            </w:pPr>
          </w:p>
          <w:p w14:paraId="6D14061A" w14:textId="6AE41332" w:rsidR="00F15ED9" w:rsidRPr="002D1474" w:rsidRDefault="00F15ED9" w:rsidP="00AB2E68">
            <w:pPr>
              <w:jc w:val="both"/>
              <w:rPr>
                <w:rFonts w:ascii="Arial" w:hAnsi="Arial" w:cs="Arial"/>
                <w:sz w:val="20"/>
                <w:szCs w:val="20"/>
              </w:rPr>
            </w:pPr>
            <w:r w:rsidRPr="002D1474">
              <w:rPr>
                <w:rFonts w:ascii="Arial" w:hAnsi="Arial" w:cs="Arial"/>
                <w:sz w:val="20"/>
                <w:szCs w:val="20"/>
              </w:rPr>
              <w:lastRenderedPageBreak/>
              <w:t xml:space="preserve">Only </w:t>
            </w:r>
            <w:r w:rsidR="004175DA" w:rsidRPr="002D1474">
              <w:rPr>
                <w:rFonts w:ascii="Arial" w:hAnsi="Arial" w:cs="Arial"/>
                <w:sz w:val="20"/>
                <w:szCs w:val="20"/>
              </w:rPr>
              <w:t>Tenderers</w:t>
            </w:r>
            <w:r w:rsidRPr="002D1474">
              <w:rPr>
                <w:rFonts w:ascii="Arial" w:hAnsi="Arial" w:cs="Arial"/>
                <w:sz w:val="20"/>
                <w:szCs w:val="20"/>
              </w:rPr>
              <w:t xml:space="preserve"> meeting the Construction Industry Development Board (CIDB) contractor grading designation </w:t>
            </w:r>
            <w:r w:rsidR="004175DA" w:rsidRPr="002D1474">
              <w:rPr>
                <w:rFonts w:ascii="Arial" w:hAnsi="Arial" w:cs="Arial"/>
                <w:sz w:val="20"/>
                <w:szCs w:val="20"/>
              </w:rPr>
              <w:t>of</w:t>
            </w:r>
            <w:r w:rsidR="004175DA" w:rsidRPr="002D1474">
              <w:rPr>
                <w:rFonts w:ascii="Arial" w:hAnsi="Arial" w:cs="Arial"/>
                <w:color w:val="FF0000"/>
                <w:sz w:val="18"/>
                <w:szCs w:val="18"/>
              </w:rPr>
              <w:t xml:space="preserve"> </w:t>
            </w:r>
            <w:r w:rsidR="00F24891">
              <w:rPr>
                <w:rFonts w:ascii="Arial" w:hAnsi="Arial" w:cs="Arial"/>
                <w:b/>
                <w:sz w:val="18"/>
                <w:szCs w:val="18"/>
              </w:rPr>
              <w:t>3</w:t>
            </w:r>
            <w:r w:rsidR="006E357E">
              <w:rPr>
                <w:rFonts w:ascii="Arial" w:hAnsi="Arial" w:cs="Arial"/>
                <w:b/>
                <w:sz w:val="18"/>
                <w:szCs w:val="18"/>
              </w:rPr>
              <w:t>GB</w:t>
            </w:r>
            <w:r w:rsidR="0085741E" w:rsidRPr="002D1474">
              <w:rPr>
                <w:rFonts w:ascii="Arial" w:hAnsi="Arial" w:cs="Arial"/>
                <w:b/>
                <w:sz w:val="18"/>
                <w:szCs w:val="18"/>
              </w:rPr>
              <w:t>,</w:t>
            </w:r>
            <w:r w:rsidR="0085741E" w:rsidRPr="002D1474">
              <w:rPr>
                <w:rFonts w:ascii="Arial" w:hAnsi="Arial" w:cs="Arial"/>
                <w:sz w:val="18"/>
                <w:szCs w:val="18"/>
              </w:rPr>
              <w:t xml:space="preserve"> as</w:t>
            </w:r>
            <w:r w:rsidRPr="002D1474">
              <w:rPr>
                <w:rFonts w:ascii="Arial" w:hAnsi="Arial" w:cs="Arial"/>
                <w:sz w:val="20"/>
                <w:szCs w:val="20"/>
              </w:rPr>
              <w:t xml:space="preserve"> defined in the Regulations (</w:t>
            </w:r>
            <w:r w:rsidR="00573CCC" w:rsidRPr="002D1474">
              <w:rPr>
                <w:rFonts w:ascii="Arial" w:hAnsi="Arial" w:cs="Arial"/>
                <w:sz w:val="20"/>
                <w:szCs w:val="20"/>
              </w:rPr>
              <w:t>01</w:t>
            </w:r>
            <w:r w:rsidRPr="002D1474">
              <w:rPr>
                <w:rFonts w:ascii="Arial" w:hAnsi="Arial" w:cs="Arial"/>
                <w:sz w:val="20"/>
                <w:szCs w:val="20"/>
              </w:rPr>
              <w:t> June 2004 as amended) in terms of the CIDB Act 38 of 2000, are eligible to submit tenders for this contract:</w:t>
            </w:r>
          </w:p>
          <w:p w14:paraId="343B1406" w14:textId="77777777" w:rsidR="00F15ED9" w:rsidRPr="002D1474" w:rsidRDefault="00F15ED9">
            <w:pPr>
              <w:tabs>
                <w:tab w:val="left" w:pos="459"/>
              </w:tabs>
              <w:autoSpaceDE w:val="0"/>
              <w:autoSpaceDN w:val="0"/>
              <w:adjustRightInd w:val="0"/>
              <w:jc w:val="both"/>
              <w:rPr>
                <w:rFonts w:ascii="Arial" w:hAnsi="Arial" w:cs="Arial"/>
                <w:sz w:val="20"/>
                <w:szCs w:val="20"/>
              </w:rPr>
            </w:pPr>
          </w:p>
          <w:p w14:paraId="597BF854" w14:textId="77777777" w:rsidR="00F15ED9" w:rsidRPr="002D1474" w:rsidRDefault="00F15ED9">
            <w:pPr>
              <w:pStyle w:val="Level1"/>
              <w:tabs>
                <w:tab w:val="clear" w:pos="360"/>
                <w:tab w:val="left" w:pos="-1440"/>
              </w:tabs>
              <w:ind w:left="0" w:firstLine="0"/>
              <w:jc w:val="both"/>
              <w:rPr>
                <w:rFonts w:ascii="Arial" w:hAnsi="Arial" w:cs="Arial"/>
                <w:sz w:val="20"/>
              </w:rPr>
            </w:pPr>
            <w:r w:rsidRPr="002D1474">
              <w:rPr>
                <w:rFonts w:ascii="Arial" w:hAnsi="Arial" w:cs="Arial"/>
                <w:sz w:val="20"/>
              </w:rPr>
              <w:t xml:space="preserve">In terms of the </w:t>
            </w:r>
            <w:r w:rsidR="00B96F8B" w:rsidRPr="002D1474">
              <w:rPr>
                <w:rFonts w:ascii="Arial" w:hAnsi="Arial" w:cs="Arial"/>
                <w:sz w:val="20"/>
              </w:rPr>
              <w:t>MATATIELE</w:t>
            </w:r>
            <w:r w:rsidR="00DD4160" w:rsidRPr="002D1474">
              <w:rPr>
                <w:rFonts w:ascii="Arial" w:hAnsi="Arial" w:cs="Arial"/>
                <w:sz w:val="20"/>
              </w:rPr>
              <w:t xml:space="preserve"> Municipality</w:t>
            </w:r>
            <w:r w:rsidRPr="002D1474">
              <w:rPr>
                <w:rFonts w:ascii="Arial" w:hAnsi="Arial" w:cs="Arial"/>
                <w:sz w:val="20"/>
              </w:rPr>
              <w:t xml:space="preserve"> </w:t>
            </w:r>
            <w:r w:rsidR="003B0664" w:rsidRPr="002D1474">
              <w:rPr>
                <w:rFonts w:ascii="Arial" w:hAnsi="Arial" w:cs="Arial"/>
                <w:sz w:val="20"/>
              </w:rPr>
              <w:t>Supply Chain Management Policy Guideline</w:t>
            </w:r>
            <w:r w:rsidRPr="002D1474">
              <w:rPr>
                <w:rFonts w:ascii="Arial" w:hAnsi="Arial" w:cs="Arial"/>
                <w:sz w:val="20"/>
              </w:rPr>
              <w:t xml:space="preserve">, all suppliers of goods and services to the </w:t>
            </w:r>
            <w:r w:rsidR="00B96F8B" w:rsidRPr="002D1474">
              <w:rPr>
                <w:rFonts w:ascii="Arial" w:hAnsi="Arial" w:cs="Arial"/>
                <w:sz w:val="20"/>
              </w:rPr>
              <w:t>MATATIELE</w:t>
            </w:r>
            <w:r w:rsidR="00DD4160" w:rsidRPr="002D1474">
              <w:rPr>
                <w:rFonts w:ascii="Arial" w:hAnsi="Arial" w:cs="Arial"/>
                <w:sz w:val="20"/>
              </w:rPr>
              <w:t xml:space="preserve"> Municipality</w:t>
            </w:r>
            <w:r w:rsidRPr="002D1474">
              <w:rPr>
                <w:rFonts w:ascii="Arial" w:hAnsi="Arial" w:cs="Arial"/>
                <w:sz w:val="20"/>
              </w:rPr>
              <w:t xml:space="preserve"> are required to regi</w:t>
            </w:r>
            <w:r w:rsidR="00DD4160" w:rsidRPr="002D1474">
              <w:rPr>
                <w:rFonts w:ascii="Arial" w:hAnsi="Arial" w:cs="Arial"/>
                <w:sz w:val="20"/>
              </w:rPr>
              <w:t>ster on the</w:t>
            </w:r>
            <w:r w:rsidRPr="002D1474">
              <w:rPr>
                <w:rFonts w:ascii="Arial" w:hAnsi="Arial" w:cs="Arial"/>
                <w:sz w:val="20"/>
              </w:rPr>
              <w:t xml:space="preserve"> Database.</w:t>
            </w:r>
          </w:p>
          <w:p w14:paraId="03F299AB" w14:textId="77777777" w:rsidR="00F15ED9" w:rsidRPr="002D1474" w:rsidRDefault="00F15ED9">
            <w:pPr>
              <w:jc w:val="both"/>
              <w:rPr>
                <w:rFonts w:ascii="Arial" w:hAnsi="Arial" w:cs="Arial"/>
                <w:sz w:val="20"/>
              </w:rPr>
            </w:pPr>
          </w:p>
          <w:p w14:paraId="0CFDDEDC" w14:textId="77777777" w:rsidR="00F15ED9" w:rsidRPr="002D1474" w:rsidRDefault="00F15ED9" w:rsidP="00B11C95">
            <w:pPr>
              <w:pStyle w:val="Level1"/>
              <w:numPr>
                <w:ilvl w:val="0"/>
                <w:numId w:val="11"/>
              </w:numPr>
              <w:tabs>
                <w:tab w:val="clear" w:pos="1800"/>
                <w:tab w:val="left" w:pos="-1440"/>
                <w:tab w:val="num" w:pos="730"/>
              </w:tabs>
              <w:ind w:left="758" w:hanging="574"/>
              <w:jc w:val="both"/>
              <w:rPr>
                <w:rFonts w:ascii="Arial" w:hAnsi="Arial" w:cs="Arial"/>
                <w:sz w:val="20"/>
              </w:rPr>
            </w:pPr>
            <w:r w:rsidRPr="002D1474">
              <w:rPr>
                <w:rFonts w:ascii="Arial" w:hAnsi="Arial" w:cs="Arial"/>
                <w:sz w:val="20"/>
              </w:rPr>
              <w:t>Application forms may</w:t>
            </w:r>
            <w:r w:rsidR="00015B83" w:rsidRPr="002D1474">
              <w:rPr>
                <w:rFonts w:ascii="Arial" w:hAnsi="Arial" w:cs="Arial"/>
                <w:sz w:val="20"/>
              </w:rPr>
              <w:t xml:space="preserve"> be</w:t>
            </w:r>
            <w:r w:rsidRPr="002D1474">
              <w:rPr>
                <w:rFonts w:ascii="Arial" w:hAnsi="Arial" w:cs="Arial"/>
                <w:sz w:val="20"/>
              </w:rPr>
              <w:t xml:space="preserve"> obtained by phoning </w:t>
            </w:r>
            <w:r w:rsidR="005102A6" w:rsidRPr="002D1474">
              <w:rPr>
                <w:rFonts w:ascii="Arial" w:hAnsi="Arial" w:cs="Arial"/>
                <w:b/>
                <w:sz w:val="20"/>
              </w:rPr>
              <w:t>039</w:t>
            </w:r>
            <w:r w:rsidR="00992069" w:rsidRPr="002D1474">
              <w:rPr>
                <w:rFonts w:ascii="Arial" w:hAnsi="Arial" w:cs="Arial"/>
                <w:b/>
                <w:sz w:val="20"/>
              </w:rPr>
              <w:t> 737 8100</w:t>
            </w:r>
            <w:r w:rsidRPr="002D1474">
              <w:rPr>
                <w:rFonts w:ascii="Arial" w:hAnsi="Arial" w:cs="Arial"/>
                <w:sz w:val="20"/>
              </w:rPr>
              <w:t xml:space="preserve"> </w:t>
            </w:r>
          </w:p>
          <w:p w14:paraId="025B5812" w14:textId="77777777" w:rsidR="00F15ED9" w:rsidRPr="002D1474" w:rsidRDefault="00F15ED9">
            <w:pPr>
              <w:tabs>
                <w:tab w:val="num" w:pos="730"/>
              </w:tabs>
              <w:ind w:left="758" w:hanging="574"/>
              <w:jc w:val="both"/>
              <w:rPr>
                <w:rFonts w:ascii="Arial" w:hAnsi="Arial" w:cs="Arial"/>
                <w:sz w:val="20"/>
              </w:rPr>
            </w:pPr>
          </w:p>
          <w:p w14:paraId="054E5C38" w14:textId="77777777" w:rsidR="00F15ED9" w:rsidRPr="002D1474" w:rsidRDefault="00F15ED9" w:rsidP="00523D76">
            <w:pPr>
              <w:pStyle w:val="Level1"/>
              <w:tabs>
                <w:tab w:val="clear" w:pos="360"/>
                <w:tab w:val="left" w:pos="-1440"/>
                <w:tab w:val="num" w:pos="730"/>
              </w:tabs>
              <w:ind w:left="758" w:hanging="574"/>
              <w:rPr>
                <w:rFonts w:ascii="Arial" w:hAnsi="Arial" w:cs="Arial"/>
                <w:sz w:val="20"/>
                <w:szCs w:val="20"/>
              </w:rPr>
            </w:pPr>
          </w:p>
        </w:tc>
      </w:tr>
      <w:tr w:rsidR="00F15ED9" w:rsidRPr="008A61FC" w14:paraId="115B395B" w14:textId="77777777">
        <w:tc>
          <w:tcPr>
            <w:tcW w:w="1080" w:type="dxa"/>
            <w:tcBorders>
              <w:right w:val="single" w:sz="4" w:space="0" w:color="auto"/>
            </w:tcBorders>
          </w:tcPr>
          <w:p w14:paraId="3E277BA2" w14:textId="77777777" w:rsidR="00F15ED9" w:rsidRDefault="00F15ED9">
            <w:pPr>
              <w:jc w:val="both"/>
              <w:rPr>
                <w:rFonts w:ascii="Arial" w:hAnsi="Arial" w:cs="Arial"/>
                <w:b/>
                <w:sz w:val="20"/>
                <w:szCs w:val="20"/>
                <w:lang w:val="en-US"/>
              </w:rPr>
            </w:pPr>
          </w:p>
          <w:p w14:paraId="0BBEC923" w14:textId="77777777" w:rsidR="00F15ED9" w:rsidRDefault="00F15ED9">
            <w:pPr>
              <w:jc w:val="both"/>
              <w:rPr>
                <w:rFonts w:ascii="Arial" w:hAnsi="Arial" w:cs="Arial"/>
                <w:b/>
                <w:sz w:val="20"/>
                <w:szCs w:val="20"/>
                <w:lang w:val="en-US"/>
              </w:rPr>
            </w:pPr>
            <w:r>
              <w:rPr>
                <w:rFonts w:ascii="Arial" w:hAnsi="Arial" w:cs="Arial"/>
                <w:b/>
                <w:sz w:val="20"/>
                <w:szCs w:val="20"/>
                <w:lang w:val="en-US"/>
              </w:rPr>
              <w:t>F.2.7</w:t>
            </w:r>
          </w:p>
        </w:tc>
        <w:tc>
          <w:tcPr>
            <w:tcW w:w="7848" w:type="dxa"/>
            <w:tcBorders>
              <w:top w:val="single" w:sz="4" w:space="0" w:color="auto"/>
              <w:left w:val="single" w:sz="4" w:space="0" w:color="auto"/>
              <w:bottom w:val="single" w:sz="4" w:space="0" w:color="auto"/>
              <w:right w:val="single" w:sz="4" w:space="0" w:color="auto"/>
            </w:tcBorders>
          </w:tcPr>
          <w:p w14:paraId="31370641" w14:textId="77777777" w:rsidR="00F15ED9" w:rsidRPr="0047359D" w:rsidRDefault="00F15ED9">
            <w:pPr>
              <w:autoSpaceDE w:val="0"/>
              <w:autoSpaceDN w:val="0"/>
              <w:adjustRightInd w:val="0"/>
              <w:jc w:val="both"/>
              <w:rPr>
                <w:rFonts w:ascii="Arial" w:hAnsi="Arial" w:cs="Arial"/>
                <w:sz w:val="20"/>
                <w:szCs w:val="20"/>
              </w:rPr>
            </w:pPr>
          </w:p>
          <w:p w14:paraId="26F7AA7B" w14:textId="77777777" w:rsidR="00F15ED9" w:rsidRPr="0047359D" w:rsidRDefault="00F15ED9">
            <w:pPr>
              <w:autoSpaceDE w:val="0"/>
              <w:autoSpaceDN w:val="0"/>
              <w:adjustRightInd w:val="0"/>
              <w:jc w:val="both"/>
              <w:rPr>
                <w:rFonts w:ascii="Arial" w:hAnsi="Arial" w:cs="Arial"/>
                <w:sz w:val="20"/>
                <w:szCs w:val="20"/>
              </w:rPr>
            </w:pPr>
            <w:r w:rsidRPr="0047359D">
              <w:rPr>
                <w:rFonts w:ascii="Arial" w:hAnsi="Arial" w:cs="Arial"/>
                <w:sz w:val="20"/>
                <w:szCs w:val="20"/>
              </w:rPr>
              <w:t>The arrangements and venue for the compulsory Clarification Meeting are:</w:t>
            </w:r>
          </w:p>
          <w:p w14:paraId="0653F360" w14:textId="77777777" w:rsidR="00F15ED9" w:rsidRPr="0047359D" w:rsidRDefault="00F15ED9">
            <w:pPr>
              <w:autoSpaceDE w:val="0"/>
              <w:autoSpaceDN w:val="0"/>
              <w:adjustRightInd w:val="0"/>
              <w:jc w:val="both"/>
              <w:rPr>
                <w:rFonts w:ascii="Arial" w:hAnsi="Arial" w:cs="Arial"/>
                <w:sz w:val="20"/>
                <w:szCs w:val="20"/>
              </w:rPr>
            </w:pPr>
          </w:p>
          <w:p w14:paraId="5DAC5050" w14:textId="39F98B4A" w:rsidR="00FF2199" w:rsidRPr="00523D76" w:rsidRDefault="00F15ED9" w:rsidP="00217192">
            <w:pPr>
              <w:autoSpaceDE w:val="0"/>
              <w:autoSpaceDN w:val="0"/>
              <w:adjustRightInd w:val="0"/>
              <w:jc w:val="both"/>
              <w:rPr>
                <w:rFonts w:ascii="Arial" w:hAnsi="Arial" w:cs="Arial"/>
                <w:b/>
                <w:bCs/>
                <w:sz w:val="20"/>
                <w:szCs w:val="20"/>
              </w:rPr>
            </w:pPr>
            <w:r w:rsidRPr="00523D76">
              <w:rPr>
                <w:rFonts w:ascii="Arial" w:hAnsi="Arial" w:cs="Arial"/>
                <w:sz w:val="20"/>
                <w:szCs w:val="20"/>
              </w:rPr>
              <w:t xml:space="preserve">Venue: </w:t>
            </w:r>
            <w:r w:rsidRPr="00523D76">
              <w:rPr>
                <w:rFonts w:ascii="Arial" w:hAnsi="Arial" w:cs="Arial"/>
                <w:sz w:val="20"/>
                <w:szCs w:val="20"/>
              </w:rPr>
              <w:tab/>
            </w:r>
            <w:r w:rsidRPr="00523D76">
              <w:rPr>
                <w:rFonts w:ascii="Arial" w:hAnsi="Arial" w:cs="Arial"/>
                <w:sz w:val="20"/>
                <w:szCs w:val="20"/>
              </w:rPr>
              <w:tab/>
            </w:r>
            <w:r w:rsidR="00CA0A53" w:rsidRPr="002D1474">
              <w:rPr>
                <w:rFonts w:ascii="Arial" w:hAnsi="Arial" w:cs="Arial"/>
                <w:b/>
                <w:bCs/>
                <w:sz w:val="20"/>
                <w:szCs w:val="20"/>
              </w:rPr>
              <w:t xml:space="preserve"> </w:t>
            </w:r>
          </w:p>
          <w:p w14:paraId="3691EDDF" w14:textId="77777777" w:rsidR="00F15ED9" w:rsidRPr="00523D76" w:rsidRDefault="00992069" w:rsidP="009F597C">
            <w:pPr>
              <w:autoSpaceDE w:val="0"/>
              <w:autoSpaceDN w:val="0"/>
              <w:adjustRightInd w:val="0"/>
              <w:jc w:val="both"/>
              <w:rPr>
                <w:rFonts w:ascii="Arial" w:hAnsi="Arial" w:cs="Arial"/>
                <w:b/>
                <w:bCs/>
                <w:sz w:val="20"/>
                <w:szCs w:val="20"/>
              </w:rPr>
            </w:pPr>
            <w:r>
              <w:rPr>
                <w:rFonts w:ascii="Arial" w:hAnsi="Arial" w:cs="Arial"/>
                <w:b/>
                <w:bCs/>
                <w:sz w:val="20"/>
                <w:szCs w:val="20"/>
              </w:rPr>
              <w:t xml:space="preserve">                  </w:t>
            </w:r>
          </w:p>
          <w:p w14:paraId="175F5191" w14:textId="7020917A" w:rsidR="00F15ED9" w:rsidRPr="00800E2F" w:rsidRDefault="00F15ED9">
            <w:pPr>
              <w:autoSpaceDE w:val="0"/>
              <w:autoSpaceDN w:val="0"/>
              <w:adjustRightInd w:val="0"/>
              <w:jc w:val="both"/>
              <w:rPr>
                <w:rFonts w:ascii="Arial" w:hAnsi="Arial" w:cs="Arial"/>
                <w:b/>
                <w:sz w:val="20"/>
                <w:szCs w:val="20"/>
              </w:rPr>
            </w:pPr>
            <w:r w:rsidRPr="00523D76">
              <w:rPr>
                <w:rFonts w:ascii="Arial" w:hAnsi="Arial" w:cs="Arial"/>
                <w:sz w:val="20"/>
                <w:szCs w:val="20"/>
              </w:rPr>
              <w:t>Date:</w:t>
            </w:r>
            <w:r w:rsidRPr="00523D76">
              <w:rPr>
                <w:rFonts w:ascii="Arial" w:hAnsi="Arial" w:cs="Arial"/>
                <w:sz w:val="20"/>
                <w:szCs w:val="20"/>
              </w:rPr>
              <w:tab/>
            </w:r>
            <w:r w:rsidRPr="00523D76">
              <w:rPr>
                <w:rFonts w:ascii="Arial" w:hAnsi="Arial" w:cs="Arial"/>
                <w:sz w:val="20"/>
                <w:szCs w:val="20"/>
              </w:rPr>
              <w:tab/>
            </w:r>
            <w:r w:rsidR="009C6B95" w:rsidRPr="00523D76">
              <w:rPr>
                <w:rFonts w:ascii="Arial" w:hAnsi="Arial" w:cs="Arial"/>
                <w:sz w:val="20"/>
                <w:szCs w:val="20"/>
              </w:rPr>
              <w:tab/>
            </w:r>
          </w:p>
          <w:p w14:paraId="3EC8DB14" w14:textId="72BED184" w:rsidR="00F15ED9" w:rsidRPr="0047359D" w:rsidRDefault="009C6B95">
            <w:pPr>
              <w:pStyle w:val="Heada"/>
              <w:autoSpaceDE w:val="0"/>
              <w:autoSpaceDN w:val="0"/>
              <w:adjustRightInd w:val="0"/>
              <w:spacing w:before="0" w:after="0"/>
              <w:rPr>
                <w:rFonts w:cs="Arial"/>
                <w:noProof w:val="0"/>
              </w:rPr>
            </w:pPr>
            <w:r w:rsidRPr="0047359D">
              <w:rPr>
                <w:rFonts w:cs="Arial"/>
                <w:noProof w:val="0"/>
              </w:rPr>
              <w:t>Contact person</w:t>
            </w:r>
            <w:r w:rsidR="00F15ED9" w:rsidRPr="0047359D">
              <w:rPr>
                <w:rFonts w:cs="Arial"/>
                <w:noProof w:val="0"/>
              </w:rPr>
              <w:t>:</w:t>
            </w:r>
            <w:r w:rsidR="00F15ED9" w:rsidRPr="0047359D">
              <w:rPr>
                <w:rFonts w:cs="Arial"/>
                <w:noProof w:val="0"/>
              </w:rPr>
              <w:tab/>
            </w:r>
            <w:r w:rsidRPr="0047359D">
              <w:rPr>
                <w:rFonts w:cs="Arial"/>
                <w:noProof w:val="0"/>
              </w:rPr>
              <w:tab/>
            </w:r>
            <w:r w:rsidR="000B7CC1" w:rsidRPr="002D1474">
              <w:rPr>
                <w:rFonts w:cs="Arial"/>
                <w:noProof w:val="0"/>
              </w:rPr>
              <w:t>M</w:t>
            </w:r>
            <w:r w:rsidR="00F24891">
              <w:rPr>
                <w:rFonts w:cs="Arial"/>
                <w:noProof w:val="0"/>
              </w:rPr>
              <w:t>s N.Sogiba</w:t>
            </w:r>
          </w:p>
          <w:p w14:paraId="3A8958F8" w14:textId="77777777" w:rsidR="00F15ED9" w:rsidRPr="0047359D" w:rsidRDefault="00F15ED9">
            <w:pPr>
              <w:autoSpaceDE w:val="0"/>
              <w:autoSpaceDN w:val="0"/>
              <w:adjustRightInd w:val="0"/>
              <w:jc w:val="both"/>
              <w:rPr>
                <w:rFonts w:ascii="Arial" w:hAnsi="Arial" w:cs="Arial"/>
                <w:sz w:val="20"/>
                <w:szCs w:val="20"/>
              </w:rPr>
            </w:pPr>
            <w:r w:rsidRPr="0047359D">
              <w:rPr>
                <w:rFonts w:ascii="Arial" w:hAnsi="Arial" w:cs="Arial"/>
                <w:sz w:val="20"/>
                <w:szCs w:val="20"/>
              </w:rPr>
              <w:t>Tel:</w:t>
            </w:r>
            <w:r w:rsidRPr="0047359D">
              <w:rPr>
                <w:rFonts w:ascii="Arial" w:hAnsi="Arial" w:cs="Arial"/>
                <w:sz w:val="20"/>
                <w:szCs w:val="20"/>
              </w:rPr>
              <w:tab/>
            </w:r>
            <w:r w:rsidRPr="0047359D">
              <w:rPr>
                <w:rFonts w:ascii="Arial" w:hAnsi="Arial" w:cs="Arial"/>
                <w:sz w:val="20"/>
                <w:szCs w:val="20"/>
              </w:rPr>
              <w:tab/>
            </w:r>
            <w:r w:rsidR="009C6B95" w:rsidRPr="0047359D">
              <w:rPr>
                <w:rFonts w:ascii="Arial" w:hAnsi="Arial" w:cs="Arial"/>
                <w:sz w:val="20"/>
                <w:szCs w:val="20"/>
              </w:rPr>
              <w:tab/>
            </w:r>
            <w:r w:rsidRPr="0047359D">
              <w:rPr>
                <w:rFonts w:ascii="Arial" w:hAnsi="Arial" w:cs="Arial"/>
                <w:sz w:val="20"/>
                <w:szCs w:val="20"/>
              </w:rPr>
              <w:t>(03</w:t>
            </w:r>
            <w:r w:rsidR="009F597C">
              <w:rPr>
                <w:rFonts w:ascii="Arial" w:hAnsi="Arial" w:cs="Arial"/>
                <w:sz w:val="20"/>
                <w:szCs w:val="20"/>
              </w:rPr>
              <w:t>9</w:t>
            </w:r>
            <w:r w:rsidR="0047359D" w:rsidRPr="0047359D">
              <w:rPr>
                <w:rFonts w:ascii="Arial" w:hAnsi="Arial" w:cs="Arial"/>
                <w:sz w:val="20"/>
                <w:szCs w:val="20"/>
              </w:rPr>
              <w:t xml:space="preserve">) </w:t>
            </w:r>
            <w:r w:rsidR="00992069">
              <w:rPr>
                <w:rFonts w:ascii="Arial" w:hAnsi="Arial" w:cs="Arial"/>
                <w:sz w:val="20"/>
                <w:szCs w:val="20"/>
              </w:rPr>
              <w:t>737 8100</w:t>
            </w:r>
          </w:p>
          <w:p w14:paraId="4226FF9B" w14:textId="77777777" w:rsidR="00F15ED9" w:rsidRPr="0047359D" w:rsidRDefault="0047359D">
            <w:pPr>
              <w:autoSpaceDE w:val="0"/>
              <w:autoSpaceDN w:val="0"/>
              <w:adjustRightInd w:val="0"/>
              <w:jc w:val="both"/>
              <w:rPr>
                <w:rFonts w:ascii="Arial" w:hAnsi="Arial" w:cs="Arial"/>
                <w:sz w:val="20"/>
                <w:szCs w:val="20"/>
                <w:lang w:val="fr-FR"/>
              </w:rPr>
            </w:pPr>
            <w:r w:rsidRPr="0047359D">
              <w:rPr>
                <w:rFonts w:ascii="Arial" w:hAnsi="Arial" w:cs="Arial"/>
                <w:sz w:val="20"/>
                <w:szCs w:val="20"/>
                <w:lang w:val="fr-FR"/>
              </w:rPr>
              <w:t xml:space="preserve"> </w:t>
            </w:r>
            <w:r w:rsidR="006E03B4" w:rsidRPr="0047359D">
              <w:rPr>
                <w:rFonts w:ascii="Arial" w:hAnsi="Arial" w:cs="Arial"/>
                <w:sz w:val="20"/>
                <w:szCs w:val="20"/>
                <w:lang w:val="fr-FR"/>
              </w:rPr>
              <w:t>Fax :</w:t>
            </w:r>
            <w:r w:rsidR="00F15ED9" w:rsidRPr="0047359D">
              <w:rPr>
                <w:rFonts w:ascii="Arial" w:hAnsi="Arial" w:cs="Arial"/>
                <w:sz w:val="20"/>
                <w:szCs w:val="20"/>
                <w:lang w:val="fr-FR"/>
              </w:rPr>
              <w:tab/>
            </w:r>
            <w:r w:rsidR="00F15ED9" w:rsidRPr="0047359D">
              <w:rPr>
                <w:rFonts w:ascii="Arial" w:hAnsi="Arial" w:cs="Arial"/>
                <w:sz w:val="20"/>
                <w:szCs w:val="20"/>
                <w:lang w:val="fr-FR"/>
              </w:rPr>
              <w:tab/>
            </w:r>
            <w:r w:rsidR="009C6B95" w:rsidRPr="0047359D">
              <w:rPr>
                <w:rFonts w:ascii="Arial" w:hAnsi="Arial" w:cs="Arial"/>
                <w:sz w:val="20"/>
                <w:szCs w:val="20"/>
                <w:lang w:val="fr-FR"/>
              </w:rPr>
              <w:tab/>
            </w:r>
            <w:r w:rsidRPr="0047359D">
              <w:rPr>
                <w:rFonts w:ascii="Arial" w:hAnsi="Arial" w:cs="Arial"/>
                <w:sz w:val="20"/>
                <w:szCs w:val="20"/>
                <w:lang w:val="fr-FR"/>
              </w:rPr>
              <w:t>(0</w:t>
            </w:r>
            <w:r w:rsidR="009F597C">
              <w:rPr>
                <w:rFonts w:ascii="Arial" w:hAnsi="Arial" w:cs="Arial"/>
                <w:sz w:val="20"/>
                <w:szCs w:val="20"/>
                <w:lang w:val="fr-FR"/>
              </w:rPr>
              <w:t>39</w:t>
            </w:r>
            <w:r w:rsidR="00F15ED9" w:rsidRPr="0047359D">
              <w:rPr>
                <w:rFonts w:ascii="Arial" w:hAnsi="Arial" w:cs="Arial"/>
                <w:sz w:val="20"/>
                <w:szCs w:val="20"/>
                <w:lang w:val="fr-FR"/>
              </w:rPr>
              <w:t xml:space="preserve">) </w:t>
            </w:r>
            <w:r w:rsidR="00992069">
              <w:rPr>
                <w:rFonts w:ascii="Arial" w:hAnsi="Arial" w:cs="Arial"/>
                <w:sz w:val="20"/>
                <w:szCs w:val="20"/>
                <w:lang w:val="fr-FR"/>
              </w:rPr>
              <w:t>737 3611</w:t>
            </w:r>
          </w:p>
          <w:p w14:paraId="6D28AB28" w14:textId="2D885096" w:rsidR="00F15ED9" w:rsidRPr="0047359D" w:rsidRDefault="006E03B4">
            <w:pPr>
              <w:autoSpaceDE w:val="0"/>
              <w:autoSpaceDN w:val="0"/>
              <w:adjustRightInd w:val="0"/>
              <w:jc w:val="both"/>
              <w:rPr>
                <w:rFonts w:ascii="Arial" w:hAnsi="Arial" w:cs="Arial"/>
                <w:sz w:val="20"/>
                <w:szCs w:val="20"/>
                <w:lang w:val="fr-FR"/>
              </w:rPr>
            </w:pPr>
            <w:r w:rsidRPr="0047359D">
              <w:rPr>
                <w:rFonts w:ascii="Arial" w:hAnsi="Arial" w:cs="Arial"/>
                <w:sz w:val="20"/>
                <w:szCs w:val="20"/>
                <w:lang w:val="fr-FR"/>
              </w:rPr>
              <w:t>Email :</w:t>
            </w:r>
            <w:r w:rsidR="00F15ED9" w:rsidRPr="0047359D">
              <w:rPr>
                <w:rFonts w:ascii="Arial" w:hAnsi="Arial" w:cs="Arial"/>
                <w:sz w:val="20"/>
                <w:szCs w:val="20"/>
                <w:lang w:val="fr-FR"/>
              </w:rPr>
              <w:tab/>
            </w:r>
            <w:r w:rsidR="00F15ED9" w:rsidRPr="0047359D">
              <w:rPr>
                <w:rFonts w:ascii="Arial" w:hAnsi="Arial" w:cs="Arial"/>
                <w:sz w:val="20"/>
                <w:szCs w:val="20"/>
                <w:lang w:val="fr-FR"/>
              </w:rPr>
              <w:tab/>
            </w:r>
            <w:r w:rsidR="009C6B95" w:rsidRPr="0047359D">
              <w:rPr>
                <w:rFonts w:ascii="Arial" w:hAnsi="Arial" w:cs="Arial"/>
                <w:sz w:val="20"/>
                <w:szCs w:val="20"/>
                <w:lang w:val="fr-FR"/>
              </w:rPr>
              <w:tab/>
            </w:r>
            <w:r w:rsidR="008302EA">
              <w:rPr>
                <w:rFonts w:ascii="Arial" w:hAnsi="Arial" w:cs="Arial"/>
                <w:sz w:val="20"/>
                <w:szCs w:val="20"/>
                <w:lang w:val="fr-FR"/>
              </w:rPr>
              <w:t>nsogiba</w:t>
            </w:r>
            <w:r w:rsidR="00992069" w:rsidRPr="002D1474">
              <w:rPr>
                <w:rFonts w:ascii="Arial" w:hAnsi="Arial" w:cs="Arial"/>
                <w:sz w:val="20"/>
                <w:szCs w:val="20"/>
                <w:lang w:val="fr-FR"/>
              </w:rPr>
              <w:t>@matatiele.gov.za</w:t>
            </w:r>
          </w:p>
          <w:p w14:paraId="4C3B132B" w14:textId="77777777" w:rsidR="00F15ED9" w:rsidRPr="0047359D" w:rsidRDefault="00F15ED9">
            <w:pPr>
              <w:pStyle w:val="BodyText"/>
              <w:tabs>
                <w:tab w:val="left" w:pos="1985"/>
                <w:tab w:val="center" w:pos="4512"/>
                <w:tab w:val="left" w:pos="6480"/>
              </w:tabs>
              <w:jc w:val="both"/>
              <w:rPr>
                <w:rFonts w:ascii="Arial" w:hAnsi="Arial" w:cs="Arial"/>
                <w:i/>
                <w:color w:val="FF0000"/>
                <w:sz w:val="20"/>
                <w:szCs w:val="20"/>
                <w:lang w:val="fr-FR"/>
              </w:rPr>
            </w:pPr>
          </w:p>
        </w:tc>
      </w:tr>
      <w:tr w:rsidR="00F15ED9" w14:paraId="1D12C988" w14:textId="77777777">
        <w:tc>
          <w:tcPr>
            <w:tcW w:w="1080" w:type="dxa"/>
          </w:tcPr>
          <w:p w14:paraId="73B41EA3" w14:textId="77777777" w:rsidR="00F15ED9" w:rsidRPr="008A61FC" w:rsidRDefault="00F15ED9">
            <w:pPr>
              <w:jc w:val="both"/>
              <w:rPr>
                <w:rFonts w:ascii="Arial" w:hAnsi="Arial" w:cs="Arial"/>
                <w:b/>
                <w:sz w:val="20"/>
                <w:szCs w:val="20"/>
                <w:lang w:val="fr-FR"/>
              </w:rPr>
            </w:pPr>
          </w:p>
          <w:p w14:paraId="60085776" w14:textId="77777777" w:rsidR="00F15ED9" w:rsidRDefault="00F15ED9">
            <w:pPr>
              <w:jc w:val="both"/>
              <w:rPr>
                <w:rFonts w:ascii="Arial" w:hAnsi="Arial" w:cs="Arial"/>
                <w:b/>
                <w:sz w:val="20"/>
                <w:szCs w:val="20"/>
                <w:lang w:val="en-US"/>
              </w:rPr>
            </w:pPr>
            <w:r>
              <w:rPr>
                <w:rFonts w:ascii="Arial" w:hAnsi="Arial" w:cs="Arial"/>
                <w:b/>
                <w:sz w:val="20"/>
                <w:szCs w:val="20"/>
                <w:lang w:val="en-US"/>
              </w:rPr>
              <w:t>F.2.8</w:t>
            </w:r>
          </w:p>
        </w:tc>
        <w:tc>
          <w:tcPr>
            <w:tcW w:w="7848" w:type="dxa"/>
            <w:tcBorders>
              <w:top w:val="single" w:sz="4" w:space="0" w:color="auto"/>
            </w:tcBorders>
          </w:tcPr>
          <w:p w14:paraId="3B103AA3" w14:textId="77777777" w:rsidR="00F15ED9" w:rsidRDefault="00F15ED9">
            <w:pPr>
              <w:autoSpaceDE w:val="0"/>
              <w:autoSpaceDN w:val="0"/>
              <w:adjustRightInd w:val="0"/>
              <w:jc w:val="both"/>
              <w:rPr>
                <w:rFonts w:ascii="Arial" w:hAnsi="Arial" w:cs="Arial"/>
                <w:sz w:val="20"/>
                <w:szCs w:val="20"/>
              </w:rPr>
            </w:pPr>
          </w:p>
          <w:p w14:paraId="78A640D9" w14:textId="77777777" w:rsidR="00F15ED9" w:rsidRDefault="00F15ED9">
            <w:pPr>
              <w:autoSpaceDE w:val="0"/>
              <w:autoSpaceDN w:val="0"/>
              <w:adjustRightInd w:val="0"/>
              <w:spacing w:after="120"/>
              <w:jc w:val="both"/>
              <w:rPr>
                <w:rFonts w:ascii="Arial" w:hAnsi="Arial" w:cs="Arial"/>
                <w:iCs/>
                <w:sz w:val="20"/>
                <w:szCs w:val="20"/>
              </w:rPr>
            </w:pPr>
            <w:r>
              <w:rPr>
                <w:rFonts w:ascii="Arial" w:hAnsi="Arial" w:cs="Arial"/>
                <w:sz w:val="20"/>
                <w:szCs w:val="20"/>
              </w:rPr>
              <w:t>Change ‘five working days’ to ‘s</w:t>
            </w:r>
            <w:r w:rsidR="00F7184D">
              <w:rPr>
                <w:rFonts w:ascii="Arial" w:hAnsi="Arial" w:cs="Arial"/>
                <w:sz w:val="20"/>
                <w:szCs w:val="20"/>
              </w:rPr>
              <w:t>even</w:t>
            </w:r>
            <w:r>
              <w:rPr>
                <w:rFonts w:ascii="Arial" w:hAnsi="Arial" w:cs="Arial"/>
                <w:sz w:val="20"/>
                <w:szCs w:val="20"/>
              </w:rPr>
              <w:t xml:space="preserve"> working days’.  </w:t>
            </w:r>
            <w:r>
              <w:rPr>
                <w:rFonts w:ascii="Arial" w:hAnsi="Arial" w:cs="Arial"/>
                <w:iCs/>
                <w:sz w:val="20"/>
                <w:szCs w:val="20"/>
              </w:rPr>
              <w:t xml:space="preserve">Working days shall be from Monday to </w:t>
            </w:r>
            <w:r w:rsidR="00F7184D">
              <w:rPr>
                <w:rFonts w:ascii="Arial" w:hAnsi="Arial" w:cs="Arial"/>
                <w:iCs/>
                <w:sz w:val="20"/>
                <w:szCs w:val="20"/>
              </w:rPr>
              <w:t>Friday</w:t>
            </w:r>
            <w:r>
              <w:rPr>
                <w:rFonts w:ascii="Arial" w:hAnsi="Arial" w:cs="Arial"/>
                <w:iCs/>
                <w:sz w:val="20"/>
                <w:szCs w:val="20"/>
              </w:rPr>
              <w:t xml:space="preserve"> and shall exclude all gazetted public holidays.</w:t>
            </w:r>
          </w:p>
        </w:tc>
      </w:tr>
      <w:tr w:rsidR="00F15ED9" w14:paraId="20B253E0" w14:textId="77777777">
        <w:tc>
          <w:tcPr>
            <w:tcW w:w="1080" w:type="dxa"/>
          </w:tcPr>
          <w:p w14:paraId="74CA3441" w14:textId="77777777" w:rsidR="00F15ED9" w:rsidRDefault="00F15ED9">
            <w:pPr>
              <w:jc w:val="both"/>
              <w:rPr>
                <w:rFonts w:ascii="Arial" w:hAnsi="Arial" w:cs="Arial"/>
                <w:b/>
                <w:sz w:val="20"/>
                <w:szCs w:val="20"/>
                <w:lang w:val="en-US"/>
              </w:rPr>
            </w:pPr>
          </w:p>
          <w:p w14:paraId="0C439741" w14:textId="77777777" w:rsidR="00F15ED9" w:rsidRDefault="00F15ED9">
            <w:pPr>
              <w:jc w:val="both"/>
              <w:rPr>
                <w:rFonts w:ascii="Arial" w:hAnsi="Arial" w:cs="Arial"/>
                <w:b/>
                <w:sz w:val="20"/>
                <w:szCs w:val="20"/>
                <w:lang w:val="en-US"/>
              </w:rPr>
            </w:pPr>
            <w:r>
              <w:rPr>
                <w:rFonts w:ascii="Arial" w:hAnsi="Arial" w:cs="Arial"/>
                <w:b/>
                <w:sz w:val="20"/>
                <w:szCs w:val="20"/>
                <w:lang w:val="en-US"/>
              </w:rPr>
              <w:t>F.2.10</w:t>
            </w:r>
          </w:p>
        </w:tc>
        <w:tc>
          <w:tcPr>
            <w:tcW w:w="7848" w:type="dxa"/>
          </w:tcPr>
          <w:p w14:paraId="180E52FC" w14:textId="77777777" w:rsidR="00F15ED9" w:rsidRDefault="00F15ED9">
            <w:pPr>
              <w:pStyle w:val="TextIndent10"/>
              <w:tabs>
                <w:tab w:val="clear" w:pos="506"/>
                <w:tab w:val="clear" w:pos="1135"/>
                <w:tab w:val="clear" w:pos="1764"/>
                <w:tab w:val="clear" w:pos="2266"/>
                <w:tab w:val="clear" w:pos="2769"/>
                <w:tab w:val="clear" w:pos="3398"/>
                <w:tab w:val="clear" w:pos="4027"/>
                <w:tab w:val="clear" w:pos="4656"/>
                <w:tab w:val="clear" w:pos="5284"/>
                <w:tab w:val="left" w:pos="-709"/>
              </w:tabs>
              <w:ind w:left="709" w:hanging="1277"/>
            </w:pPr>
          </w:p>
          <w:p w14:paraId="78925420" w14:textId="77777777" w:rsidR="00F15ED9" w:rsidRDefault="00DE1761">
            <w:pPr>
              <w:pStyle w:val="TextIndent10"/>
              <w:tabs>
                <w:tab w:val="clear" w:pos="506"/>
                <w:tab w:val="clear" w:pos="1135"/>
                <w:tab w:val="clear" w:pos="1764"/>
                <w:tab w:val="clear" w:pos="2266"/>
                <w:tab w:val="clear" w:pos="2769"/>
                <w:tab w:val="clear" w:pos="3398"/>
                <w:tab w:val="clear" w:pos="4027"/>
                <w:tab w:val="clear" w:pos="4656"/>
                <w:tab w:val="clear" w:pos="5284"/>
                <w:tab w:val="left" w:pos="-709"/>
              </w:tabs>
              <w:spacing w:after="120"/>
              <w:ind w:left="0" w:right="-40"/>
            </w:pPr>
            <w:r>
              <w:t xml:space="preserve">All </w:t>
            </w:r>
            <w:r w:rsidR="00F15ED9">
              <w:t xml:space="preserve">tenderers </w:t>
            </w:r>
            <w:r>
              <w:t xml:space="preserve"> </w:t>
            </w:r>
            <w:r w:rsidR="00F15ED9">
              <w:t>must be registered for Value Added Tax (VAT) with the South African Revenue Services (SARS).</w:t>
            </w:r>
          </w:p>
        </w:tc>
      </w:tr>
      <w:tr w:rsidR="00F15ED9" w14:paraId="775A8096" w14:textId="77777777">
        <w:tc>
          <w:tcPr>
            <w:tcW w:w="1080" w:type="dxa"/>
            <w:tcBorders>
              <w:bottom w:val="single" w:sz="4" w:space="0" w:color="auto"/>
            </w:tcBorders>
          </w:tcPr>
          <w:p w14:paraId="744882C7" w14:textId="77777777" w:rsidR="00F15ED9" w:rsidRDefault="00F15ED9">
            <w:pPr>
              <w:jc w:val="both"/>
              <w:rPr>
                <w:rFonts w:ascii="Arial" w:hAnsi="Arial" w:cs="Arial"/>
                <w:b/>
                <w:sz w:val="20"/>
                <w:szCs w:val="20"/>
                <w:lang w:val="en-US"/>
              </w:rPr>
            </w:pPr>
          </w:p>
          <w:p w14:paraId="1CCDF44C" w14:textId="77777777" w:rsidR="00F15ED9" w:rsidRDefault="00F15ED9">
            <w:pPr>
              <w:jc w:val="both"/>
              <w:rPr>
                <w:rFonts w:ascii="Arial" w:hAnsi="Arial" w:cs="Arial"/>
                <w:b/>
                <w:sz w:val="20"/>
                <w:szCs w:val="20"/>
                <w:lang w:val="en-US"/>
              </w:rPr>
            </w:pPr>
            <w:r>
              <w:rPr>
                <w:rFonts w:ascii="Arial" w:hAnsi="Arial" w:cs="Arial"/>
                <w:b/>
                <w:sz w:val="20"/>
                <w:szCs w:val="20"/>
                <w:lang w:val="en-US"/>
              </w:rPr>
              <w:t>F.2.12</w:t>
            </w:r>
          </w:p>
        </w:tc>
        <w:tc>
          <w:tcPr>
            <w:tcW w:w="7848" w:type="dxa"/>
            <w:tcBorders>
              <w:bottom w:val="single" w:sz="4" w:space="0" w:color="auto"/>
            </w:tcBorders>
          </w:tcPr>
          <w:p w14:paraId="2421BF95" w14:textId="77777777" w:rsidR="00F15ED9" w:rsidRDefault="00F15ED9">
            <w:pPr>
              <w:autoSpaceDE w:val="0"/>
              <w:autoSpaceDN w:val="0"/>
              <w:adjustRightInd w:val="0"/>
              <w:jc w:val="both"/>
              <w:rPr>
                <w:rFonts w:ascii="Arial" w:hAnsi="Arial" w:cs="Arial"/>
                <w:b/>
                <w:iCs/>
                <w:sz w:val="20"/>
                <w:szCs w:val="20"/>
              </w:rPr>
            </w:pPr>
          </w:p>
          <w:p w14:paraId="3DBF84E8" w14:textId="77777777" w:rsidR="00F15ED9" w:rsidRDefault="00F15ED9">
            <w:pPr>
              <w:widowControl w:val="0"/>
              <w:tabs>
                <w:tab w:val="left" w:pos="709"/>
                <w:tab w:val="left" w:pos="1276"/>
                <w:tab w:val="left" w:pos="1418"/>
                <w:tab w:val="left" w:pos="2127"/>
              </w:tabs>
              <w:suppressAutoHyphens/>
              <w:spacing w:after="120"/>
              <w:ind w:right="-40"/>
              <w:jc w:val="both"/>
              <w:rPr>
                <w:rFonts w:ascii="Arial" w:hAnsi="Arial" w:cs="Arial"/>
                <w:sz w:val="20"/>
                <w:szCs w:val="20"/>
              </w:rPr>
            </w:pPr>
            <w:r>
              <w:rPr>
                <w:rFonts w:ascii="Arial" w:hAnsi="Arial" w:cs="Arial"/>
                <w:sz w:val="20"/>
                <w:szCs w:val="20"/>
              </w:rPr>
              <w:t xml:space="preserve">The requirements are as described in </w:t>
            </w:r>
            <w:r>
              <w:rPr>
                <w:rFonts w:ascii="Arial" w:hAnsi="Arial" w:cs="Arial"/>
                <w:b/>
                <w:bCs/>
                <w:sz w:val="20"/>
                <w:szCs w:val="20"/>
              </w:rPr>
              <w:t xml:space="preserve">Clause 1212 ‘ALTERNATIVE DESIGNS AND OFFERS’ </w:t>
            </w:r>
            <w:r>
              <w:rPr>
                <w:rFonts w:ascii="Arial" w:hAnsi="Arial" w:cs="Arial"/>
                <w:sz w:val="20"/>
                <w:szCs w:val="20"/>
              </w:rPr>
              <w:t>of ‘The COLTO Standard Specification for Road and Bridge Works for State Road Authorities 1998 edition’.</w:t>
            </w:r>
          </w:p>
        </w:tc>
      </w:tr>
      <w:tr w:rsidR="006B621A" w14:paraId="17426749" w14:textId="77777777">
        <w:trPr>
          <w:trHeight w:val="3420"/>
        </w:trPr>
        <w:tc>
          <w:tcPr>
            <w:tcW w:w="1080" w:type="dxa"/>
          </w:tcPr>
          <w:p w14:paraId="6603DF32" w14:textId="77777777" w:rsidR="00463CBE" w:rsidRDefault="00463CBE" w:rsidP="00D140DE">
            <w:pPr>
              <w:jc w:val="both"/>
              <w:rPr>
                <w:rFonts w:ascii="Arial" w:hAnsi="Arial" w:cs="Arial"/>
                <w:b/>
                <w:sz w:val="20"/>
                <w:szCs w:val="20"/>
                <w:lang w:val="en-US"/>
              </w:rPr>
            </w:pPr>
          </w:p>
          <w:p w14:paraId="3D965FCD" w14:textId="77777777" w:rsidR="006B621A" w:rsidRDefault="006B621A" w:rsidP="00D140DE">
            <w:pPr>
              <w:jc w:val="both"/>
              <w:rPr>
                <w:rFonts w:ascii="Arial" w:hAnsi="Arial" w:cs="Arial"/>
                <w:b/>
                <w:sz w:val="20"/>
                <w:szCs w:val="20"/>
                <w:lang w:val="en-US"/>
              </w:rPr>
            </w:pPr>
            <w:r>
              <w:rPr>
                <w:rFonts w:ascii="Arial" w:hAnsi="Arial" w:cs="Arial"/>
                <w:b/>
                <w:sz w:val="20"/>
                <w:szCs w:val="20"/>
                <w:lang w:val="en-US"/>
              </w:rPr>
              <w:t>F.2.13</w:t>
            </w:r>
          </w:p>
        </w:tc>
        <w:tc>
          <w:tcPr>
            <w:tcW w:w="7848" w:type="dxa"/>
          </w:tcPr>
          <w:p w14:paraId="4CE5FEC2" w14:textId="77777777" w:rsidR="00463CBE" w:rsidRDefault="00463CBE" w:rsidP="00D140DE">
            <w:pPr>
              <w:tabs>
                <w:tab w:val="left" w:pos="972"/>
              </w:tabs>
              <w:autoSpaceDE w:val="0"/>
              <w:autoSpaceDN w:val="0"/>
              <w:adjustRightInd w:val="0"/>
              <w:spacing w:after="120"/>
              <w:jc w:val="both"/>
              <w:rPr>
                <w:rFonts w:ascii="Arial" w:hAnsi="Arial" w:cs="Arial"/>
                <w:b/>
                <w:bCs/>
                <w:sz w:val="20"/>
                <w:szCs w:val="20"/>
              </w:rPr>
            </w:pPr>
          </w:p>
          <w:p w14:paraId="2E6B36AA" w14:textId="77777777" w:rsidR="006B621A" w:rsidRDefault="006B621A" w:rsidP="00D140DE">
            <w:pPr>
              <w:tabs>
                <w:tab w:val="left" w:pos="972"/>
              </w:tabs>
              <w:autoSpaceDE w:val="0"/>
              <w:autoSpaceDN w:val="0"/>
              <w:adjustRightInd w:val="0"/>
              <w:spacing w:after="120"/>
              <w:jc w:val="both"/>
              <w:rPr>
                <w:rFonts w:ascii="Arial" w:hAnsi="Arial" w:cs="Arial"/>
                <w:sz w:val="20"/>
                <w:szCs w:val="20"/>
              </w:rPr>
            </w:pPr>
            <w:r>
              <w:rPr>
                <w:rFonts w:ascii="Arial" w:hAnsi="Arial" w:cs="Arial"/>
                <w:b/>
                <w:bCs/>
                <w:sz w:val="20"/>
                <w:szCs w:val="20"/>
              </w:rPr>
              <w:t>F.2.13.3</w:t>
            </w:r>
            <w:r>
              <w:rPr>
                <w:rFonts w:ascii="Arial" w:hAnsi="Arial" w:cs="Arial"/>
                <w:b/>
                <w:bCs/>
                <w:sz w:val="20"/>
                <w:szCs w:val="20"/>
              </w:rPr>
              <w:tab/>
            </w:r>
            <w:r>
              <w:rPr>
                <w:rFonts w:ascii="Arial" w:hAnsi="Arial" w:cs="Arial"/>
                <w:sz w:val="20"/>
                <w:szCs w:val="20"/>
              </w:rPr>
              <w:t>Tender offers shall be submitted as an original only.  Under no circumstances whatsoever may the tender forms be retyped or redrafted.  Photocopies of the original tender documentation may be used, but an original signature must appear on such photocopies.</w:t>
            </w:r>
          </w:p>
          <w:p w14:paraId="621CD798" w14:textId="77777777" w:rsidR="006B621A" w:rsidRDefault="006B621A" w:rsidP="00D140DE">
            <w:pPr>
              <w:tabs>
                <w:tab w:val="left" w:pos="972"/>
              </w:tabs>
              <w:autoSpaceDE w:val="0"/>
              <w:autoSpaceDN w:val="0"/>
              <w:adjustRightInd w:val="0"/>
              <w:jc w:val="both"/>
              <w:rPr>
                <w:rFonts w:ascii="Arial" w:hAnsi="Arial" w:cs="Arial"/>
                <w:sz w:val="20"/>
                <w:szCs w:val="20"/>
              </w:rPr>
            </w:pPr>
          </w:p>
          <w:p w14:paraId="0787D922" w14:textId="77777777" w:rsidR="006B621A" w:rsidRPr="00E85755" w:rsidRDefault="006B621A" w:rsidP="00D140DE">
            <w:pPr>
              <w:pStyle w:val="Header"/>
              <w:tabs>
                <w:tab w:val="clear" w:pos="4320"/>
                <w:tab w:val="clear" w:pos="8640"/>
                <w:tab w:val="left" w:pos="972"/>
                <w:tab w:val="left" w:pos="1418"/>
                <w:tab w:val="left" w:pos="1560"/>
                <w:tab w:val="left" w:pos="1985"/>
                <w:tab w:val="left" w:leader="dot" w:pos="2268"/>
                <w:tab w:val="left" w:leader="dot" w:pos="5103"/>
                <w:tab w:val="left" w:leader="dot" w:pos="6237"/>
                <w:tab w:val="left" w:leader="dot" w:pos="8789"/>
              </w:tabs>
              <w:jc w:val="both"/>
              <w:rPr>
                <w:rFonts w:ascii="Arial" w:hAnsi="Arial" w:cs="Arial"/>
                <w:i/>
                <w:color w:val="FF0000"/>
                <w:sz w:val="20"/>
                <w:szCs w:val="20"/>
              </w:rPr>
            </w:pPr>
            <w:r>
              <w:rPr>
                <w:rFonts w:ascii="Arial" w:hAnsi="Arial" w:cs="Arial"/>
                <w:b/>
                <w:bCs/>
                <w:sz w:val="20"/>
                <w:szCs w:val="20"/>
              </w:rPr>
              <w:t>F.2.13.5</w:t>
            </w:r>
            <w:r>
              <w:rPr>
                <w:rFonts w:ascii="Arial" w:hAnsi="Arial" w:cs="Arial"/>
                <w:b/>
                <w:bCs/>
                <w:sz w:val="20"/>
                <w:szCs w:val="20"/>
              </w:rPr>
              <w:tab/>
            </w:r>
            <w:r>
              <w:rPr>
                <w:rFonts w:ascii="Arial" w:hAnsi="Arial" w:cs="Arial"/>
                <w:sz w:val="20"/>
                <w:szCs w:val="20"/>
              </w:rPr>
              <w:t>The Employer’s address for delivery of tender offers and identification details to be shown on each tender offer package are:</w:t>
            </w:r>
            <w:r w:rsidR="00E85755">
              <w:rPr>
                <w:rFonts w:ascii="Arial" w:hAnsi="Arial" w:cs="Arial"/>
                <w:sz w:val="20"/>
                <w:szCs w:val="20"/>
              </w:rPr>
              <w:t xml:space="preserve"> </w:t>
            </w:r>
          </w:p>
          <w:p w14:paraId="01A1AAF2" w14:textId="77777777" w:rsidR="006B621A" w:rsidRDefault="00CA0A53" w:rsidP="00D140DE">
            <w:pPr>
              <w:pStyle w:val="Header"/>
              <w:tabs>
                <w:tab w:val="clear" w:pos="4320"/>
                <w:tab w:val="clear" w:pos="8640"/>
                <w:tab w:val="left" w:leader="dot" w:pos="-2127"/>
              </w:tabs>
              <w:spacing w:before="100"/>
              <w:jc w:val="both"/>
              <w:rPr>
                <w:rFonts w:ascii="Arial" w:hAnsi="Arial" w:cs="Arial"/>
                <w:sz w:val="20"/>
                <w:szCs w:val="20"/>
              </w:rPr>
            </w:pPr>
            <w:r>
              <w:rPr>
                <w:rFonts w:ascii="Arial" w:hAnsi="Arial" w:cs="Arial"/>
                <w:b/>
                <w:sz w:val="20"/>
                <w:szCs w:val="20"/>
              </w:rPr>
              <w:t xml:space="preserve">Location of Tender Box:   </w:t>
            </w:r>
            <w:r w:rsidR="00F7184D" w:rsidRPr="00F7184D">
              <w:rPr>
                <w:rFonts w:ascii="Arial" w:hAnsi="Arial" w:cs="Arial"/>
                <w:sz w:val="20"/>
                <w:szCs w:val="20"/>
              </w:rPr>
              <w:t>In</w:t>
            </w:r>
            <w:r w:rsidR="00E85755" w:rsidRPr="00F7184D">
              <w:rPr>
                <w:rFonts w:ascii="Arial" w:hAnsi="Arial" w:cs="Arial"/>
                <w:sz w:val="20"/>
                <w:szCs w:val="20"/>
              </w:rPr>
              <w:t xml:space="preserve"> t</w:t>
            </w:r>
            <w:r w:rsidR="006B621A" w:rsidRPr="00F7184D">
              <w:rPr>
                <w:rFonts w:ascii="Arial" w:hAnsi="Arial" w:cs="Arial"/>
                <w:sz w:val="20"/>
                <w:szCs w:val="20"/>
              </w:rPr>
              <w:t xml:space="preserve">he Foyer, </w:t>
            </w:r>
            <w:r w:rsidR="00B96F8B">
              <w:rPr>
                <w:rFonts w:ascii="Arial" w:hAnsi="Arial" w:cs="Arial"/>
                <w:sz w:val="20"/>
                <w:szCs w:val="20"/>
              </w:rPr>
              <w:t>Matatiele</w:t>
            </w:r>
            <w:r w:rsidR="00F7184D">
              <w:rPr>
                <w:rFonts w:ascii="Arial" w:hAnsi="Arial" w:cs="Arial"/>
                <w:sz w:val="20"/>
                <w:szCs w:val="20"/>
              </w:rPr>
              <w:t xml:space="preserve"> </w:t>
            </w:r>
            <w:r w:rsidR="00227BEB">
              <w:rPr>
                <w:rFonts w:ascii="Arial" w:hAnsi="Arial" w:cs="Arial"/>
                <w:sz w:val="20"/>
                <w:szCs w:val="20"/>
              </w:rPr>
              <w:t xml:space="preserve">Local </w:t>
            </w:r>
            <w:r w:rsidR="00F7184D">
              <w:rPr>
                <w:rFonts w:ascii="Arial" w:hAnsi="Arial" w:cs="Arial"/>
                <w:sz w:val="20"/>
                <w:szCs w:val="20"/>
              </w:rPr>
              <w:t>Municipality</w:t>
            </w:r>
          </w:p>
          <w:p w14:paraId="3227C53B" w14:textId="77777777" w:rsidR="006B621A" w:rsidRDefault="00CA0A53" w:rsidP="00D140DE">
            <w:pPr>
              <w:pStyle w:val="Header"/>
              <w:tabs>
                <w:tab w:val="clear" w:pos="4320"/>
                <w:tab w:val="clear" w:pos="8640"/>
                <w:tab w:val="left" w:pos="-2127"/>
              </w:tabs>
              <w:spacing w:before="100"/>
              <w:jc w:val="both"/>
              <w:rPr>
                <w:rFonts w:ascii="Arial" w:hAnsi="Arial" w:cs="Arial"/>
                <w:sz w:val="20"/>
                <w:szCs w:val="20"/>
              </w:rPr>
            </w:pPr>
            <w:r>
              <w:rPr>
                <w:rFonts w:ascii="Arial" w:hAnsi="Arial" w:cs="Arial"/>
                <w:b/>
                <w:sz w:val="20"/>
                <w:szCs w:val="20"/>
              </w:rPr>
              <w:t>Physical Address:</w:t>
            </w:r>
            <w:r>
              <w:rPr>
                <w:rFonts w:ascii="Arial" w:hAnsi="Arial" w:cs="Arial"/>
                <w:b/>
                <w:sz w:val="20"/>
                <w:szCs w:val="20"/>
              </w:rPr>
              <w:tab/>
              <w:t xml:space="preserve">      </w:t>
            </w:r>
            <w:r w:rsidR="006A1631" w:rsidRPr="006A1631">
              <w:rPr>
                <w:rFonts w:ascii="Arial" w:hAnsi="Arial" w:cs="Arial"/>
                <w:sz w:val="20"/>
                <w:szCs w:val="20"/>
              </w:rPr>
              <w:t>Mountain View Offices, (BTO)</w:t>
            </w:r>
            <w:r w:rsidR="006B621A" w:rsidRPr="00740AA9">
              <w:rPr>
                <w:rFonts w:ascii="Arial" w:hAnsi="Arial" w:cs="Arial"/>
                <w:sz w:val="20"/>
                <w:szCs w:val="20"/>
              </w:rPr>
              <w:t xml:space="preserve">, </w:t>
            </w:r>
            <w:r w:rsidR="00B96F8B">
              <w:rPr>
                <w:rFonts w:ascii="Arial" w:hAnsi="Arial" w:cs="Arial"/>
                <w:sz w:val="20"/>
                <w:szCs w:val="20"/>
              </w:rPr>
              <w:t>Matatiele</w:t>
            </w:r>
          </w:p>
          <w:p w14:paraId="6208B6C6" w14:textId="2E8D7E8B" w:rsidR="006B621A" w:rsidRDefault="0012398F" w:rsidP="00D140DE">
            <w:pPr>
              <w:pStyle w:val="Header"/>
              <w:widowControl w:val="0"/>
              <w:tabs>
                <w:tab w:val="clear" w:pos="4320"/>
                <w:tab w:val="clear" w:pos="8640"/>
                <w:tab w:val="left" w:pos="-2127"/>
              </w:tabs>
              <w:suppressAutoHyphens/>
              <w:spacing w:before="100" w:after="120"/>
              <w:ind w:right="-40"/>
              <w:jc w:val="both"/>
              <w:rPr>
                <w:rFonts w:ascii="Arial" w:hAnsi="Arial" w:cs="Arial"/>
                <w:sz w:val="20"/>
                <w:szCs w:val="20"/>
              </w:rPr>
            </w:pPr>
            <w:r>
              <w:rPr>
                <w:rFonts w:ascii="Arial" w:hAnsi="Arial" w:cs="Arial"/>
                <w:b/>
                <w:sz w:val="20"/>
                <w:szCs w:val="20"/>
              </w:rPr>
              <w:t>Identification Details:</w:t>
            </w:r>
            <w:r>
              <w:rPr>
                <w:rFonts w:ascii="Arial" w:hAnsi="Arial" w:cs="Arial"/>
                <w:b/>
                <w:sz w:val="20"/>
                <w:szCs w:val="20"/>
              </w:rPr>
              <w:tab/>
              <w:t xml:space="preserve">      </w:t>
            </w:r>
            <w:r w:rsidR="006E357E" w:rsidRPr="006D5524">
              <w:rPr>
                <w:rFonts w:ascii="Arial" w:hAnsi="Arial" w:cs="Arial"/>
                <w:b/>
                <w:sz w:val="20"/>
              </w:rPr>
              <w:t>C</w:t>
            </w:r>
            <w:r w:rsidR="006E357E">
              <w:rPr>
                <w:rFonts w:ascii="Arial" w:hAnsi="Arial" w:cs="Arial"/>
                <w:b/>
                <w:sz w:val="20"/>
              </w:rPr>
              <w:t>OMPLETION OF SILO FACILITY</w:t>
            </w:r>
            <w:r w:rsidR="00227BEB" w:rsidRPr="00C0377F">
              <w:rPr>
                <w:rFonts w:ascii="Arial" w:hAnsi="Arial" w:cs="Arial"/>
                <w:b/>
                <w:sz w:val="20"/>
                <w:szCs w:val="20"/>
              </w:rPr>
              <w:t xml:space="preserve">                </w:t>
            </w:r>
            <w:r w:rsidR="00CA0A53" w:rsidRPr="00C0377F">
              <w:rPr>
                <w:rFonts w:ascii="Arial" w:hAnsi="Arial" w:cs="Arial"/>
                <w:b/>
                <w:sz w:val="20"/>
                <w:szCs w:val="20"/>
              </w:rPr>
              <w:t xml:space="preserve">                             </w:t>
            </w:r>
            <w:r w:rsidR="006B621A" w:rsidRPr="00C0377F">
              <w:rPr>
                <w:rFonts w:ascii="Arial" w:hAnsi="Arial" w:cs="Arial"/>
                <w:sz w:val="20"/>
                <w:szCs w:val="20"/>
              </w:rPr>
              <w:t xml:space="preserve">Contract No. </w:t>
            </w:r>
            <w:r w:rsidR="00CA0A53" w:rsidRPr="00C0377F">
              <w:rPr>
                <w:rFonts w:ascii="Arial" w:hAnsi="Arial" w:cs="Arial"/>
                <w:sz w:val="20"/>
                <w:szCs w:val="20"/>
              </w:rPr>
              <w:t>MATAT/20</w:t>
            </w:r>
            <w:r w:rsidR="00C0377F">
              <w:rPr>
                <w:rFonts w:ascii="Arial" w:hAnsi="Arial" w:cs="Arial"/>
                <w:sz w:val="20"/>
                <w:szCs w:val="20"/>
              </w:rPr>
              <w:t>2</w:t>
            </w:r>
            <w:r w:rsidR="0045683D">
              <w:rPr>
                <w:rFonts w:ascii="Arial" w:hAnsi="Arial" w:cs="Arial"/>
                <w:sz w:val="20"/>
                <w:szCs w:val="20"/>
              </w:rPr>
              <w:t>1</w:t>
            </w:r>
            <w:r w:rsidR="00CA0A53" w:rsidRPr="00C0377F">
              <w:rPr>
                <w:rFonts w:ascii="Arial" w:hAnsi="Arial" w:cs="Arial"/>
                <w:sz w:val="20"/>
                <w:szCs w:val="20"/>
              </w:rPr>
              <w:t>/202</w:t>
            </w:r>
            <w:r w:rsidR="0045683D">
              <w:rPr>
                <w:rFonts w:ascii="Arial" w:hAnsi="Arial" w:cs="Arial"/>
                <w:sz w:val="20"/>
                <w:szCs w:val="20"/>
              </w:rPr>
              <w:t>2</w:t>
            </w:r>
            <w:r w:rsidR="00CA0A53" w:rsidRPr="00C0377F">
              <w:rPr>
                <w:rFonts w:ascii="Arial" w:hAnsi="Arial" w:cs="Arial"/>
                <w:sz w:val="20"/>
                <w:szCs w:val="20"/>
              </w:rPr>
              <w:t>-</w:t>
            </w:r>
            <w:r w:rsidR="0045683D">
              <w:rPr>
                <w:rFonts w:ascii="Arial" w:hAnsi="Arial" w:cs="Arial"/>
                <w:sz w:val="20"/>
                <w:szCs w:val="20"/>
              </w:rPr>
              <w:t>19</w:t>
            </w:r>
          </w:p>
          <w:p w14:paraId="0358BFCC" w14:textId="77777777" w:rsidR="006B621A" w:rsidRDefault="006B621A" w:rsidP="00D140DE">
            <w:pPr>
              <w:autoSpaceDE w:val="0"/>
              <w:autoSpaceDN w:val="0"/>
              <w:adjustRightInd w:val="0"/>
              <w:jc w:val="both"/>
              <w:rPr>
                <w:rFonts w:ascii="Arial" w:hAnsi="Arial" w:cs="Arial"/>
                <w:sz w:val="20"/>
                <w:szCs w:val="20"/>
              </w:rPr>
            </w:pPr>
          </w:p>
          <w:p w14:paraId="7EC29DDE" w14:textId="77777777" w:rsidR="006B621A" w:rsidRDefault="006B621A" w:rsidP="00D140DE">
            <w:pPr>
              <w:tabs>
                <w:tab w:val="left" w:pos="972"/>
              </w:tabs>
              <w:spacing w:after="120"/>
              <w:jc w:val="both"/>
              <w:rPr>
                <w:rFonts w:ascii="Arial" w:hAnsi="Arial" w:cs="Arial"/>
                <w:sz w:val="20"/>
                <w:szCs w:val="20"/>
              </w:rPr>
            </w:pPr>
            <w:r>
              <w:rPr>
                <w:rFonts w:ascii="Arial" w:hAnsi="Arial" w:cs="Arial"/>
                <w:b/>
                <w:bCs/>
                <w:sz w:val="20"/>
                <w:szCs w:val="20"/>
              </w:rPr>
              <w:t>F.2.13.6</w:t>
            </w:r>
            <w:r>
              <w:rPr>
                <w:rFonts w:ascii="Arial" w:hAnsi="Arial" w:cs="Arial"/>
                <w:b/>
                <w:bCs/>
                <w:sz w:val="20"/>
                <w:szCs w:val="20"/>
              </w:rPr>
              <w:tab/>
            </w:r>
            <w:r w:rsidR="006A1631">
              <w:rPr>
                <w:rFonts w:ascii="Arial" w:hAnsi="Arial" w:cs="Arial"/>
                <w:sz w:val="20"/>
                <w:szCs w:val="20"/>
              </w:rPr>
              <w:t>A two-envelope system will</w:t>
            </w:r>
            <w:r w:rsidR="0012398F">
              <w:rPr>
                <w:rFonts w:ascii="Arial" w:hAnsi="Arial" w:cs="Arial"/>
                <w:b/>
                <w:sz w:val="20"/>
                <w:szCs w:val="20"/>
                <w:u w:val="single"/>
              </w:rPr>
              <w:t xml:space="preserve"> </w:t>
            </w:r>
            <w:r w:rsidR="00000AC4">
              <w:rPr>
                <w:rFonts w:ascii="Arial" w:hAnsi="Arial" w:cs="Arial"/>
                <w:b/>
                <w:sz w:val="20"/>
                <w:szCs w:val="20"/>
                <w:u w:val="single"/>
              </w:rPr>
              <w:t>not be</w:t>
            </w:r>
            <w:r>
              <w:rPr>
                <w:rFonts w:ascii="Arial" w:hAnsi="Arial" w:cs="Arial"/>
                <w:b/>
                <w:sz w:val="20"/>
                <w:szCs w:val="20"/>
                <w:u w:val="single"/>
              </w:rPr>
              <w:t xml:space="preserve"> followed</w:t>
            </w:r>
            <w:r>
              <w:rPr>
                <w:rFonts w:ascii="Arial" w:hAnsi="Arial" w:cs="Arial"/>
                <w:sz w:val="20"/>
                <w:szCs w:val="20"/>
              </w:rPr>
              <w:t>.</w:t>
            </w:r>
          </w:p>
          <w:p w14:paraId="0B2F46A9" w14:textId="77777777" w:rsidR="00B1224A" w:rsidRDefault="00B1224A" w:rsidP="00D140DE">
            <w:pPr>
              <w:tabs>
                <w:tab w:val="left" w:pos="972"/>
              </w:tabs>
              <w:spacing w:after="120"/>
              <w:jc w:val="both"/>
              <w:rPr>
                <w:rFonts w:ascii="Arial" w:hAnsi="Arial" w:cs="Arial"/>
                <w:sz w:val="20"/>
                <w:szCs w:val="20"/>
              </w:rPr>
            </w:pPr>
          </w:p>
          <w:p w14:paraId="2FB6825C" w14:textId="77777777" w:rsidR="009D3ACF" w:rsidRDefault="009D3ACF" w:rsidP="00D140DE">
            <w:pPr>
              <w:tabs>
                <w:tab w:val="left" w:pos="972"/>
              </w:tabs>
              <w:spacing w:after="120"/>
              <w:jc w:val="both"/>
              <w:rPr>
                <w:rFonts w:ascii="Arial" w:hAnsi="Arial" w:cs="Arial"/>
                <w:sz w:val="20"/>
                <w:szCs w:val="20"/>
              </w:rPr>
            </w:pPr>
          </w:p>
          <w:p w14:paraId="2D68E198" w14:textId="242227BE" w:rsidR="009D3ACF" w:rsidRDefault="009D3ACF" w:rsidP="00D140DE">
            <w:pPr>
              <w:tabs>
                <w:tab w:val="left" w:pos="972"/>
              </w:tabs>
              <w:spacing w:after="120"/>
              <w:jc w:val="both"/>
              <w:rPr>
                <w:rFonts w:ascii="Arial" w:hAnsi="Arial" w:cs="Arial"/>
                <w:sz w:val="20"/>
                <w:szCs w:val="20"/>
              </w:rPr>
            </w:pPr>
          </w:p>
          <w:p w14:paraId="4D5B70D3" w14:textId="77777777" w:rsidR="006E357E" w:rsidRDefault="006E357E" w:rsidP="00D140DE">
            <w:pPr>
              <w:tabs>
                <w:tab w:val="left" w:pos="972"/>
              </w:tabs>
              <w:spacing w:after="120"/>
              <w:jc w:val="both"/>
              <w:rPr>
                <w:rFonts w:ascii="Arial" w:hAnsi="Arial" w:cs="Arial"/>
                <w:sz w:val="20"/>
                <w:szCs w:val="20"/>
              </w:rPr>
            </w:pPr>
          </w:p>
          <w:p w14:paraId="07B3C969" w14:textId="1581BE29" w:rsidR="00FB08C5" w:rsidRDefault="00FB08C5" w:rsidP="00D140DE">
            <w:pPr>
              <w:tabs>
                <w:tab w:val="left" w:pos="972"/>
              </w:tabs>
              <w:spacing w:after="120"/>
              <w:jc w:val="both"/>
              <w:rPr>
                <w:rFonts w:ascii="Arial" w:hAnsi="Arial" w:cs="Arial"/>
                <w:sz w:val="20"/>
                <w:szCs w:val="20"/>
              </w:rPr>
            </w:pPr>
          </w:p>
        </w:tc>
      </w:tr>
      <w:tr w:rsidR="00F15ED9" w14:paraId="4840FD07" w14:textId="77777777">
        <w:tc>
          <w:tcPr>
            <w:tcW w:w="1080" w:type="dxa"/>
          </w:tcPr>
          <w:p w14:paraId="69812074" w14:textId="77777777" w:rsidR="00F15ED9" w:rsidRDefault="00F15ED9" w:rsidP="00D140DE">
            <w:pPr>
              <w:jc w:val="both"/>
              <w:rPr>
                <w:rFonts w:ascii="Arial" w:hAnsi="Arial" w:cs="Arial"/>
                <w:b/>
                <w:sz w:val="20"/>
                <w:szCs w:val="20"/>
                <w:lang w:val="en-US"/>
              </w:rPr>
            </w:pPr>
          </w:p>
          <w:p w14:paraId="19C6E02E" w14:textId="77777777" w:rsidR="00F15ED9" w:rsidRDefault="00F15ED9" w:rsidP="00D140DE">
            <w:pPr>
              <w:jc w:val="both"/>
              <w:rPr>
                <w:rFonts w:ascii="Arial" w:hAnsi="Arial" w:cs="Arial"/>
                <w:b/>
                <w:sz w:val="20"/>
                <w:szCs w:val="20"/>
                <w:lang w:val="en-US"/>
              </w:rPr>
            </w:pPr>
            <w:r>
              <w:rPr>
                <w:rFonts w:ascii="Arial" w:hAnsi="Arial" w:cs="Arial"/>
                <w:b/>
                <w:sz w:val="20"/>
                <w:szCs w:val="20"/>
                <w:lang w:val="en-US"/>
              </w:rPr>
              <w:t>F.2.15</w:t>
            </w:r>
          </w:p>
        </w:tc>
        <w:tc>
          <w:tcPr>
            <w:tcW w:w="7848" w:type="dxa"/>
          </w:tcPr>
          <w:p w14:paraId="7D92F69C" w14:textId="77777777" w:rsidR="00F15ED9" w:rsidRPr="00282040" w:rsidRDefault="00F15ED9">
            <w:pPr>
              <w:pStyle w:val="Header"/>
              <w:tabs>
                <w:tab w:val="clear" w:pos="4320"/>
                <w:tab w:val="clear" w:pos="8640"/>
                <w:tab w:val="left" w:pos="1560"/>
                <w:tab w:val="left" w:pos="3119"/>
                <w:tab w:val="left" w:leader="dot" w:pos="5103"/>
                <w:tab w:val="left" w:leader="dot" w:pos="8789"/>
              </w:tabs>
              <w:jc w:val="both"/>
              <w:rPr>
                <w:rFonts w:ascii="Arial" w:hAnsi="Arial" w:cs="Arial"/>
                <w:sz w:val="20"/>
                <w:szCs w:val="20"/>
              </w:rPr>
            </w:pPr>
          </w:p>
          <w:p w14:paraId="0A0BBDD4" w14:textId="77777777" w:rsidR="00F15ED9" w:rsidRPr="005B65DD" w:rsidRDefault="00F15ED9" w:rsidP="005B65DD">
            <w:pPr>
              <w:pStyle w:val="Header"/>
              <w:tabs>
                <w:tab w:val="clear" w:pos="4320"/>
                <w:tab w:val="clear" w:pos="8640"/>
                <w:tab w:val="left" w:pos="1276"/>
                <w:tab w:val="left" w:pos="1418"/>
                <w:tab w:val="left" w:pos="1560"/>
                <w:tab w:val="left" w:pos="3119"/>
                <w:tab w:val="left" w:leader="dot" w:pos="3686"/>
                <w:tab w:val="left" w:pos="5812"/>
                <w:tab w:val="left" w:pos="6663"/>
                <w:tab w:val="left" w:leader="dot" w:pos="8080"/>
              </w:tabs>
              <w:autoSpaceDE w:val="0"/>
              <w:autoSpaceDN w:val="0"/>
              <w:adjustRightInd w:val="0"/>
              <w:jc w:val="both"/>
              <w:rPr>
                <w:rFonts w:ascii="Arial" w:hAnsi="Arial" w:cs="Arial"/>
                <w:sz w:val="20"/>
                <w:szCs w:val="20"/>
              </w:rPr>
            </w:pPr>
            <w:r w:rsidRPr="00282040">
              <w:rPr>
                <w:rFonts w:ascii="Arial" w:hAnsi="Arial" w:cs="Arial"/>
                <w:sz w:val="20"/>
                <w:szCs w:val="20"/>
              </w:rPr>
              <w:t xml:space="preserve">The </w:t>
            </w:r>
            <w:r w:rsidRPr="005B65DD">
              <w:rPr>
                <w:rFonts w:ascii="Arial" w:hAnsi="Arial" w:cs="Arial"/>
                <w:sz w:val="20"/>
                <w:szCs w:val="20"/>
              </w:rPr>
              <w:t>closing time for submission of Tender Offers is:</w:t>
            </w:r>
          </w:p>
          <w:p w14:paraId="7F7E2AEE" w14:textId="463AD8D1" w:rsidR="00F15ED9" w:rsidRPr="00800E2F" w:rsidRDefault="00C0377F">
            <w:pPr>
              <w:pStyle w:val="Header"/>
              <w:tabs>
                <w:tab w:val="clear" w:pos="4320"/>
                <w:tab w:val="clear" w:pos="8640"/>
                <w:tab w:val="left" w:pos="1276"/>
                <w:tab w:val="left" w:pos="1418"/>
                <w:tab w:val="left" w:pos="1560"/>
                <w:tab w:val="left" w:pos="3119"/>
                <w:tab w:val="left" w:leader="dot" w:pos="3686"/>
                <w:tab w:val="left" w:pos="5812"/>
                <w:tab w:val="left" w:pos="6663"/>
                <w:tab w:val="left" w:leader="dot" w:pos="8080"/>
              </w:tabs>
              <w:autoSpaceDE w:val="0"/>
              <w:autoSpaceDN w:val="0"/>
              <w:adjustRightInd w:val="0"/>
              <w:spacing w:after="120"/>
              <w:jc w:val="both"/>
              <w:rPr>
                <w:rFonts w:ascii="Arial" w:hAnsi="Arial" w:cs="Arial"/>
                <w:sz w:val="20"/>
                <w:szCs w:val="20"/>
              </w:rPr>
            </w:pPr>
            <w:r w:rsidRPr="00800E2F">
              <w:rPr>
                <w:rFonts w:ascii="Arial" w:hAnsi="Arial" w:cs="Arial"/>
                <w:b/>
                <w:bCs/>
                <w:sz w:val="20"/>
                <w:szCs w:val="20"/>
              </w:rPr>
              <w:t>1</w:t>
            </w:r>
            <w:r w:rsidR="005648D0" w:rsidRPr="00800E2F">
              <w:rPr>
                <w:rFonts w:ascii="Arial" w:hAnsi="Arial" w:cs="Arial"/>
                <w:b/>
                <w:bCs/>
                <w:sz w:val="20"/>
                <w:szCs w:val="20"/>
              </w:rPr>
              <w:t>0</w:t>
            </w:r>
            <w:r w:rsidR="00C62CB5">
              <w:rPr>
                <w:rFonts w:ascii="Arial" w:hAnsi="Arial" w:cs="Arial"/>
                <w:b/>
                <w:bCs/>
                <w:sz w:val="20"/>
                <w:szCs w:val="20"/>
              </w:rPr>
              <w:t>H00 A</w:t>
            </w:r>
            <w:r w:rsidRPr="00800E2F">
              <w:rPr>
                <w:rFonts w:ascii="Arial" w:hAnsi="Arial" w:cs="Arial"/>
                <w:b/>
                <w:bCs/>
                <w:sz w:val="20"/>
                <w:szCs w:val="20"/>
              </w:rPr>
              <w:t>M</w:t>
            </w:r>
            <w:r w:rsidR="009C302A" w:rsidRPr="00800E2F">
              <w:rPr>
                <w:rFonts w:ascii="Arial" w:hAnsi="Arial" w:cs="Arial"/>
                <w:b/>
                <w:bCs/>
                <w:sz w:val="20"/>
                <w:szCs w:val="20"/>
              </w:rPr>
              <w:t xml:space="preserve"> on </w:t>
            </w:r>
            <w:r w:rsidR="001D7A5F">
              <w:rPr>
                <w:rFonts w:ascii="Arial" w:hAnsi="Arial" w:cs="Arial"/>
                <w:b/>
                <w:bCs/>
                <w:sz w:val="20"/>
                <w:szCs w:val="20"/>
              </w:rPr>
              <w:t>19</w:t>
            </w:r>
            <w:r w:rsidRPr="00800E2F">
              <w:rPr>
                <w:rFonts w:ascii="Arial" w:hAnsi="Arial" w:cs="Arial"/>
                <w:b/>
                <w:bCs/>
                <w:sz w:val="20"/>
                <w:szCs w:val="20"/>
                <w:vertAlign w:val="superscript"/>
              </w:rPr>
              <w:t>TH</w:t>
            </w:r>
            <w:r w:rsidRPr="00800E2F">
              <w:rPr>
                <w:rFonts w:ascii="Arial" w:hAnsi="Arial" w:cs="Arial"/>
                <w:b/>
                <w:bCs/>
                <w:sz w:val="20"/>
                <w:szCs w:val="20"/>
              </w:rPr>
              <w:t xml:space="preserve"> </w:t>
            </w:r>
            <w:r w:rsidR="001D7A5F">
              <w:rPr>
                <w:rFonts w:ascii="Arial" w:hAnsi="Arial" w:cs="Arial"/>
                <w:b/>
                <w:bCs/>
                <w:sz w:val="20"/>
                <w:szCs w:val="20"/>
              </w:rPr>
              <w:t xml:space="preserve">November </w:t>
            </w:r>
            <w:r w:rsidRPr="00800E2F">
              <w:rPr>
                <w:rFonts w:ascii="Arial" w:hAnsi="Arial" w:cs="Arial"/>
                <w:b/>
                <w:bCs/>
                <w:sz w:val="20"/>
                <w:szCs w:val="20"/>
              </w:rPr>
              <w:t>2021</w:t>
            </w:r>
          </w:p>
          <w:p w14:paraId="2641E027" w14:textId="77777777" w:rsidR="00F15ED9" w:rsidRPr="00282040" w:rsidRDefault="00F15ED9">
            <w:pPr>
              <w:pStyle w:val="Header"/>
              <w:tabs>
                <w:tab w:val="clear" w:pos="4320"/>
                <w:tab w:val="clear" w:pos="8640"/>
                <w:tab w:val="left" w:pos="1276"/>
                <w:tab w:val="left" w:pos="1418"/>
                <w:tab w:val="left" w:pos="1560"/>
                <w:tab w:val="left" w:pos="3119"/>
                <w:tab w:val="left" w:leader="dot" w:pos="3686"/>
                <w:tab w:val="left" w:pos="5812"/>
                <w:tab w:val="left" w:pos="6663"/>
                <w:tab w:val="left" w:leader="dot" w:pos="8080"/>
              </w:tabs>
              <w:autoSpaceDE w:val="0"/>
              <w:autoSpaceDN w:val="0"/>
              <w:adjustRightInd w:val="0"/>
              <w:spacing w:after="120"/>
              <w:jc w:val="both"/>
              <w:rPr>
                <w:rFonts w:ascii="Arial" w:hAnsi="Arial" w:cs="Arial"/>
                <w:sz w:val="20"/>
                <w:szCs w:val="20"/>
              </w:rPr>
            </w:pPr>
            <w:r w:rsidRPr="00282040">
              <w:rPr>
                <w:rFonts w:ascii="Arial" w:hAnsi="Arial" w:cs="Arial"/>
                <w:sz w:val="20"/>
                <w:szCs w:val="20"/>
              </w:rPr>
              <w:t>Telegraphic, telephonic, telex, facsimile, electronic, e-mailed and late tenders will not be accepted.</w:t>
            </w:r>
          </w:p>
        </w:tc>
      </w:tr>
      <w:tr w:rsidR="00F15ED9" w14:paraId="1C7DD23A" w14:textId="77777777">
        <w:tc>
          <w:tcPr>
            <w:tcW w:w="1080" w:type="dxa"/>
          </w:tcPr>
          <w:p w14:paraId="0037CC9D" w14:textId="77777777" w:rsidR="00F15ED9" w:rsidRDefault="00F15ED9">
            <w:pPr>
              <w:jc w:val="both"/>
              <w:rPr>
                <w:rFonts w:ascii="Arial" w:hAnsi="Arial" w:cs="Arial"/>
                <w:b/>
                <w:sz w:val="20"/>
                <w:szCs w:val="20"/>
                <w:lang w:val="en-US"/>
              </w:rPr>
            </w:pPr>
          </w:p>
          <w:p w14:paraId="77B1590E" w14:textId="77777777" w:rsidR="00F15ED9" w:rsidRDefault="00F15ED9">
            <w:pPr>
              <w:jc w:val="both"/>
              <w:rPr>
                <w:rFonts w:ascii="Arial" w:hAnsi="Arial" w:cs="Arial"/>
                <w:b/>
                <w:sz w:val="20"/>
                <w:szCs w:val="20"/>
                <w:lang w:val="en-US"/>
              </w:rPr>
            </w:pPr>
            <w:r>
              <w:rPr>
                <w:rFonts w:ascii="Arial" w:hAnsi="Arial" w:cs="Arial"/>
                <w:b/>
                <w:sz w:val="20"/>
                <w:szCs w:val="20"/>
                <w:lang w:val="en-US"/>
              </w:rPr>
              <w:t>F.2.16</w:t>
            </w:r>
          </w:p>
        </w:tc>
        <w:tc>
          <w:tcPr>
            <w:tcW w:w="7848" w:type="dxa"/>
          </w:tcPr>
          <w:p w14:paraId="69B26CDD" w14:textId="77777777" w:rsidR="00F15ED9" w:rsidRDefault="00F15ED9">
            <w:pPr>
              <w:autoSpaceDE w:val="0"/>
              <w:autoSpaceDN w:val="0"/>
              <w:adjustRightInd w:val="0"/>
              <w:jc w:val="both"/>
              <w:rPr>
                <w:rFonts w:ascii="Arial" w:hAnsi="Arial" w:cs="Arial"/>
                <w:sz w:val="20"/>
                <w:szCs w:val="20"/>
              </w:rPr>
            </w:pPr>
          </w:p>
          <w:p w14:paraId="7D074F65" w14:textId="77777777" w:rsidR="00F15ED9" w:rsidRDefault="00F15ED9">
            <w:pPr>
              <w:autoSpaceDE w:val="0"/>
              <w:autoSpaceDN w:val="0"/>
              <w:adjustRightInd w:val="0"/>
              <w:spacing w:after="120"/>
              <w:jc w:val="both"/>
              <w:rPr>
                <w:rFonts w:ascii="Arial" w:hAnsi="Arial" w:cs="Arial"/>
                <w:sz w:val="20"/>
                <w:szCs w:val="20"/>
              </w:rPr>
            </w:pPr>
            <w:r>
              <w:rPr>
                <w:rFonts w:ascii="Arial" w:hAnsi="Arial" w:cs="Arial"/>
                <w:sz w:val="20"/>
                <w:szCs w:val="20"/>
              </w:rPr>
              <w:t xml:space="preserve">The tender offer validity period </w:t>
            </w:r>
            <w:r w:rsidRPr="00A65E33">
              <w:rPr>
                <w:rFonts w:ascii="Arial" w:hAnsi="Arial" w:cs="Arial"/>
                <w:sz w:val="20"/>
                <w:szCs w:val="20"/>
              </w:rPr>
              <w:t xml:space="preserve">is </w:t>
            </w:r>
            <w:r w:rsidR="00EB0233" w:rsidRPr="00A65E33">
              <w:rPr>
                <w:rFonts w:ascii="Arial" w:hAnsi="Arial" w:cs="Arial"/>
                <w:b/>
                <w:sz w:val="20"/>
                <w:szCs w:val="20"/>
              </w:rPr>
              <w:t>90 days</w:t>
            </w:r>
            <w:r w:rsidRPr="00A65E33">
              <w:rPr>
                <w:rFonts w:ascii="Arial" w:hAnsi="Arial" w:cs="Arial"/>
                <w:b/>
                <w:sz w:val="20"/>
                <w:szCs w:val="20"/>
              </w:rPr>
              <w:t xml:space="preserve"> </w:t>
            </w:r>
            <w:r w:rsidRPr="00A65E33">
              <w:rPr>
                <w:rFonts w:ascii="Arial" w:hAnsi="Arial" w:cs="Arial"/>
                <w:sz w:val="20"/>
                <w:szCs w:val="20"/>
              </w:rPr>
              <w:t>from</w:t>
            </w:r>
            <w:r>
              <w:rPr>
                <w:rFonts w:ascii="Arial" w:hAnsi="Arial" w:cs="Arial"/>
                <w:sz w:val="20"/>
                <w:szCs w:val="20"/>
              </w:rPr>
              <w:t xml:space="preserve"> the closing time for submission of tenders.</w:t>
            </w:r>
          </w:p>
        </w:tc>
      </w:tr>
      <w:tr w:rsidR="00A65E33" w14:paraId="3CF0AB24" w14:textId="77777777">
        <w:tc>
          <w:tcPr>
            <w:tcW w:w="1080" w:type="dxa"/>
          </w:tcPr>
          <w:p w14:paraId="21F6AA5A" w14:textId="77777777" w:rsidR="00A65E33" w:rsidRDefault="00A65E33">
            <w:pPr>
              <w:jc w:val="both"/>
              <w:rPr>
                <w:rFonts w:ascii="Arial" w:hAnsi="Arial" w:cs="Arial"/>
                <w:b/>
                <w:sz w:val="20"/>
                <w:szCs w:val="20"/>
                <w:lang w:val="en-US"/>
              </w:rPr>
            </w:pPr>
          </w:p>
          <w:p w14:paraId="0EF209C7" w14:textId="77777777" w:rsidR="00A65E33" w:rsidRDefault="00A65E33">
            <w:pPr>
              <w:jc w:val="both"/>
              <w:rPr>
                <w:rFonts w:ascii="Arial" w:hAnsi="Arial" w:cs="Arial"/>
                <w:b/>
                <w:sz w:val="20"/>
                <w:szCs w:val="20"/>
                <w:lang w:val="en-US"/>
              </w:rPr>
            </w:pPr>
            <w:r>
              <w:rPr>
                <w:rFonts w:ascii="Arial" w:hAnsi="Arial" w:cs="Arial"/>
                <w:b/>
                <w:sz w:val="20"/>
                <w:szCs w:val="20"/>
                <w:lang w:val="en-US"/>
              </w:rPr>
              <w:t>F.2.18</w:t>
            </w:r>
          </w:p>
          <w:p w14:paraId="766DCAEA" w14:textId="77777777" w:rsidR="00A65E33" w:rsidRDefault="00A65E33">
            <w:pPr>
              <w:jc w:val="both"/>
              <w:rPr>
                <w:rFonts w:ascii="Arial" w:hAnsi="Arial" w:cs="Arial"/>
                <w:b/>
                <w:sz w:val="20"/>
                <w:szCs w:val="20"/>
                <w:lang w:val="en-US"/>
              </w:rPr>
            </w:pPr>
          </w:p>
        </w:tc>
        <w:tc>
          <w:tcPr>
            <w:tcW w:w="7848" w:type="dxa"/>
          </w:tcPr>
          <w:p w14:paraId="6D0E78FA" w14:textId="77777777" w:rsidR="00A65E33" w:rsidRDefault="00A65E33">
            <w:pPr>
              <w:pStyle w:val="Heada"/>
              <w:autoSpaceDE w:val="0"/>
              <w:autoSpaceDN w:val="0"/>
              <w:adjustRightInd w:val="0"/>
              <w:spacing w:before="0" w:after="0"/>
              <w:rPr>
                <w:rFonts w:cs="Arial"/>
                <w:lang w:val="en-ZA"/>
              </w:rPr>
            </w:pPr>
          </w:p>
          <w:p w14:paraId="5F440654" w14:textId="77777777" w:rsidR="00A65E33" w:rsidRPr="00A65E33" w:rsidRDefault="00A65E33">
            <w:pPr>
              <w:pStyle w:val="Heada"/>
              <w:autoSpaceDE w:val="0"/>
              <w:autoSpaceDN w:val="0"/>
              <w:adjustRightInd w:val="0"/>
              <w:spacing w:before="0" w:after="0"/>
              <w:rPr>
                <w:rFonts w:cs="Arial"/>
                <w:noProof w:val="0"/>
                <w:shd w:val="clear" w:color="auto" w:fill="FBD4B4"/>
                <w:lang w:val="en-ZA"/>
              </w:rPr>
            </w:pPr>
            <w:r w:rsidRPr="00C0377F">
              <w:rPr>
                <w:rFonts w:cs="Arial"/>
                <w:noProof w:val="0"/>
                <w:lang w:val="en-ZA"/>
              </w:rPr>
              <w:t>The tenderer must submit to the Employer the names of all management and supervisory staff that will be employed to supervise the labour-intensive portion of the works together with satisfactory evidence that such staff members satisfy the eligibility requirement.</w:t>
            </w:r>
          </w:p>
          <w:p w14:paraId="4FB3B9ED" w14:textId="77777777" w:rsidR="00A65E33" w:rsidRDefault="00A65E33">
            <w:pPr>
              <w:pStyle w:val="Heada"/>
              <w:autoSpaceDE w:val="0"/>
              <w:autoSpaceDN w:val="0"/>
              <w:adjustRightInd w:val="0"/>
              <w:spacing w:before="0" w:after="0"/>
              <w:rPr>
                <w:rFonts w:cs="Arial"/>
                <w:noProof w:val="0"/>
              </w:rPr>
            </w:pPr>
          </w:p>
        </w:tc>
      </w:tr>
      <w:tr w:rsidR="00F15ED9" w14:paraId="78989350" w14:textId="77777777">
        <w:tc>
          <w:tcPr>
            <w:tcW w:w="1080" w:type="dxa"/>
          </w:tcPr>
          <w:p w14:paraId="77E24916" w14:textId="77777777" w:rsidR="00F15ED9" w:rsidRDefault="00F15ED9">
            <w:pPr>
              <w:jc w:val="both"/>
              <w:rPr>
                <w:rFonts w:ascii="Arial" w:hAnsi="Arial" w:cs="Arial"/>
                <w:b/>
                <w:sz w:val="20"/>
                <w:szCs w:val="20"/>
                <w:lang w:val="en-US"/>
              </w:rPr>
            </w:pPr>
          </w:p>
          <w:p w14:paraId="3F1AB5FF" w14:textId="77777777" w:rsidR="00F15ED9" w:rsidRDefault="00F15ED9">
            <w:pPr>
              <w:jc w:val="both"/>
              <w:rPr>
                <w:rFonts w:ascii="Arial" w:hAnsi="Arial" w:cs="Arial"/>
                <w:b/>
                <w:sz w:val="20"/>
                <w:szCs w:val="20"/>
                <w:lang w:val="en-US"/>
              </w:rPr>
            </w:pPr>
            <w:r>
              <w:rPr>
                <w:rFonts w:ascii="Arial" w:hAnsi="Arial" w:cs="Arial"/>
                <w:b/>
                <w:sz w:val="20"/>
                <w:szCs w:val="20"/>
                <w:lang w:val="en-US"/>
              </w:rPr>
              <w:t>F.2.19</w:t>
            </w:r>
          </w:p>
        </w:tc>
        <w:tc>
          <w:tcPr>
            <w:tcW w:w="7848" w:type="dxa"/>
          </w:tcPr>
          <w:p w14:paraId="7EC4CBC7" w14:textId="77777777" w:rsidR="00F15ED9" w:rsidRDefault="00F15ED9">
            <w:pPr>
              <w:pStyle w:val="Heada"/>
              <w:autoSpaceDE w:val="0"/>
              <w:autoSpaceDN w:val="0"/>
              <w:adjustRightInd w:val="0"/>
              <w:spacing w:before="0" w:after="0"/>
              <w:rPr>
                <w:rFonts w:cs="Arial"/>
                <w:noProof w:val="0"/>
              </w:rPr>
            </w:pPr>
          </w:p>
          <w:p w14:paraId="5ECA90D2" w14:textId="77777777" w:rsidR="00F15ED9" w:rsidRDefault="00F15ED9">
            <w:pPr>
              <w:autoSpaceDE w:val="0"/>
              <w:autoSpaceDN w:val="0"/>
              <w:adjustRightInd w:val="0"/>
              <w:spacing w:after="120"/>
              <w:jc w:val="both"/>
              <w:rPr>
                <w:rFonts w:ascii="Arial" w:hAnsi="Arial" w:cs="Arial"/>
                <w:sz w:val="20"/>
                <w:szCs w:val="20"/>
              </w:rPr>
            </w:pPr>
            <w:r>
              <w:rPr>
                <w:rFonts w:ascii="Arial" w:hAnsi="Arial" w:cs="Arial"/>
                <w:sz w:val="20"/>
                <w:szCs w:val="20"/>
              </w:rPr>
              <w:t>Access shall be provided for inspections and testing by personnel acting on behalf of the Employer.</w:t>
            </w:r>
          </w:p>
          <w:p w14:paraId="1C22A820" w14:textId="77777777" w:rsidR="004175DA" w:rsidRDefault="004175DA">
            <w:pPr>
              <w:autoSpaceDE w:val="0"/>
              <w:autoSpaceDN w:val="0"/>
              <w:adjustRightInd w:val="0"/>
              <w:spacing w:after="120"/>
              <w:jc w:val="both"/>
              <w:rPr>
                <w:rFonts w:ascii="Arial" w:hAnsi="Arial" w:cs="Arial"/>
                <w:sz w:val="20"/>
                <w:szCs w:val="20"/>
              </w:rPr>
            </w:pPr>
          </w:p>
        </w:tc>
      </w:tr>
      <w:tr w:rsidR="00F15ED9" w14:paraId="0FDD0A08" w14:textId="77777777">
        <w:tc>
          <w:tcPr>
            <w:tcW w:w="1080" w:type="dxa"/>
          </w:tcPr>
          <w:p w14:paraId="10584D0A" w14:textId="77777777" w:rsidR="00F15ED9" w:rsidRDefault="00F15ED9">
            <w:pPr>
              <w:jc w:val="both"/>
              <w:rPr>
                <w:rFonts w:ascii="Arial" w:hAnsi="Arial" w:cs="Arial"/>
                <w:b/>
                <w:sz w:val="20"/>
                <w:szCs w:val="20"/>
                <w:lang w:val="en-US"/>
              </w:rPr>
            </w:pPr>
          </w:p>
          <w:p w14:paraId="26903E8B" w14:textId="77777777" w:rsidR="00F15ED9" w:rsidRDefault="00F15ED9">
            <w:pPr>
              <w:jc w:val="both"/>
              <w:rPr>
                <w:rFonts w:ascii="Arial" w:hAnsi="Arial" w:cs="Arial"/>
                <w:b/>
                <w:sz w:val="20"/>
                <w:szCs w:val="20"/>
                <w:lang w:val="en-US"/>
              </w:rPr>
            </w:pPr>
            <w:r>
              <w:rPr>
                <w:rFonts w:ascii="Arial" w:hAnsi="Arial" w:cs="Arial"/>
                <w:b/>
                <w:sz w:val="20"/>
                <w:szCs w:val="20"/>
                <w:lang w:val="en-US"/>
              </w:rPr>
              <w:t>F.2.22</w:t>
            </w:r>
          </w:p>
        </w:tc>
        <w:tc>
          <w:tcPr>
            <w:tcW w:w="7848" w:type="dxa"/>
          </w:tcPr>
          <w:p w14:paraId="06BC2009" w14:textId="77777777" w:rsidR="00F15ED9" w:rsidRDefault="00F15ED9">
            <w:pPr>
              <w:tabs>
                <w:tab w:val="left" w:pos="317"/>
              </w:tabs>
              <w:autoSpaceDE w:val="0"/>
              <w:autoSpaceDN w:val="0"/>
              <w:adjustRightInd w:val="0"/>
              <w:jc w:val="both"/>
              <w:rPr>
                <w:rFonts w:ascii="Arial" w:hAnsi="Arial" w:cs="Arial"/>
                <w:sz w:val="20"/>
                <w:szCs w:val="20"/>
              </w:rPr>
            </w:pPr>
          </w:p>
          <w:p w14:paraId="7A259BF5" w14:textId="77777777" w:rsidR="00F15ED9" w:rsidRDefault="00F15ED9">
            <w:pPr>
              <w:tabs>
                <w:tab w:val="left" w:pos="317"/>
              </w:tabs>
              <w:autoSpaceDE w:val="0"/>
              <w:autoSpaceDN w:val="0"/>
              <w:adjustRightInd w:val="0"/>
              <w:spacing w:after="120"/>
              <w:jc w:val="both"/>
              <w:rPr>
                <w:rFonts w:ascii="Arial" w:hAnsi="Arial" w:cs="Arial"/>
                <w:sz w:val="20"/>
                <w:szCs w:val="20"/>
              </w:rPr>
            </w:pPr>
            <w:r>
              <w:rPr>
                <w:rFonts w:ascii="Arial" w:hAnsi="Arial" w:cs="Arial"/>
                <w:sz w:val="20"/>
                <w:szCs w:val="20"/>
              </w:rPr>
              <w:t>This is not applicable.</w:t>
            </w:r>
          </w:p>
        </w:tc>
      </w:tr>
      <w:tr w:rsidR="00F15ED9" w14:paraId="0430A30B" w14:textId="77777777">
        <w:tc>
          <w:tcPr>
            <w:tcW w:w="1080" w:type="dxa"/>
          </w:tcPr>
          <w:p w14:paraId="2DD68A7B" w14:textId="77777777" w:rsidR="00F15ED9" w:rsidRDefault="00F15ED9">
            <w:pPr>
              <w:jc w:val="both"/>
              <w:rPr>
                <w:rFonts w:ascii="Arial" w:hAnsi="Arial" w:cs="Arial"/>
                <w:b/>
                <w:sz w:val="20"/>
                <w:szCs w:val="20"/>
                <w:lang w:val="en-US"/>
              </w:rPr>
            </w:pPr>
          </w:p>
          <w:p w14:paraId="1A8B65A8" w14:textId="77777777" w:rsidR="00F15ED9" w:rsidRDefault="00F15ED9">
            <w:pPr>
              <w:jc w:val="both"/>
              <w:rPr>
                <w:rFonts w:ascii="Arial" w:hAnsi="Arial" w:cs="Arial"/>
                <w:b/>
                <w:sz w:val="20"/>
                <w:szCs w:val="20"/>
                <w:lang w:val="en-US"/>
              </w:rPr>
            </w:pPr>
            <w:r>
              <w:rPr>
                <w:rFonts w:ascii="Arial" w:hAnsi="Arial" w:cs="Arial"/>
                <w:b/>
                <w:sz w:val="20"/>
                <w:szCs w:val="20"/>
                <w:lang w:val="en-US"/>
              </w:rPr>
              <w:t>F.2.23</w:t>
            </w:r>
          </w:p>
        </w:tc>
        <w:tc>
          <w:tcPr>
            <w:tcW w:w="7848" w:type="dxa"/>
          </w:tcPr>
          <w:p w14:paraId="70C790C1" w14:textId="77777777" w:rsidR="00F15ED9" w:rsidRDefault="00F15ED9">
            <w:pPr>
              <w:tabs>
                <w:tab w:val="left" w:pos="317"/>
              </w:tabs>
              <w:autoSpaceDE w:val="0"/>
              <w:autoSpaceDN w:val="0"/>
              <w:adjustRightInd w:val="0"/>
              <w:jc w:val="both"/>
              <w:rPr>
                <w:rFonts w:ascii="Arial" w:hAnsi="Arial" w:cs="Arial"/>
                <w:sz w:val="20"/>
                <w:szCs w:val="20"/>
              </w:rPr>
            </w:pPr>
          </w:p>
          <w:p w14:paraId="33093B31" w14:textId="77777777" w:rsidR="00F15ED9" w:rsidRDefault="00F15ED9">
            <w:pPr>
              <w:tabs>
                <w:tab w:val="left" w:pos="317"/>
              </w:tabs>
              <w:autoSpaceDE w:val="0"/>
              <w:autoSpaceDN w:val="0"/>
              <w:adjustRightInd w:val="0"/>
              <w:spacing w:after="120"/>
              <w:jc w:val="both"/>
              <w:rPr>
                <w:rFonts w:ascii="Arial" w:hAnsi="Arial" w:cs="Arial"/>
                <w:sz w:val="20"/>
                <w:szCs w:val="20"/>
              </w:rPr>
            </w:pPr>
            <w:r>
              <w:rPr>
                <w:rFonts w:ascii="Arial" w:hAnsi="Arial" w:cs="Arial"/>
                <w:sz w:val="20"/>
                <w:szCs w:val="20"/>
              </w:rPr>
              <w:t>The certificates as required in the Returnable Schedules and Forms must be provided with the tender for each party to a consortium / joint venture.</w:t>
            </w:r>
          </w:p>
        </w:tc>
      </w:tr>
      <w:tr w:rsidR="00F15ED9" w14:paraId="549979D7" w14:textId="77777777">
        <w:tc>
          <w:tcPr>
            <w:tcW w:w="1080" w:type="dxa"/>
          </w:tcPr>
          <w:p w14:paraId="58EB811C" w14:textId="77777777" w:rsidR="00F15ED9" w:rsidRDefault="00F15ED9">
            <w:pPr>
              <w:jc w:val="both"/>
              <w:rPr>
                <w:rFonts w:ascii="Arial" w:hAnsi="Arial" w:cs="Arial"/>
                <w:b/>
                <w:sz w:val="20"/>
                <w:szCs w:val="20"/>
                <w:lang w:val="en-US"/>
              </w:rPr>
            </w:pPr>
          </w:p>
          <w:p w14:paraId="5DC4FE24" w14:textId="77777777" w:rsidR="00F15ED9" w:rsidRDefault="00F15ED9">
            <w:pPr>
              <w:jc w:val="both"/>
              <w:rPr>
                <w:rFonts w:ascii="Arial" w:hAnsi="Arial" w:cs="Arial"/>
                <w:b/>
                <w:sz w:val="20"/>
                <w:szCs w:val="20"/>
                <w:lang w:val="en-US"/>
              </w:rPr>
            </w:pPr>
            <w:r>
              <w:rPr>
                <w:rFonts w:ascii="Arial" w:hAnsi="Arial" w:cs="Arial"/>
                <w:b/>
                <w:sz w:val="20"/>
                <w:szCs w:val="20"/>
                <w:lang w:val="en-US"/>
              </w:rPr>
              <w:t>F.3.1</w:t>
            </w:r>
          </w:p>
        </w:tc>
        <w:tc>
          <w:tcPr>
            <w:tcW w:w="7848" w:type="dxa"/>
          </w:tcPr>
          <w:p w14:paraId="6956854A" w14:textId="77777777" w:rsidR="00F15ED9" w:rsidRDefault="00F15ED9">
            <w:pPr>
              <w:autoSpaceDE w:val="0"/>
              <w:autoSpaceDN w:val="0"/>
              <w:adjustRightInd w:val="0"/>
              <w:jc w:val="both"/>
              <w:rPr>
                <w:rFonts w:ascii="Arial" w:hAnsi="Arial" w:cs="Arial"/>
                <w:sz w:val="20"/>
                <w:szCs w:val="20"/>
              </w:rPr>
            </w:pPr>
          </w:p>
          <w:p w14:paraId="37445C66" w14:textId="77777777" w:rsidR="00F15ED9" w:rsidRDefault="00F15ED9">
            <w:pPr>
              <w:autoSpaceDE w:val="0"/>
              <w:autoSpaceDN w:val="0"/>
              <w:adjustRightInd w:val="0"/>
              <w:spacing w:after="120"/>
              <w:jc w:val="both"/>
              <w:rPr>
                <w:rFonts w:ascii="Arial" w:hAnsi="Arial" w:cs="Arial"/>
                <w:iCs/>
                <w:sz w:val="20"/>
                <w:szCs w:val="20"/>
              </w:rPr>
            </w:pPr>
            <w:r>
              <w:rPr>
                <w:rFonts w:ascii="Arial" w:hAnsi="Arial" w:cs="Arial"/>
                <w:sz w:val="20"/>
                <w:szCs w:val="20"/>
              </w:rPr>
              <w:t>Change ‘</w:t>
            </w:r>
            <w:r>
              <w:rPr>
                <w:rFonts w:ascii="Arial" w:hAnsi="Arial" w:cs="Arial"/>
                <w:bCs/>
                <w:sz w:val="20"/>
                <w:szCs w:val="20"/>
              </w:rPr>
              <w:t>five working days’</w:t>
            </w:r>
            <w:r>
              <w:rPr>
                <w:rFonts w:ascii="Arial" w:hAnsi="Arial" w:cs="Arial"/>
                <w:sz w:val="20"/>
                <w:szCs w:val="20"/>
              </w:rPr>
              <w:t xml:space="preserve"> to ‘</w:t>
            </w:r>
            <w:r>
              <w:rPr>
                <w:rFonts w:ascii="Arial" w:hAnsi="Arial" w:cs="Arial"/>
                <w:bCs/>
                <w:sz w:val="20"/>
                <w:szCs w:val="20"/>
              </w:rPr>
              <w:t>seven working days’</w:t>
            </w:r>
            <w:r>
              <w:rPr>
                <w:rFonts w:ascii="Arial" w:hAnsi="Arial" w:cs="Arial"/>
                <w:sz w:val="20"/>
                <w:szCs w:val="20"/>
              </w:rPr>
              <w:t xml:space="preserve">. </w:t>
            </w:r>
            <w:r>
              <w:rPr>
                <w:rFonts w:ascii="Arial" w:hAnsi="Arial" w:cs="Arial"/>
                <w:iCs/>
                <w:sz w:val="20"/>
                <w:szCs w:val="20"/>
              </w:rPr>
              <w:t xml:space="preserve">Working days shall </w:t>
            </w:r>
            <w:r w:rsidR="00147177">
              <w:rPr>
                <w:rFonts w:ascii="Arial" w:hAnsi="Arial" w:cs="Arial"/>
                <w:iCs/>
                <w:sz w:val="20"/>
                <w:szCs w:val="20"/>
              </w:rPr>
              <w:t xml:space="preserve">be </w:t>
            </w:r>
            <w:r>
              <w:rPr>
                <w:rFonts w:ascii="Arial" w:hAnsi="Arial" w:cs="Arial"/>
                <w:iCs/>
                <w:sz w:val="20"/>
                <w:szCs w:val="20"/>
              </w:rPr>
              <w:t>from Monday to Friday and shall exclude all gazetted public holidays.</w:t>
            </w:r>
          </w:p>
        </w:tc>
      </w:tr>
      <w:tr w:rsidR="00F15ED9" w14:paraId="40DBFA4D" w14:textId="77777777">
        <w:tc>
          <w:tcPr>
            <w:tcW w:w="1080" w:type="dxa"/>
          </w:tcPr>
          <w:p w14:paraId="1EE3FD35" w14:textId="77777777" w:rsidR="00F15ED9" w:rsidRDefault="00F15ED9">
            <w:pPr>
              <w:jc w:val="both"/>
              <w:rPr>
                <w:rFonts w:ascii="Arial" w:hAnsi="Arial" w:cs="Arial"/>
                <w:b/>
                <w:sz w:val="20"/>
                <w:szCs w:val="20"/>
                <w:lang w:val="en-US"/>
              </w:rPr>
            </w:pPr>
          </w:p>
          <w:p w14:paraId="2B759466" w14:textId="77777777" w:rsidR="00F15ED9" w:rsidRDefault="00F15ED9">
            <w:pPr>
              <w:jc w:val="both"/>
              <w:rPr>
                <w:rFonts w:ascii="Arial" w:hAnsi="Arial" w:cs="Arial"/>
                <w:b/>
                <w:sz w:val="20"/>
                <w:szCs w:val="20"/>
                <w:lang w:val="en-US"/>
              </w:rPr>
            </w:pPr>
            <w:r>
              <w:rPr>
                <w:rFonts w:ascii="Arial" w:hAnsi="Arial" w:cs="Arial"/>
                <w:b/>
                <w:sz w:val="20"/>
                <w:szCs w:val="20"/>
                <w:lang w:val="en-US"/>
              </w:rPr>
              <w:t>F.3.2</w:t>
            </w:r>
          </w:p>
        </w:tc>
        <w:tc>
          <w:tcPr>
            <w:tcW w:w="7848" w:type="dxa"/>
            <w:tcBorders>
              <w:bottom w:val="single" w:sz="4" w:space="0" w:color="auto"/>
            </w:tcBorders>
          </w:tcPr>
          <w:p w14:paraId="58CAE518" w14:textId="77777777" w:rsidR="00F15ED9" w:rsidRDefault="00F15ED9">
            <w:pPr>
              <w:autoSpaceDE w:val="0"/>
              <w:autoSpaceDN w:val="0"/>
              <w:adjustRightInd w:val="0"/>
              <w:jc w:val="both"/>
              <w:rPr>
                <w:rFonts w:ascii="Arial" w:hAnsi="Arial" w:cs="Arial"/>
                <w:sz w:val="20"/>
                <w:szCs w:val="20"/>
              </w:rPr>
            </w:pPr>
          </w:p>
          <w:p w14:paraId="7AC3B3F7" w14:textId="77777777" w:rsidR="00F15ED9" w:rsidRDefault="00F15ED9">
            <w:pPr>
              <w:autoSpaceDE w:val="0"/>
              <w:autoSpaceDN w:val="0"/>
              <w:adjustRightInd w:val="0"/>
              <w:spacing w:after="120"/>
              <w:jc w:val="both"/>
              <w:rPr>
                <w:rFonts w:ascii="Arial" w:hAnsi="Arial" w:cs="Arial"/>
                <w:sz w:val="20"/>
                <w:szCs w:val="20"/>
                <w:lang w:val="en-US"/>
              </w:rPr>
            </w:pPr>
            <w:r>
              <w:rPr>
                <w:rFonts w:ascii="Arial" w:hAnsi="Arial" w:cs="Arial"/>
                <w:sz w:val="20"/>
                <w:szCs w:val="20"/>
              </w:rPr>
              <w:t>Change ‘</w:t>
            </w:r>
            <w:r>
              <w:rPr>
                <w:rFonts w:ascii="Arial" w:hAnsi="Arial" w:cs="Arial"/>
                <w:bCs/>
                <w:sz w:val="20"/>
                <w:szCs w:val="20"/>
              </w:rPr>
              <w:t>seven days’</w:t>
            </w:r>
            <w:r>
              <w:rPr>
                <w:rFonts w:ascii="Arial" w:hAnsi="Arial" w:cs="Arial"/>
                <w:sz w:val="20"/>
                <w:szCs w:val="20"/>
              </w:rPr>
              <w:t xml:space="preserve"> to ‘</w:t>
            </w:r>
            <w:r>
              <w:rPr>
                <w:rFonts w:ascii="Arial" w:hAnsi="Arial" w:cs="Arial"/>
                <w:bCs/>
                <w:sz w:val="20"/>
                <w:szCs w:val="20"/>
              </w:rPr>
              <w:t>five working days’</w:t>
            </w:r>
            <w:r>
              <w:rPr>
                <w:rFonts w:ascii="Arial" w:hAnsi="Arial" w:cs="Arial"/>
                <w:sz w:val="20"/>
                <w:szCs w:val="20"/>
              </w:rPr>
              <w:t xml:space="preserve">. </w:t>
            </w:r>
            <w:r>
              <w:rPr>
                <w:rFonts w:ascii="Arial" w:hAnsi="Arial" w:cs="Arial"/>
                <w:iCs/>
                <w:sz w:val="20"/>
                <w:szCs w:val="20"/>
              </w:rPr>
              <w:t>Working days shall be from Monday to Friday and shall exclude all gazetted public holidays.</w:t>
            </w:r>
          </w:p>
        </w:tc>
      </w:tr>
      <w:tr w:rsidR="00F15ED9" w14:paraId="35599F3D" w14:textId="77777777">
        <w:tc>
          <w:tcPr>
            <w:tcW w:w="1080" w:type="dxa"/>
            <w:tcBorders>
              <w:right w:val="single" w:sz="4" w:space="0" w:color="auto"/>
            </w:tcBorders>
          </w:tcPr>
          <w:p w14:paraId="521E2148" w14:textId="77777777" w:rsidR="00F15ED9" w:rsidRDefault="00F15ED9">
            <w:pPr>
              <w:jc w:val="both"/>
              <w:rPr>
                <w:rFonts w:ascii="Arial" w:hAnsi="Arial" w:cs="Arial"/>
                <w:b/>
                <w:sz w:val="20"/>
                <w:szCs w:val="20"/>
                <w:lang w:val="en-US"/>
              </w:rPr>
            </w:pPr>
          </w:p>
          <w:p w14:paraId="68EFA1AB" w14:textId="77777777" w:rsidR="00F15ED9" w:rsidRDefault="00F15ED9">
            <w:pPr>
              <w:jc w:val="both"/>
              <w:rPr>
                <w:rFonts w:ascii="Arial" w:hAnsi="Arial" w:cs="Arial"/>
                <w:b/>
                <w:sz w:val="20"/>
                <w:szCs w:val="20"/>
                <w:lang w:val="en-US"/>
              </w:rPr>
            </w:pPr>
            <w:r>
              <w:rPr>
                <w:rFonts w:ascii="Arial" w:hAnsi="Arial" w:cs="Arial"/>
                <w:b/>
                <w:sz w:val="20"/>
                <w:szCs w:val="20"/>
                <w:lang w:val="en-US"/>
              </w:rPr>
              <w:t>F.3.4</w:t>
            </w:r>
          </w:p>
        </w:tc>
        <w:tc>
          <w:tcPr>
            <w:tcW w:w="7848" w:type="dxa"/>
            <w:tcBorders>
              <w:top w:val="single" w:sz="4" w:space="0" w:color="auto"/>
              <w:left w:val="single" w:sz="4" w:space="0" w:color="auto"/>
              <w:bottom w:val="single" w:sz="4" w:space="0" w:color="auto"/>
              <w:right w:val="single" w:sz="4" w:space="0" w:color="auto"/>
            </w:tcBorders>
          </w:tcPr>
          <w:p w14:paraId="4C1A0725" w14:textId="77777777" w:rsidR="00F15ED9" w:rsidRPr="001C15C8" w:rsidRDefault="00F15ED9">
            <w:pPr>
              <w:autoSpaceDE w:val="0"/>
              <w:autoSpaceDN w:val="0"/>
              <w:adjustRightInd w:val="0"/>
              <w:jc w:val="both"/>
              <w:rPr>
                <w:rFonts w:ascii="Arial" w:hAnsi="Arial" w:cs="Arial"/>
                <w:color w:val="FF0000"/>
                <w:sz w:val="20"/>
                <w:szCs w:val="20"/>
              </w:rPr>
            </w:pPr>
          </w:p>
          <w:p w14:paraId="1D90F11B" w14:textId="77777777" w:rsidR="00F15ED9" w:rsidRPr="00D256DB" w:rsidRDefault="00F15ED9" w:rsidP="00B95492">
            <w:pPr>
              <w:pStyle w:val="Header"/>
              <w:tabs>
                <w:tab w:val="clear" w:pos="4320"/>
                <w:tab w:val="clear" w:pos="8640"/>
                <w:tab w:val="left" w:pos="1276"/>
                <w:tab w:val="left" w:pos="1418"/>
                <w:tab w:val="left" w:pos="1560"/>
                <w:tab w:val="left" w:pos="1985"/>
                <w:tab w:val="left" w:leader="dot" w:pos="2268"/>
                <w:tab w:val="left" w:leader="dot" w:pos="5103"/>
                <w:tab w:val="left" w:leader="dot" w:pos="6237"/>
                <w:tab w:val="left" w:leader="dot" w:pos="8789"/>
              </w:tabs>
              <w:rPr>
                <w:rFonts w:ascii="Arial" w:hAnsi="Arial" w:cs="Arial"/>
                <w:sz w:val="20"/>
                <w:szCs w:val="20"/>
              </w:rPr>
            </w:pPr>
            <w:r w:rsidRPr="00D256DB">
              <w:rPr>
                <w:rFonts w:ascii="Arial" w:hAnsi="Arial" w:cs="Arial"/>
                <w:sz w:val="20"/>
                <w:szCs w:val="20"/>
              </w:rPr>
              <w:t>The time and location for opening of the tender offers are:</w:t>
            </w:r>
          </w:p>
          <w:p w14:paraId="5C7E6A67" w14:textId="5B820D62" w:rsidR="00F15ED9" w:rsidRPr="00D256DB" w:rsidRDefault="00F15ED9">
            <w:pPr>
              <w:pStyle w:val="Header"/>
              <w:tabs>
                <w:tab w:val="clear" w:pos="4320"/>
                <w:tab w:val="clear" w:pos="8640"/>
              </w:tabs>
              <w:jc w:val="both"/>
              <w:rPr>
                <w:rFonts w:ascii="Arial" w:hAnsi="Arial" w:cs="Arial"/>
                <w:sz w:val="20"/>
                <w:szCs w:val="20"/>
              </w:rPr>
            </w:pPr>
            <w:r w:rsidRPr="00D256DB">
              <w:rPr>
                <w:rFonts w:ascii="Arial" w:hAnsi="Arial" w:cs="Arial"/>
                <w:sz w:val="20"/>
                <w:szCs w:val="20"/>
              </w:rPr>
              <w:t>Time:</w:t>
            </w:r>
            <w:r w:rsidRPr="00D256DB">
              <w:rPr>
                <w:rFonts w:ascii="Arial" w:hAnsi="Arial" w:cs="Arial"/>
                <w:sz w:val="20"/>
                <w:szCs w:val="20"/>
              </w:rPr>
              <w:tab/>
            </w:r>
            <w:r w:rsidR="00C0377F" w:rsidRPr="00800E2F">
              <w:rPr>
                <w:rFonts w:ascii="Arial" w:hAnsi="Arial" w:cs="Arial"/>
                <w:b/>
                <w:bCs/>
                <w:sz w:val="20"/>
                <w:szCs w:val="20"/>
              </w:rPr>
              <w:t>1</w:t>
            </w:r>
            <w:r w:rsidR="005648D0" w:rsidRPr="00800E2F">
              <w:rPr>
                <w:rFonts w:ascii="Arial" w:hAnsi="Arial" w:cs="Arial"/>
                <w:b/>
                <w:bCs/>
                <w:sz w:val="20"/>
                <w:szCs w:val="20"/>
              </w:rPr>
              <w:t>0</w:t>
            </w:r>
            <w:r w:rsidR="00C62CB5">
              <w:rPr>
                <w:rFonts w:ascii="Arial" w:hAnsi="Arial" w:cs="Arial"/>
                <w:b/>
                <w:bCs/>
                <w:sz w:val="20"/>
                <w:szCs w:val="20"/>
              </w:rPr>
              <w:t>H00 A</w:t>
            </w:r>
            <w:r w:rsidR="00C0377F" w:rsidRPr="00800E2F">
              <w:rPr>
                <w:rFonts w:ascii="Arial" w:hAnsi="Arial" w:cs="Arial"/>
                <w:b/>
                <w:bCs/>
                <w:sz w:val="20"/>
                <w:szCs w:val="20"/>
              </w:rPr>
              <w:t>M</w:t>
            </w:r>
            <w:r w:rsidRPr="00800E2F">
              <w:rPr>
                <w:rFonts w:ascii="Arial" w:hAnsi="Arial" w:cs="Arial"/>
                <w:b/>
                <w:bCs/>
                <w:sz w:val="20"/>
                <w:szCs w:val="20"/>
              </w:rPr>
              <w:tab/>
            </w:r>
            <w:r w:rsidRPr="00800E2F">
              <w:rPr>
                <w:rFonts w:ascii="Arial" w:hAnsi="Arial" w:cs="Arial"/>
                <w:sz w:val="20"/>
                <w:szCs w:val="20"/>
              </w:rPr>
              <w:t>Date:</w:t>
            </w:r>
            <w:r w:rsidRPr="00800E2F">
              <w:rPr>
                <w:rFonts w:ascii="Arial" w:hAnsi="Arial" w:cs="Arial"/>
                <w:sz w:val="20"/>
                <w:szCs w:val="20"/>
              </w:rPr>
              <w:tab/>
            </w:r>
            <w:r w:rsidR="001D7A5F">
              <w:rPr>
                <w:rFonts w:ascii="Arial" w:hAnsi="Arial" w:cs="Arial"/>
                <w:b/>
                <w:bCs/>
                <w:sz w:val="20"/>
                <w:szCs w:val="20"/>
              </w:rPr>
              <w:t>19</w:t>
            </w:r>
            <w:r w:rsidR="00C0377F" w:rsidRPr="00800E2F">
              <w:rPr>
                <w:rFonts w:ascii="Arial" w:hAnsi="Arial" w:cs="Arial"/>
                <w:b/>
                <w:bCs/>
                <w:sz w:val="20"/>
                <w:szCs w:val="20"/>
                <w:vertAlign w:val="superscript"/>
              </w:rPr>
              <w:t>TH</w:t>
            </w:r>
            <w:r w:rsidR="00C0377F" w:rsidRPr="00800E2F">
              <w:rPr>
                <w:rFonts w:ascii="Arial" w:hAnsi="Arial" w:cs="Arial"/>
                <w:b/>
                <w:bCs/>
                <w:sz w:val="20"/>
                <w:szCs w:val="20"/>
              </w:rPr>
              <w:t xml:space="preserve"> </w:t>
            </w:r>
            <w:r w:rsidR="001D7A5F">
              <w:rPr>
                <w:rFonts w:ascii="Arial" w:hAnsi="Arial" w:cs="Arial"/>
                <w:b/>
                <w:bCs/>
                <w:sz w:val="20"/>
                <w:szCs w:val="20"/>
              </w:rPr>
              <w:t xml:space="preserve">November </w:t>
            </w:r>
            <w:r w:rsidR="00C0377F" w:rsidRPr="00800E2F">
              <w:rPr>
                <w:rFonts w:ascii="Arial" w:hAnsi="Arial" w:cs="Arial"/>
                <w:b/>
                <w:bCs/>
                <w:sz w:val="20"/>
                <w:szCs w:val="20"/>
              </w:rPr>
              <w:t>2021</w:t>
            </w:r>
            <w:r w:rsidR="001029B0" w:rsidRPr="00800E2F">
              <w:rPr>
                <w:rFonts w:ascii="Arial" w:hAnsi="Arial" w:cs="Arial"/>
                <w:b/>
                <w:bCs/>
                <w:sz w:val="20"/>
                <w:szCs w:val="20"/>
              </w:rPr>
              <w:t>.</w:t>
            </w:r>
          </w:p>
          <w:p w14:paraId="78C4EA33" w14:textId="77777777" w:rsidR="00F15ED9" w:rsidRPr="001C15C8" w:rsidRDefault="00F15ED9" w:rsidP="003272D7">
            <w:pPr>
              <w:pStyle w:val="Header"/>
              <w:tabs>
                <w:tab w:val="clear" w:pos="4320"/>
                <w:tab w:val="clear" w:pos="8640"/>
              </w:tabs>
              <w:autoSpaceDE w:val="0"/>
              <w:autoSpaceDN w:val="0"/>
              <w:adjustRightInd w:val="0"/>
              <w:spacing w:after="120"/>
              <w:jc w:val="both"/>
              <w:rPr>
                <w:rFonts w:ascii="Arial" w:hAnsi="Arial" w:cs="Arial"/>
                <w:color w:val="FF0000"/>
                <w:sz w:val="20"/>
                <w:szCs w:val="20"/>
              </w:rPr>
            </w:pPr>
            <w:r w:rsidRPr="00D256DB">
              <w:rPr>
                <w:rFonts w:ascii="Arial" w:hAnsi="Arial" w:cs="Arial"/>
                <w:sz w:val="20"/>
                <w:szCs w:val="20"/>
              </w:rPr>
              <w:t xml:space="preserve">Location / Venue: </w:t>
            </w:r>
            <w:r w:rsidR="001C15C8" w:rsidRPr="00D256DB">
              <w:rPr>
                <w:rFonts w:ascii="Arial" w:hAnsi="Arial" w:cs="Arial"/>
                <w:sz w:val="20"/>
                <w:szCs w:val="20"/>
              </w:rPr>
              <w:t>Matatiele</w:t>
            </w:r>
            <w:r w:rsidR="00F7184D" w:rsidRPr="00D256DB">
              <w:rPr>
                <w:rFonts w:ascii="Arial" w:hAnsi="Arial" w:cs="Arial"/>
                <w:sz w:val="20"/>
                <w:szCs w:val="20"/>
              </w:rPr>
              <w:t xml:space="preserve"> </w:t>
            </w:r>
            <w:r w:rsidR="003272D7" w:rsidRPr="00D256DB">
              <w:rPr>
                <w:rFonts w:ascii="Arial" w:hAnsi="Arial" w:cs="Arial"/>
                <w:sz w:val="20"/>
                <w:szCs w:val="20"/>
              </w:rPr>
              <w:t xml:space="preserve">Local </w:t>
            </w:r>
            <w:r w:rsidR="00D41F8A" w:rsidRPr="00D256DB">
              <w:rPr>
                <w:rFonts w:ascii="Arial" w:hAnsi="Arial" w:cs="Arial"/>
                <w:sz w:val="20"/>
                <w:szCs w:val="20"/>
              </w:rPr>
              <w:t>Municipality</w:t>
            </w:r>
            <w:r w:rsidR="00F90E2E" w:rsidRPr="00D256DB">
              <w:rPr>
                <w:rFonts w:ascii="Arial" w:hAnsi="Arial" w:cs="Arial"/>
                <w:sz w:val="20"/>
                <w:szCs w:val="20"/>
              </w:rPr>
              <w:t>,</w:t>
            </w:r>
            <w:r w:rsidRPr="00D256DB">
              <w:rPr>
                <w:rFonts w:ascii="Arial" w:hAnsi="Arial" w:cs="Arial"/>
                <w:sz w:val="20"/>
                <w:szCs w:val="20"/>
              </w:rPr>
              <w:t xml:space="preserve"> </w:t>
            </w:r>
            <w:r w:rsidR="00F90E2E" w:rsidRPr="00D256DB">
              <w:rPr>
                <w:rFonts w:ascii="Arial" w:hAnsi="Arial" w:cs="Arial"/>
                <w:sz w:val="20"/>
                <w:szCs w:val="20"/>
              </w:rPr>
              <w:t xml:space="preserve">Mountain View Offices, (BTO) </w:t>
            </w:r>
            <w:r w:rsidR="003272D7" w:rsidRPr="00D256DB">
              <w:rPr>
                <w:rFonts w:ascii="Arial" w:hAnsi="Arial" w:cs="Arial"/>
                <w:sz w:val="20"/>
                <w:szCs w:val="20"/>
              </w:rPr>
              <w:t>Reception</w:t>
            </w:r>
            <w:r w:rsidR="00F7184D" w:rsidRPr="00D256DB">
              <w:rPr>
                <w:rFonts w:ascii="Arial" w:hAnsi="Arial" w:cs="Arial"/>
                <w:sz w:val="20"/>
                <w:szCs w:val="20"/>
              </w:rPr>
              <w:t>.</w:t>
            </w:r>
          </w:p>
        </w:tc>
      </w:tr>
      <w:tr w:rsidR="00F15ED9" w14:paraId="107E73F9" w14:textId="77777777">
        <w:tc>
          <w:tcPr>
            <w:tcW w:w="1080" w:type="dxa"/>
            <w:tcBorders>
              <w:bottom w:val="single" w:sz="4" w:space="0" w:color="auto"/>
            </w:tcBorders>
          </w:tcPr>
          <w:p w14:paraId="4A3EB29D" w14:textId="77777777" w:rsidR="00F15ED9" w:rsidRDefault="00F15ED9">
            <w:pPr>
              <w:jc w:val="both"/>
              <w:rPr>
                <w:rFonts w:ascii="Arial" w:hAnsi="Arial" w:cs="Arial"/>
                <w:b/>
                <w:sz w:val="20"/>
                <w:szCs w:val="20"/>
                <w:lang w:val="en-US"/>
              </w:rPr>
            </w:pPr>
          </w:p>
          <w:p w14:paraId="62570780" w14:textId="77777777" w:rsidR="00F15ED9" w:rsidRDefault="00F15ED9">
            <w:pPr>
              <w:jc w:val="both"/>
              <w:rPr>
                <w:rFonts w:ascii="Arial" w:hAnsi="Arial" w:cs="Arial"/>
                <w:b/>
                <w:sz w:val="20"/>
                <w:szCs w:val="20"/>
                <w:lang w:val="en-US"/>
              </w:rPr>
            </w:pPr>
            <w:r>
              <w:rPr>
                <w:rFonts w:ascii="Arial" w:hAnsi="Arial" w:cs="Arial"/>
                <w:b/>
                <w:sz w:val="20"/>
                <w:szCs w:val="20"/>
                <w:lang w:val="en-US"/>
              </w:rPr>
              <w:t>F.3.5</w:t>
            </w:r>
          </w:p>
        </w:tc>
        <w:tc>
          <w:tcPr>
            <w:tcW w:w="7848" w:type="dxa"/>
            <w:tcBorders>
              <w:top w:val="single" w:sz="4" w:space="0" w:color="auto"/>
              <w:bottom w:val="single" w:sz="4" w:space="0" w:color="auto"/>
            </w:tcBorders>
          </w:tcPr>
          <w:p w14:paraId="3FC7AADE" w14:textId="77777777" w:rsidR="00F15ED9" w:rsidRDefault="00F15ED9">
            <w:pPr>
              <w:jc w:val="both"/>
              <w:rPr>
                <w:rFonts w:ascii="Arial" w:hAnsi="Arial" w:cs="Arial"/>
                <w:sz w:val="20"/>
                <w:szCs w:val="20"/>
              </w:rPr>
            </w:pPr>
          </w:p>
          <w:p w14:paraId="69F2D9AB" w14:textId="71E4A89C" w:rsidR="00F15ED9" w:rsidRDefault="00C303EC" w:rsidP="00C303EC">
            <w:pPr>
              <w:autoSpaceDE w:val="0"/>
              <w:autoSpaceDN w:val="0"/>
              <w:adjustRightInd w:val="0"/>
              <w:spacing w:after="120"/>
              <w:jc w:val="both"/>
              <w:rPr>
                <w:rFonts w:ascii="Arial" w:hAnsi="Arial" w:cs="Arial"/>
                <w:bCs/>
                <w:sz w:val="20"/>
                <w:szCs w:val="20"/>
              </w:rPr>
            </w:pPr>
            <w:r>
              <w:rPr>
                <w:rFonts w:ascii="Arial" w:hAnsi="Arial" w:cs="Arial"/>
                <w:sz w:val="20"/>
                <w:szCs w:val="20"/>
              </w:rPr>
              <w:t>A two-envelope system will</w:t>
            </w:r>
            <w:r w:rsidR="00D256DB">
              <w:rPr>
                <w:rFonts w:ascii="Arial" w:hAnsi="Arial" w:cs="Arial"/>
                <w:sz w:val="20"/>
                <w:szCs w:val="20"/>
              </w:rPr>
              <w:t xml:space="preserve"> </w:t>
            </w:r>
            <w:r w:rsidR="00D256DB" w:rsidRPr="00D256DB">
              <w:rPr>
                <w:rFonts w:ascii="Arial" w:hAnsi="Arial" w:cs="Arial"/>
                <w:b/>
                <w:sz w:val="20"/>
                <w:szCs w:val="20"/>
                <w:u w:val="single"/>
              </w:rPr>
              <w:t>not</w:t>
            </w:r>
            <w:r w:rsidR="00F15ED9" w:rsidRPr="00D256DB">
              <w:rPr>
                <w:rFonts w:ascii="Arial" w:hAnsi="Arial" w:cs="Arial"/>
                <w:b/>
                <w:sz w:val="20"/>
                <w:szCs w:val="20"/>
                <w:u w:val="single"/>
              </w:rPr>
              <w:t xml:space="preserve"> </w:t>
            </w:r>
            <w:r w:rsidR="00F15ED9">
              <w:rPr>
                <w:rFonts w:ascii="Arial" w:hAnsi="Arial" w:cs="Arial"/>
                <w:b/>
                <w:sz w:val="20"/>
                <w:szCs w:val="20"/>
                <w:u w:val="single"/>
              </w:rPr>
              <w:t>be followed</w:t>
            </w:r>
            <w:r w:rsidR="00F15ED9">
              <w:rPr>
                <w:rFonts w:ascii="Arial" w:hAnsi="Arial" w:cs="Arial"/>
                <w:bCs/>
                <w:sz w:val="20"/>
                <w:szCs w:val="20"/>
              </w:rPr>
              <w:t>.</w:t>
            </w:r>
          </w:p>
          <w:p w14:paraId="6C255564" w14:textId="4AFE8ABF" w:rsidR="00FB08C5" w:rsidRDefault="00FB08C5" w:rsidP="00C303EC">
            <w:pPr>
              <w:autoSpaceDE w:val="0"/>
              <w:autoSpaceDN w:val="0"/>
              <w:adjustRightInd w:val="0"/>
              <w:spacing w:after="120"/>
              <w:jc w:val="both"/>
              <w:rPr>
                <w:rFonts w:ascii="Arial" w:hAnsi="Arial" w:cs="Arial"/>
                <w:bCs/>
                <w:sz w:val="20"/>
                <w:szCs w:val="20"/>
              </w:rPr>
            </w:pPr>
          </w:p>
          <w:p w14:paraId="221D9B4E" w14:textId="351C92DC" w:rsidR="00FB08C5" w:rsidRDefault="00FB08C5" w:rsidP="00C303EC">
            <w:pPr>
              <w:autoSpaceDE w:val="0"/>
              <w:autoSpaceDN w:val="0"/>
              <w:adjustRightInd w:val="0"/>
              <w:spacing w:after="120"/>
              <w:jc w:val="both"/>
              <w:rPr>
                <w:rFonts w:ascii="Arial" w:hAnsi="Arial" w:cs="Arial"/>
                <w:bCs/>
                <w:sz w:val="20"/>
                <w:szCs w:val="20"/>
              </w:rPr>
            </w:pPr>
          </w:p>
          <w:p w14:paraId="243AD7F1" w14:textId="6188B20C" w:rsidR="00FB08C5" w:rsidRDefault="00FB08C5" w:rsidP="00C303EC">
            <w:pPr>
              <w:autoSpaceDE w:val="0"/>
              <w:autoSpaceDN w:val="0"/>
              <w:adjustRightInd w:val="0"/>
              <w:spacing w:after="120"/>
              <w:jc w:val="both"/>
              <w:rPr>
                <w:rFonts w:ascii="Arial" w:hAnsi="Arial" w:cs="Arial"/>
                <w:bCs/>
                <w:sz w:val="20"/>
                <w:szCs w:val="20"/>
              </w:rPr>
            </w:pPr>
          </w:p>
          <w:p w14:paraId="54236541" w14:textId="48661E69" w:rsidR="00FB08C5" w:rsidRDefault="00FB08C5" w:rsidP="00C303EC">
            <w:pPr>
              <w:autoSpaceDE w:val="0"/>
              <w:autoSpaceDN w:val="0"/>
              <w:adjustRightInd w:val="0"/>
              <w:spacing w:after="120"/>
              <w:jc w:val="both"/>
              <w:rPr>
                <w:rFonts w:ascii="Arial" w:hAnsi="Arial" w:cs="Arial"/>
                <w:bCs/>
                <w:sz w:val="20"/>
                <w:szCs w:val="20"/>
              </w:rPr>
            </w:pPr>
          </w:p>
          <w:p w14:paraId="10A96BE1" w14:textId="5ECA41FB" w:rsidR="00FB08C5" w:rsidRDefault="00FB08C5" w:rsidP="00C303EC">
            <w:pPr>
              <w:autoSpaceDE w:val="0"/>
              <w:autoSpaceDN w:val="0"/>
              <w:adjustRightInd w:val="0"/>
              <w:spacing w:after="120"/>
              <w:jc w:val="both"/>
              <w:rPr>
                <w:rFonts w:ascii="Arial" w:hAnsi="Arial" w:cs="Arial"/>
                <w:bCs/>
                <w:sz w:val="20"/>
                <w:szCs w:val="20"/>
              </w:rPr>
            </w:pPr>
          </w:p>
          <w:p w14:paraId="10522256" w14:textId="49AE5104" w:rsidR="00FB08C5" w:rsidRDefault="00FB08C5" w:rsidP="00C303EC">
            <w:pPr>
              <w:autoSpaceDE w:val="0"/>
              <w:autoSpaceDN w:val="0"/>
              <w:adjustRightInd w:val="0"/>
              <w:spacing w:after="120"/>
              <w:jc w:val="both"/>
              <w:rPr>
                <w:rFonts w:ascii="Arial" w:hAnsi="Arial" w:cs="Arial"/>
                <w:bCs/>
                <w:sz w:val="20"/>
                <w:szCs w:val="20"/>
              </w:rPr>
            </w:pPr>
          </w:p>
          <w:p w14:paraId="3F66EE14" w14:textId="04FC0764" w:rsidR="00FB08C5" w:rsidRDefault="00FB08C5" w:rsidP="00C303EC">
            <w:pPr>
              <w:autoSpaceDE w:val="0"/>
              <w:autoSpaceDN w:val="0"/>
              <w:adjustRightInd w:val="0"/>
              <w:spacing w:after="120"/>
              <w:jc w:val="both"/>
              <w:rPr>
                <w:rFonts w:ascii="Arial" w:hAnsi="Arial" w:cs="Arial"/>
                <w:bCs/>
                <w:sz w:val="20"/>
                <w:szCs w:val="20"/>
              </w:rPr>
            </w:pPr>
          </w:p>
          <w:p w14:paraId="53B44093" w14:textId="2E1A8E2F" w:rsidR="00FB08C5" w:rsidRDefault="00FB08C5" w:rsidP="00C303EC">
            <w:pPr>
              <w:autoSpaceDE w:val="0"/>
              <w:autoSpaceDN w:val="0"/>
              <w:adjustRightInd w:val="0"/>
              <w:spacing w:after="120"/>
              <w:jc w:val="both"/>
              <w:rPr>
                <w:rFonts w:ascii="Arial" w:hAnsi="Arial" w:cs="Arial"/>
                <w:bCs/>
                <w:sz w:val="20"/>
                <w:szCs w:val="20"/>
              </w:rPr>
            </w:pPr>
          </w:p>
          <w:p w14:paraId="4BCD7465" w14:textId="61E854B5" w:rsidR="00FB08C5" w:rsidRDefault="00FB08C5" w:rsidP="00C303EC">
            <w:pPr>
              <w:autoSpaceDE w:val="0"/>
              <w:autoSpaceDN w:val="0"/>
              <w:adjustRightInd w:val="0"/>
              <w:spacing w:after="120"/>
              <w:jc w:val="both"/>
              <w:rPr>
                <w:rFonts w:ascii="Arial" w:hAnsi="Arial" w:cs="Arial"/>
                <w:bCs/>
                <w:sz w:val="20"/>
                <w:szCs w:val="20"/>
              </w:rPr>
            </w:pPr>
          </w:p>
          <w:p w14:paraId="29068251" w14:textId="7E5E95E2" w:rsidR="00FB08C5" w:rsidRDefault="00FB08C5" w:rsidP="00C303EC">
            <w:pPr>
              <w:autoSpaceDE w:val="0"/>
              <w:autoSpaceDN w:val="0"/>
              <w:adjustRightInd w:val="0"/>
              <w:spacing w:after="120"/>
              <w:jc w:val="both"/>
              <w:rPr>
                <w:rFonts w:ascii="Arial" w:hAnsi="Arial" w:cs="Arial"/>
                <w:bCs/>
                <w:sz w:val="20"/>
                <w:szCs w:val="20"/>
              </w:rPr>
            </w:pPr>
          </w:p>
          <w:p w14:paraId="0DA8ED8D" w14:textId="77777777" w:rsidR="00FB08C5" w:rsidRDefault="00FB08C5" w:rsidP="00C303EC">
            <w:pPr>
              <w:autoSpaceDE w:val="0"/>
              <w:autoSpaceDN w:val="0"/>
              <w:adjustRightInd w:val="0"/>
              <w:spacing w:after="120"/>
              <w:jc w:val="both"/>
              <w:rPr>
                <w:rFonts w:ascii="Arial" w:hAnsi="Arial" w:cs="Arial"/>
                <w:bCs/>
                <w:sz w:val="20"/>
                <w:szCs w:val="20"/>
              </w:rPr>
            </w:pPr>
          </w:p>
          <w:p w14:paraId="249558DA" w14:textId="77777777" w:rsidR="00C0377F" w:rsidRDefault="00C0377F" w:rsidP="00C303EC">
            <w:pPr>
              <w:autoSpaceDE w:val="0"/>
              <w:autoSpaceDN w:val="0"/>
              <w:adjustRightInd w:val="0"/>
              <w:spacing w:after="120"/>
              <w:jc w:val="both"/>
              <w:rPr>
                <w:rFonts w:ascii="Arial" w:hAnsi="Arial" w:cs="Arial"/>
                <w:sz w:val="20"/>
                <w:szCs w:val="20"/>
                <w:lang w:val="en-US"/>
              </w:rPr>
            </w:pPr>
          </w:p>
        </w:tc>
      </w:tr>
      <w:tr w:rsidR="006E5AF9" w14:paraId="0E0104A0" w14:textId="77777777" w:rsidTr="00C0377F">
        <w:tc>
          <w:tcPr>
            <w:tcW w:w="1080" w:type="dxa"/>
            <w:tcBorders>
              <w:bottom w:val="single" w:sz="4" w:space="0" w:color="auto"/>
            </w:tcBorders>
            <w:shd w:val="clear" w:color="auto" w:fill="auto"/>
          </w:tcPr>
          <w:p w14:paraId="5E33C397" w14:textId="77777777" w:rsidR="006E5AF9" w:rsidRDefault="006E5AF9">
            <w:pPr>
              <w:jc w:val="both"/>
              <w:rPr>
                <w:rFonts w:ascii="Arial" w:hAnsi="Arial" w:cs="Arial"/>
                <w:b/>
                <w:sz w:val="20"/>
                <w:szCs w:val="20"/>
                <w:lang w:val="en-US"/>
              </w:rPr>
            </w:pPr>
          </w:p>
          <w:p w14:paraId="02E3512D" w14:textId="77777777" w:rsidR="006E5AF9" w:rsidRDefault="006E5AF9">
            <w:pPr>
              <w:jc w:val="both"/>
              <w:rPr>
                <w:rFonts w:ascii="Arial" w:hAnsi="Arial" w:cs="Arial"/>
                <w:b/>
                <w:sz w:val="20"/>
                <w:szCs w:val="20"/>
                <w:lang w:val="en-US"/>
              </w:rPr>
            </w:pPr>
            <w:r>
              <w:rPr>
                <w:rFonts w:ascii="Arial" w:hAnsi="Arial" w:cs="Arial"/>
                <w:b/>
                <w:sz w:val="20"/>
                <w:szCs w:val="20"/>
                <w:lang w:val="en-US"/>
              </w:rPr>
              <w:t>F.3.8</w:t>
            </w:r>
          </w:p>
        </w:tc>
        <w:tc>
          <w:tcPr>
            <w:tcW w:w="7848" w:type="dxa"/>
            <w:tcBorders>
              <w:top w:val="single" w:sz="4" w:space="0" w:color="auto"/>
              <w:bottom w:val="single" w:sz="4" w:space="0" w:color="auto"/>
            </w:tcBorders>
            <w:shd w:val="clear" w:color="auto" w:fill="auto"/>
          </w:tcPr>
          <w:p w14:paraId="65ADCC3D" w14:textId="77777777" w:rsidR="006E5AF9" w:rsidRDefault="006E5AF9" w:rsidP="006E5AF9">
            <w:pPr>
              <w:pStyle w:val="Header"/>
              <w:keepNext/>
              <w:keepLines/>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b/>
                <w:bCs/>
                <w:sz w:val="20"/>
                <w:szCs w:val="20"/>
                <w:lang w:val="en-ZA"/>
              </w:rPr>
            </w:pPr>
            <w:bookmarkStart w:id="6" w:name="AdditionalRelatedContent1"/>
          </w:p>
          <w:p w14:paraId="57813666" w14:textId="77777777" w:rsidR="006E5AF9" w:rsidRDefault="006E5AF9" w:rsidP="006E5AF9">
            <w:pPr>
              <w:pStyle w:val="Header"/>
              <w:keepNext/>
              <w:keepLines/>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lang w:val="en-ZA"/>
              </w:rPr>
            </w:pPr>
            <w:r w:rsidRPr="00F04682">
              <w:rPr>
                <w:rFonts w:ascii="Arial" w:hAnsi="Arial" w:cs="Arial"/>
                <w:b/>
                <w:bCs/>
                <w:sz w:val="20"/>
                <w:szCs w:val="20"/>
                <w:lang w:val="en-ZA"/>
              </w:rPr>
              <w:t>Test for responsiveness</w:t>
            </w:r>
          </w:p>
          <w:p w14:paraId="1310C9AA" w14:textId="77777777" w:rsidR="006E5AF9" w:rsidRDefault="006E5AF9" w:rsidP="006E5AF9">
            <w:pPr>
              <w:rPr>
                <w:lang w:val="en-ZA"/>
              </w:rPr>
            </w:pPr>
          </w:p>
          <w:p w14:paraId="061533BC" w14:textId="77777777" w:rsidR="006E5AF9" w:rsidRDefault="006E5AF9" w:rsidP="006E5AF9">
            <w:pPr>
              <w:pStyle w:val="Header"/>
              <w:keepNext/>
              <w:keepLines/>
              <w:tabs>
                <w:tab w:val="clear" w:pos="4320"/>
                <w:tab w:val="clear" w:pos="8640"/>
              </w:tabs>
              <w:jc w:val="both"/>
              <w:rPr>
                <w:rFonts w:ascii="Arial" w:hAnsi="Arial" w:cs="Arial"/>
                <w:sz w:val="20"/>
                <w:szCs w:val="20"/>
                <w:lang w:val="en-ZA"/>
              </w:rPr>
            </w:pPr>
            <w:r w:rsidRPr="00F04682">
              <w:rPr>
                <w:rFonts w:ascii="Arial" w:hAnsi="Arial" w:cs="Arial"/>
                <w:b/>
                <w:sz w:val="20"/>
                <w:szCs w:val="20"/>
                <w:lang w:val="en-ZA"/>
              </w:rPr>
              <w:lastRenderedPageBreak/>
              <w:t>F.3.8.1</w:t>
            </w:r>
            <w:r w:rsidRPr="00F04682">
              <w:rPr>
                <w:rFonts w:ascii="Arial" w:hAnsi="Arial" w:cs="Arial"/>
                <w:sz w:val="20"/>
                <w:szCs w:val="20"/>
                <w:lang w:val="en-ZA"/>
              </w:rPr>
              <w:t xml:space="preserve"> Determine, after opening and before detailed evaluation, whether each tender offer properly received: </w:t>
            </w:r>
          </w:p>
          <w:p w14:paraId="766E76E1" w14:textId="77777777" w:rsidR="006E5AF9" w:rsidRPr="00F04682" w:rsidRDefault="006E5AF9" w:rsidP="006E5AF9">
            <w:pPr>
              <w:pStyle w:val="Header"/>
              <w:keepNext/>
              <w:keepLines/>
              <w:tabs>
                <w:tab w:val="clear" w:pos="4320"/>
                <w:tab w:val="clear" w:pos="8640"/>
              </w:tabs>
              <w:jc w:val="both"/>
              <w:rPr>
                <w:rFonts w:ascii="Arial" w:hAnsi="Arial" w:cs="Arial"/>
                <w:sz w:val="20"/>
                <w:szCs w:val="20"/>
                <w:lang w:val="en-ZA"/>
              </w:rPr>
            </w:pPr>
          </w:p>
          <w:p w14:paraId="06D38FCD" w14:textId="77777777" w:rsidR="006E5AF9" w:rsidRPr="00F04682"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F04682">
              <w:rPr>
                <w:rFonts w:ascii="Arial" w:hAnsi="Arial" w:cs="Arial"/>
                <w:sz w:val="20"/>
                <w:szCs w:val="20"/>
                <w:lang w:val="en-ZA"/>
              </w:rPr>
              <w:t xml:space="preserve">complies with the requirements of these Conditions of Tender, </w:t>
            </w:r>
          </w:p>
          <w:p w14:paraId="7D405AE6" w14:textId="77777777" w:rsidR="006E5AF9" w:rsidRPr="00F04682"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F04682">
              <w:rPr>
                <w:rFonts w:ascii="Arial" w:hAnsi="Arial" w:cs="Arial"/>
                <w:sz w:val="20"/>
                <w:szCs w:val="20"/>
                <w:lang w:val="en-ZA"/>
              </w:rPr>
              <w:t xml:space="preserve">has been properly and fully completed and signed, and </w:t>
            </w:r>
          </w:p>
          <w:p w14:paraId="28EC28EF" w14:textId="77777777" w:rsidR="006E5AF9"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F04682">
              <w:rPr>
                <w:rFonts w:ascii="Arial" w:hAnsi="Arial" w:cs="Arial"/>
                <w:sz w:val="20"/>
                <w:szCs w:val="20"/>
                <w:lang w:val="en-ZA"/>
              </w:rPr>
              <w:t xml:space="preserve">is responsive to the other requirements of the tender documents. </w:t>
            </w:r>
          </w:p>
          <w:p w14:paraId="06EB2A93" w14:textId="77777777" w:rsidR="006E5AF9" w:rsidRDefault="006E5AF9" w:rsidP="006E5AF9">
            <w:pPr>
              <w:keepNext/>
              <w:jc w:val="both"/>
              <w:rPr>
                <w:rFonts w:ascii="Arial" w:hAnsi="Arial" w:cs="Arial"/>
                <w:sz w:val="20"/>
                <w:szCs w:val="20"/>
                <w:lang w:val="en-ZA"/>
              </w:rPr>
            </w:pPr>
          </w:p>
          <w:p w14:paraId="06CD0367" w14:textId="77777777" w:rsidR="006E5AF9" w:rsidRDefault="006E5AF9" w:rsidP="006E5AF9">
            <w:pPr>
              <w:pStyle w:val="Header"/>
              <w:keepNext/>
              <w:keepLines/>
              <w:tabs>
                <w:tab w:val="clear" w:pos="4320"/>
                <w:tab w:val="clear" w:pos="8640"/>
              </w:tabs>
              <w:jc w:val="both"/>
              <w:rPr>
                <w:rFonts w:ascii="Arial" w:hAnsi="Arial" w:cs="Arial"/>
                <w:sz w:val="20"/>
                <w:szCs w:val="20"/>
                <w:lang w:val="en-ZA"/>
              </w:rPr>
            </w:pPr>
            <w:r w:rsidRPr="00C95A4F">
              <w:rPr>
                <w:rFonts w:ascii="Arial" w:hAnsi="Arial" w:cs="Arial"/>
                <w:b/>
                <w:sz w:val="20"/>
                <w:szCs w:val="20"/>
                <w:lang w:val="en-ZA"/>
              </w:rPr>
              <w:t>F.3.8.2</w:t>
            </w:r>
            <w:r w:rsidRPr="00C95A4F">
              <w:rPr>
                <w:rFonts w:ascii="Arial" w:hAnsi="Arial" w:cs="Arial"/>
                <w:sz w:val="20"/>
                <w:szCs w:val="20"/>
                <w:lang w:val="en-ZA"/>
              </w:rPr>
              <w:t xml:space="preserve"> A responsive tender is one that conforms to all the terms, conditions, and specifications of the tender documents without material deviation or qualification. A material deviation or qualification is one which, in the Employer's opinion, would: </w:t>
            </w:r>
          </w:p>
          <w:p w14:paraId="02082A2A" w14:textId="77777777" w:rsidR="006E5AF9" w:rsidRPr="00C95A4F" w:rsidRDefault="006E5AF9" w:rsidP="006E5AF9">
            <w:pPr>
              <w:pStyle w:val="Header"/>
              <w:keepNext/>
              <w:keepLines/>
              <w:tabs>
                <w:tab w:val="clear" w:pos="4320"/>
                <w:tab w:val="clear" w:pos="8640"/>
              </w:tabs>
              <w:jc w:val="both"/>
              <w:rPr>
                <w:rFonts w:ascii="Arial" w:hAnsi="Arial" w:cs="Arial"/>
                <w:sz w:val="20"/>
                <w:szCs w:val="20"/>
                <w:lang w:val="en-ZA"/>
              </w:rPr>
            </w:pPr>
          </w:p>
          <w:p w14:paraId="0E463306" w14:textId="77777777" w:rsidR="006E5AF9" w:rsidRPr="00C95A4F"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C95A4F">
              <w:rPr>
                <w:rFonts w:ascii="Arial" w:hAnsi="Arial" w:cs="Arial"/>
                <w:sz w:val="20"/>
                <w:szCs w:val="20"/>
                <w:lang w:val="en-ZA"/>
              </w:rPr>
              <w:t xml:space="preserve">a) detrimentally affect the scope, quality, or performance of the works, services or supply identified in the Scope of Work, </w:t>
            </w:r>
          </w:p>
          <w:p w14:paraId="362035A3" w14:textId="77777777" w:rsidR="006E5AF9" w:rsidRPr="00C95A4F"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C95A4F">
              <w:rPr>
                <w:rFonts w:ascii="Arial" w:hAnsi="Arial" w:cs="Arial"/>
                <w:sz w:val="20"/>
                <w:szCs w:val="20"/>
                <w:lang w:val="en-ZA"/>
              </w:rPr>
              <w:t xml:space="preserve">b) significantly change the Employer's or the tenderer's risks and responsibilities under the contract, or </w:t>
            </w:r>
          </w:p>
          <w:p w14:paraId="0CB69180" w14:textId="77777777" w:rsidR="006E5AF9" w:rsidRPr="00C95A4F" w:rsidRDefault="006E5AF9" w:rsidP="006E5AF9">
            <w:pPr>
              <w:keepNext/>
              <w:numPr>
                <w:ilvl w:val="0"/>
                <w:numId w:val="6"/>
              </w:numPr>
              <w:tabs>
                <w:tab w:val="clear" w:pos="389"/>
                <w:tab w:val="num" w:pos="792"/>
              </w:tabs>
              <w:ind w:left="794" w:hanging="357"/>
              <w:jc w:val="both"/>
              <w:rPr>
                <w:rFonts w:ascii="Arial" w:hAnsi="Arial" w:cs="Arial"/>
                <w:sz w:val="20"/>
                <w:szCs w:val="20"/>
                <w:lang w:val="en-ZA"/>
              </w:rPr>
            </w:pPr>
            <w:r w:rsidRPr="00C95A4F">
              <w:rPr>
                <w:rFonts w:ascii="Arial" w:hAnsi="Arial" w:cs="Arial"/>
                <w:sz w:val="20"/>
                <w:szCs w:val="20"/>
                <w:lang w:val="en-ZA"/>
              </w:rPr>
              <w:t xml:space="preserve">c) affect the competitive position of other tenderers presenting responsive tenders, if it were to be rectified. </w:t>
            </w:r>
          </w:p>
          <w:p w14:paraId="52F88276" w14:textId="77777777" w:rsidR="006E5AF9" w:rsidRDefault="006E5AF9" w:rsidP="006E5AF9">
            <w:pPr>
              <w:pStyle w:val="Default"/>
              <w:rPr>
                <w:sz w:val="22"/>
                <w:szCs w:val="22"/>
              </w:rPr>
            </w:pPr>
          </w:p>
          <w:p w14:paraId="22B1D417" w14:textId="77777777" w:rsidR="006E5AF9" w:rsidRPr="00F04682" w:rsidRDefault="006E5AF9" w:rsidP="006E5AF9">
            <w:pPr>
              <w:keepNext/>
              <w:keepLines/>
              <w:autoSpaceDE w:val="0"/>
              <w:autoSpaceDN w:val="0"/>
              <w:adjustRightInd w:val="0"/>
              <w:jc w:val="both"/>
              <w:rPr>
                <w:rFonts w:ascii="Arial" w:hAnsi="Arial" w:cs="Arial"/>
                <w:sz w:val="20"/>
                <w:szCs w:val="20"/>
                <w:lang w:val="en-ZA"/>
              </w:rPr>
            </w:pPr>
            <w:r w:rsidRPr="00C95A4F">
              <w:rPr>
                <w:rFonts w:ascii="Arial" w:hAnsi="Arial" w:cs="Arial"/>
                <w:sz w:val="20"/>
                <w:szCs w:val="20"/>
                <w:lang w:val="en-ZA"/>
              </w:rPr>
              <w:t>Reject a non-responsive tender offer, and not allow it to be subsequently made responsive by correction or withdrawal of the non-conforming deviation or reservation.</w:t>
            </w:r>
          </w:p>
          <w:bookmarkEnd w:id="6"/>
          <w:p w14:paraId="1B224D6D" w14:textId="77777777" w:rsidR="006E5AF9" w:rsidRDefault="006E5AF9">
            <w:pPr>
              <w:jc w:val="both"/>
              <w:rPr>
                <w:rFonts w:ascii="Arial" w:hAnsi="Arial" w:cs="Arial"/>
                <w:sz w:val="20"/>
                <w:szCs w:val="20"/>
              </w:rPr>
            </w:pPr>
          </w:p>
        </w:tc>
      </w:tr>
      <w:tr w:rsidR="00AF7A6F" w14:paraId="06D1A4BD" w14:textId="77777777">
        <w:tc>
          <w:tcPr>
            <w:tcW w:w="1080" w:type="dxa"/>
            <w:tcBorders>
              <w:top w:val="single" w:sz="4" w:space="0" w:color="auto"/>
              <w:bottom w:val="single" w:sz="4" w:space="0" w:color="auto"/>
            </w:tcBorders>
          </w:tcPr>
          <w:p w14:paraId="581B202D" w14:textId="77777777" w:rsidR="00AF7A6F" w:rsidRDefault="00AF7A6F" w:rsidP="00481FAC">
            <w:pPr>
              <w:jc w:val="both"/>
              <w:rPr>
                <w:rFonts w:ascii="Arial" w:hAnsi="Arial" w:cs="Arial"/>
                <w:b/>
                <w:sz w:val="20"/>
                <w:szCs w:val="20"/>
                <w:lang w:val="en-US"/>
              </w:rPr>
            </w:pPr>
          </w:p>
          <w:p w14:paraId="23AE4514" w14:textId="77777777" w:rsidR="00AF7A6F" w:rsidRDefault="00AF7A6F" w:rsidP="000B23D3">
            <w:pPr>
              <w:jc w:val="both"/>
              <w:rPr>
                <w:rFonts w:ascii="Arial" w:hAnsi="Arial" w:cs="Arial"/>
                <w:b/>
                <w:sz w:val="20"/>
                <w:szCs w:val="20"/>
                <w:lang w:val="en-US"/>
              </w:rPr>
            </w:pPr>
            <w:r w:rsidRPr="000B23D3">
              <w:rPr>
                <w:rFonts w:ascii="Arial" w:hAnsi="Arial" w:cs="Arial"/>
                <w:b/>
                <w:sz w:val="20"/>
                <w:szCs w:val="20"/>
                <w:lang w:val="en-US"/>
              </w:rPr>
              <w:t>F.3.11</w:t>
            </w:r>
            <w:r>
              <w:rPr>
                <w:rFonts w:ascii="Arial" w:hAnsi="Arial" w:cs="Arial"/>
                <w:b/>
                <w:sz w:val="20"/>
                <w:szCs w:val="20"/>
                <w:lang w:val="en-US"/>
              </w:rPr>
              <w:t xml:space="preserve">  </w:t>
            </w:r>
          </w:p>
          <w:p w14:paraId="6F9CC4DD" w14:textId="77777777" w:rsidR="00AF7A6F" w:rsidRDefault="00AF7A6F" w:rsidP="00481FAC">
            <w:pPr>
              <w:jc w:val="both"/>
              <w:rPr>
                <w:rFonts w:ascii="Arial" w:hAnsi="Arial" w:cs="Arial"/>
                <w:b/>
                <w:sz w:val="20"/>
                <w:szCs w:val="20"/>
                <w:lang w:val="en-US"/>
              </w:rPr>
            </w:pPr>
          </w:p>
          <w:p w14:paraId="6C393FC1" w14:textId="77777777" w:rsidR="00AF7A6F" w:rsidRDefault="00AF7A6F" w:rsidP="00481FAC">
            <w:pPr>
              <w:jc w:val="both"/>
              <w:rPr>
                <w:rFonts w:ascii="Arial" w:hAnsi="Arial" w:cs="Arial"/>
                <w:b/>
                <w:sz w:val="20"/>
                <w:szCs w:val="20"/>
                <w:lang w:val="en-US"/>
              </w:rPr>
            </w:pPr>
            <w:r>
              <w:rPr>
                <w:rFonts w:ascii="Arial" w:hAnsi="Arial" w:cs="Arial"/>
                <w:b/>
                <w:sz w:val="20"/>
                <w:szCs w:val="20"/>
                <w:lang w:val="en-US"/>
              </w:rPr>
              <w:t>F.3.11.1</w:t>
            </w:r>
          </w:p>
          <w:p w14:paraId="6B4FB77C" w14:textId="77777777" w:rsidR="00AF7A6F" w:rsidRDefault="00AF7A6F" w:rsidP="00481FAC">
            <w:pPr>
              <w:jc w:val="both"/>
              <w:rPr>
                <w:rFonts w:ascii="Arial" w:hAnsi="Arial" w:cs="Arial"/>
                <w:b/>
                <w:sz w:val="20"/>
                <w:szCs w:val="20"/>
                <w:lang w:val="en-US"/>
              </w:rPr>
            </w:pPr>
          </w:p>
          <w:p w14:paraId="6C3F114C" w14:textId="77777777" w:rsidR="00AF7A6F" w:rsidRDefault="00AF7A6F" w:rsidP="00481FAC">
            <w:pPr>
              <w:jc w:val="both"/>
              <w:rPr>
                <w:rFonts w:ascii="Arial" w:hAnsi="Arial" w:cs="Arial"/>
                <w:b/>
                <w:sz w:val="20"/>
                <w:szCs w:val="20"/>
                <w:lang w:val="en-US"/>
              </w:rPr>
            </w:pPr>
          </w:p>
          <w:p w14:paraId="4A877730" w14:textId="77777777" w:rsidR="00212C83" w:rsidRDefault="00212C83" w:rsidP="00481FAC">
            <w:pPr>
              <w:jc w:val="both"/>
              <w:rPr>
                <w:rFonts w:ascii="Arial" w:hAnsi="Arial" w:cs="Arial"/>
                <w:b/>
                <w:sz w:val="20"/>
                <w:szCs w:val="20"/>
                <w:lang w:val="en-US"/>
              </w:rPr>
            </w:pPr>
          </w:p>
          <w:p w14:paraId="49F4398A" w14:textId="77777777" w:rsidR="00AF7A6F" w:rsidRDefault="00AF7A6F" w:rsidP="00481FAC">
            <w:pPr>
              <w:jc w:val="both"/>
              <w:rPr>
                <w:rFonts w:ascii="Arial" w:hAnsi="Arial" w:cs="Arial"/>
                <w:b/>
                <w:sz w:val="20"/>
                <w:szCs w:val="20"/>
                <w:lang w:val="en-US"/>
              </w:rPr>
            </w:pPr>
            <w:r>
              <w:rPr>
                <w:rFonts w:ascii="Arial" w:hAnsi="Arial" w:cs="Arial"/>
                <w:b/>
                <w:sz w:val="20"/>
                <w:szCs w:val="20"/>
                <w:lang w:val="en-US"/>
              </w:rPr>
              <w:t>F.3.11.2</w:t>
            </w:r>
          </w:p>
          <w:p w14:paraId="39503973" w14:textId="77777777" w:rsidR="00AF7A6F" w:rsidRDefault="00AF7A6F" w:rsidP="00481FAC">
            <w:pPr>
              <w:jc w:val="both"/>
              <w:rPr>
                <w:rFonts w:ascii="Arial" w:hAnsi="Arial" w:cs="Arial"/>
                <w:b/>
                <w:sz w:val="20"/>
                <w:szCs w:val="20"/>
                <w:lang w:val="en-US"/>
              </w:rPr>
            </w:pPr>
          </w:p>
          <w:p w14:paraId="55B8D435" w14:textId="77777777" w:rsidR="00AF7A6F" w:rsidRDefault="00AF7A6F" w:rsidP="00481FAC">
            <w:pPr>
              <w:jc w:val="both"/>
              <w:rPr>
                <w:rFonts w:ascii="Arial" w:hAnsi="Arial" w:cs="Arial"/>
                <w:b/>
                <w:sz w:val="20"/>
                <w:szCs w:val="20"/>
                <w:lang w:val="en-US"/>
              </w:rPr>
            </w:pPr>
          </w:p>
          <w:p w14:paraId="2EB1D085" w14:textId="77777777" w:rsidR="00AF7A6F" w:rsidRDefault="00AF7A6F" w:rsidP="00481FAC">
            <w:pPr>
              <w:jc w:val="both"/>
              <w:rPr>
                <w:rFonts w:ascii="Arial" w:hAnsi="Arial" w:cs="Arial"/>
                <w:b/>
                <w:sz w:val="20"/>
                <w:szCs w:val="20"/>
                <w:lang w:val="en-US"/>
              </w:rPr>
            </w:pPr>
          </w:p>
          <w:p w14:paraId="76993AEE" w14:textId="77777777" w:rsidR="00AF7A6F" w:rsidRDefault="00AF7A6F" w:rsidP="00481FAC">
            <w:pPr>
              <w:jc w:val="both"/>
              <w:rPr>
                <w:rFonts w:ascii="Arial" w:hAnsi="Arial" w:cs="Arial"/>
                <w:b/>
                <w:sz w:val="20"/>
                <w:szCs w:val="20"/>
                <w:lang w:val="en-US"/>
              </w:rPr>
            </w:pPr>
          </w:p>
          <w:p w14:paraId="6F76BAA3" w14:textId="77777777" w:rsidR="00AF7A6F" w:rsidRDefault="00AF7A6F" w:rsidP="00481FAC">
            <w:pPr>
              <w:jc w:val="both"/>
              <w:rPr>
                <w:rFonts w:ascii="Arial" w:hAnsi="Arial" w:cs="Arial"/>
                <w:b/>
                <w:sz w:val="20"/>
                <w:szCs w:val="20"/>
                <w:lang w:val="en-US"/>
              </w:rPr>
            </w:pPr>
          </w:p>
          <w:p w14:paraId="38E2FAEC" w14:textId="77777777" w:rsidR="00AF7A6F" w:rsidRDefault="00AF7A6F" w:rsidP="00481FAC">
            <w:pPr>
              <w:jc w:val="both"/>
              <w:rPr>
                <w:rFonts w:ascii="Arial" w:hAnsi="Arial" w:cs="Arial"/>
                <w:b/>
                <w:sz w:val="20"/>
                <w:szCs w:val="20"/>
                <w:lang w:val="en-US"/>
              </w:rPr>
            </w:pPr>
          </w:p>
          <w:p w14:paraId="76C10560" w14:textId="77777777" w:rsidR="00AF7A6F" w:rsidRDefault="00AF7A6F" w:rsidP="00481FAC">
            <w:pPr>
              <w:jc w:val="both"/>
              <w:rPr>
                <w:rFonts w:ascii="Arial" w:hAnsi="Arial" w:cs="Arial"/>
                <w:b/>
                <w:sz w:val="20"/>
                <w:szCs w:val="20"/>
                <w:lang w:val="en-US"/>
              </w:rPr>
            </w:pPr>
          </w:p>
          <w:p w14:paraId="65F82551" w14:textId="77777777" w:rsidR="00AF7A6F" w:rsidRDefault="00AF7A6F" w:rsidP="00481FAC">
            <w:pPr>
              <w:jc w:val="both"/>
              <w:rPr>
                <w:rFonts w:ascii="Arial" w:hAnsi="Arial" w:cs="Arial"/>
                <w:b/>
                <w:sz w:val="20"/>
                <w:szCs w:val="20"/>
                <w:lang w:val="en-US"/>
              </w:rPr>
            </w:pPr>
          </w:p>
          <w:p w14:paraId="7BBC6E90" w14:textId="77777777" w:rsidR="00AF7A6F" w:rsidRDefault="00AF7A6F" w:rsidP="00481FAC">
            <w:pPr>
              <w:jc w:val="both"/>
              <w:rPr>
                <w:rFonts w:ascii="Arial" w:hAnsi="Arial" w:cs="Arial"/>
                <w:b/>
                <w:sz w:val="20"/>
                <w:szCs w:val="20"/>
                <w:lang w:val="en-US"/>
              </w:rPr>
            </w:pPr>
          </w:p>
          <w:p w14:paraId="06EA77DD" w14:textId="77777777" w:rsidR="00AF7A6F" w:rsidRDefault="00AF7A6F" w:rsidP="00481FAC">
            <w:pPr>
              <w:jc w:val="both"/>
              <w:rPr>
                <w:rFonts w:ascii="Arial" w:hAnsi="Arial" w:cs="Arial"/>
                <w:b/>
                <w:sz w:val="20"/>
                <w:szCs w:val="20"/>
                <w:lang w:val="en-US"/>
              </w:rPr>
            </w:pPr>
          </w:p>
          <w:p w14:paraId="6C04FBF9" w14:textId="77777777" w:rsidR="00AF7A6F" w:rsidRDefault="00AF7A6F" w:rsidP="00481FAC">
            <w:pPr>
              <w:jc w:val="both"/>
              <w:rPr>
                <w:rFonts w:ascii="Arial" w:hAnsi="Arial" w:cs="Arial"/>
                <w:b/>
                <w:sz w:val="20"/>
                <w:szCs w:val="20"/>
                <w:lang w:val="en-US"/>
              </w:rPr>
            </w:pPr>
          </w:p>
          <w:p w14:paraId="1643837C" w14:textId="77777777" w:rsidR="00AF7A6F" w:rsidRDefault="00AF7A6F" w:rsidP="00481FAC">
            <w:pPr>
              <w:jc w:val="both"/>
              <w:rPr>
                <w:rFonts w:ascii="Arial" w:hAnsi="Arial" w:cs="Arial"/>
                <w:b/>
                <w:sz w:val="20"/>
                <w:szCs w:val="20"/>
                <w:lang w:val="en-US"/>
              </w:rPr>
            </w:pPr>
          </w:p>
          <w:p w14:paraId="3717E19F" w14:textId="77777777" w:rsidR="00AF7A6F" w:rsidRDefault="00AF7A6F" w:rsidP="00481FAC">
            <w:pPr>
              <w:jc w:val="both"/>
              <w:rPr>
                <w:rFonts w:ascii="Arial" w:hAnsi="Arial" w:cs="Arial"/>
                <w:b/>
                <w:sz w:val="20"/>
                <w:szCs w:val="20"/>
                <w:lang w:val="en-US"/>
              </w:rPr>
            </w:pPr>
          </w:p>
          <w:p w14:paraId="2A3765BB" w14:textId="77777777" w:rsidR="00AF7A6F" w:rsidRDefault="00AF7A6F" w:rsidP="00481FAC">
            <w:pPr>
              <w:jc w:val="both"/>
              <w:rPr>
                <w:rFonts w:ascii="Arial" w:hAnsi="Arial" w:cs="Arial"/>
                <w:b/>
                <w:sz w:val="20"/>
                <w:szCs w:val="20"/>
                <w:lang w:val="en-US"/>
              </w:rPr>
            </w:pPr>
          </w:p>
          <w:p w14:paraId="2A469006" w14:textId="77777777" w:rsidR="00AF7A6F" w:rsidRDefault="00AF7A6F" w:rsidP="00481FAC">
            <w:pPr>
              <w:jc w:val="both"/>
              <w:rPr>
                <w:rFonts w:ascii="Arial" w:hAnsi="Arial" w:cs="Arial"/>
                <w:b/>
                <w:sz w:val="20"/>
                <w:szCs w:val="20"/>
                <w:lang w:val="en-US"/>
              </w:rPr>
            </w:pPr>
          </w:p>
          <w:p w14:paraId="70100EE4" w14:textId="77777777" w:rsidR="00AF7A6F" w:rsidRDefault="00AF7A6F" w:rsidP="00481FAC">
            <w:pPr>
              <w:jc w:val="both"/>
              <w:rPr>
                <w:rFonts w:ascii="Arial" w:hAnsi="Arial" w:cs="Arial"/>
                <w:b/>
                <w:sz w:val="20"/>
                <w:szCs w:val="20"/>
                <w:lang w:val="en-US"/>
              </w:rPr>
            </w:pPr>
          </w:p>
          <w:p w14:paraId="3318436E" w14:textId="77777777" w:rsidR="00AF7A6F" w:rsidRDefault="00AF7A6F" w:rsidP="00481FAC">
            <w:pPr>
              <w:jc w:val="both"/>
              <w:rPr>
                <w:rFonts w:ascii="Arial" w:hAnsi="Arial" w:cs="Arial"/>
                <w:b/>
                <w:sz w:val="20"/>
                <w:szCs w:val="20"/>
                <w:lang w:val="en-US"/>
              </w:rPr>
            </w:pPr>
          </w:p>
          <w:p w14:paraId="44DF9D84" w14:textId="77777777" w:rsidR="00AF7A6F" w:rsidRDefault="00AF7A6F" w:rsidP="00481FAC">
            <w:pPr>
              <w:jc w:val="both"/>
              <w:rPr>
                <w:rFonts w:ascii="Arial" w:hAnsi="Arial" w:cs="Arial"/>
                <w:b/>
                <w:sz w:val="20"/>
                <w:szCs w:val="20"/>
                <w:lang w:val="en-US"/>
              </w:rPr>
            </w:pPr>
          </w:p>
          <w:p w14:paraId="51AAA087" w14:textId="77777777" w:rsidR="00AF7A6F" w:rsidRDefault="00AF7A6F" w:rsidP="00481FAC">
            <w:pPr>
              <w:jc w:val="both"/>
              <w:rPr>
                <w:rFonts w:ascii="Arial" w:hAnsi="Arial" w:cs="Arial"/>
                <w:b/>
                <w:sz w:val="20"/>
                <w:szCs w:val="20"/>
                <w:lang w:val="en-US"/>
              </w:rPr>
            </w:pPr>
          </w:p>
          <w:p w14:paraId="19DD3123" w14:textId="77777777" w:rsidR="00AF7A6F" w:rsidRDefault="00AF7A6F" w:rsidP="00481FAC">
            <w:pPr>
              <w:jc w:val="both"/>
              <w:rPr>
                <w:rFonts w:ascii="Arial" w:hAnsi="Arial" w:cs="Arial"/>
                <w:b/>
                <w:sz w:val="20"/>
                <w:szCs w:val="20"/>
                <w:lang w:val="en-US"/>
              </w:rPr>
            </w:pPr>
          </w:p>
          <w:p w14:paraId="55B2DA3D" w14:textId="77777777" w:rsidR="00AF7A6F" w:rsidRDefault="00AF7A6F" w:rsidP="00481FAC">
            <w:pPr>
              <w:jc w:val="both"/>
              <w:rPr>
                <w:rFonts w:ascii="Arial" w:hAnsi="Arial" w:cs="Arial"/>
                <w:b/>
                <w:sz w:val="20"/>
                <w:szCs w:val="20"/>
                <w:lang w:val="en-US"/>
              </w:rPr>
            </w:pPr>
          </w:p>
          <w:p w14:paraId="496B3DC9" w14:textId="77777777" w:rsidR="00AF7A6F" w:rsidRDefault="00AF7A6F" w:rsidP="00481FAC">
            <w:pPr>
              <w:jc w:val="both"/>
              <w:rPr>
                <w:rFonts w:ascii="Arial" w:hAnsi="Arial" w:cs="Arial"/>
                <w:b/>
                <w:sz w:val="20"/>
                <w:szCs w:val="20"/>
                <w:lang w:val="en-US"/>
              </w:rPr>
            </w:pPr>
          </w:p>
          <w:p w14:paraId="322E29E1" w14:textId="77777777" w:rsidR="00AF7A6F" w:rsidRDefault="00AF7A6F" w:rsidP="00481FAC">
            <w:pPr>
              <w:jc w:val="both"/>
              <w:rPr>
                <w:rFonts w:ascii="Arial" w:hAnsi="Arial" w:cs="Arial"/>
                <w:b/>
                <w:sz w:val="20"/>
                <w:szCs w:val="20"/>
                <w:lang w:val="en-US"/>
              </w:rPr>
            </w:pPr>
          </w:p>
          <w:p w14:paraId="300958C2" w14:textId="77777777" w:rsidR="00AF7A6F" w:rsidRDefault="00AF7A6F" w:rsidP="00481FAC">
            <w:pPr>
              <w:jc w:val="both"/>
              <w:rPr>
                <w:rFonts w:ascii="Arial" w:hAnsi="Arial" w:cs="Arial"/>
                <w:b/>
                <w:sz w:val="20"/>
                <w:szCs w:val="20"/>
                <w:lang w:val="en-US"/>
              </w:rPr>
            </w:pPr>
          </w:p>
          <w:p w14:paraId="719ED0E8" w14:textId="77777777" w:rsidR="00AF7A6F" w:rsidRDefault="00AF7A6F" w:rsidP="00481FAC">
            <w:pPr>
              <w:jc w:val="both"/>
              <w:rPr>
                <w:rFonts w:ascii="Arial" w:hAnsi="Arial" w:cs="Arial"/>
                <w:b/>
                <w:sz w:val="20"/>
                <w:szCs w:val="20"/>
                <w:lang w:val="en-US"/>
              </w:rPr>
            </w:pPr>
          </w:p>
          <w:p w14:paraId="74C14A97" w14:textId="77777777" w:rsidR="00AF7A6F" w:rsidRDefault="00AF7A6F" w:rsidP="00481FAC">
            <w:pPr>
              <w:jc w:val="both"/>
              <w:rPr>
                <w:rFonts w:ascii="Arial" w:hAnsi="Arial" w:cs="Arial"/>
                <w:b/>
                <w:sz w:val="20"/>
                <w:szCs w:val="20"/>
                <w:lang w:val="en-US"/>
              </w:rPr>
            </w:pPr>
          </w:p>
        </w:tc>
        <w:tc>
          <w:tcPr>
            <w:tcW w:w="7848" w:type="dxa"/>
            <w:tcBorders>
              <w:top w:val="single" w:sz="4" w:space="0" w:color="auto"/>
              <w:bottom w:val="single" w:sz="4" w:space="0" w:color="auto"/>
            </w:tcBorders>
          </w:tcPr>
          <w:p w14:paraId="36577BDE" w14:textId="77777777" w:rsidR="00AF7A6F" w:rsidRPr="00516069" w:rsidRDefault="00AF7A6F"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p>
          <w:p w14:paraId="5537B49C" w14:textId="77777777" w:rsidR="00AF7A6F" w:rsidRPr="00516069" w:rsidRDefault="00AF7A6F"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r w:rsidRPr="00516069">
              <w:rPr>
                <w:rFonts w:ascii="Arial" w:hAnsi="Arial" w:cs="Arial"/>
                <w:b/>
                <w:bCs/>
                <w:sz w:val="20"/>
                <w:szCs w:val="20"/>
              </w:rPr>
              <w:t>Evaluation of tender offers</w:t>
            </w:r>
          </w:p>
          <w:p w14:paraId="5518B104" w14:textId="77777777" w:rsidR="00AF7A6F" w:rsidRPr="00516069" w:rsidRDefault="00AF7A6F"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p>
          <w:p w14:paraId="2F4BD952" w14:textId="77777777" w:rsidR="00AF7A6F" w:rsidRPr="00516069" w:rsidRDefault="00AF7A6F"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r w:rsidRPr="00516069">
              <w:rPr>
                <w:rFonts w:ascii="Arial" w:hAnsi="Arial" w:cs="Arial"/>
                <w:sz w:val="20"/>
                <w:szCs w:val="20"/>
              </w:rPr>
              <w:t>The procedure for evaluation of responsive Tender Offers will be Method 2:</w:t>
            </w:r>
          </w:p>
          <w:p w14:paraId="0BDCE3BA" w14:textId="77777777" w:rsidR="00AF7A6F" w:rsidRDefault="00AF7A6F"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r w:rsidRPr="00516069">
              <w:rPr>
                <w:rFonts w:ascii="Arial" w:hAnsi="Arial" w:cs="Arial"/>
                <w:sz w:val="20"/>
                <w:szCs w:val="20"/>
              </w:rPr>
              <w:t>Financial offer and preferences.</w:t>
            </w:r>
          </w:p>
          <w:p w14:paraId="34190E3E" w14:textId="77777777" w:rsidR="00212C83" w:rsidRDefault="00212C83"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p>
          <w:p w14:paraId="404438CA" w14:textId="77777777" w:rsidR="00212C83" w:rsidRDefault="00212C83" w:rsidP="00481FAC">
            <w:pPr>
              <w:pStyle w:val="Header"/>
              <w:tabs>
                <w:tab w:val="clear" w:pos="4320"/>
                <w:tab w:val="clear" w:pos="8640"/>
                <w:tab w:val="left" w:pos="1418"/>
                <w:tab w:val="left" w:pos="1560"/>
                <w:tab w:val="left" w:pos="1985"/>
                <w:tab w:val="left" w:leader="dot" w:pos="2268"/>
                <w:tab w:val="left" w:leader="dot" w:pos="5103"/>
                <w:tab w:val="left" w:leader="dot" w:pos="6237"/>
                <w:tab w:val="left" w:leader="dot" w:pos="8789"/>
              </w:tabs>
              <w:ind w:left="1418" w:hanging="1418"/>
              <w:jc w:val="both"/>
              <w:rPr>
                <w:rFonts w:ascii="Arial" w:hAnsi="Arial" w:cs="Arial"/>
                <w:sz w:val="20"/>
                <w:szCs w:val="20"/>
              </w:rPr>
            </w:pPr>
          </w:p>
          <w:p w14:paraId="1443762D" w14:textId="77777777" w:rsidR="00AF7A6F" w:rsidRPr="00516069" w:rsidRDefault="00AF7A6F" w:rsidP="00481FAC">
            <w:pPr>
              <w:autoSpaceDE w:val="0"/>
              <w:autoSpaceDN w:val="0"/>
              <w:adjustRightInd w:val="0"/>
              <w:jc w:val="both"/>
              <w:rPr>
                <w:rFonts w:ascii="Arial" w:hAnsi="Arial" w:cs="Arial"/>
                <w:sz w:val="20"/>
                <w:szCs w:val="20"/>
              </w:rPr>
            </w:pPr>
            <w:r w:rsidRPr="00516069">
              <w:rPr>
                <w:rFonts w:ascii="Arial" w:hAnsi="Arial" w:cs="Arial"/>
                <w:sz w:val="20"/>
                <w:szCs w:val="20"/>
              </w:rPr>
              <w:t>The procedure for the evaluation of responsive tenders is Method 2 (Price and Preferences). The weighting of tender price and preferences of the tenderer will be done by way of a point system:</w:t>
            </w:r>
          </w:p>
          <w:p w14:paraId="7B195930" w14:textId="77777777" w:rsidR="00AF7A6F" w:rsidRPr="00516069" w:rsidRDefault="00E85755" w:rsidP="00481FAC">
            <w:pPr>
              <w:autoSpaceDE w:val="0"/>
              <w:autoSpaceDN w:val="0"/>
              <w:adjustRightInd w:val="0"/>
              <w:jc w:val="both"/>
              <w:rPr>
                <w:rFonts w:ascii="Arial" w:hAnsi="Arial" w:cs="Arial"/>
                <w:sz w:val="20"/>
                <w:szCs w:val="20"/>
              </w:rPr>
            </w:pPr>
            <w:r w:rsidRPr="00516069">
              <w:rPr>
                <w:rFonts w:ascii="Arial" w:hAnsi="Arial" w:cs="Arial"/>
                <w:sz w:val="20"/>
                <w:szCs w:val="20"/>
              </w:rPr>
              <w:t>For contracts</w:t>
            </w:r>
            <w:r w:rsidR="006A5A25">
              <w:rPr>
                <w:rFonts w:ascii="Arial" w:hAnsi="Arial" w:cs="Arial"/>
                <w:sz w:val="20"/>
                <w:szCs w:val="20"/>
              </w:rPr>
              <w:t xml:space="preserve"> not</w:t>
            </w:r>
            <w:r w:rsidRPr="00516069">
              <w:rPr>
                <w:rFonts w:ascii="Arial" w:hAnsi="Arial" w:cs="Arial"/>
                <w:sz w:val="20"/>
                <w:szCs w:val="20"/>
              </w:rPr>
              <w:t xml:space="preserve"> e</w:t>
            </w:r>
            <w:r w:rsidR="00C303EC">
              <w:rPr>
                <w:rFonts w:ascii="Arial" w:hAnsi="Arial" w:cs="Arial"/>
                <w:sz w:val="20"/>
                <w:szCs w:val="20"/>
              </w:rPr>
              <w:t>xceeding a potential value of R50</w:t>
            </w:r>
            <w:r w:rsidR="00D736B9">
              <w:rPr>
                <w:rFonts w:ascii="Arial" w:hAnsi="Arial" w:cs="Arial"/>
                <w:sz w:val="20"/>
                <w:szCs w:val="20"/>
              </w:rPr>
              <w:t xml:space="preserve"> 0</w:t>
            </w:r>
            <w:r w:rsidRPr="00516069">
              <w:rPr>
                <w:rFonts w:ascii="Arial" w:hAnsi="Arial" w:cs="Arial"/>
                <w:sz w:val="20"/>
                <w:szCs w:val="20"/>
              </w:rPr>
              <w:t>00 000-00</w:t>
            </w:r>
          </w:p>
          <w:p w14:paraId="167F7329" w14:textId="77777777" w:rsidR="00AF7A6F" w:rsidRPr="00516069" w:rsidRDefault="00C303EC" w:rsidP="00B11C95">
            <w:pPr>
              <w:numPr>
                <w:ilvl w:val="0"/>
                <w:numId w:val="12"/>
              </w:numPr>
              <w:autoSpaceDE w:val="0"/>
              <w:autoSpaceDN w:val="0"/>
              <w:adjustRightInd w:val="0"/>
              <w:jc w:val="both"/>
              <w:rPr>
                <w:rFonts w:ascii="Arial" w:hAnsi="Arial" w:cs="Arial"/>
                <w:sz w:val="20"/>
                <w:szCs w:val="20"/>
              </w:rPr>
            </w:pPr>
            <w:r>
              <w:rPr>
                <w:rFonts w:ascii="Arial" w:hAnsi="Arial" w:cs="Arial"/>
                <w:sz w:val="20"/>
                <w:szCs w:val="20"/>
              </w:rPr>
              <w:t>8</w:t>
            </w:r>
            <w:r w:rsidR="006A5A25">
              <w:rPr>
                <w:rFonts w:ascii="Arial" w:hAnsi="Arial" w:cs="Arial"/>
                <w:sz w:val="20"/>
                <w:szCs w:val="20"/>
              </w:rPr>
              <w:t>0</w:t>
            </w:r>
            <w:r w:rsidR="00AF7A6F" w:rsidRPr="00516069">
              <w:rPr>
                <w:rFonts w:ascii="Arial" w:hAnsi="Arial" w:cs="Arial"/>
                <w:sz w:val="20"/>
                <w:szCs w:val="20"/>
              </w:rPr>
              <w:t xml:space="preserve"> points are assigned to price; and</w:t>
            </w:r>
          </w:p>
          <w:p w14:paraId="3271B4F3" w14:textId="77777777" w:rsidR="00AF7A6F" w:rsidRPr="00516069" w:rsidRDefault="00C303EC" w:rsidP="00B11C95">
            <w:pPr>
              <w:numPr>
                <w:ilvl w:val="0"/>
                <w:numId w:val="12"/>
              </w:numPr>
              <w:autoSpaceDE w:val="0"/>
              <w:autoSpaceDN w:val="0"/>
              <w:adjustRightInd w:val="0"/>
              <w:jc w:val="both"/>
              <w:rPr>
                <w:rFonts w:ascii="Arial" w:hAnsi="Arial" w:cs="Arial"/>
                <w:sz w:val="20"/>
                <w:szCs w:val="20"/>
              </w:rPr>
            </w:pPr>
            <w:r>
              <w:rPr>
                <w:rFonts w:ascii="Arial" w:hAnsi="Arial" w:cs="Arial"/>
                <w:sz w:val="20"/>
                <w:szCs w:val="20"/>
              </w:rPr>
              <w:t>2</w:t>
            </w:r>
            <w:r w:rsidR="006A5A25">
              <w:rPr>
                <w:rFonts w:ascii="Arial" w:hAnsi="Arial" w:cs="Arial"/>
                <w:sz w:val="20"/>
                <w:szCs w:val="20"/>
              </w:rPr>
              <w:t>0</w:t>
            </w:r>
            <w:r w:rsidR="00AF7A6F" w:rsidRPr="00516069">
              <w:rPr>
                <w:rFonts w:ascii="Arial" w:hAnsi="Arial" w:cs="Arial"/>
                <w:sz w:val="20"/>
                <w:szCs w:val="20"/>
              </w:rPr>
              <w:t xml:space="preserve"> points are assigne</w:t>
            </w:r>
            <w:r w:rsidR="001A6498">
              <w:rPr>
                <w:rFonts w:ascii="Arial" w:hAnsi="Arial" w:cs="Arial"/>
                <w:sz w:val="20"/>
                <w:szCs w:val="20"/>
              </w:rPr>
              <w:t>d to BBBEE status</w:t>
            </w:r>
            <w:r w:rsidR="00AF7A6F" w:rsidRPr="00516069">
              <w:rPr>
                <w:rFonts w:ascii="Arial" w:hAnsi="Arial" w:cs="Arial"/>
                <w:sz w:val="20"/>
                <w:szCs w:val="20"/>
              </w:rPr>
              <w:t xml:space="preserve">. </w:t>
            </w:r>
          </w:p>
          <w:p w14:paraId="4F37ABF0" w14:textId="77777777" w:rsidR="00325841" w:rsidRPr="00516069" w:rsidRDefault="00325841" w:rsidP="000D0D11">
            <w:pPr>
              <w:autoSpaceDE w:val="0"/>
              <w:autoSpaceDN w:val="0"/>
              <w:adjustRightInd w:val="0"/>
              <w:jc w:val="both"/>
              <w:rPr>
                <w:rFonts w:ascii="Arial" w:hAnsi="Arial" w:cs="Arial"/>
                <w:sz w:val="20"/>
                <w:szCs w:val="20"/>
              </w:rPr>
            </w:pPr>
            <w:r w:rsidRPr="00516069">
              <w:rPr>
                <w:rFonts w:ascii="Arial" w:hAnsi="Arial" w:cs="Arial"/>
                <w:sz w:val="20"/>
                <w:szCs w:val="20"/>
              </w:rPr>
              <w:t xml:space="preserve"> </w:t>
            </w:r>
          </w:p>
          <w:p w14:paraId="25CBF1FA" w14:textId="77777777" w:rsidR="00C303EC" w:rsidRDefault="00C303EC" w:rsidP="00481FAC">
            <w:pPr>
              <w:autoSpaceDE w:val="0"/>
              <w:autoSpaceDN w:val="0"/>
              <w:adjustRightInd w:val="0"/>
              <w:jc w:val="both"/>
              <w:rPr>
                <w:rFonts w:ascii="Arial" w:hAnsi="Arial" w:cs="Arial"/>
                <w:sz w:val="20"/>
                <w:szCs w:val="20"/>
              </w:rPr>
            </w:pPr>
          </w:p>
          <w:p w14:paraId="1C0ECADB" w14:textId="77777777" w:rsidR="00AF7A6F" w:rsidRPr="00516069" w:rsidRDefault="00AF7A6F" w:rsidP="00481FAC">
            <w:pPr>
              <w:autoSpaceDE w:val="0"/>
              <w:autoSpaceDN w:val="0"/>
              <w:adjustRightInd w:val="0"/>
              <w:jc w:val="both"/>
              <w:rPr>
                <w:rFonts w:ascii="Arial" w:hAnsi="Arial" w:cs="Arial"/>
                <w:sz w:val="20"/>
                <w:szCs w:val="20"/>
              </w:rPr>
            </w:pPr>
            <w:r w:rsidRPr="00516069">
              <w:rPr>
                <w:rFonts w:ascii="Arial" w:hAnsi="Arial" w:cs="Arial"/>
                <w:sz w:val="20"/>
                <w:szCs w:val="20"/>
              </w:rPr>
              <w:t xml:space="preserve">The total </w:t>
            </w:r>
            <w:r w:rsidR="001A6498">
              <w:rPr>
                <w:rFonts w:ascii="Arial" w:hAnsi="Arial" w:cs="Arial"/>
                <w:sz w:val="20"/>
                <w:szCs w:val="20"/>
              </w:rPr>
              <w:t>points for Price and BBBEE points</w:t>
            </w:r>
            <w:r w:rsidRPr="00516069">
              <w:rPr>
                <w:rFonts w:ascii="Arial" w:hAnsi="Arial" w:cs="Arial"/>
                <w:sz w:val="20"/>
                <w:szCs w:val="20"/>
              </w:rPr>
              <w:t xml:space="preserve"> must add up to 100 points. The financial offer will be scored using Formula:</w:t>
            </w:r>
          </w:p>
          <w:p w14:paraId="7E88EE86" w14:textId="77777777" w:rsidR="00AF7A6F" w:rsidRPr="00516069" w:rsidRDefault="00AF7A6F" w:rsidP="00481FAC">
            <w:pPr>
              <w:jc w:val="both"/>
              <w:rPr>
                <w:rFonts w:ascii="Arial" w:hAnsi="Arial" w:cs="Arial"/>
                <w:b/>
                <w:sz w:val="20"/>
                <w:szCs w:val="20"/>
                <w:u w:val="single"/>
                <w:lang w:val="en-ZA"/>
              </w:rPr>
            </w:pPr>
          </w:p>
          <w:p w14:paraId="66338902" w14:textId="77777777" w:rsidR="00AF7A6F" w:rsidRPr="00516069" w:rsidRDefault="00AF7A6F" w:rsidP="00481FAC">
            <w:pPr>
              <w:jc w:val="both"/>
              <w:rPr>
                <w:rFonts w:ascii="Arial" w:hAnsi="Arial" w:cs="Arial"/>
                <w:b/>
                <w:sz w:val="20"/>
                <w:szCs w:val="20"/>
                <w:u w:val="single"/>
                <w:lang w:val="en-ZA"/>
              </w:rPr>
            </w:pPr>
            <w:r w:rsidRPr="00516069">
              <w:rPr>
                <w:rFonts w:ascii="Arial" w:hAnsi="Arial" w:cs="Arial"/>
                <w:b/>
                <w:sz w:val="20"/>
                <w:szCs w:val="20"/>
                <w:u w:val="single"/>
                <w:lang w:val="en-ZA"/>
              </w:rPr>
              <w:t xml:space="preserve">Formula for scoring the Tender Price  </w:t>
            </w:r>
          </w:p>
          <w:p w14:paraId="621BF528" w14:textId="77777777" w:rsidR="00AF7A6F" w:rsidRPr="00516069" w:rsidRDefault="00AF7A6F" w:rsidP="00481FAC">
            <w:pPr>
              <w:jc w:val="both"/>
              <w:rPr>
                <w:rFonts w:ascii="Arial" w:hAnsi="Arial" w:cs="Arial"/>
                <w:sz w:val="20"/>
                <w:szCs w:val="20"/>
                <w:lang w:val="en-ZA"/>
              </w:rPr>
            </w:pPr>
          </w:p>
          <w:p w14:paraId="6598DACB" w14:textId="77777777" w:rsidR="00AF7A6F" w:rsidRPr="00516069" w:rsidRDefault="00AF7A6F" w:rsidP="00481FAC">
            <w:pPr>
              <w:jc w:val="both"/>
              <w:rPr>
                <w:rFonts w:ascii="Arial" w:hAnsi="Arial" w:cs="Arial"/>
                <w:b/>
                <w:sz w:val="20"/>
                <w:szCs w:val="20"/>
                <w:lang w:val="en-ZA"/>
              </w:rPr>
            </w:pPr>
            <w:r w:rsidRPr="00516069">
              <w:rPr>
                <w:rFonts w:ascii="Arial" w:hAnsi="Arial" w:cs="Arial"/>
                <w:b/>
                <w:sz w:val="20"/>
                <w:szCs w:val="20"/>
                <w:lang w:val="en-ZA"/>
              </w:rPr>
              <w:t xml:space="preserve">Pp = A x (1 – </w:t>
            </w:r>
            <w:r w:rsidRPr="00516069">
              <w:rPr>
                <w:rFonts w:ascii="Arial" w:hAnsi="Arial" w:cs="Arial"/>
                <w:b/>
                <w:sz w:val="20"/>
                <w:szCs w:val="20"/>
                <w:u w:val="single"/>
                <w:lang w:val="en-ZA"/>
              </w:rPr>
              <w:t>Pt – P</w:t>
            </w:r>
            <w:r w:rsidRPr="00516069">
              <w:rPr>
                <w:rFonts w:ascii="Arial" w:hAnsi="Arial" w:cs="Arial"/>
                <w:b/>
                <w:sz w:val="16"/>
                <w:szCs w:val="16"/>
                <w:u w:val="single"/>
                <w:lang w:val="en-ZA"/>
              </w:rPr>
              <w:t>min</w:t>
            </w:r>
            <w:r w:rsidRPr="00516069">
              <w:rPr>
                <w:rFonts w:ascii="Arial" w:hAnsi="Arial" w:cs="Arial"/>
                <w:b/>
                <w:sz w:val="20"/>
                <w:szCs w:val="20"/>
                <w:lang w:val="en-ZA"/>
              </w:rPr>
              <w:t>)</w:t>
            </w:r>
          </w:p>
          <w:p w14:paraId="340E80BA" w14:textId="77777777" w:rsidR="00AF7A6F" w:rsidRPr="00516069" w:rsidRDefault="00AF7A6F" w:rsidP="00481FAC">
            <w:pPr>
              <w:jc w:val="both"/>
              <w:rPr>
                <w:rFonts w:ascii="Arial" w:hAnsi="Arial" w:cs="Arial"/>
                <w:b/>
                <w:sz w:val="20"/>
                <w:szCs w:val="20"/>
                <w:lang w:val="en-ZA"/>
              </w:rPr>
            </w:pPr>
            <w:r w:rsidRPr="00516069">
              <w:rPr>
                <w:rFonts w:ascii="Arial" w:hAnsi="Arial" w:cs="Arial"/>
                <w:b/>
                <w:sz w:val="20"/>
                <w:szCs w:val="20"/>
                <w:lang w:val="en-ZA"/>
              </w:rPr>
              <w:t xml:space="preserve">                          P</w:t>
            </w:r>
            <w:r w:rsidRPr="00516069">
              <w:rPr>
                <w:rFonts w:ascii="Arial" w:hAnsi="Arial" w:cs="Arial"/>
                <w:b/>
                <w:sz w:val="16"/>
                <w:szCs w:val="16"/>
                <w:lang w:val="en-ZA"/>
              </w:rPr>
              <w:t>min</w:t>
            </w:r>
          </w:p>
          <w:p w14:paraId="2B6D3763" w14:textId="77777777" w:rsidR="00AF7A6F" w:rsidRPr="00516069" w:rsidRDefault="00AF7A6F" w:rsidP="00481FAC">
            <w:pPr>
              <w:ind w:left="720"/>
              <w:jc w:val="both"/>
              <w:rPr>
                <w:rFonts w:ascii="Arial" w:hAnsi="Arial" w:cs="Arial"/>
                <w:b/>
                <w:sz w:val="20"/>
                <w:szCs w:val="20"/>
                <w:lang w:val="en-ZA"/>
              </w:rPr>
            </w:pPr>
            <w:r w:rsidRPr="00516069">
              <w:rPr>
                <w:rFonts w:ascii="Arial" w:hAnsi="Arial" w:cs="Arial"/>
                <w:b/>
                <w:sz w:val="20"/>
                <w:szCs w:val="20"/>
                <w:lang w:val="en-ZA"/>
              </w:rPr>
              <w:t xml:space="preserve">        </w:t>
            </w:r>
          </w:p>
          <w:p w14:paraId="17F2A650" w14:textId="77777777" w:rsidR="00AF7A6F" w:rsidRPr="00516069" w:rsidRDefault="00AF7A6F" w:rsidP="00481FAC">
            <w:pPr>
              <w:jc w:val="both"/>
              <w:rPr>
                <w:rFonts w:ascii="Arial" w:hAnsi="Arial" w:cs="Arial"/>
                <w:sz w:val="20"/>
                <w:szCs w:val="20"/>
                <w:lang w:val="en-ZA"/>
              </w:rPr>
            </w:pPr>
            <w:r w:rsidRPr="00516069">
              <w:rPr>
                <w:rFonts w:ascii="Arial" w:hAnsi="Arial" w:cs="Arial"/>
                <w:sz w:val="20"/>
                <w:szCs w:val="20"/>
                <w:lang w:val="en-ZA"/>
              </w:rPr>
              <w:t>Where</w:t>
            </w:r>
          </w:p>
          <w:p w14:paraId="52E2FA44" w14:textId="77777777" w:rsidR="00AF7A6F" w:rsidRPr="00516069" w:rsidRDefault="00AF7A6F" w:rsidP="00481FAC">
            <w:pPr>
              <w:ind w:left="720"/>
              <w:jc w:val="both"/>
              <w:rPr>
                <w:rFonts w:ascii="Arial" w:hAnsi="Arial" w:cs="Arial"/>
                <w:sz w:val="20"/>
                <w:szCs w:val="20"/>
                <w:lang w:val="en-ZA"/>
              </w:rPr>
            </w:pPr>
            <w:r w:rsidRPr="00516069">
              <w:rPr>
                <w:rFonts w:ascii="Arial" w:hAnsi="Arial" w:cs="Arial"/>
                <w:b/>
                <w:sz w:val="22"/>
                <w:szCs w:val="22"/>
                <w:lang w:val="en-ZA"/>
              </w:rPr>
              <w:t>Pp</w:t>
            </w:r>
            <w:r w:rsidRPr="00516069">
              <w:rPr>
                <w:rFonts w:ascii="Arial" w:hAnsi="Arial" w:cs="Arial"/>
                <w:sz w:val="20"/>
                <w:szCs w:val="20"/>
                <w:lang w:val="en-ZA"/>
              </w:rPr>
              <w:t xml:space="preserve"> = Preference points for price of tender under consideration;</w:t>
            </w:r>
          </w:p>
          <w:p w14:paraId="68A7ED2D" w14:textId="77777777" w:rsidR="00AF7A6F" w:rsidRPr="00516069" w:rsidRDefault="00AF7A6F" w:rsidP="00481FAC">
            <w:pPr>
              <w:ind w:left="720"/>
              <w:jc w:val="both"/>
              <w:rPr>
                <w:rFonts w:ascii="Arial" w:hAnsi="Arial" w:cs="Arial"/>
                <w:sz w:val="20"/>
                <w:szCs w:val="20"/>
                <w:lang w:val="en-ZA"/>
              </w:rPr>
            </w:pPr>
            <w:r w:rsidRPr="00516069">
              <w:rPr>
                <w:rFonts w:ascii="Arial" w:hAnsi="Arial" w:cs="Arial"/>
                <w:b/>
                <w:sz w:val="22"/>
                <w:szCs w:val="22"/>
                <w:lang w:val="en-ZA"/>
              </w:rPr>
              <w:t>A</w:t>
            </w:r>
            <w:r w:rsidR="009A035C" w:rsidRPr="00516069">
              <w:rPr>
                <w:rFonts w:ascii="Arial" w:hAnsi="Arial" w:cs="Arial"/>
                <w:sz w:val="20"/>
                <w:szCs w:val="20"/>
                <w:lang w:val="en-ZA"/>
              </w:rPr>
              <w:t>= Points</w:t>
            </w:r>
            <w:r w:rsidRPr="00516069">
              <w:rPr>
                <w:rFonts w:ascii="Arial" w:hAnsi="Arial" w:cs="Arial"/>
                <w:sz w:val="20"/>
                <w:szCs w:val="20"/>
                <w:lang w:val="en-ZA"/>
              </w:rPr>
              <w:t xml:space="preserve"> allocated to price (maximum</w:t>
            </w:r>
            <w:r w:rsidR="00FA768B" w:rsidRPr="00516069">
              <w:rPr>
                <w:rFonts w:ascii="Arial" w:hAnsi="Arial" w:cs="Arial"/>
                <w:sz w:val="20"/>
                <w:szCs w:val="20"/>
                <w:lang w:val="en-ZA"/>
              </w:rPr>
              <w:t xml:space="preserve"> 9</w:t>
            </w:r>
            <w:r w:rsidRPr="00516069">
              <w:rPr>
                <w:rFonts w:ascii="Arial" w:hAnsi="Arial" w:cs="Arial"/>
                <w:sz w:val="20"/>
                <w:szCs w:val="20"/>
                <w:lang w:val="en-ZA"/>
              </w:rPr>
              <w:t>0</w:t>
            </w:r>
            <w:r w:rsidR="00FC31C0" w:rsidRPr="00516069">
              <w:rPr>
                <w:rFonts w:ascii="Arial" w:hAnsi="Arial" w:cs="Arial"/>
                <w:sz w:val="20"/>
                <w:szCs w:val="20"/>
                <w:lang w:val="en-ZA"/>
              </w:rPr>
              <w:t xml:space="preserve"> or 80</w:t>
            </w:r>
            <w:r w:rsidRPr="00516069">
              <w:rPr>
                <w:rFonts w:ascii="Arial" w:hAnsi="Arial" w:cs="Arial"/>
                <w:sz w:val="20"/>
                <w:szCs w:val="20"/>
                <w:lang w:val="en-ZA"/>
              </w:rPr>
              <w:t>);</w:t>
            </w:r>
          </w:p>
          <w:p w14:paraId="0D42B576" w14:textId="77777777" w:rsidR="00AF7A6F" w:rsidRPr="00516069" w:rsidRDefault="00AF7A6F" w:rsidP="00481FAC">
            <w:pPr>
              <w:ind w:left="720"/>
              <w:jc w:val="both"/>
              <w:rPr>
                <w:rFonts w:ascii="Arial" w:hAnsi="Arial" w:cs="Arial"/>
                <w:sz w:val="20"/>
                <w:szCs w:val="20"/>
                <w:lang w:val="en-ZA"/>
              </w:rPr>
            </w:pPr>
            <w:r w:rsidRPr="00516069">
              <w:rPr>
                <w:rFonts w:ascii="Arial" w:hAnsi="Arial" w:cs="Arial"/>
                <w:b/>
                <w:sz w:val="22"/>
                <w:szCs w:val="22"/>
                <w:lang w:val="en-ZA"/>
              </w:rPr>
              <w:t>Pt</w:t>
            </w:r>
            <w:r w:rsidRPr="00516069">
              <w:rPr>
                <w:rFonts w:ascii="Arial" w:hAnsi="Arial" w:cs="Arial"/>
                <w:sz w:val="20"/>
                <w:szCs w:val="20"/>
                <w:lang w:val="en-ZA"/>
              </w:rPr>
              <w:t xml:space="preserve"> = Rand value of tender under consideration; and</w:t>
            </w:r>
          </w:p>
          <w:p w14:paraId="533828BD" w14:textId="77777777" w:rsidR="00AF7A6F" w:rsidRPr="00516069" w:rsidRDefault="00AF7A6F" w:rsidP="00481FAC">
            <w:pPr>
              <w:ind w:left="720"/>
              <w:jc w:val="both"/>
              <w:rPr>
                <w:rFonts w:ascii="Arial" w:hAnsi="Arial" w:cs="Arial"/>
                <w:sz w:val="20"/>
                <w:szCs w:val="20"/>
                <w:lang w:val="en-ZA"/>
              </w:rPr>
            </w:pPr>
            <w:r w:rsidRPr="00516069">
              <w:rPr>
                <w:rFonts w:ascii="Arial" w:hAnsi="Arial" w:cs="Arial"/>
                <w:b/>
                <w:sz w:val="22"/>
                <w:szCs w:val="22"/>
                <w:lang w:val="en-ZA"/>
              </w:rPr>
              <w:t>P</w:t>
            </w:r>
            <w:r w:rsidRPr="00516069">
              <w:rPr>
                <w:rFonts w:ascii="Arial" w:hAnsi="Arial" w:cs="Arial"/>
                <w:b/>
                <w:sz w:val="16"/>
                <w:szCs w:val="16"/>
                <w:lang w:val="en-ZA"/>
              </w:rPr>
              <w:t>min</w:t>
            </w:r>
            <w:r w:rsidRPr="00516069">
              <w:rPr>
                <w:rFonts w:ascii="Arial" w:hAnsi="Arial" w:cs="Arial"/>
                <w:sz w:val="20"/>
                <w:szCs w:val="20"/>
                <w:lang w:val="en-ZA"/>
              </w:rPr>
              <w:t xml:space="preserve"> = Rand value of the lowest acceptable tender.</w:t>
            </w:r>
          </w:p>
          <w:p w14:paraId="2C7FAF55" w14:textId="77777777" w:rsidR="00AF7A6F" w:rsidRPr="00516069" w:rsidRDefault="00AF7A6F" w:rsidP="00481FAC">
            <w:pPr>
              <w:autoSpaceDE w:val="0"/>
              <w:autoSpaceDN w:val="0"/>
              <w:adjustRightInd w:val="0"/>
              <w:jc w:val="both"/>
              <w:rPr>
                <w:rFonts w:ascii="Arial" w:hAnsi="Arial" w:cs="Arial"/>
                <w:sz w:val="20"/>
                <w:szCs w:val="20"/>
              </w:rPr>
            </w:pPr>
          </w:p>
          <w:p w14:paraId="39760D19" w14:textId="77777777" w:rsidR="00AF7A6F" w:rsidRPr="00516069" w:rsidRDefault="00D736B9" w:rsidP="00481FAC">
            <w:pPr>
              <w:jc w:val="both"/>
              <w:rPr>
                <w:rFonts w:ascii="Arial" w:hAnsi="Arial" w:cs="Arial"/>
                <w:b/>
                <w:sz w:val="20"/>
                <w:szCs w:val="20"/>
                <w:u w:val="single"/>
                <w:lang w:val="en-ZA"/>
              </w:rPr>
            </w:pPr>
            <w:r>
              <w:rPr>
                <w:rFonts w:ascii="Arial" w:hAnsi="Arial" w:cs="Arial"/>
                <w:b/>
                <w:sz w:val="20"/>
                <w:szCs w:val="20"/>
                <w:u w:val="single"/>
                <w:lang w:val="en-ZA"/>
              </w:rPr>
              <w:t>B-BBEE Level Points</w:t>
            </w:r>
            <w:r w:rsidR="004A1F0C">
              <w:rPr>
                <w:rFonts w:ascii="Arial" w:hAnsi="Arial" w:cs="Arial"/>
                <w:b/>
                <w:sz w:val="20"/>
                <w:szCs w:val="20"/>
                <w:u w:val="single"/>
                <w:lang w:val="en-ZA"/>
              </w:rPr>
              <w:t xml:space="preserve"> (2</w:t>
            </w:r>
            <w:r w:rsidR="006A5A25">
              <w:rPr>
                <w:rFonts w:ascii="Arial" w:hAnsi="Arial" w:cs="Arial"/>
                <w:b/>
                <w:sz w:val="20"/>
                <w:szCs w:val="20"/>
                <w:u w:val="single"/>
                <w:lang w:val="en-ZA"/>
              </w:rPr>
              <w:t>0</w:t>
            </w:r>
            <w:r w:rsidR="00AF7A6F" w:rsidRPr="00516069">
              <w:rPr>
                <w:rFonts w:ascii="Arial" w:hAnsi="Arial" w:cs="Arial"/>
                <w:b/>
                <w:sz w:val="20"/>
                <w:szCs w:val="20"/>
                <w:u w:val="single"/>
                <w:lang w:val="en-ZA"/>
              </w:rPr>
              <w:t xml:space="preserve"> points)</w:t>
            </w:r>
          </w:p>
          <w:p w14:paraId="00E13AEC" w14:textId="77777777" w:rsidR="00AF7A6F" w:rsidRDefault="00AF7A6F" w:rsidP="00481FAC">
            <w:pPr>
              <w:jc w:val="both"/>
              <w:rPr>
                <w:rFonts w:ascii="Arial" w:hAnsi="Arial" w:cs="Arial"/>
                <w:b/>
                <w:sz w:val="20"/>
                <w:szCs w:val="20"/>
                <w:u w:val="single"/>
                <w:lang w:val="en-ZA"/>
              </w:rPr>
            </w:pPr>
          </w:p>
          <w:p w14:paraId="5B9E241C" w14:textId="77777777" w:rsidR="00FD4FFF" w:rsidRDefault="00FD4FFF" w:rsidP="00FD4FFF">
            <w:pPr>
              <w:tabs>
                <w:tab w:val="left" w:pos="964"/>
              </w:tabs>
              <w:spacing w:before="80" w:line="276" w:lineRule="auto"/>
              <w:jc w:val="both"/>
              <w:rPr>
                <w:rFonts w:ascii="Arial" w:hAnsi="Arial" w:cs="Arial"/>
                <w:b/>
                <w:sz w:val="20"/>
                <w:szCs w:val="20"/>
                <w:lang w:val="en-ZA"/>
              </w:rPr>
            </w:pPr>
            <w:r w:rsidRPr="003570DF">
              <w:rPr>
                <w:rFonts w:ascii="Arial" w:hAnsi="Arial" w:cs="Arial"/>
                <w:b/>
                <w:sz w:val="20"/>
                <w:szCs w:val="20"/>
                <w:lang w:val="en-ZA"/>
              </w:rPr>
              <w:t xml:space="preserve">B-BBEE Points </w:t>
            </w:r>
            <w:r w:rsidR="00C303EC">
              <w:rPr>
                <w:rFonts w:ascii="Arial" w:hAnsi="Arial" w:cs="Arial"/>
                <w:b/>
                <w:sz w:val="20"/>
                <w:szCs w:val="20"/>
                <w:lang w:val="en-ZA"/>
              </w:rPr>
              <w:t>Status Level Contributor (Max =2</w:t>
            </w:r>
            <w:r w:rsidRPr="003570DF">
              <w:rPr>
                <w:rFonts w:ascii="Arial" w:hAnsi="Arial" w:cs="Arial"/>
                <w:b/>
                <w:sz w:val="20"/>
                <w:szCs w:val="20"/>
                <w:lang w:val="en-ZA"/>
              </w:rPr>
              <w:t>0 points)</w:t>
            </w:r>
          </w:p>
          <w:p w14:paraId="5CDC1EBD" w14:textId="77777777" w:rsidR="00C0377F" w:rsidRPr="003570DF" w:rsidRDefault="00C0377F" w:rsidP="00FD4FFF">
            <w:pPr>
              <w:tabs>
                <w:tab w:val="left" w:pos="964"/>
              </w:tabs>
              <w:spacing w:before="80" w:line="276" w:lineRule="auto"/>
              <w:jc w:val="both"/>
              <w:rPr>
                <w:rFonts w:ascii="Arial" w:hAnsi="Arial" w:cs="Arial"/>
                <w:sz w:val="20"/>
                <w:szCs w:val="22"/>
                <w:lang w:val="en-ZA"/>
              </w:rPr>
            </w:pPr>
          </w:p>
          <w:tbl>
            <w:tblPr>
              <w:tblStyle w:val="TableGrid0"/>
              <w:tblW w:w="7515" w:type="dxa"/>
              <w:tblInd w:w="130" w:type="dxa"/>
              <w:tblLayout w:type="fixed"/>
              <w:tblCellMar>
                <w:top w:w="124" w:type="dxa"/>
                <w:left w:w="108" w:type="dxa"/>
                <w:bottom w:w="6" w:type="dxa"/>
                <w:right w:w="55" w:type="dxa"/>
              </w:tblCellMar>
              <w:tblLook w:val="04A0" w:firstRow="1" w:lastRow="0" w:firstColumn="1" w:lastColumn="0" w:noHBand="0" w:noVBand="1"/>
            </w:tblPr>
            <w:tblGrid>
              <w:gridCol w:w="2790"/>
              <w:gridCol w:w="2610"/>
              <w:gridCol w:w="2115"/>
            </w:tblGrid>
            <w:tr w:rsidR="00C62CB5" w14:paraId="1F132DD2" w14:textId="77777777" w:rsidTr="00C62CB5">
              <w:trPr>
                <w:trHeight w:val="869"/>
              </w:trPr>
              <w:tc>
                <w:tcPr>
                  <w:tcW w:w="2790" w:type="dxa"/>
                  <w:tcBorders>
                    <w:top w:val="single" w:sz="4" w:space="0" w:color="000000"/>
                    <w:left w:val="single" w:sz="4" w:space="0" w:color="000000"/>
                    <w:bottom w:val="single" w:sz="4" w:space="0" w:color="000000"/>
                    <w:right w:val="single" w:sz="4" w:space="0" w:color="000000"/>
                  </w:tcBorders>
                  <w:shd w:val="clear" w:color="auto" w:fill="C00000"/>
                  <w:vAlign w:val="center"/>
                </w:tcPr>
                <w:p w14:paraId="42376F35" w14:textId="77777777" w:rsidR="00C62CB5" w:rsidRDefault="00C62CB5" w:rsidP="00C62CB5">
                  <w:pPr>
                    <w:spacing w:line="259" w:lineRule="auto"/>
                    <w:jc w:val="center"/>
                  </w:pPr>
                  <w:r>
                    <w:rPr>
                      <w:b/>
                      <w:color w:val="FFFFFF"/>
                    </w:rPr>
                    <w:t xml:space="preserve">B-BBEE Status Level of Contributor </w:t>
                  </w:r>
                </w:p>
              </w:tc>
              <w:tc>
                <w:tcPr>
                  <w:tcW w:w="2610" w:type="dxa"/>
                  <w:tcBorders>
                    <w:top w:val="single" w:sz="4" w:space="0" w:color="000000"/>
                    <w:left w:val="single" w:sz="4" w:space="0" w:color="000000"/>
                    <w:bottom w:val="single" w:sz="4" w:space="0" w:color="000000"/>
                    <w:right w:val="single" w:sz="4" w:space="0" w:color="000000"/>
                  </w:tcBorders>
                  <w:shd w:val="clear" w:color="auto" w:fill="C00000"/>
                </w:tcPr>
                <w:p w14:paraId="63B2097C" w14:textId="77777777" w:rsidR="00C62CB5" w:rsidRDefault="00C62CB5" w:rsidP="00C62CB5">
                  <w:pPr>
                    <w:spacing w:after="76" w:line="259" w:lineRule="auto"/>
                    <w:ind w:right="57"/>
                    <w:jc w:val="center"/>
                  </w:pPr>
                  <w:r>
                    <w:rPr>
                      <w:b/>
                      <w:color w:val="FFFFFF"/>
                    </w:rPr>
                    <w:t xml:space="preserve">Number of points </w:t>
                  </w:r>
                </w:p>
                <w:p w14:paraId="4022D3F5" w14:textId="77777777" w:rsidR="00C62CB5" w:rsidRDefault="00C62CB5" w:rsidP="00C62CB5">
                  <w:pPr>
                    <w:spacing w:line="259" w:lineRule="auto"/>
                    <w:ind w:right="63"/>
                    <w:jc w:val="center"/>
                  </w:pPr>
                  <w:r>
                    <w:rPr>
                      <w:b/>
                      <w:color w:val="FFFFFF"/>
                    </w:rPr>
                    <w:t xml:space="preserve">(90/10 system) </w:t>
                  </w:r>
                </w:p>
              </w:tc>
              <w:tc>
                <w:tcPr>
                  <w:tcW w:w="2115" w:type="dxa"/>
                  <w:tcBorders>
                    <w:top w:val="single" w:sz="4" w:space="0" w:color="000000"/>
                    <w:left w:val="single" w:sz="4" w:space="0" w:color="000000"/>
                    <w:bottom w:val="single" w:sz="4" w:space="0" w:color="000000"/>
                    <w:right w:val="single" w:sz="4" w:space="0" w:color="000000"/>
                  </w:tcBorders>
                  <w:shd w:val="clear" w:color="auto" w:fill="C00000"/>
                </w:tcPr>
                <w:p w14:paraId="132A25CA" w14:textId="77777777" w:rsidR="00C62CB5" w:rsidRDefault="00C62CB5" w:rsidP="00C62CB5">
                  <w:pPr>
                    <w:spacing w:after="76" w:line="259" w:lineRule="auto"/>
                    <w:ind w:right="58"/>
                    <w:jc w:val="center"/>
                  </w:pPr>
                  <w:r>
                    <w:rPr>
                      <w:b/>
                      <w:color w:val="FFFFFF"/>
                    </w:rPr>
                    <w:t xml:space="preserve">Number of points </w:t>
                  </w:r>
                </w:p>
                <w:p w14:paraId="52F86A4F" w14:textId="77777777" w:rsidR="00C62CB5" w:rsidRDefault="00C62CB5" w:rsidP="00C62CB5">
                  <w:pPr>
                    <w:spacing w:line="259" w:lineRule="auto"/>
                    <w:ind w:right="59"/>
                    <w:jc w:val="center"/>
                  </w:pPr>
                  <w:r>
                    <w:rPr>
                      <w:b/>
                      <w:color w:val="FFFFFF"/>
                    </w:rPr>
                    <w:t xml:space="preserve">(80/20 system) </w:t>
                  </w:r>
                </w:p>
              </w:tc>
            </w:tr>
            <w:tr w:rsidR="00C62CB5" w14:paraId="1D01171E" w14:textId="77777777" w:rsidTr="00C62CB5">
              <w:trPr>
                <w:trHeight w:val="380"/>
              </w:trPr>
              <w:tc>
                <w:tcPr>
                  <w:tcW w:w="2790" w:type="dxa"/>
                  <w:tcBorders>
                    <w:top w:val="single" w:sz="4" w:space="0" w:color="000000"/>
                    <w:left w:val="single" w:sz="4" w:space="0" w:color="000000"/>
                    <w:bottom w:val="single" w:sz="4" w:space="0" w:color="000000"/>
                    <w:right w:val="single" w:sz="4" w:space="0" w:color="000000"/>
                  </w:tcBorders>
                  <w:vAlign w:val="bottom"/>
                </w:tcPr>
                <w:p w14:paraId="3DD191F4" w14:textId="77777777" w:rsidR="00C62CB5" w:rsidRDefault="00C62CB5" w:rsidP="00C62CB5">
                  <w:pPr>
                    <w:spacing w:line="259" w:lineRule="auto"/>
                    <w:ind w:right="59"/>
                    <w:jc w:val="center"/>
                  </w:pPr>
                  <w:r>
                    <w:t xml:space="preserve">1 </w:t>
                  </w:r>
                </w:p>
              </w:tc>
              <w:tc>
                <w:tcPr>
                  <w:tcW w:w="2610" w:type="dxa"/>
                  <w:tcBorders>
                    <w:top w:val="single" w:sz="4" w:space="0" w:color="000000"/>
                    <w:left w:val="single" w:sz="4" w:space="0" w:color="000000"/>
                    <w:bottom w:val="single" w:sz="4" w:space="0" w:color="000000"/>
                    <w:right w:val="single" w:sz="4" w:space="0" w:color="000000"/>
                  </w:tcBorders>
                  <w:vAlign w:val="bottom"/>
                </w:tcPr>
                <w:p w14:paraId="2BD90E1D" w14:textId="77777777" w:rsidR="00C62CB5" w:rsidRDefault="00C62CB5" w:rsidP="00C62CB5">
                  <w:pPr>
                    <w:spacing w:line="259" w:lineRule="auto"/>
                    <w:ind w:right="60"/>
                    <w:jc w:val="center"/>
                  </w:pPr>
                  <w:r>
                    <w:t xml:space="preserve">10 </w:t>
                  </w:r>
                </w:p>
              </w:tc>
              <w:tc>
                <w:tcPr>
                  <w:tcW w:w="2115" w:type="dxa"/>
                  <w:tcBorders>
                    <w:top w:val="single" w:sz="4" w:space="0" w:color="000000"/>
                    <w:left w:val="single" w:sz="4" w:space="0" w:color="000000"/>
                    <w:bottom w:val="single" w:sz="4" w:space="0" w:color="000000"/>
                    <w:right w:val="single" w:sz="4" w:space="0" w:color="000000"/>
                  </w:tcBorders>
                  <w:vAlign w:val="bottom"/>
                </w:tcPr>
                <w:p w14:paraId="40FF4B85" w14:textId="77777777" w:rsidR="00C62CB5" w:rsidRDefault="00C62CB5" w:rsidP="00C62CB5">
                  <w:pPr>
                    <w:spacing w:line="259" w:lineRule="auto"/>
                    <w:ind w:right="57"/>
                    <w:jc w:val="center"/>
                  </w:pPr>
                  <w:r>
                    <w:t xml:space="preserve">20 </w:t>
                  </w:r>
                </w:p>
              </w:tc>
            </w:tr>
            <w:tr w:rsidR="00C62CB5" w14:paraId="74DF6FF2" w14:textId="77777777" w:rsidTr="00C62CB5">
              <w:trPr>
                <w:trHeight w:val="379"/>
              </w:trPr>
              <w:tc>
                <w:tcPr>
                  <w:tcW w:w="2790" w:type="dxa"/>
                  <w:tcBorders>
                    <w:top w:val="single" w:sz="4" w:space="0" w:color="000000"/>
                    <w:left w:val="single" w:sz="4" w:space="0" w:color="000000"/>
                    <w:bottom w:val="single" w:sz="4" w:space="0" w:color="000000"/>
                    <w:right w:val="single" w:sz="4" w:space="0" w:color="000000"/>
                  </w:tcBorders>
                  <w:vAlign w:val="bottom"/>
                </w:tcPr>
                <w:p w14:paraId="4DE09FA8" w14:textId="77777777" w:rsidR="00C62CB5" w:rsidRDefault="00C62CB5" w:rsidP="00C62CB5">
                  <w:pPr>
                    <w:spacing w:line="259" w:lineRule="auto"/>
                    <w:ind w:right="59"/>
                    <w:jc w:val="center"/>
                  </w:pPr>
                  <w:r>
                    <w:t xml:space="preserve">2 </w:t>
                  </w:r>
                </w:p>
              </w:tc>
              <w:tc>
                <w:tcPr>
                  <w:tcW w:w="2610" w:type="dxa"/>
                  <w:tcBorders>
                    <w:top w:val="single" w:sz="4" w:space="0" w:color="000000"/>
                    <w:left w:val="single" w:sz="4" w:space="0" w:color="000000"/>
                    <w:bottom w:val="single" w:sz="4" w:space="0" w:color="000000"/>
                    <w:right w:val="single" w:sz="4" w:space="0" w:color="000000"/>
                  </w:tcBorders>
                  <w:vAlign w:val="bottom"/>
                </w:tcPr>
                <w:p w14:paraId="3D59CDFE" w14:textId="77777777" w:rsidR="00C62CB5" w:rsidRDefault="00C62CB5" w:rsidP="00C62CB5">
                  <w:pPr>
                    <w:spacing w:line="259" w:lineRule="auto"/>
                    <w:ind w:right="58"/>
                    <w:jc w:val="center"/>
                  </w:pPr>
                  <w:r>
                    <w:t xml:space="preserve">9 </w:t>
                  </w:r>
                </w:p>
              </w:tc>
              <w:tc>
                <w:tcPr>
                  <w:tcW w:w="2115" w:type="dxa"/>
                  <w:tcBorders>
                    <w:top w:val="single" w:sz="4" w:space="0" w:color="000000"/>
                    <w:left w:val="single" w:sz="4" w:space="0" w:color="000000"/>
                    <w:bottom w:val="single" w:sz="4" w:space="0" w:color="000000"/>
                    <w:right w:val="single" w:sz="4" w:space="0" w:color="000000"/>
                  </w:tcBorders>
                  <w:vAlign w:val="bottom"/>
                </w:tcPr>
                <w:p w14:paraId="39405A92" w14:textId="77777777" w:rsidR="00C62CB5" w:rsidRDefault="00C62CB5" w:rsidP="00C62CB5">
                  <w:pPr>
                    <w:spacing w:line="259" w:lineRule="auto"/>
                    <w:ind w:right="57"/>
                    <w:jc w:val="center"/>
                  </w:pPr>
                  <w:r>
                    <w:t xml:space="preserve">18 </w:t>
                  </w:r>
                </w:p>
              </w:tc>
            </w:tr>
            <w:tr w:rsidR="00C62CB5" w14:paraId="1233A169" w14:textId="77777777" w:rsidTr="00C62CB5">
              <w:trPr>
                <w:trHeight w:val="379"/>
              </w:trPr>
              <w:tc>
                <w:tcPr>
                  <w:tcW w:w="2790" w:type="dxa"/>
                  <w:tcBorders>
                    <w:top w:val="single" w:sz="4" w:space="0" w:color="000000"/>
                    <w:left w:val="single" w:sz="4" w:space="0" w:color="000000"/>
                    <w:bottom w:val="single" w:sz="4" w:space="0" w:color="000000"/>
                    <w:right w:val="single" w:sz="4" w:space="0" w:color="000000"/>
                  </w:tcBorders>
                  <w:vAlign w:val="bottom"/>
                </w:tcPr>
                <w:p w14:paraId="3AD6A01C" w14:textId="77777777" w:rsidR="00C62CB5" w:rsidRDefault="00C62CB5" w:rsidP="00C62CB5">
                  <w:pPr>
                    <w:spacing w:line="259" w:lineRule="auto"/>
                    <w:ind w:left="8"/>
                    <w:jc w:val="center"/>
                  </w:pPr>
                  <w:r>
                    <w:t xml:space="preserve">3 </w:t>
                  </w:r>
                </w:p>
              </w:tc>
              <w:tc>
                <w:tcPr>
                  <w:tcW w:w="2610" w:type="dxa"/>
                  <w:tcBorders>
                    <w:top w:val="single" w:sz="4" w:space="0" w:color="000000"/>
                    <w:left w:val="single" w:sz="4" w:space="0" w:color="000000"/>
                    <w:bottom w:val="single" w:sz="4" w:space="0" w:color="000000"/>
                    <w:right w:val="single" w:sz="4" w:space="0" w:color="000000"/>
                  </w:tcBorders>
                  <w:vAlign w:val="bottom"/>
                </w:tcPr>
                <w:p w14:paraId="56C91C20" w14:textId="77777777" w:rsidR="00C62CB5" w:rsidRDefault="00C62CB5" w:rsidP="00C62CB5">
                  <w:pPr>
                    <w:spacing w:line="259" w:lineRule="auto"/>
                    <w:ind w:left="8"/>
                    <w:jc w:val="center"/>
                  </w:pPr>
                  <w:r>
                    <w:t xml:space="preserve">6 </w:t>
                  </w:r>
                </w:p>
              </w:tc>
              <w:tc>
                <w:tcPr>
                  <w:tcW w:w="2115" w:type="dxa"/>
                  <w:tcBorders>
                    <w:top w:val="single" w:sz="4" w:space="0" w:color="000000"/>
                    <w:left w:val="single" w:sz="4" w:space="0" w:color="000000"/>
                    <w:bottom w:val="single" w:sz="4" w:space="0" w:color="000000"/>
                    <w:right w:val="single" w:sz="4" w:space="0" w:color="000000"/>
                  </w:tcBorders>
                  <w:vAlign w:val="bottom"/>
                </w:tcPr>
                <w:p w14:paraId="7C48DC2D" w14:textId="77777777" w:rsidR="00C62CB5" w:rsidRDefault="00C62CB5" w:rsidP="00C62CB5">
                  <w:pPr>
                    <w:spacing w:line="259" w:lineRule="auto"/>
                    <w:ind w:left="8"/>
                    <w:jc w:val="center"/>
                  </w:pPr>
                  <w:r>
                    <w:t xml:space="preserve">14 </w:t>
                  </w:r>
                </w:p>
              </w:tc>
            </w:tr>
            <w:tr w:rsidR="00C62CB5" w14:paraId="70E6F3FE" w14:textId="77777777" w:rsidTr="00C62CB5">
              <w:trPr>
                <w:trHeight w:val="377"/>
              </w:trPr>
              <w:tc>
                <w:tcPr>
                  <w:tcW w:w="2790" w:type="dxa"/>
                  <w:tcBorders>
                    <w:top w:val="single" w:sz="4" w:space="0" w:color="000000"/>
                    <w:left w:val="single" w:sz="4" w:space="0" w:color="000000"/>
                    <w:bottom w:val="single" w:sz="4" w:space="0" w:color="000000"/>
                    <w:right w:val="single" w:sz="4" w:space="0" w:color="000000"/>
                  </w:tcBorders>
                  <w:vAlign w:val="bottom"/>
                </w:tcPr>
                <w:p w14:paraId="61C404BF" w14:textId="77777777" w:rsidR="00C62CB5" w:rsidRDefault="00C62CB5" w:rsidP="00C62CB5">
                  <w:pPr>
                    <w:spacing w:line="259" w:lineRule="auto"/>
                    <w:ind w:left="8"/>
                    <w:jc w:val="center"/>
                  </w:pPr>
                  <w:r>
                    <w:t xml:space="preserve">4 </w:t>
                  </w:r>
                </w:p>
              </w:tc>
              <w:tc>
                <w:tcPr>
                  <w:tcW w:w="2610" w:type="dxa"/>
                  <w:tcBorders>
                    <w:top w:val="single" w:sz="4" w:space="0" w:color="000000"/>
                    <w:left w:val="single" w:sz="4" w:space="0" w:color="000000"/>
                    <w:bottom w:val="single" w:sz="4" w:space="0" w:color="000000"/>
                    <w:right w:val="single" w:sz="4" w:space="0" w:color="000000"/>
                  </w:tcBorders>
                  <w:vAlign w:val="bottom"/>
                </w:tcPr>
                <w:p w14:paraId="37F6F7CB" w14:textId="77777777" w:rsidR="00C62CB5" w:rsidRDefault="00C62CB5" w:rsidP="00C62CB5">
                  <w:pPr>
                    <w:tabs>
                      <w:tab w:val="center" w:pos="646"/>
                      <w:tab w:val="center" w:pos="1245"/>
                    </w:tabs>
                    <w:spacing w:line="259" w:lineRule="auto"/>
                  </w:pPr>
                  <w:r>
                    <w:t xml:space="preserve"> </w:t>
                  </w:r>
                  <w:r>
                    <w:tab/>
                    <w:t xml:space="preserve"> </w:t>
                  </w:r>
                  <w:r>
                    <w:tab/>
                    <w:t xml:space="preserve">5 </w:t>
                  </w:r>
                </w:p>
              </w:tc>
              <w:tc>
                <w:tcPr>
                  <w:tcW w:w="2115" w:type="dxa"/>
                  <w:tcBorders>
                    <w:top w:val="single" w:sz="4" w:space="0" w:color="000000"/>
                    <w:left w:val="single" w:sz="4" w:space="0" w:color="000000"/>
                    <w:bottom w:val="single" w:sz="4" w:space="0" w:color="000000"/>
                    <w:right w:val="single" w:sz="4" w:space="0" w:color="000000"/>
                  </w:tcBorders>
                  <w:vAlign w:val="bottom"/>
                </w:tcPr>
                <w:p w14:paraId="188CE983" w14:textId="77777777" w:rsidR="00C62CB5" w:rsidRDefault="00C62CB5" w:rsidP="00C62CB5">
                  <w:pPr>
                    <w:spacing w:line="259" w:lineRule="auto"/>
                    <w:ind w:left="8"/>
                    <w:jc w:val="center"/>
                  </w:pPr>
                  <w:r>
                    <w:t xml:space="preserve">12 </w:t>
                  </w:r>
                </w:p>
              </w:tc>
            </w:tr>
            <w:tr w:rsidR="00C62CB5" w14:paraId="73859293" w14:textId="77777777" w:rsidTr="00C62CB5">
              <w:trPr>
                <w:trHeight w:val="379"/>
              </w:trPr>
              <w:tc>
                <w:tcPr>
                  <w:tcW w:w="2790" w:type="dxa"/>
                  <w:tcBorders>
                    <w:top w:val="single" w:sz="4" w:space="0" w:color="000000"/>
                    <w:left w:val="single" w:sz="4" w:space="0" w:color="000000"/>
                    <w:bottom w:val="single" w:sz="4" w:space="0" w:color="000000"/>
                    <w:right w:val="single" w:sz="4" w:space="0" w:color="000000"/>
                  </w:tcBorders>
                  <w:vAlign w:val="bottom"/>
                </w:tcPr>
                <w:p w14:paraId="672B5A52" w14:textId="77777777" w:rsidR="00C62CB5" w:rsidRDefault="00C62CB5" w:rsidP="00C62CB5">
                  <w:pPr>
                    <w:spacing w:line="259" w:lineRule="auto"/>
                    <w:ind w:left="8"/>
                    <w:jc w:val="center"/>
                  </w:pPr>
                  <w:r>
                    <w:lastRenderedPageBreak/>
                    <w:t xml:space="preserve">5 </w:t>
                  </w:r>
                </w:p>
              </w:tc>
              <w:tc>
                <w:tcPr>
                  <w:tcW w:w="2610" w:type="dxa"/>
                  <w:tcBorders>
                    <w:top w:val="single" w:sz="4" w:space="0" w:color="000000"/>
                    <w:left w:val="single" w:sz="4" w:space="0" w:color="000000"/>
                    <w:bottom w:val="single" w:sz="4" w:space="0" w:color="000000"/>
                    <w:right w:val="single" w:sz="4" w:space="0" w:color="000000"/>
                  </w:tcBorders>
                  <w:vAlign w:val="bottom"/>
                </w:tcPr>
                <w:p w14:paraId="0534F028" w14:textId="77777777" w:rsidR="00C62CB5" w:rsidRDefault="00C62CB5" w:rsidP="00C62CB5">
                  <w:pPr>
                    <w:spacing w:line="259" w:lineRule="auto"/>
                    <w:ind w:left="8"/>
                    <w:jc w:val="center"/>
                  </w:pPr>
                  <w:r>
                    <w:t xml:space="preserve">4 </w:t>
                  </w:r>
                </w:p>
              </w:tc>
              <w:tc>
                <w:tcPr>
                  <w:tcW w:w="2115" w:type="dxa"/>
                  <w:tcBorders>
                    <w:top w:val="single" w:sz="4" w:space="0" w:color="000000"/>
                    <w:left w:val="single" w:sz="4" w:space="0" w:color="000000"/>
                    <w:bottom w:val="single" w:sz="4" w:space="0" w:color="000000"/>
                    <w:right w:val="single" w:sz="4" w:space="0" w:color="000000"/>
                  </w:tcBorders>
                  <w:vAlign w:val="bottom"/>
                </w:tcPr>
                <w:p w14:paraId="5AEDE561" w14:textId="77777777" w:rsidR="00C62CB5" w:rsidRDefault="00C62CB5" w:rsidP="00C62CB5">
                  <w:pPr>
                    <w:spacing w:line="259" w:lineRule="auto"/>
                    <w:ind w:left="5"/>
                    <w:jc w:val="center"/>
                  </w:pPr>
                  <w:r>
                    <w:t xml:space="preserve">8 </w:t>
                  </w:r>
                </w:p>
              </w:tc>
            </w:tr>
            <w:tr w:rsidR="00C62CB5" w14:paraId="73723F6D" w14:textId="77777777" w:rsidTr="00C62CB5">
              <w:trPr>
                <w:trHeight w:val="377"/>
              </w:trPr>
              <w:tc>
                <w:tcPr>
                  <w:tcW w:w="2790" w:type="dxa"/>
                  <w:tcBorders>
                    <w:top w:val="single" w:sz="4" w:space="0" w:color="000000"/>
                    <w:left w:val="single" w:sz="4" w:space="0" w:color="000000"/>
                    <w:bottom w:val="single" w:sz="4" w:space="0" w:color="000000"/>
                    <w:right w:val="single" w:sz="4" w:space="0" w:color="000000"/>
                  </w:tcBorders>
                  <w:vAlign w:val="bottom"/>
                </w:tcPr>
                <w:p w14:paraId="66551786" w14:textId="77777777" w:rsidR="00C62CB5" w:rsidRDefault="00C62CB5" w:rsidP="00C62CB5">
                  <w:pPr>
                    <w:spacing w:line="259" w:lineRule="auto"/>
                    <w:ind w:left="8"/>
                    <w:jc w:val="center"/>
                  </w:pPr>
                  <w:r>
                    <w:t xml:space="preserve">6 </w:t>
                  </w:r>
                </w:p>
              </w:tc>
              <w:tc>
                <w:tcPr>
                  <w:tcW w:w="2610" w:type="dxa"/>
                  <w:tcBorders>
                    <w:top w:val="single" w:sz="4" w:space="0" w:color="000000"/>
                    <w:left w:val="single" w:sz="4" w:space="0" w:color="000000"/>
                    <w:bottom w:val="single" w:sz="4" w:space="0" w:color="000000"/>
                    <w:right w:val="single" w:sz="4" w:space="0" w:color="000000"/>
                  </w:tcBorders>
                  <w:vAlign w:val="bottom"/>
                </w:tcPr>
                <w:p w14:paraId="69744EE9" w14:textId="77777777" w:rsidR="00C62CB5" w:rsidRDefault="00C62CB5" w:rsidP="00C62CB5">
                  <w:pPr>
                    <w:spacing w:line="259" w:lineRule="auto"/>
                    <w:ind w:left="8"/>
                    <w:jc w:val="center"/>
                  </w:pPr>
                  <w:r>
                    <w:t xml:space="preserve">3 </w:t>
                  </w:r>
                </w:p>
              </w:tc>
              <w:tc>
                <w:tcPr>
                  <w:tcW w:w="2115" w:type="dxa"/>
                  <w:tcBorders>
                    <w:top w:val="single" w:sz="4" w:space="0" w:color="000000"/>
                    <w:left w:val="single" w:sz="4" w:space="0" w:color="000000"/>
                    <w:bottom w:val="single" w:sz="4" w:space="0" w:color="000000"/>
                    <w:right w:val="single" w:sz="4" w:space="0" w:color="000000"/>
                  </w:tcBorders>
                  <w:vAlign w:val="bottom"/>
                </w:tcPr>
                <w:p w14:paraId="2E043BAE" w14:textId="77777777" w:rsidR="00C62CB5" w:rsidRDefault="00C62CB5" w:rsidP="00C62CB5">
                  <w:pPr>
                    <w:spacing w:line="259" w:lineRule="auto"/>
                    <w:ind w:left="5"/>
                    <w:jc w:val="center"/>
                  </w:pPr>
                  <w:r>
                    <w:t xml:space="preserve">6 </w:t>
                  </w:r>
                </w:p>
              </w:tc>
            </w:tr>
            <w:tr w:rsidR="00C62CB5" w14:paraId="3FD95CD2" w14:textId="77777777" w:rsidTr="00C62CB5">
              <w:trPr>
                <w:trHeight w:val="379"/>
              </w:trPr>
              <w:tc>
                <w:tcPr>
                  <w:tcW w:w="2790" w:type="dxa"/>
                  <w:tcBorders>
                    <w:top w:val="single" w:sz="4" w:space="0" w:color="000000"/>
                    <w:left w:val="single" w:sz="4" w:space="0" w:color="000000"/>
                    <w:bottom w:val="single" w:sz="4" w:space="0" w:color="000000"/>
                    <w:right w:val="single" w:sz="4" w:space="0" w:color="000000"/>
                  </w:tcBorders>
                  <w:vAlign w:val="bottom"/>
                </w:tcPr>
                <w:p w14:paraId="00F821CD" w14:textId="77777777" w:rsidR="00C62CB5" w:rsidRDefault="00C62CB5" w:rsidP="00C62CB5">
                  <w:pPr>
                    <w:spacing w:line="259" w:lineRule="auto"/>
                    <w:ind w:left="8"/>
                    <w:jc w:val="center"/>
                  </w:pPr>
                  <w:r>
                    <w:t xml:space="preserve">7 </w:t>
                  </w:r>
                </w:p>
              </w:tc>
              <w:tc>
                <w:tcPr>
                  <w:tcW w:w="2610" w:type="dxa"/>
                  <w:tcBorders>
                    <w:top w:val="single" w:sz="4" w:space="0" w:color="000000"/>
                    <w:left w:val="single" w:sz="4" w:space="0" w:color="000000"/>
                    <w:bottom w:val="single" w:sz="4" w:space="0" w:color="000000"/>
                    <w:right w:val="single" w:sz="4" w:space="0" w:color="000000"/>
                  </w:tcBorders>
                  <w:vAlign w:val="bottom"/>
                </w:tcPr>
                <w:p w14:paraId="4A3569D9" w14:textId="77777777" w:rsidR="00C62CB5" w:rsidRDefault="00C62CB5" w:rsidP="00C62CB5">
                  <w:pPr>
                    <w:spacing w:line="259" w:lineRule="auto"/>
                    <w:ind w:left="8"/>
                    <w:jc w:val="center"/>
                  </w:pPr>
                  <w:r>
                    <w:t xml:space="preserve">2 </w:t>
                  </w:r>
                </w:p>
              </w:tc>
              <w:tc>
                <w:tcPr>
                  <w:tcW w:w="2115" w:type="dxa"/>
                  <w:tcBorders>
                    <w:top w:val="single" w:sz="4" w:space="0" w:color="000000"/>
                    <w:left w:val="single" w:sz="4" w:space="0" w:color="000000"/>
                    <w:bottom w:val="single" w:sz="4" w:space="0" w:color="000000"/>
                    <w:right w:val="single" w:sz="4" w:space="0" w:color="000000"/>
                  </w:tcBorders>
                  <w:vAlign w:val="bottom"/>
                </w:tcPr>
                <w:p w14:paraId="7E2A8265" w14:textId="77777777" w:rsidR="00C62CB5" w:rsidRDefault="00C62CB5" w:rsidP="00C62CB5">
                  <w:pPr>
                    <w:spacing w:line="259" w:lineRule="auto"/>
                    <w:ind w:left="5"/>
                    <w:jc w:val="center"/>
                  </w:pPr>
                  <w:r>
                    <w:t xml:space="preserve">4 </w:t>
                  </w:r>
                </w:p>
              </w:tc>
            </w:tr>
            <w:tr w:rsidR="00C62CB5" w14:paraId="3C4111B1" w14:textId="77777777" w:rsidTr="00C62CB5">
              <w:trPr>
                <w:trHeight w:val="377"/>
              </w:trPr>
              <w:tc>
                <w:tcPr>
                  <w:tcW w:w="2790" w:type="dxa"/>
                  <w:tcBorders>
                    <w:top w:val="single" w:sz="4" w:space="0" w:color="000000"/>
                    <w:left w:val="single" w:sz="4" w:space="0" w:color="000000"/>
                    <w:bottom w:val="single" w:sz="4" w:space="0" w:color="000000"/>
                    <w:right w:val="single" w:sz="4" w:space="0" w:color="000000"/>
                  </w:tcBorders>
                  <w:vAlign w:val="bottom"/>
                </w:tcPr>
                <w:p w14:paraId="10CAAF25" w14:textId="77777777" w:rsidR="00C62CB5" w:rsidRDefault="00C62CB5" w:rsidP="00C62CB5">
                  <w:pPr>
                    <w:spacing w:line="259" w:lineRule="auto"/>
                    <w:ind w:left="8"/>
                    <w:jc w:val="center"/>
                  </w:pPr>
                  <w:r>
                    <w:t xml:space="preserve">8 </w:t>
                  </w:r>
                </w:p>
              </w:tc>
              <w:tc>
                <w:tcPr>
                  <w:tcW w:w="2610" w:type="dxa"/>
                  <w:tcBorders>
                    <w:top w:val="single" w:sz="4" w:space="0" w:color="000000"/>
                    <w:left w:val="single" w:sz="4" w:space="0" w:color="000000"/>
                    <w:bottom w:val="single" w:sz="4" w:space="0" w:color="000000"/>
                    <w:right w:val="single" w:sz="4" w:space="0" w:color="000000"/>
                  </w:tcBorders>
                  <w:vAlign w:val="bottom"/>
                </w:tcPr>
                <w:p w14:paraId="4AADE386" w14:textId="77777777" w:rsidR="00C62CB5" w:rsidRDefault="00C62CB5" w:rsidP="00C62CB5">
                  <w:pPr>
                    <w:spacing w:line="259" w:lineRule="auto"/>
                    <w:ind w:left="8"/>
                    <w:jc w:val="center"/>
                  </w:pPr>
                  <w:r>
                    <w:t xml:space="preserve">1 </w:t>
                  </w:r>
                </w:p>
              </w:tc>
              <w:tc>
                <w:tcPr>
                  <w:tcW w:w="2115" w:type="dxa"/>
                  <w:tcBorders>
                    <w:top w:val="single" w:sz="4" w:space="0" w:color="000000"/>
                    <w:left w:val="single" w:sz="4" w:space="0" w:color="000000"/>
                    <w:bottom w:val="single" w:sz="4" w:space="0" w:color="000000"/>
                    <w:right w:val="single" w:sz="4" w:space="0" w:color="000000"/>
                  </w:tcBorders>
                  <w:vAlign w:val="bottom"/>
                </w:tcPr>
                <w:p w14:paraId="0BFE77A8" w14:textId="77777777" w:rsidR="00C62CB5" w:rsidRDefault="00C62CB5" w:rsidP="00C62CB5">
                  <w:pPr>
                    <w:spacing w:line="259" w:lineRule="auto"/>
                    <w:ind w:left="5"/>
                    <w:jc w:val="center"/>
                  </w:pPr>
                  <w:r>
                    <w:t xml:space="preserve">2 </w:t>
                  </w:r>
                </w:p>
              </w:tc>
            </w:tr>
            <w:tr w:rsidR="00C62CB5" w14:paraId="007EDC7F" w14:textId="77777777" w:rsidTr="00C62CB5">
              <w:trPr>
                <w:trHeight w:val="631"/>
              </w:trPr>
              <w:tc>
                <w:tcPr>
                  <w:tcW w:w="2790" w:type="dxa"/>
                  <w:tcBorders>
                    <w:top w:val="single" w:sz="4" w:space="0" w:color="000000"/>
                    <w:left w:val="single" w:sz="4" w:space="0" w:color="000000"/>
                    <w:bottom w:val="single" w:sz="4" w:space="0" w:color="000000"/>
                    <w:right w:val="single" w:sz="4" w:space="0" w:color="000000"/>
                  </w:tcBorders>
                  <w:vAlign w:val="bottom"/>
                </w:tcPr>
                <w:p w14:paraId="27508CD8" w14:textId="77777777" w:rsidR="00C62CB5" w:rsidRDefault="00C62CB5" w:rsidP="00C62CB5">
                  <w:pPr>
                    <w:spacing w:line="259" w:lineRule="auto"/>
                    <w:jc w:val="center"/>
                  </w:pPr>
                  <w:r>
                    <w:t xml:space="preserve">Non-compliant contributor </w:t>
                  </w:r>
                </w:p>
              </w:tc>
              <w:tc>
                <w:tcPr>
                  <w:tcW w:w="2610" w:type="dxa"/>
                  <w:tcBorders>
                    <w:top w:val="single" w:sz="4" w:space="0" w:color="000000"/>
                    <w:left w:val="single" w:sz="4" w:space="0" w:color="000000"/>
                    <w:bottom w:val="single" w:sz="4" w:space="0" w:color="000000"/>
                    <w:right w:val="single" w:sz="4" w:space="0" w:color="000000"/>
                  </w:tcBorders>
                </w:tcPr>
                <w:p w14:paraId="5837F044" w14:textId="77777777" w:rsidR="00C62CB5" w:rsidRDefault="00C62CB5" w:rsidP="00C62CB5">
                  <w:pPr>
                    <w:spacing w:line="259" w:lineRule="auto"/>
                    <w:ind w:left="8"/>
                    <w:jc w:val="center"/>
                  </w:pPr>
                  <w:r>
                    <w:t xml:space="preserve">0 </w:t>
                  </w:r>
                </w:p>
              </w:tc>
              <w:tc>
                <w:tcPr>
                  <w:tcW w:w="2115" w:type="dxa"/>
                  <w:tcBorders>
                    <w:top w:val="single" w:sz="4" w:space="0" w:color="000000"/>
                    <w:left w:val="single" w:sz="4" w:space="0" w:color="000000"/>
                    <w:bottom w:val="single" w:sz="4" w:space="0" w:color="000000"/>
                    <w:right w:val="single" w:sz="4" w:space="0" w:color="000000"/>
                  </w:tcBorders>
                </w:tcPr>
                <w:p w14:paraId="75094A93" w14:textId="77777777" w:rsidR="00C62CB5" w:rsidRDefault="00C62CB5" w:rsidP="00C62CB5">
                  <w:pPr>
                    <w:spacing w:line="259" w:lineRule="auto"/>
                    <w:ind w:left="5"/>
                    <w:jc w:val="center"/>
                  </w:pPr>
                  <w:r>
                    <w:t xml:space="preserve">0 </w:t>
                  </w:r>
                </w:p>
              </w:tc>
            </w:tr>
          </w:tbl>
          <w:p w14:paraId="48CB7761" w14:textId="77777777" w:rsidR="00FD4FFF" w:rsidRDefault="00FD4FFF" w:rsidP="00FD4FFF">
            <w:pPr>
              <w:jc w:val="both"/>
              <w:rPr>
                <w:rFonts w:ascii="Arial" w:hAnsi="Arial" w:cs="Arial"/>
                <w:b/>
                <w:sz w:val="20"/>
                <w:szCs w:val="20"/>
                <w:lang w:val="en-ZA"/>
              </w:rPr>
            </w:pPr>
          </w:p>
          <w:p w14:paraId="40AF92B0" w14:textId="77777777" w:rsidR="00251B85" w:rsidRDefault="00251B85" w:rsidP="00FD4FFF">
            <w:pPr>
              <w:jc w:val="both"/>
              <w:rPr>
                <w:rFonts w:ascii="Arial" w:hAnsi="Arial" w:cs="Arial"/>
                <w:b/>
                <w:sz w:val="20"/>
                <w:szCs w:val="20"/>
                <w:lang w:val="en-ZA"/>
              </w:rPr>
            </w:pPr>
          </w:p>
          <w:p w14:paraId="2A9B4A99" w14:textId="77777777" w:rsidR="00AF7A6F" w:rsidRPr="00516069" w:rsidRDefault="00AF7A6F" w:rsidP="00481FAC">
            <w:pPr>
              <w:jc w:val="both"/>
              <w:rPr>
                <w:rFonts w:ascii="Arial" w:hAnsi="Arial" w:cs="Arial"/>
                <w:b/>
                <w:sz w:val="20"/>
                <w:szCs w:val="20"/>
                <w:lang w:val="en-ZA"/>
              </w:rPr>
            </w:pPr>
            <w:r w:rsidRPr="00516069">
              <w:rPr>
                <w:rFonts w:ascii="Arial" w:hAnsi="Arial" w:cs="Arial"/>
                <w:b/>
                <w:sz w:val="20"/>
                <w:szCs w:val="20"/>
                <w:lang w:val="en-ZA"/>
              </w:rPr>
              <w:t>Determination of Scores</w:t>
            </w:r>
          </w:p>
          <w:p w14:paraId="22898F33" w14:textId="77777777" w:rsidR="00AF7A6F" w:rsidRPr="00516069" w:rsidRDefault="00AF7A6F" w:rsidP="00481FAC">
            <w:pPr>
              <w:jc w:val="both"/>
              <w:rPr>
                <w:rFonts w:ascii="Arial" w:hAnsi="Arial" w:cs="Arial"/>
                <w:sz w:val="20"/>
                <w:szCs w:val="20"/>
                <w:lang w:val="en-ZA"/>
              </w:rPr>
            </w:pPr>
            <w:r w:rsidRPr="00516069">
              <w:rPr>
                <w:rFonts w:ascii="Arial" w:hAnsi="Arial" w:cs="Arial"/>
                <w:sz w:val="20"/>
                <w:szCs w:val="20"/>
                <w:lang w:val="en-ZA"/>
              </w:rPr>
              <w:t xml:space="preserve">Entities that meet the set target for a particular element will get a full score. For entities whose tendered and verified targets are less than the set ones, the score shall be on a pro-rata basis. The typical formula that could be used in calculating the scores is as per the SCM Policy of the </w:t>
            </w:r>
            <w:r w:rsidR="00B96F8B">
              <w:rPr>
                <w:rFonts w:ascii="Arial" w:hAnsi="Arial" w:cs="Arial"/>
                <w:sz w:val="20"/>
                <w:szCs w:val="20"/>
                <w:lang w:val="en-ZA"/>
              </w:rPr>
              <w:t>MATATIELE</w:t>
            </w:r>
            <w:r w:rsidR="000D0D11" w:rsidRPr="00516069">
              <w:rPr>
                <w:rFonts w:ascii="Arial" w:hAnsi="Arial" w:cs="Arial"/>
                <w:sz w:val="20"/>
                <w:szCs w:val="20"/>
                <w:lang w:val="en-ZA"/>
              </w:rPr>
              <w:t xml:space="preserve"> </w:t>
            </w:r>
            <w:r w:rsidR="003272D7">
              <w:rPr>
                <w:rFonts w:ascii="Arial" w:hAnsi="Arial" w:cs="Arial"/>
                <w:sz w:val="20"/>
                <w:szCs w:val="20"/>
                <w:lang w:val="en-ZA"/>
              </w:rPr>
              <w:t xml:space="preserve">Local </w:t>
            </w:r>
            <w:r w:rsidR="000D0D11" w:rsidRPr="00516069">
              <w:rPr>
                <w:rFonts w:ascii="Arial" w:hAnsi="Arial" w:cs="Arial"/>
                <w:sz w:val="20"/>
                <w:szCs w:val="20"/>
                <w:lang w:val="en-ZA"/>
              </w:rPr>
              <w:t>Municipality</w:t>
            </w:r>
            <w:r w:rsidRPr="00516069">
              <w:rPr>
                <w:rFonts w:ascii="Arial" w:hAnsi="Arial" w:cs="Arial"/>
                <w:sz w:val="20"/>
                <w:szCs w:val="20"/>
                <w:lang w:val="en-ZA"/>
              </w:rPr>
              <w:t>.</w:t>
            </w:r>
          </w:p>
          <w:p w14:paraId="1247532C" w14:textId="77777777" w:rsidR="00AF7A6F" w:rsidRPr="00516069" w:rsidRDefault="00AF7A6F" w:rsidP="00481FAC">
            <w:pPr>
              <w:jc w:val="both"/>
              <w:rPr>
                <w:rFonts w:ascii="Arial" w:hAnsi="Arial" w:cs="Arial"/>
                <w:b/>
                <w:sz w:val="20"/>
                <w:szCs w:val="20"/>
                <w:lang w:val="en-ZA"/>
              </w:rPr>
            </w:pPr>
          </w:p>
          <w:p w14:paraId="554E88F0" w14:textId="77777777" w:rsidR="00AF7A6F" w:rsidRPr="00516069" w:rsidRDefault="00AF7A6F" w:rsidP="00481FAC">
            <w:pPr>
              <w:pStyle w:val="Header"/>
              <w:tabs>
                <w:tab w:val="clear" w:pos="4320"/>
                <w:tab w:val="clear" w:pos="8640"/>
                <w:tab w:val="left" w:pos="1985"/>
                <w:tab w:val="left" w:leader="dot" w:pos="2268"/>
                <w:tab w:val="left" w:leader="dot" w:pos="5103"/>
                <w:tab w:val="left" w:leader="dot" w:pos="6237"/>
                <w:tab w:val="left" w:leader="dot" w:pos="8789"/>
              </w:tabs>
              <w:jc w:val="both"/>
              <w:rPr>
                <w:rFonts w:ascii="Arial" w:hAnsi="Arial" w:cs="Arial"/>
                <w:b/>
                <w:sz w:val="20"/>
                <w:szCs w:val="20"/>
                <w:u w:val="single"/>
                <w:lang w:val="en-ZA"/>
              </w:rPr>
            </w:pPr>
            <w:r w:rsidRPr="00516069">
              <w:rPr>
                <w:rFonts w:ascii="Arial" w:hAnsi="Arial" w:cs="Arial"/>
                <w:b/>
                <w:sz w:val="20"/>
                <w:szCs w:val="20"/>
                <w:u w:val="single"/>
                <w:lang w:val="en-ZA"/>
              </w:rPr>
              <w:t xml:space="preserve">Total Scores for </w:t>
            </w:r>
            <w:r w:rsidR="00D736B9">
              <w:rPr>
                <w:rFonts w:ascii="Arial" w:hAnsi="Arial" w:cs="Arial"/>
                <w:b/>
                <w:sz w:val="20"/>
                <w:szCs w:val="20"/>
                <w:u w:val="single"/>
                <w:lang w:val="en-ZA"/>
              </w:rPr>
              <w:t>Price and B-BBEE Status</w:t>
            </w:r>
          </w:p>
          <w:p w14:paraId="40E843BE" w14:textId="77777777" w:rsidR="00AF7A6F" w:rsidRPr="00516069" w:rsidRDefault="00AF7A6F" w:rsidP="00481FAC">
            <w:pPr>
              <w:pStyle w:val="Header"/>
              <w:tabs>
                <w:tab w:val="clear" w:pos="4320"/>
                <w:tab w:val="clear" w:pos="8640"/>
                <w:tab w:val="left" w:pos="1985"/>
                <w:tab w:val="left" w:leader="dot" w:pos="2268"/>
                <w:tab w:val="left" w:leader="dot" w:pos="5103"/>
                <w:tab w:val="left" w:leader="dot" w:pos="6237"/>
                <w:tab w:val="left" w:leader="dot" w:pos="8789"/>
              </w:tabs>
              <w:jc w:val="both"/>
              <w:rPr>
                <w:rFonts w:ascii="Arial" w:hAnsi="Arial" w:cs="Arial"/>
                <w:sz w:val="20"/>
                <w:szCs w:val="20"/>
                <w:lang w:val="en-ZA"/>
              </w:rPr>
            </w:pPr>
            <w:r w:rsidRPr="00516069">
              <w:rPr>
                <w:rFonts w:ascii="Arial" w:hAnsi="Arial" w:cs="Arial"/>
                <w:sz w:val="20"/>
                <w:szCs w:val="20"/>
                <w:lang w:val="en-ZA"/>
              </w:rPr>
              <w:t>The points scored for a tenderer in respect of Price must be added to the points scored fo</w:t>
            </w:r>
            <w:r w:rsidR="00D736B9">
              <w:rPr>
                <w:rFonts w:ascii="Arial" w:hAnsi="Arial" w:cs="Arial"/>
                <w:sz w:val="20"/>
                <w:szCs w:val="20"/>
                <w:lang w:val="en-ZA"/>
              </w:rPr>
              <w:t>r B-BBEE Status</w:t>
            </w:r>
            <w:r w:rsidRPr="00516069">
              <w:rPr>
                <w:rFonts w:ascii="Arial" w:hAnsi="Arial" w:cs="Arial"/>
                <w:sz w:val="20"/>
                <w:szCs w:val="20"/>
                <w:lang w:val="en-ZA"/>
              </w:rPr>
              <w:t xml:space="preserve">. Only the tender with the highest number of points may be selected, except in those instances identified in the SCM Policy </w:t>
            </w:r>
          </w:p>
          <w:p w14:paraId="297BA0B9" w14:textId="77777777" w:rsidR="00AF7A6F" w:rsidRPr="00516069" w:rsidRDefault="00AF7A6F" w:rsidP="00516069">
            <w:pPr>
              <w:pStyle w:val="Header"/>
              <w:tabs>
                <w:tab w:val="clear" w:pos="4320"/>
                <w:tab w:val="clear" w:pos="8640"/>
                <w:tab w:val="left" w:pos="1985"/>
                <w:tab w:val="left" w:leader="dot" w:pos="2268"/>
                <w:tab w:val="left" w:leader="dot" w:pos="5103"/>
                <w:tab w:val="left" w:leader="dot" w:pos="6237"/>
                <w:tab w:val="left" w:leader="dot" w:pos="8789"/>
              </w:tabs>
              <w:jc w:val="both"/>
              <w:rPr>
                <w:rFonts w:ascii="Arial" w:hAnsi="Arial" w:cs="Arial"/>
                <w:sz w:val="20"/>
                <w:szCs w:val="20"/>
                <w:lang w:val="en-ZA"/>
              </w:rPr>
            </w:pPr>
            <w:r w:rsidRPr="00516069">
              <w:rPr>
                <w:rFonts w:ascii="Arial" w:hAnsi="Arial" w:cs="Arial"/>
                <w:sz w:val="20"/>
                <w:szCs w:val="20"/>
              </w:rPr>
              <w:t xml:space="preserve">Framework of the </w:t>
            </w:r>
            <w:r w:rsidR="00B96F8B">
              <w:rPr>
                <w:rFonts w:ascii="Arial" w:hAnsi="Arial" w:cs="Arial"/>
                <w:sz w:val="20"/>
                <w:szCs w:val="20"/>
              </w:rPr>
              <w:t>MATATIELE</w:t>
            </w:r>
            <w:r w:rsidR="000D0D11" w:rsidRPr="00516069">
              <w:rPr>
                <w:rFonts w:ascii="Arial" w:hAnsi="Arial" w:cs="Arial"/>
                <w:sz w:val="20"/>
                <w:szCs w:val="20"/>
              </w:rPr>
              <w:t xml:space="preserve"> Municipality</w:t>
            </w:r>
            <w:r w:rsidRPr="00516069">
              <w:rPr>
                <w:rFonts w:ascii="Arial" w:hAnsi="Arial" w:cs="Arial"/>
                <w:sz w:val="20"/>
                <w:szCs w:val="20"/>
              </w:rPr>
              <w:t>.</w:t>
            </w:r>
          </w:p>
        </w:tc>
      </w:tr>
      <w:tr w:rsidR="00F15ED9" w14:paraId="7FAB6EF5" w14:textId="77777777">
        <w:tc>
          <w:tcPr>
            <w:tcW w:w="1080" w:type="dxa"/>
            <w:tcBorders>
              <w:top w:val="single" w:sz="4" w:space="0" w:color="auto"/>
            </w:tcBorders>
          </w:tcPr>
          <w:p w14:paraId="33A99DBC" w14:textId="77777777" w:rsidR="00B877DF" w:rsidRDefault="00B877DF">
            <w:pPr>
              <w:jc w:val="both"/>
              <w:rPr>
                <w:rFonts w:ascii="Arial" w:hAnsi="Arial" w:cs="Arial"/>
                <w:b/>
                <w:sz w:val="20"/>
                <w:szCs w:val="20"/>
                <w:lang w:val="en-US"/>
              </w:rPr>
            </w:pPr>
          </w:p>
          <w:p w14:paraId="0D14FC2F" w14:textId="77777777" w:rsidR="00F15ED9" w:rsidRDefault="00F15ED9">
            <w:pPr>
              <w:jc w:val="both"/>
              <w:rPr>
                <w:rFonts w:ascii="Arial" w:hAnsi="Arial" w:cs="Arial"/>
                <w:b/>
                <w:sz w:val="20"/>
                <w:szCs w:val="20"/>
                <w:lang w:val="en-US"/>
              </w:rPr>
            </w:pPr>
            <w:r>
              <w:rPr>
                <w:rFonts w:ascii="Arial" w:hAnsi="Arial" w:cs="Arial"/>
                <w:b/>
                <w:sz w:val="20"/>
                <w:szCs w:val="20"/>
                <w:lang w:val="en-US"/>
              </w:rPr>
              <w:t>F.3.13</w:t>
            </w:r>
          </w:p>
        </w:tc>
        <w:tc>
          <w:tcPr>
            <w:tcW w:w="7848" w:type="dxa"/>
            <w:tcBorders>
              <w:top w:val="single" w:sz="4" w:space="0" w:color="auto"/>
            </w:tcBorders>
          </w:tcPr>
          <w:p w14:paraId="791B441A" w14:textId="77777777" w:rsidR="00B877DF" w:rsidRDefault="00B877DF">
            <w:pPr>
              <w:autoSpaceDE w:val="0"/>
              <w:autoSpaceDN w:val="0"/>
              <w:adjustRightInd w:val="0"/>
              <w:jc w:val="both"/>
              <w:rPr>
                <w:rFonts w:ascii="Arial" w:hAnsi="Arial" w:cs="Arial"/>
                <w:b/>
                <w:bCs/>
                <w:sz w:val="20"/>
                <w:szCs w:val="20"/>
              </w:rPr>
            </w:pPr>
          </w:p>
          <w:p w14:paraId="2610A005" w14:textId="77777777" w:rsidR="00F15ED9" w:rsidRDefault="00F15ED9">
            <w:pPr>
              <w:autoSpaceDE w:val="0"/>
              <w:autoSpaceDN w:val="0"/>
              <w:adjustRightInd w:val="0"/>
              <w:jc w:val="both"/>
              <w:rPr>
                <w:rFonts w:ascii="Arial" w:hAnsi="Arial" w:cs="Arial"/>
                <w:sz w:val="20"/>
                <w:szCs w:val="20"/>
              </w:rPr>
            </w:pPr>
            <w:r>
              <w:rPr>
                <w:rFonts w:ascii="Arial" w:hAnsi="Arial" w:cs="Arial"/>
                <w:b/>
                <w:bCs/>
                <w:sz w:val="20"/>
                <w:szCs w:val="20"/>
              </w:rPr>
              <w:t xml:space="preserve">F.3.13.1 </w:t>
            </w:r>
            <w:r>
              <w:rPr>
                <w:rFonts w:ascii="Arial" w:hAnsi="Arial" w:cs="Arial"/>
                <w:sz w:val="20"/>
                <w:szCs w:val="20"/>
              </w:rPr>
              <w:t>The legal requirements for acceptance of the tender offer are:</w:t>
            </w:r>
          </w:p>
          <w:p w14:paraId="66D79BFB" w14:textId="77777777" w:rsidR="00F15ED9" w:rsidRDefault="00F15ED9">
            <w:pPr>
              <w:autoSpaceDE w:val="0"/>
              <w:autoSpaceDN w:val="0"/>
              <w:adjustRightInd w:val="0"/>
              <w:jc w:val="both"/>
              <w:rPr>
                <w:rFonts w:ascii="Arial" w:hAnsi="Arial" w:cs="Arial"/>
                <w:sz w:val="20"/>
                <w:szCs w:val="20"/>
              </w:rPr>
            </w:pPr>
          </w:p>
          <w:p w14:paraId="7887E6EA" w14:textId="77777777" w:rsidR="00F15ED9" w:rsidRDefault="00F15ED9" w:rsidP="00B11C95">
            <w:pPr>
              <w:widowControl w:val="0"/>
              <w:numPr>
                <w:ilvl w:val="0"/>
                <w:numId w:val="6"/>
              </w:numPr>
              <w:tabs>
                <w:tab w:val="clear" w:pos="389"/>
                <w:tab w:val="num" w:pos="792"/>
              </w:tabs>
              <w:ind w:left="792" w:hanging="357"/>
              <w:jc w:val="both"/>
              <w:rPr>
                <w:rFonts w:ascii="Arial" w:hAnsi="Arial" w:cs="Arial"/>
                <w:sz w:val="20"/>
                <w:szCs w:val="20"/>
              </w:rPr>
            </w:pPr>
            <w:r>
              <w:rPr>
                <w:rFonts w:ascii="Arial" w:hAnsi="Arial" w:cs="Arial"/>
                <w:b/>
                <w:sz w:val="20"/>
                <w:szCs w:val="20"/>
              </w:rPr>
              <w:t xml:space="preserve">Tender Defaulters Register </w:t>
            </w:r>
            <w:r>
              <w:rPr>
                <w:rFonts w:ascii="Arial" w:hAnsi="Arial" w:cs="Arial"/>
                <w:sz w:val="20"/>
                <w:szCs w:val="20"/>
              </w:rPr>
              <w:t xml:space="preserve">- the Tenderer or any of its principals is </w:t>
            </w:r>
            <w:r>
              <w:rPr>
                <w:rFonts w:ascii="Arial" w:hAnsi="Arial" w:cs="Arial"/>
                <w:sz w:val="20"/>
                <w:szCs w:val="20"/>
                <w:u w:val="single"/>
              </w:rPr>
              <w:t>not</w:t>
            </w:r>
            <w:r>
              <w:rPr>
                <w:rFonts w:ascii="Arial" w:hAnsi="Arial" w:cs="Arial"/>
                <w:sz w:val="20"/>
                <w:szCs w:val="20"/>
              </w:rPr>
              <w:t xml:space="preserve"> listed on the register of Tender Defaulters in terms of the Prevention and Combating of Corrupt Activities Act of 2004 as a person prohibited from doing business with the public sector.</w:t>
            </w:r>
          </w:p>
          <w:p w14:paraId="10B28D15" w14:textId="77777777" w:rsidR="00F15ED9" w:rsidRDefault="00F15ED9">
            <w:pPr>
              <w:tabs>
                <w:tab w:val="num" w:pos="792"/>
              </w:tabs>
              <w:ind w:left="792" w:hanging="357"/>
              <w:jc w:val="both"/>
              <w:rPr>
                <w:rFonts w:ascii="Arial" w:hAnsi="Arial" w:cs="Arial"/>
                <w:sz w:val="20"/>
                <w:szCs w:val="20"/>
              </w:rPr>
            </w:pPr>
          </w:p>
          <w:p w14:paraId="2CDB0BAA" w14:textId="77777777" w:rsidR="00F15ED9" w:rsidRDefault="00F15ED9" w:rsidP="00B11C95">
            <w:pPr>
              <w:widowControl w:val="0"/>
              <w:numPr>
                <w:ilvl w:val="0"/>
                <w:numId w:val="6"/>
              </w:numPr>
              <w:tabs>
                <w:tab w:val="clear" w:pos="389"/>
                <w:tab w:val="left" w:pos="432"/>
                <w:tab w:val="num" w:pos="792"/>
              </w:tabs>
              <w:ind w:left="792" w:hanging="357"/>
              <w:jc w:val="both"/>
              <w:rPr>
                <w:rFonts w:ascii="Arial" w:hAnsi="Arial" w:cs="Arial"/>
                <w:sz w:val="20"/>
                <w:szCs w:val="20"/>
              </w:rPr>
            </w:pPr>
            <w:r>
              <w:rPr>
                <w:rFonts w:ascii="Arial" w:hAnsi="Arial" w:cs="Arial"/>
                <w:b/>
                <w:sz w:val="20"/>
                <w:szCs w:val="20"/>
              </w:rPr>
              <w:t xml:space="preserve">Abuse of the SCM System </w:t>
            </w:r>
            <w:r>
              <w:rPr>
                <w:rFonts w:ascii="Arial" w:hAnsi="Arial" w:cs="Arial"/>
                <w:sz w:val="20"/>
                <w:szCs w:val="20"/>
              </w:rPr>
              <w:t xml:space="preserve">- the Tenderer has </w:t>
            </w:r>
            <w:r>
              <w:rPr>
                <w:rFonts w:ascii="Arial" w:hAnsi="Arial" w:cs="Arial"/>
                <w:sz w:val="20"/>
                <w:szCs w:val="20"/>
                <w:u w:val="single"/>
              </w:rPr>
              <w:t>not</w:t>
            </w:r>
            <w:r>
              <w:rPr>
                <w:rFonts w:ascii="Arial" w:hAnsi="Arial" w:cs="Arial"/>
                <w:sz w:val="20"/>
                <w:szCs w:val="20"/>
              </w:rPr>
              <w:t xml:space="preserve"> abused the Employer’s Supply Chain Management System and has </w:t>
            </w:r>
            <w:r>
              <w:rPr>
                <w:rFonts w:ascii="Arial" w:hAnsi="Arial" w:cs="Arial"/>
                <w:sz w:val="20"/>
                <w:szCs w:val="20"/>
                <w:u w:val="single"/>
              </w:rPr>
              <w:t>not</w:t>
            </w:r>
            <w:r>
              <w:rPr>
                <w:rFonts w:ascii="Arial" w:hAnsi="Arial" w:cs="Arial"/>
                <w:sz w:val="20"/>
                <w:szCs w:val="20"/>
              </w:rPr>
              <w:t xml:space="preserve"> been given a written notice to </w:t>
            </w:r>
            <w:r>
              <w:rPr>
                <w:rFonts w:ascii="Arial" w:hAnsi="Arial" w:cs="Arial"/>
                <w:sz w:val="20"/>
                <w:szCs w:val="20"/>
              </w:rPr>
              <w:lastRenderedPageBreak/>
              <w:t>the effect that he has failed to perform on any previous contract.</w:t>
            </w:r>
          </w:p>
          <w:p w14:paraId="6A5B329A" w14:textId="77777777" w:rsidR="00F15ED9" w:rsidRDefault="00F15ED9">
            <w:pPr>
              <w:tabs>
                <w:tab w:val="num" w:pos="792"/>
              </w:tabs>
              <w:ind w:left="792" w:hanging="357"/>
              <w:jc w:val="both"/>
              <w:rPr>
                <w:rFonts w:ascii="Arial" w:hAnsi="Arial" w:cs="Arial"/>
                <w:sz w:val="20"/>
                <w:szCs w:val="20"/>
              </w:rPr>
            </w:pPr>
          </w:p>
          <w:p w14:paraId="47B1207A" w14:textId="77777777" w:rsidR="00F15ED9" w:rsidRDefault="00F15ED9" w:rsidP="00B11C95">
            <w:pPr>
              <w:widowControl w:val="0"/>
              <w:numPr>
                <w:ilvl w:val="0"/>
                <w:numId w:val="6"/>
              </w:numPr>
              <w:tabs>
                <w:tab w:val="left" w:pos="72"/>
                <w:tab w:val="num" w:pos="792"/>
              </w:tabs>
              <w:ind w:left="792" w:hanging="357"/>
              <w:jc w:val="both"/>
              <w:rPr>
                <w:rFonts w:ascii="Arial" w:hAnsi="Arial" w:cs="Arial"/>
                <w:sz w:val="20"/>
                <w:szCs w:val="20"/>
              </w:rPr>
            </w:pPr>
            <w:r>
              <w:rPr>
                <w:rFonts w:ascii="Arial" w:hAnsi="Arial" w:cs="Arial"/>
                <w:b/>
                <w:sz w:val="20"/>
                <w:szCs w:val="20"/>
              </w:rPr>
              <w:t xml:space="preserve">Declaration </w:t>
            </w:r>
            <w:r>
              <w:rPr>
                <w:rFonts w:ascii="Arial" w:hAnsi="Arial" w:cs="Arial"/>
                <w:sz w:val="20"/>
                <w:szCs w:val="20"/>
              </w:rPr>
              <w:t xml:space="preserve">- the Tenderer has indicated and declared whether or not a spouse, child or parent of the Tenderer is in the service of the State.  </w:t>
            </w:r>
          </w:p>
          <w:p w14:paraId="7137BCB0" w14:textId="77777777" w:rsidR="00212C83" w:rsidRDefault="00212C83" w:rsidP="00212C83">
            <w:pPr>
              <w:widowControl w:val="0"/>
              <w:tabs>
                <w:tab w:val="left" w:pos="72"/>
                <w:tab w:val="num" w:pos="792"/>
              </w:tabs>
              <w:jc w:val="both"/>
              <w:rPr>
                <w:rFonts w:ascii="Arial" w:hAnsi="Arial" w:cs="Arial"/>
                <w:sz w:val="20"/>
                <w:szCs w:val="20"/>
              </w:rPr>
            </w:pPr>
          </w:p>
          <w:p w14:paraId="024E9A03" w14:textId="77777777" w:rsidR="00F15ED9" w:rsidRDefault="00F15ED9" w:rsidP="00B11C95">
            <w:pPr>
              <w:pStyle w:val="TextIndent10"/>
              <w:numPr>
                <w:ilvl w:val="0"/>
                <w:numId w:val="6"/>
              </w:numPr>
              <w:tabs>
                <w:tab w:val="clear" w:pos="506"/>
                <w:tab w:val="clear" w:pos="1135"/>
                <w:tab w:val="clear" w:pos="1764"/>
                <w:tab w:val="clear" w:pos="2266"/>
                <w:tab w:val="clear" w:pos="2769"/>
                <w:tab w:val="clear" w:pos="3398"/>
                <w:tab w:val="clear" w:pos="4027"/>
                <w:tab w:val="clear" w:pos="4656"/>
                <w:tab w:val="clear" w:pos="5284"/>
                <w:tab w:val="left" w:pos="-1134"/>
                <w:tab w:val="num" w:pos="792"/>
              </w:tabs>
              <w:suppressAutoHyphens w:val="0"/>
              <w:ind w:left="792" w:right="0" w:hanging="357"/>
              <w:rPr>
                <w:rFonts w:cs="Arial"/>
              </w:rPr>
            </w:pPr>
            <w:r>
              <w:rPr>
                <w:rFonts w:cs="Arial"/>
                <w:b/>
              </w:rPr>
              <w:t>Fraud and Corruption</w:t>
            </w:r>
            <w:r>
              <w:rPr>
                <w:rFonts w:cs="Arial"/>
              </w:rPr>
              <w:t xml:space="preserve"> - the Employer is satisfied that the Tenderer or any of his principals have </w:t>
            </w:r>
            <w:r>
              <w:rPr>
                <w:rFonts w:cs="Arial"/>
                <w:u w:val="single"/>
              </w:rPr>
              <w:t>not influenced</w:t>
            </w:r>
            <w:r>
              <w:rPr>
                <w:rFonts w:cs="Arial"/>
              </w:rPr>
              <w:t xml:space="preserve"> the tender offer and acceptance by the following criteria:</w:t>
            </w:r>
          </w:p>
          <w:p w14:paraId="1C771220" w14:textId="77777777" w:rsidR="00F15ED9" w:rsidRDefault="00F15ED9">
            <w:pPr>
              <w:widowControl w:val="0"/>
              <w:jc w:val="both"/>
              <w:rPr>
                <w:rFonts w:ascii="Arial" w:hAnsi="Arial" w:cs="Arial"/>
                <w:sz w:val="20"/>
                <w:szCs w:val="20"/>
                <w:lang w:val="en-ZA"/>
              </w:rPr>
            </w:pPr>
          </w:p>
          <w:p w14:paraId="1EFF0F79" w14:textId="77777777" w:rsidR="00F15ED9" w:rsidRDefault="00F15ED9">
            <w:pPr>
              <w:widowControl w:val="0"/>
              <w:tabs>
                <w:tab w:val="left" w:pos="1152"/>
              </w:tabs>
              <w:ind w:left="1152" w:hanging="360"/>
              <w:jc w:val="both"/>
              <w:rPr>
                <w:rFonts w:ascii="Arial" w:hAnsi="Arial" w:cs="Arial"/>
                <w:sz w:val="20"/>
                <w:szCs w:val="20"/>
              </w:rPr>
            </w:pPr>
            <w:r>
              <w:rPr>
                <w:rFonts w:ascii="Arial" w:hAnsi="Arial" w:cs="Arial"/>
                <w:sz w:val="20"/>
                <w:szCs w:val="20"/>
              </w:rPr>
              <w:t>(i)</w:t>
            </w:r>
            <w:r>
              <w:rPr>
                <w:rFonts w:ascii="Arial" w:hAnsi="Arial" w:cs="Arial"/>
                <w:sz w:val="20"/>
                <w:szCs w:val="20"/>
              </w:rPr>
              <w:tab/>
              <w:t>having offered, promised or given a bribe or other gift or remuneration to any person in connection with the obtaining of this Contract;</w:t>
            </w:r>
          </w:p>
          <w:p w14:paraId="3A016821" w14:textId="77777777" w:rsidR="00F15ED9" w:rsidRDefault="00F15ED9">
            <w:pPr>
              <w:tabs>
                <w:tab w:val="left" w:pos="1152"/>
              </w:tabs>
              <w:ind w:left="1152" w:hanging="360"/>
              <w:jc w:val="both"/>
              <w:rPr>
                <w:rFonts w:ascii="Arial" w:hAnsi="Arial" w:cs="Arial"/>
                <w:sz w:val="20"/>
                <w:szCs w:val="20"/>
              </w:rPr>
            </w:pPr>
          </w:p>
          <w:p w14:paraId="6304854A" w14:textId="77777777" w:rsidR="00F15ED9" w:rsidRDefault="00F15ED9">
            <w:pPr>
              <w:widowControl w:val="0"/>
              <w:tabs>
                <w:tab w:val="left" w:pos="1152"/>
              </w:tabs>
              <w:ind w:left="1152" w:hanging="360"/>
              <w:jc w:val="both"/>
              <w:rPr>
                <w:rFonts w:ascii="Arial" w:hAnsi="Arial" w:cs="Arial"/>
                <w:sz w:val="20"/>
                <w:szCs w:val="20"/>
              </w:rPr>
            </w:pPr>
            <w:r>
              <w:rPr>
                <w:rFonts w:ascii="Arial" w:hAnsi="Arial" w:cs="Arial"/>
                <w:sz w:val="20"/>
                <w:szCs w:val="20"/>
              </w:rPr>
              <w:t>(ii)</w:t>
            </w:r>
            <w:r>
              <w:rPr>
                <w:rFonts w:ascii="Arial" w:hAnsi="Arial" w:cs="Arial"/>
                <w:sz w:val="20"/>
                <w:szCs w:val="20"/>
              </w:rPr>
              <w:tab/>
              <w:t>having acted in a fraudulent or corrupt manner in obtaining this Contract;</w:t>
            </w:r>
          </w:p>
          <w:p w14:paraId="3F7A56C7" w14:textId="77777777" w:rsidR="00F15ED9" w:rsidRDefault="00F15ED9">
            <w:pPr>
              <w:widowControl w:val="0"/>
              <w:tabs>
                <w:tab w:val="left" w:pos="1152"/>
              </w:tabs>
              <w:ind w:left="1152" w:hanging="360"/>
              <w:jc w:val="both"/>
              <w:rPr>
                <w:rFonts w:ascii="Arial" w:hAnsi="Arial" w:cs="Arial"/>
                <w:sz w:val="20"/>
                <w:szCs w:val="20"/>
              </w:rPr>
            </w:pPr>
          </w:p>
          <w:p w14:paraId="535FE38A" w14:textId="77777777" w:rsidR="00F15ED9" w:rsidRDefault="00F15ED9">
            <w:pPr>
              <w:widowControl w:val="0"/>
              <w:tabs>
                <w:tab w:val="left" w:pos="1152"/>
              </w:tabs>
              <w:ind w:left="1152" w:hanging="360"/>
              <w:jc w:val="both"/>
              <w:rPr>
                <w:rFonts w:ascii="Arial" w:hAnsi="Arial" w:cs="Arial"/>
                <w:sz w:val="20"/>
                <w:szCs w:val="20"/>
              </w:rPr>
            </w:pPr>
            <w:r>
              <w:rPr>
                <w:rFonts w:ascii="Arial" w:hAnsi="Arial" w:cs="Arial"/>
                <w:sz w:val="20"/>
                <w:szCs w:val="20"/>
              </w:rPr>
              <w:t>(iii)</w:t>
            </w:r>
            <w:r>
              <w:rPr>
                <w:rFonts w:ascii="Arial" w:hAnsi="Arial" w:cs="Arial"/>
                <w:sz w:val="20"/>
                <w:szCs w:val="20"/>
              </w:rPr>
              <w:tab/>
              <w:t>having approached an officer or employee of the Employer or the Employer’s Agent with the object of influencing the award of a Contract in the Tenderer’s favour;</w:t>
            </w:r>
          </w:p>
          <w:p w14:paraId="20A8F768" w14:textId="77777777" w:rsidR="00F15ED9" w:rsidRDefault="00F15ED9">
            <w:pPr>
              <w:tabs>
                <w:tab w:val="left" w:pos="1152"/>
              </w:tabs>
              <w:ind w:left="1152" w:hanging="360"/>
              <w:jc w:val="both"/>
              <w:rPr>
                <w:rFonts w:ascii="Arial" w:hAnsi="Arial" w:cs="Arial"/>
                <w:sz w:val="20"/>
                <w:szCs w:val="20"/>
              </w:rPr>
            </w:pPr>
          </w:p>
          <w:p w14:paraId="0D281532" w14:textId="77777777" w:rsidR="00F15ED9" w:rsidRDefault="00F15ED9">
            <w:pPr>
              <w:widowControl w:val="0"/>
              <w:tabs>
                <w:tab w:val="left" w:pos="1152"/>
              </w:tabs>
              <w:ind w:left="1152" w:hanging="360"/>
              <w:jc w:val="both"/>
              <w:rPr>
                <w:rFonts w:ascii="Arial" w:hAnsi="Arial" w:cs="Arial"/>
                <w:sz w:val="20"/>
                <w:szCs w:val="20"/>
              </w:rPr>
            </w:pPr>
            <w:r>
              <w:rPr>
                <w:rFonts w:ascii="Arial" w:hAnsi="Arial" w:cs="Arial"/>
                <w:sz w:val="20"/>
                <w:szCs w:val="20"/>
              </w:rPr>
              <w:t>(iv)</w:t>
            </w:r>
            <w:r>
              <w:rPr>
                <w:rFonts w:ascii="Arial" w:hAnsi="Arial" w:cs="Arial"/>
                <w:sz w:val="20"/>
                <w:szCs w:val="20"/>
              </w:rPr>
              <w:tab/>
              <w:t>having entered into any agreement or arrangement, whether legally binding or not, with any other person, firm or company to refrain from Tendering for this Contract or as to the amount of the Tender to be submitted by either party;</w:t>
            </w:r>
          </w:p>
          <w:p w14:paraId="55C1CC6B" w14:textId="77777777" w:rsidR="00F15ED9" w:rsidRDefault="00F15ED9">
            <w:pPr>
              <w:widowControl w:val="0"/>
              <w:tabs>
                <w:tab w:val="left" w:pos="1152"/>
              </w:tabs>
              <w:ind w:left="1152" w:hanging="360"/>
              <w:jc w:val="both"/>
              <w:rPr>
                <w:rFonts w:ascii="Arial" w:hAnsi="Arial" w:cs="Arial"/>
                <w:sz w:val="20"/>
                <w:szCs w:val="20"/>
              </w:rPr>
            </w:pPr>
          </w:p>
          <w:p w14:paraId="06CC19FD" w14:textId="77777777" w:rsidR="00F15ED9" w:rsidRDefault="00F15ED9">
            <w:pPr>
              <w:widowControl w:val="0"/>
              <w:tabs>
                <w:tab w:val="left" w:pos="1152"/>
              </w:tabs>
              <w:ind w:left="1152" w:hanging="360"/>
              <w:jc w:val="both"/>
              <w:rPr>
                <w:rFonts w:ascii="Arial" w:hAnsi="Arial" w:cs="Arial"/>
                <w:sz w:val="20"/>
                <w:szCs w:val="20"/>
              </w:rPr>
            </w:pPr>
            <w:r>
              <w:rPr>
                <w:rFonts w:ascii="Arial" w:hAnsi="Arial" w:cs="Arial"/>
                <w:sz w:val="20"/>
                <w:szCs w:val="20"/>
              </w:rPr>
              <w:t>(v)</w:t>
            </w:r>
            <w:r>
              <w:rPr>
                <w:rFonts w:ascii="Arial" w:hAnsi="Arial" w:cs="Arial"/>
                <w:sz w:val="20"/>
                <w:szCs w:val="20"/>
              </w:rPr>
              <w:tab/>
              <w:t>having disclosed to any other person, firm or company other than the Employer, the exact or approximate amount of his proposed Tender.</w:t>
            </w:r>
          </w:p>
          <w:p w14:paraId="5F0DAEB6" w14:textId="77777777" w:rsidR="00F15ED9" w:rsidRDefault="00F15ED9">
            <w:pPr>
              <w:pStyle w:val="TextIndent10"/>
              <w:ind w:right="0"/>
              <w:rPr>
                <w:rFonts w:cs="Arial"/>
              </w:rPr>
            </w:pPr>
          </w:p>
          <w:p w14:paraId="2AF477FA" w14:textId="77777777" w:rsidR="00F15ED9" w:rsidRDefault="00F15ED9">
            <w:pPr>
              <w:pStyle w:val="TextIndent10"/>
              <w:widowControl/>
              <w:tabs>
                <w:tab w:val="clear" w:pos="506"/>
                <w:tab w:val="clear" w:pos="1135"/>
                <w:tab w:val="clear" w:pos="1764"/>
                <w:tab w:val="clear" w:pos="2266"/>
                <w:tab w:val="clear" w:pos="2769"/>
                <w:tab w:val="clear" w:pos="3398"/>
                <w:tab w:val="clear" w:pos="4027"/>
                <w:tab w:val="clear" w:pos="4656"/>
                <w:tab w:val="clear" w:pos="5284"/>
              </w:tabs>
              <w:suppressAutoHyphens w:val="0"/>
              <w:spacing w:after="120"/>
              <w:ind w:left="0" w:right="0"/>
              <w:rPr>
                <w:rFonts w:cs="Arial"/>
              </w:rPr>
            </w:pPr>
            <w:r>
              <w:t>The Employer may, in addition to using any other legal remedies, repudiate the Tender offer and acceptance and declare the Contract invalid should it have been concluded already.</w:t>
            </w:r>
          </w:p>
        </w:tc>
      </w:tr>
      <w:tr w:rsidR="00F15ED9" w14:paraId="002EFD8B" w14:textId="77777777">
        <w:tc>
          <w:tcPr>
            <w:tcW w:w="1080" w:type="dxa"/>
          </w:tcPr>
          <w:p w14:paraId="6ECCB598" w14:textId="77777777" w:rsidR="00F15ED9" w:rsidRDefault="00F15ED9">
            <w:pPr>
              <w:jc w:val="both"/>
              <w:rPr>
                <w:rFonts w:ascii="Arial" w:hAnsi="Arial" w:cs="Arial"/>
                <w:b/>
                <w:sz w:val="20"/>
                <w:szCs w:val="20"/>
                <w:lang w:val="en-US"/>
              </w:rPr>
            </w:pPr>
          </w:p>
          <w:p w14:paraId="3E5F8D84" w14:textId="77777777" w:rsidR="00F15ED9" w:rsidRDefault="00F15ED9">
            <w:pPr>
              <w:jc w:val="both"/>
              <w:rPr>
                <w:rFonts w:ascii="Arial" w:hAnsi="Arial" w:cs="Arial"/>
                <w:b/>
                <w:sz w:val="20"/>
                <w:szCs w:val="20"/>
                <w:lang w:val="en-US"/>
              </w:rPr>
            </w:pPr>
            <w:r>
              <w:rPr>
                <w:rFonts w:ascii="Arial" w:hAnsi="Arial" w:cs="Arial"/>
                <w:b/>
                <w:sz w:val="20"/>
                <w:szCs w:val="20"/>
                <w:lang w:val="en-US"/>
              </w:rPr>
              <w:t>F.3.18</w:t>
            </w:r>
          </w:p>
        </w:tc>
        <w:tc>
          <w:tcPr>
            <w:tcW w:w="7848" w:type="dxa"/>
          </w:tcPr>
          <w:p w14:paraId="72C4E02F" w14:textId="77777777" w:rsidR="00F15ED9" w:rsidRDefault="00F15ED9">
            <w:pPr>
              <w:jc w:val="both"/>
              <w:rPr>
                <w:rFonts w:ascii="Arial" w:hAnsi="Arial" w:cs="Arial"/>
                <w:sz w:val="20"/>
                <w:szCs w:val="20"/>
              </w:rPr>
            </w:pPr>
          </w:p>
          <w:p w14:paraId="05D9661C" w14:textId="77777777" w:rsidR="00F15ED9" w:rsidRDefault="00F15ED9">
            <w:pPr>
              <w:pStyle w:val="Heada"/>
              <w:spacing w:before="0" w:after="120"/>
              <w:rPr>
                <w:rFonts w:cs="Arial"/>
                <w:noProof w:val="0"/>
              </w:rPr>
            </w:pPr>
            <w:r>
              <w:rPr>
                <w:rFonts w:cs="Arial"/>
                <w:noProof w:val="0"/>
              </w:rPr>
              <w:t>The number of paper copies of the signed contract to be provided by the Employer is </w:t>
            </w:r>
            <w:r>
              <w:rPr>
                <w:rFonts w:cs="Arial"/>
                <w:b/>
                <w:bCs/>
                <w:noProof w:val="0"/>
              </w:rPr>
              <w:t>one (1)</w:t>
            </w:r>
            <w:r>
              <w:rPr>
                <w:rFonts w:cs="Arial"/>
                <w:noProof w:val="0"/>
              </w:rPr>
              <w:t>.</w:t>
            </w:r>
          </w:p>
        </w:tc>
      </w:tr>
    </w:tbl>
    <w:p w14:paraId="25C167E8" w14:textId="77777777" w:rsidR="00310281" w:rsidRDefault="00310281">
      <w:pPr>
        <w:rPr>
          <w:sz w:val="22"/>
          <w:szCs w:val="22"/>
        </w:rPr>
      </w:pPr>
    </w:p>
    <w:p w14:paraId="07BC01C8" w14:textId="77777777" w:rsidR="00F15ED9" w:rsidRDefault="00F15ED9">
      <w:pPr>
        <w:rPr>
          <w:sz w:val="22"/>
          <w:szCs w:val="22"/>
        </w:rPr>
      </w:pPr>
    </w:p>
    <w:p w14:paraId="529D16FE" w14:textId="77777777" w:rsidR="00F15ED9" w:rsidRDefault="00F15ED9">
      <w:pPr>
        <w:rPr>
          <w:sz w:val="22"/>
          <w:szCs w:val="22"/>
        </w:rPr>
      </w:pPr>
    </w:p>
    <w:p w14:paraId="7597D954" w14:textId="77777777" w:rsidR="00C0340E" w:rsidRDefault="00C0340E">
      <w:pPr>
        <w:rPr>
          <w:sz w:val="22"/>
          <w:szCs w:val="22"/>
        </w:rPr>
      </w:pPr>
    </w:p>
    <w:p w14:paraId="5D795C82" w14:textId="77777777" w:rsidR="00C0340E" w:rsidRDefault="00C0340E">
      <w:pPr>
        <w:rPr>
          <w:sz w:val="22"/>
          <w:szCs w:val="22"/>
        </w:rPr>
      </w:pPr>
    </w:p>
    <w:p w14:paraId="13DEBDC6" w14:textId="77777777" w:rsidR="00C0340E" w:rsidRDefault="00C0340E">
      <w:pPr>
        <w:rPr>
          <w:sz w:val="22"/>
          <w:szCs w:val="22"/>
        </w:rPr>
      </w:pPr>
    </w:p>
    <w:p w14:paraId="63230089" w14:textId="77777777" w:rsidR="00C0340E" w:rsidRDefault="00C0340E">
      <w:pPr>
        <w:rPr>
          <w:sz w:val="22"/>
          <w:szCs w:val="22"/>
        </w:rPr>
      </w:pPr>
    </w:p>
    <w:p w14:paraId="50D87D08" w14:textId="77777777" w:rsidR="00C0340E" w:rsidRDefault="00C0340E">
      <w:pPr>
        <w:rPr>
          <w:sz w:val="22"/>
          <w:szCs w:val="22"/>
        </w:rPr>
      </w:pPr>
    </w:p>
    <w:p w14:paraId="1C418003" w14:textId="77777777" w:rsidR="00C0340E" w:rsidRDefault="00C0340E">
      <w:pPr>
        <w:rPr>
          <w:sz w:val="22"/>
          <w:szCs w:val="22"/>
        </w:rPr>
      </w:pPr>
    </w:p>
    <w:p w14:paraId="17D8C058" w14:textId="77777777" w:rsidR="00C0340E" w:rsidRDefault="00C0340E">
      <w:pPr>
        <w:rPr>
          <w:sz w:val="22"/>
          <w:szCs w:val="22"/>
        </w:rPr>
      </w:pPr>
    </w:p>
    <w:p w14:paraId="7157ADDB" w14:textId="77777777" w:rsidR="00C0340E" w:rsidRDefault="00C0340E">
      <w:pPr>
        <w:rPr>
          <w:sz w:val="22"/>
          <w:szCs w:val="22"/>
        </w:rPr>
      </w:pPr>
    </w:p>
    <w:p w14:paraId="4BB5AC1C" w14:textId="77777777" w:rsidR="00C0340E" w:rsidRDefault="00C0340E">
      <w:pPr>
        <w:rPr>
          <w:sz w:val="22"/>
          <w:szCs w:val="22"/>
        </w:rPr>
      </w:pPr>
    </w:p>
    <w:p w14:paraId="13988A43" w14:textId="77777777" w:rsidR="00C0340E" w:rsidRDefault="00C0340E">
      <w:pPr>
        <w:rPr>
          <w:sz w:val="22"/>
          <w:szCs w:val="22"/>
        </w:rPr>
      </w:pPr>
    </w:p>
    <w:p w14:paraId="5DFCE8E1" w14:textId="77777777" w:rsidR="00C0340E" w:rsidRDefault="00C0340E">
      <w:pPr>
        <w:rPr>
          <w:sz w:val="22"/>
          <w:szCs w:val="22"/>
        </w:rPr>
      </w:pPr>
    </w:p>
    <w:p w14:paraId="4A7EF6F3" w14:textId="77777777" w:rsidR="00D256DB" w:rsidRDefault="00D256DB">
      <w:pPr>
        <w:rPr>
          <w:sz w:val="22"/>
          <w:szCs w:val="22"/>
        </w:rPr>
      </w:pPr>
    </w:p>
    <w:p w14:paraId="03D4A1BF" w14:textId="77777777" w:rsidR="00D256DB" w:rsidRDefault="00D256DB">
      <w:pPr>
        <w:rPr>
          <w:sz w:val="22"/>
          <w:szCs w:val="22"/>
        </w:rPr>
      </w:pPr>
    </w:p>
    <w:p w14:paraId="0F4DCB38" w14:textId="77777777" w:rsidR="00D256DB" w:rsidRDefault="00D256DB">
      <w:pPr>
        <w:rPr>
          <w:sz w:val="22"/>
          <w:szCs w:val="22"/>
        </w:rPr>
      </w:pPr>
    </w:p>
    <w:p w14:paraId="3679EAFA" w14:textId="77777777" w:rsidR="00D256DB" w:rsidRDefault="00D256DB">
      <w:pPr>
        <w:rPr>
          <w:sz w:val="22"/>
          <w:szCs w:val="22"/>
        </w:rPr>
      </w:pPr>
    </w:p>
    <w:p w14:paraId="7E38452B" w14:textId="77777777" w:rsidR="00D256DB" w:rsidRDefault="00D256DB">
      <w:pPr>
        <w:rPr>
          <w:sz w:val="22"/>
          <w:szCs w:val="22"/>
        </w:rPr>
      </w:pPr>
    </w:p>
    <w:p w14:paraId="4FC28658" w14:textId="77777777" w:rsidR="00D256DB" w:rsidRDefault="00D256DB">
      <w:pPr>
        <w:rPr>
          <w:sz w:val="22"/>
          <w:szCs w:val="22"/>
        </w:rPr>
      </w:pPr>
    </w:p>
    <w:p w14:paraId="74A8C465" w14:textId="77777777" w:rsidR="00D256DB" w:rsidRDefault="00D256DB">
      <w:pPr>
        <w:rPr>
          <w:sz w:val="22"/>
          <w:szCs w:val="22"/>
        </w:rPr>
      </w:pPr>
    </w:p>
    <w:p w14:paraId="09833C26" w14:textId="77777777" w:rsidR="00D256DB" w:rsidRDefault="00D256DB">
      <w:pPr>
        <w:rPr>
          <w:sz w:val="22"/>
          <w:szCs w:val="22"/>
        </w:rPr>
      </w:pPr>
    </w:p>
    <w:p w14:paraId="0AA72F30" w14:textId="77777777" w:rsidR="00D256DB" w:rsidRDefault="00D256DB">
      <w:pPr>
        <w:rPr>
          <w:sz w:val="22"/>
          <w:szCs w:val="22"/>
        </w:rPr>
      </w:pPr>
    </w:p>
    <w:p w14:paraId="4AC9EC73" w14:textId="77777777" w:rsidR="00D256DB" w:rsidRDefault="00D256DB">
      <w:pPr>
        <w:rPr>
          <w:sz w:val="22"/>
          <w:szCs w:val="22"/>
        </w:rPr>
      </w:pPr>
    </w:p>
    <w:p w14:paraId="3F80D178" w14:textId="77777777" w:rsidR="00D256DB" w:rsidRDefault="00D256DB">
      <w:pPr>
        <w:rPr>
          <w:sz w:val="22"/>
          <w:szCs w:val="22"/>
        </w:rPr>
      </w:pPr>
    </w:p>
    <w:p w14:paraId="4BF0AC54" w14:textId="77777777" w:rsidR="00D256DB" w:rsidRDefault="00D256DB">
      <w:pPr>
        <w:rPr>
          <w:sz w:val="22"/>
          <w:szCs w:val="22"/>
        </w:rPr>
      </w:pPr>
    </w:p>
    <w:p w14:paraId="6B0FF425" w14:textId="77777777" w:rsidR="00D256DB" w:rsidRDefault="00D256DB">
      <w:pPr>
        <w:rPr>
          <w:sz w:val="22"/>
          <w:szCs w:val="22"/>
        </w:rPr>
      </w:pPr>
    </w:p>
    <w:p w14:paraId="5E162347" w14:textId="77777777" w:rsidR="00D256DB" w:rsidRDefault="00D256DB">
      <w:pPr>
        <w:rPr>
          <w:sz w:val="22"/>
          <w:szCs w:val="22"/>
        </w:rPr>
      </w:pPr>
    </w:p>
    <w:p w14:paraId="1254541B" w14:textId="77777777" w:rsidR="00D256DB" w:rsidRDefault="00D256DB">
      <w:pPr>
        <w:rPr>
          <w:sz w:val="22"/>
          <w:szCs w:val="22"/>
        </w:rPr>
      </w:pPr>
    </w:p>
    <w:p w14:paraId="482B4635" w14:textId="77777777" w:rsidR="00D256DB" w:rsidRDefault="00D256DB">
      <w:pPr>
        <w:rPr>
          <w:sz w:val="22"/>
          <w:szCs w:val="22"/>
        </w:rPr>
      </w:pPr>
    </w:p>
    <w:p w14:paraId="3F313426" w14:textId="77777777" w:rsidR="00D256DB" w:rsidRDefault="00D256DB">
      <w:pPr>
        <w:rPr>
          <w:sz w:val="22"/>
          <w:szCs w:val="22"/>
        </w:rPr>
      </w:pPr>
    </w:p>
    <w:p w14:paraId="5DAA67ED" w14:textId="77777777" w:rsidR="00D256DB" w:rsidRDefault="00D256DB">
      <w:pPr>
        <w:rPr>
          <w:sz w:val="22"/>
          <w:szCs w:val="22"/>
        </w:rPr>
      </w:pPr>
    </w:p>
    <w:p w14:paraId="6D61CBEE" w14:textId="77777777" w:rsidR="00D256DB" w:rsidRDefault="00D256DB">
      <w:pPr>
        <w:rPr>
          <w:sz w:val="22"/>
          <w:szCs w:val="22"/>
        </w:rPr>
      </w:pPr>
    </w:p>
    <w:p w14:paraId="5BD96BAF" w14:textId="77777777" w:rsidR="00D256DB" w:rsidRDefault="00D256DB">
      <w:pPr>
        <w:rPr>
          <w:sz w:val="22"/>
          <w:szCs w:val="22"/>
        </w:rPr>
      </w:pPr>
    </w:p>
    <w:p w14:paraId="3F050D17" w14:textId="77777777" w:rsidR="00D256DB" w:rsidRDefault="00D256DB">
      <w:pPr>
        <w:rPr>
          <w:sz w:val="22"/>
          <w:szCs w:val="22"/>
        </w:rPr>
      </w:pPr>
    </w:p>
    <w:p w14:paraId="3FD3F024" w14:textId="77777777" w:rsidR="00D256DB" w:rsidRDefault="00D256DB">
      <w:pPr>
        <w:rPr>
          <w:sz w:val="22"/>
          <w:szCs w:val="22"/>
        </w:rPr>
      </w:pPr>
    </w:p>
    <w:p w14:paraId="40B0652D" w14:textId="77777777" w:rsidR="00D256DB" w:rsidRDefault="00D256DB">
      <w:pPr>
        <w:rPr>
          <w:sz w:val="22"/>
          <w:szCs w:val="22"/>
        </w:rPr>
      </w:pPr>
    </w:p>
    <w:p w14:paraId="4A264FDB" w14:textId="77777777" w:rsidR="00D256DB" w:rsidRDefault="00D256DB">
      <w:pPr>
        <w:rPr>
          <w:sz w:val="22"/>
          <w:szCs w:val="22"/>
        </w:rPr>
      </w:pPr>
    </w:p>
    <w:p w14:paraId="3AD25C9A" w14:textId="77777777" w:rsidR="00D256DB" w:rsidRDefault="00D256DB">
      <w:pPr>
        <w:rPr>
          <w:sz w:val="22"/>
          <w:szCs w:val="22"/>
        </w:rPr>
      </w:pPr>
    </w:p>
    <w:p w14:paraId="333743D5" w14:textId="77777777" w:rsidR="00D256DB" w:rsidRDefault="00D256DB">
      <w:pPr>
        <w:rPr>
          <w:sz w:val="22"/>
          <w:szCs w:val="22"/>
        </w:rPr>
      </w:pPr>
    </w:p>
    <w:p w14:paraId="6A320B95" w14:textId="77777777" w:rsidR="00D256DB" w:rsidRDefault="00D256DB">
      <w:pPr>
        <w:rPr>
          <w:sz w:val="22"/>
          <w:szCs w:val="22"/>
        </w:rPr>
      </w:pPr>
    </w:p>
    <w:p w14:paraId="1CF33EBA" w14:textId="77777777" w:rsidR="00D256DB" w:rsidRDefault="00D256DB">
      <w:pPr>
        <w:rPr>
          <w:sz w:val="22"/>
          <w:szCs w:val="22"/>
        </w:rPr>
      </w:pPr>
    </w:p>
    <w:p w14:paraId="3ABA391E" w14:textId="77777777" w:rsidR="00D256DB" w:rsidRDefault="00D256DB">
      <w:pPr>
        <w:rPr>
          <w:sz w:val="22"/>
          <w:szCs w:val="22"/>
        </w:rPr>
      </w:pPr>
    </w:p>
    <w:p w14:paraId="152DFBAF" w14:textId="77777777" w:rsidR="00D256DB" w:rsidRDefault="00D256DB">
      <w:pPr>
        <w:rPr>
          <w:sz w:val="22"/>
          <w:szCs w:val="22"/>
        </w:rPr>
      </w:pPr>
    </w:p>
    <w:p w14:paraId="201D1C80" w14:textId="77777777" w:rsidR="00D256DB" w:rsidRDefault="00D256DB">
      <w:pPr>
        <w:rPr>
          <w:sz w:val="22"/>
          <w:szCs w:val="22"/>
        </w:rPr>
      </w:pPr>
    </w:p>
    <w:p w14:paraId="17DB2F9F" w14:textId="77777777" w:rsidR="00D256DB" w:rsidRDefault="00D256DB">
      <w:pPr>
        <w:rPr>
          <w:sz w:val="22"/>
          <w:szCs w:val="22"/>
        </w:rPr>
      </w:pPr>
    </w:p>
    <w:p w14:paraId="4EBEA76D" w14:textId="77777777" w:rsidR="00D256DB" w:rsidRDefault="00D256DB">
      <w:pPr>
        <w:rPr>
          <w:sz w:val="22"/>
          <w:szCs w:val="22"/>
        </w:rPr>
      </w:pPr>
    </w:p>
    <w:p w14:paraId="0329D113" w14:textId="77777777" w:rsidR="00D256DB" w:rsidRDefault="00D256DB">
      <w:pPr>
        <w:rPr>
          <w:sz w:val="22"/>
          <w:szCs w:val="22"/>
        </w:rPr>
      </w:pPr>
    </w:p>
    <w:p w14:paraId="76467C86" w14:textId="77777777" w:rsidR="00D256DB" w:rsidRDefault="00D256DB">
      <w:pPr>
        <w:rPr>
          <w:sz w:val="22"/>
          <w:szCs w:val="22"/>
        </w:rPr>
      </w:pPr>
    </w:p>
    <w:p w14:paraId="09240A7C" w14:textId="77777777" w:rsidR="00D256DB" w:rsidRDefault="00D256DB">
      <w:pPr>
        <w:rPr>
          <w:sz w:val="22"/>
          <w:szCs w:val="22"/>
        </w:rPr>
      </w:pPr>
    </w:p>
    <w:p w14:paraId="46B2ED85" w14:textId="77777777" w:rsidR="00D256DB" w:rsidRDefault="00D256DB">
      <w:pPr>
        <w:rPr>
          <w:sz w:val="22"/>
          <w:szCs w:val="22"/>
        </w:rPr>
      </w:pPr>
    </w:p>
    <w:p w14:paraId="594EE32D" w14:textId="77777777" w:rsidR="00D256DB" w:rsidRDefault="00D256DB">
      <w:pPr>
        <w:rPr>
          <w:sz w:val="22"/>
          <w:szCs w:val="22"/>
        </w:rPr>
      </w:pPr>
    </w:p>
    <w:p w14:paraId="426E29B6" w14:textId="77777777" w:rsidR="00D256DB" w:rsidRDefault="00D256DB">
      <w:pPr>
        <w:rPr>
          <w:sz w:val="22"/>
          <w:szCs w:val="22"/>
        </w:rPr>
      </w:pPr>
    </w:p>
    <w:p w14:paraId="17430855" w14:textId="77777777" w:rsidR="00C0340E" w:rsidRPr="00994CDA" w:rsidRDefault="00C0340E" w:rsidP="00C0340E">
      <w:pPr>
        <w:pStyle w:val="Heading2"/>
        <w:numPr>
          <w:ilvl w:val="0"/>
          <w:numId w:val="0"/>
        </w:numPr>
        <w:jc w:val="center"/>
        <w:rPr>
          <w:sz w:val="24"/>
        </w:rPr>
      </w:pPr>
      <w:r>
        <w:rPr>
          <w:sz w:val="24"/>
        </w:rPr>
        <w:t>T2</w:t>
      </w:r>
      <w:r w:rsidR="008359F4">
        <w:rPr>
          <w:sz w:val="24"/>
        </w:rPr>
        <w:t>.</w:t>
      </w:r>
      <w:r>
        <w:rPr>
          <w:sz w:val="24"/>
        </w:rPr>
        <w:tab/>
      </w:r>
      <w:r w:rsidR="008359F4" w:rsidRPr="008359F4">
        <w:rPr>
          <w:sz w:val="24"/>
          <w:szCs w:val="24"/>
        </w:rPr>
        <w:t>RETURNABLE DOCUMENTS</w:t>
      </w:r>
    </w:p>
    <w:p w14:paraId="01A356DC" w14:textId="77777777" w:rsidR="00C0340E" w:rsidRDefault="00C0340E">
      <w:pPr>
        <w:rPr>
          <w:sz w:val="22"/>
          <w:szCs w:val="22"/>
        </w:rPr>
      </w:pPr>
    </w:p>
    <w:p w14:paraId="7247EF50" w14:textId="77777777" w:rsidR="00C0340E" w:rsidRDefault="00C0340E">
      <w:pPr>
        <w:rPr>
          <w:sz w:val="22"/>
          <w:szCs w:val="22"/>
        </w:rPr>
      </w:pPr>
    </w:p>
    <w:p w14:paraId="4CB4D583" w14:textId="77777777" w:rsidR="00C0340E" w:rsidRDefault="00C0340E">
      <w:pPr>
        <w:rPr>
          <w:sz w:val="22"/>
          <w:szCs w:val="22"/>
        </w:rPr>
      </w:pPr>
    </w:p>
    <w:p w14:paraId="506FD4EF" w14:textId="77777777" w:rsidR="00C0340E" w:rsidRDefault="00C0340E">
      <w:pPr>
        <w:rPr>
          <w:sz w:val="22"/>
          <w:szCs w:val="22"/>
        </w:rPr>
      </w:pPr>
    </w:p>
    <w:p w14:paraId="6D48C690" w14:textId="77777777" w:rsidR="00C0340E" w:rsidRDefault="00C0340E">
      <w:pPr>
        <w:rPr>
          <w:sz w:val="22"/>
          <w:szCs w:val="22"/>
        </w:rPr>
      </w:pPr>
    </w:p>
    <w:p w14:paraId="1BF6782D" w14:textId="77777777" w:rsidR="00C0340E" w:rsidRDefault="00C0340E">
      <w:pPr>
        <w:rPr>
          <w:sz w:val="22"/>
          <w:szCs w:val="22"/>
        </w:rPr>
      </w:pPr>
    </w:p>
    <w:p w14:paraId="596D258C" w14:textId="77777777" w:rsidR="00C0340E" w:rsidRDefault="00C0340E">
      <w:pPr>
        <w:rPr>
          <w:sz w:val="22"/>
          <w:szCs w:val="22"/>
        </w:rPr>
      </w:pPr>
    </w:p>
    <w:p w14:paraId="4B464579" w14:textId="77777777" w:rsidR="00C0340E" w:rsidRDefault="00C0340E">
      <w:pPr>
        <w:rPr>
          <w:sz w:val="22"/>
          <w:szCs w:val="22"/>
        </w:rPr>
      </w:pPr>
    </w:p>
    <w:p w14:paraId="61E41616" w14:textId="77777777" w:rsidR="00C0340E" w:rsidRDefault="00C0340E">
      <w:pPr>
        <w:rPr>
          <w:sz w:val="22"/>
          <w:szCs w:val="22"/>
        </w:rPr>
      </w:pPr>
    </w:p>
    <w:p w14:paraId="06302FC0" w14:textId="77777777" w:rsidR="00C0340E" w:rsidRDefault="00C0340E">
      <w:pPr>
        <w:rPr>
          <w:sz w:val="22"/>
          <w:szCs w:val="22"/>
        </w:rPr>
      </w:pPr>
    </w:p>
    <w:p w14:paraId="01A47F7E" w14:textId="77777777" w:rsidR="00C0340E" w:rsidRDefault="00C0340E">
      <w:pPr>
        <w:rPr>
          <w:sz w:val="22"/>
          <w:szCs w:val="22"/>
        </w:rPr>
      </w:pPr>
    </w:p>
    <w:p w14:paraId="1EBBB4BB" w14:textId="77777777" w:rsidR="00C0340E" w:rsidRDefault="00C0340E">
      <w:pPr>
        <w:rPr>
          <w:sz w:val="22"/>
          <w:szCs w:val="22"/>
        </w:rPr>
      </w:pPr>
    </w:p>
    <w:p w14:paraId="22112701" w14:textId="77777777" w:rsidR="00C0340E" w:rsidRDefault="00C0340E">
      <w:pPr>
        <w:rPr>
          <w:sz w:val="22"/>
          <w:szCs w:val="22"/>
        </w:rPr>
      </w:pPr>
    </w:p>
    <w:p w14:paraId="071211C5" w14:textId="77777777" w:rsidR="00C0340E" w:rsidRDefault="00C0340E">
      <w:pPr>
        <w:rPr>
          <w:sz w:val="22"/>
          <w:szCs w:val="22"/>
        </w:rPr>
      </w:pPr>
    </w:p>
    <w:p w14:paraId="5B405778" w14:textId="77777777" w:rsidR="00C0340E" w:rsidRDefault="00C0340E">
      <w:pPr>
        <w:rPr>
          <w:sz w:val="22"/>
          <w:szCs w:val="22"/>
        </w:rPr>
      </w:pPr>
    </w:p>
    <w:p w14:paraId="4E686ED2" w14:textId="77777777" w:rsidR="00C0340E" w:rsidRDefault="00C0340E">
      <w:pPr>
        <w:rPr>
          <w:sz w:val="22"/>
          <w:szCs w:val="22"/>
        </w:rPr>
      </w:pPr>
    </w:p>
    <w:p w14:paraId="177056BE" w14:textId="77777777" w:rsidR="00C0340E" w:rsidRDefault="00C0340E">
      <w:pPr>
        <w:rPr>
          <w:sz w:val="22"/>
          <w:szCs w:val="22"/>
        </w:rPr>
      </w:pPr>
    </w:p>
    <w:p w14:paraId="4BBC7271" w14:textId="77777777" w:rsidR="00C0340E" w:rsidRDefault="00C0340E">
      <w:pPr>
        <w:rPr>
          <w:sz w:val="22"/>
          <w:szCs w:val="22"/>
        </w:rPr>
      </w:pPr>
    </w:p>
    <w:p w14:paraId="177F3477" w14:textId="77777777" w:rsidR="00C0340E" w:rsidRDefault="00C0340E">
      <w:pPr>
        <w:rPr>
          <w:sz w:val="22"/>
          <w:szCs w:val="22"/>
        </w:rPr>
      </w:pPr>
    </w:p>
    <w:p w14:paraId="060C83CA" w14:textId="77777777" w:rsidR="00C0340E" w:rsidRDefault="00C0340E">
      <w:pPr>
        <w:rPr>
          <w:sz w:val="22"/>
          <w:szCs w:val="22"/>
        </w:rPr>
      </w:pPr>
    </w:p>
    <w:p w14:paraId="29288598" w14:textId="77777777" w:rsidR="00C0340E" w:rsidRDefault="00C0340E">
      <w:pPr>
        <w:rPr>
          <w:sz w:val="22"/>
          <w:szCs w:val="22"/>
        </w:rPr>
      </w:pPr>
    </w:p>
    <w:p w14:paraId="1299EE51" w14:textId="77777777" w:rsidR="00C0340E" w:rsidRDefault="00C0340E">
      <w:pPr>
        <w:rPr>
          <w:sz w:val="22"/>
          <w:szCs w:val="22"/>
        </w:rPr>
      </w:pPr>
    </w:p>
    <w:p w14:paraId="36584197" w14:textId="77777777" w:rsidR="00C0340E" w:rsidRDefault="00C0340E">
      <w:pPr>
        <w:rPr>
          <w:sz w:val="22"/>
          <w:szCs w:val="22"/>
        </w:rPr>
      </w:pPr>
    </w:p>
    <w:p w14:paraId="72D8FF1E" w14:textId="77777777" w:rsidR="00C0340E" w:rsidRDefault="00C0340E">
      <w:pPr>
        <w:rPr>
          <w:sz w:val="22"/>
          <w:szCs w:val="22"/>
        </w:rPr>
      </w:pPr>
    </w:p>
    <w:p w14:paraId="09C003C2" w14:textId="77777777" w:rsidR="00C0340E" w:rsidRDefault="00C0340E">
      <w:pPr>
        <w:rPr>
          <w:sz w:val="22"/>
          <w:szCs w:val="22"/>
        </w:rPr>
      </w:pPr>
    </w:p>
    <w:p w14:paraId="265CE5A5" w14:textId="77777777" w:rsidR="00C0340E" w:rsidRDefault="00C0340E">
      <w:pPr>
        <w:rPr>
          <w:sz w:val="22"/>
          <w:szCs w:val="22"/>
        </w:rPr>
      </w:pPr>
    </w:p>
    <w:p w14:paraId="54E2BF4F" w14:textId="77777777" w:rsidR="00C0340E" w:rsidRDefault="00C0340E">
      <w:pPr>
        <w:rPr>
          <w:sz w:val="22"/>
          <w:szCs w:val="22"/>
        </w:rPr>
      </w:pPr>
    </w:p>
    <w:p w14:paraId="19D227C6" w14:textId="77777777" w:rsidR="00C0340E" w:rsidRDefault="00C0340E">
      <w:pPr>
        <w:rPr>
          <w:sz w:val="22"/>
          <w:szCs w:val="22"/>
        </w:rPr>
      </w:pPr>
    </w:p>
    <w:p w14:paraId="2E4C83E3" w14:textId="77777777" w:rsidR="00AB195B" w:rsidRDefault="00AB195B">
      <w:pPr>
        <w:rPr>
          <w:sz w:val="22"/>
          <w:szCs w:val="22"/>
        </w:rPr>
      </w:pPr>
    </w:p>
    <w:p w14:paraId="486C74B4" w14:textId="0ED6BE94" w:rsidR="00AB195B" w:rsidRDefault="00AB195B">
      <w:pPr>
        <w:rPr>
          <w:sz w:val="22"/>
          <w:szCs w:val="22"/>
        </w:rPr>
      </w:pPr>
    </w:p>
    <w:p w14:paraId="39856102" w14:textId="3385055A" w:rsidR="00FB08C5" w:rsidRDefault="00FB08C5">
      <w:pPr>
        <w:rPr>
          <w:sz w:val="22"/>
          <w:szCs w:val="22"/>
        </w:rPr>
      </w:pPr>
    </w:p>
    <w:p w14:paraId="260D3EF6" w14:textId="3F861236" w:rsidR="00FB08C5" w:rsidRDefault="00FB08C5">
      <w:pPr>
        <w:rPr>
          <w:sz w:val="22"/>
          <w:szCs w:val="22"/>
        </w:rPr>
      </w:pPr>
    </w:p>
    <w:p w14:paraId="5E95EDFD" w14:textId="77777777" w:rsidR="00F15ED9" w:rsidRPr="001C7F79" w:rsidRDefault="00F15ED9" w:rsidP="00994CDA">
      <w:pPr>
        <w:tabs>
          <w:tab w:val="left" w:pos="709"/>
          <w:tab w:val="left" w:pos="993"/>
          <w:tab w:val="left" w:pos="1276"/>
          <w:tab w:val="left" w:pos="1843"/>
        </w:tabs>
        <w:spacing w:after="180"/>
        <w:jc w:val="both"/>
        <w:rPr>
          <w:rFonts w:ascii="Arial" w:hAnsi="Arial" w:cs="Arial"/>
          <w:b/>
        </w:rPr>
      </w:pPr>
      <w:bookmarkStart w:id="7" w:name="_Toc145129725"/>
      <w:r w:rsidRPr="001C7F79">
        <w:rPr>
          <w:rFonts w:ascii="Arial" w:hAnsi="Arial" w:cs="Arial"/>
          <w:b/>
        </w:rPr>
        <w:t xml:space="preserve">T2: RETURNABLE DOCUMENTS </w:t>
      </w:r>
      <w:bookmarkEnd w:id="7"/>
    </w:p>
    <w:p w14:paraId="38D7F481" w14:textId="77777777" w:rsidR="00F15ED9" w:rsidRPr="001C7F79" w:rsidRDefault="009A6AB0">
      <w:pPr>
        <w:pStyle w:val="Heading2"/>
        <w:numPr>
          <w:ilvl w:val="0"/>
          <w:numId w:val="0"/>
        </w:numPr>
        <w:rPr>
          <w:sz w:val="24"/>
        </w:rPr>
      </w:pPr>
      <w:bookmarkStart w:id="8" w:name="_Toc145129726"/>
      <w:r w:rsidRPr="001C7F79">
        <w:rPr>
          <w:sz w:val="24"/>
        </w:rPr>
        <w:t>T2.1</w:t>
      </w:r>
      <w:r w:rsidRPr="001C7F79">
        <w:rPr>
          <w:sz w:val="24"/>
        </w:rPr>
        <w:tab/>
        <w:t xml:space="preserve">LIST OF RETURNABLE DOCUMENTS </w:t>
      </w:r>
      <w:bookmarkEnd w:id="8"/>
    </w:p>
    <w:p w14:paraId="4FCBBA6D"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rPr>
          <w:rFonts w:ascii="Arial" w:hAnsi="Arial" w:cs="Arial"/>
          <w:sz w:val="20"/>
          <w:szCs w:val="20"/>
        </w:rPr>
      </w:pPr>
    </w:p>
    <w:p w14:paraId="55BBBEF7" w14:textId="77777777" w:rsidR="00F15ED9" w:rsidRDefault="00F15ED9" w:rsidP="00B11C95">
      <w:pPr>
        <w:pStyle w:val="Header"/>
        <w:numPr>
          <w:ilvl w:val="0"/>
          <w:numId w:val="8"/>
        </w:numPr>
        <w:tabs>
          <w:tab w:val="clear" w:pos="4320"/>
          <w:tab w:val="clear" w:pos="8640"/>
        </w:tabs>
        <w:jc w:val="both"/>
        <w:rPr>
          <w:rFonts w:ascii="Arial" w:hAnsi="Arial" w:cs="Arial"/>
          <w:sz w:val="20"/>
        </w:rPr>
      </w:pPr>
      <w:r>
        <w:rPr>
          <w:rFonts w:ascii="Arial" w:hAnsi="Arial" w:cs="Arial"/>
          <w:sz w:val="20"/>
        </w:rPr>
        <w:lastRenderedPageBreak/>
        <w:t xml:space="preserve">This </w:t>
      </w:r>
      <w:r w:rsidR="001C7F79">
        <w:rPr>
          <w:rFonts w:ascii="Arial" w:hAnsi="Arial" w:cs="Arial"/>
          <w:sz w:val="20"/>
        </w:rPr>
        <w:t>Project D</w:t>
      </w:r>
      <w:r w:rsidR="00D11083">
        <w:rPr>
          <w:rFonts w:ascii="Arial" w:hAnsi="Arial" w:cs="Arial"/>
          <w:sz w:val="20"/>
        </w:rPr>
        <w:t>ocument</w:t>
      </w:r>
      <w:r>
        <w:rPr>
          <w:rFonts w:ascii="Arial" w:hAnsi="Arial" w:cs="Arial"/>
          <w:sz w:val="20"/>
        </w:rPr>
        <w:t xml:space="preserve"> must be submitted as a whole and shall not be taken apart or altered in any way whatsoever.  The following schedules and forms are contained in this document and are to be properly completed as required:</w:t>
      </w:r>
    </w:p>
    <w:p w14:paraId="1E99DBA1" w14:textId="77777777" w:rsidR="00F15ED9" w:rsidRDefault="00F15ED9">
      <w:pPr>
        <w:pStyle w:val="Header"/>
        <w:tabs>
          <w:tab w:val="clear" w:pos="4320"/>
          <w:tab w:val="clear" w:pos="8640"/>
          <w:tab w:val="left" w:pos="709"/>
          <w:tab w:val="left" w:pos="1560"/>
          <w:tab w:val="left" w:pos="1985"/>
          <w:tab w:val="left" w:leader="dot" w:pos="2268"/>
          <w:tab w:val="left" w:leader="dot" w:pos="5103"/>
          <w:tab w:val="left" w:leader="dot" w:pos="6237"/>
          <w:tab w:val="left" w:pos="8364"/>
          <w:tab w:val="left" w:leader="dot" w:pos="8789"/>
        </w:tabs>
        <w:jc w:val="both"/>
        <w:rPr>
          <w:rFonts w:ascii="Arial" w:hAnsi="Arial" w:cs="Arial"/>
          <w:sz w:val="20"/>
        </w:rPr>
      </w:pPr>
    </w:p>
    <w:p w14:paraId="0F8B776C" w14:textId="77777777" w:rsidR="00F15ED9" w:rsidRDefault="00F15ED9" w:rsidP="00B11C95">
      <w:pPr>
        <w:pStyle w:val="Header"/>
        <w:numPr>
          <w:ilvl w:val="1"/>
          <w:numId w:val="8"/>
        </w:numPr>
        <w:tabs>
          <w:tab w:val="clear" w:pos="4320"/>
          <w:tab w:val="clear" w:pos="8640"/>
        </w:tabs>
        <w:jc w:val="both"/>
        <w:rPr>
          <w:rFonts w:ascii="Arial" w:hAnsi="Arial" w:cs="Arial"/>
          <w:sz w:val="20"/>
        </w:rPr>
      </w:pPr>
      <w:r>
        <w:rPr>
          <w:rFonts w:ascii="Arial" w:hAnsi="Arial" w:cs="Arial"/>
          <w:sz w:val="20"/>
        </w:rPr>
        <w:t>Returnable Schedules in T2.2.</w:t>
      </w:r>
    </w:p>
    <w:p w14:paraId="74712C18" w14:textId="77777777" w:rsidR="00F15ED9" w:rsidRDefault="00F15ED9">
      <w:pPr>
        <w:pStyle w:val="Header"/>
        <w:tabs>
          <w:tab w:val="clear" w:pos="4320"/>
          <w:tab w:val="clear" w:pos="8640"/>
        </w:tabs>
        <w:jc w:val="both"/>
        <w:rPr>
          <w:rFonts w:ascii="Arial" w:hAnsi="Arial" w:cs="Arial"/>
          <w:sz w:val="20"/>
        </w:rPr>
      </w:pPr>
    </w:p>
    <w:p w14:paraId="34B587F6" w14:textId="77777777" w:rsidR="00F15ED9" w:rsidRDefault="00F15ED9" w:rsidP="00B11C95">
      <w:pPr>
        <w:pStyle w:val="Header"/>
        <w:numPr>
          <w:ilvl w:val="1"/>
          <w:numId w:val="8"/>
        </w:numPr>
        <w:tabs>
          <w:tab w:val="clear" w:pos="4320"/>
          <w:tab w:val="clear" w:pos="8640"/>
        </w:tabs>
        <w:jc w:val="both"/>
        <w:rPr>
          <w:rFonts w:ascii="Arial" w:hAnsi="Arial" w:cs="Arial"/>
          <w:sz w:val="20"/>
        </w:rPr>
      </w:pPr>
      <w:r>
        <w:rPr>
          <w:rFonts w:ascii="Arial" w:hAnsi="Arial" w:cs="Arial"/>
          <w:sz w:val="20"/>
        </w:rPr>
        <w:t>C1.1 Form of Offer and Acceptance, A. Offer, on page C3.</w:t>
      </w:r>
    </w:p>
    <w:p w14:paraId="332DA9EE" w14:textId="77777777" w:rsidR="00F15ED9" w:rsidRDefault="00F15ED9">
      <w:pPr>
        <w:pStyle w:val="Header"/>
        <w:tabs>
          <w:tab w:val="clear" w:pos="4320"/>
          <w:tab w:val="clear" w:pos="8640"/>
        </w:tabs>
        <w:jc w:val="both"/>
        <w:rPr>
          <w:rFonts w:ascii="Arial" w:hAnsi="Arial" w:cs="Arial"/>
          <w:sz w:val="20"/>
        </w:rPr>
      </w:pPr>
    </w:p>
    <w:p w14:paraId="79DCE6D3" w14:textId="77777777" w:rsidR="00F15ED9" w:rsidRDefault="00F15ED9" w:rsidP="00B11C95">
      <w:pPr>
        <w:pStyle w:val="Header"/>
        <w:numPr>
          <w:ilvl w:val="1"/>
          <w:numId w:val="8"/>
        </w:numPr>
        <w:tabs>
          <w:tab w:val="clear" w:pos="4320"/>
          <w:tab w:val="clear" w:pos="8640"/>
        </w:tabs>
        <w:jc w:val="both"/>
        <w:rPr>
          <w:rFonts w:ascii="Arial" w:hAnsi="Arial" w:cs="Arial"/>
          <w:sz w:val="20"/>
        </w:rPr>
      </w:pPr>
      <w:r>
        <w:rPr>
          <w:rFonts w:ascii="Arial" w:hAnsi="Arial" w:cs="Arial"/>
          <w:sz w:val="20"/>
        </w:rPr>
        <w:t>Contract Specific Dat</w:t>
      </w:r>
      <w:r w:rsidR="00087DD8">
        <w:rPr>
          <w:rFonts w:ascii="Arial" w:hAnsi="Arial" w:cs="Arial"/>
          <w:sz w:val="20"/>
        </w:rPr>
        <w:t>a Provided by the Contractor in C1.2.2 Part B.</w:t>
      </w:r>
    </w:p>
    <w:p w14:paraId="2A9024EA" w14:textId="77777777" w:rsidR="00F15ED9" w:rsidRDefault="00F15ED9">
      <w:pPr>
        <w:pStyle w:val="Header"/>
        <w:tabs>
          <w:tab w:val="clear" w:pos="4320"/>
          <w:tab w:val="clear" w:pos="8640"/>
        </w:tabs>
        <w:jc w:val="both"/>
        <w:rPr>
          <w:rFonts w:ascii="Arial" w:hAnsi="Arial" w:cs="Arial"/>
          <w:sz w:val="20"/>
        </w:rPr>
      </w:pPr>
    </w:p>
    <w:p w14:paraId="76E4ED03" w14:textId="77777777" w:rsidR="00F15ED9" w:rsidRDefault="00F15ED9" w:rsidP="00B11C95">
      <w:pPr>
        <w:pStyle w:val="Header"/>
        <w:numPr>
          <w:ilvl w:val="1"/>
          <w:numId w:val="8"/>
        </w:numPr>
        <w:tabs>
          <w:tab w:val="clear" w:pos="4320"/>
          <w:tab w:val="clear" w:pos="8640"/>
        </w:tabs>
        <w:jc w:val="both"/>
        <w:rPr>
          <w:rFonts w:ascii="Arial" w:hAnsi="Arial" w:cs="Arial"/>
          <w:sz w:val="20"/>
        </w:rPr>
      </w:pPr>
      <w:r>
        <w:rPr>
          <w:rFonts w:ascii="Arial" w:hAnsi="Arial" w:cs="Arial"/>
          <w:sz w:val="20"/>
        </w:rPr>
        <w:t xml:space="preserve">Pricing Data in C2.2: </w:t>
      </w:r>
      <w:r w:rsidR="003A73B4">
        <w:rPr>
          <w:rFonts w:ascii="Arial" w:hAnsi="Arial" w:cs="Arial"/>
          <w:sz w:val="20"/>
        </w:rPr>
        <w:t>Schedule</w:t>
      </w:r>
      <w:r>
        <w:rPr>
          <w:rFonts w:ascii="Arial" w:hAnsi="Arial" w:cs="Arial"/>
          <w:sz w:val="20"/>
        </w:rPr>
        <w:t xml:space="preserve"> of Quantities.</w:t>
      </w:r>
    </w:p>
    <w:p w14:paraId="47657B49" w14:textId="77777777" w:rsidR="00F15ED9" w:rsidRDefault="00F15ED9">
      <w:pPr>
        <w:pStyle w:val="Header"/>
        <w:tabs>
          <w:tab w:val="clear" w:pos="4320"/>
          <w:tab w:val="clear" w:pos="8640"/>
        </w:tabs>
        <w:jc w:val="both"/>
        <w:rPr>
          <w:rFonts w:ascii="Arial" w:hAnsi="Arial" w:cs="Arial"/>
          <w:sz w:val="20"/>
        </w:rPr>
      </w:pPr>
    </w:p>
    <w:p w14:paraId="1B376847" w14:textId="77777777" w:rsidR="00F15ED9" w:rsidRDefault="00F15ED9">
      <w:pPr>
        <w:pStyle w:val="Header"/>
        <w:tabs>
          <w:tab w:val="clear" w:pos="4320"/>
          <w:tab w:val="clear" w:pos="8640"/>
        </w:tabs>
        <w:jc w:val="both"/>
        <w:rPr>
          <w:rFonts w:ascii="Arial" w:hAnsi="Arial" w:cs="Arial"/>
          <w:sz w:val="20"/>
        </w:rPr>
      </w:pPr>
    </w:p>
    <w:p w14:paraId="37A82D95" w14:textId="77777777" w:rsidR="00F15ED9" w:rsidRDefault="00F15ED9">
      <w:pPr>
        <w:pStyle w:val="Header"/>
        <w:tabs>
          <w:tab w:val="clear" w:pos="4320"/>
          <w:tab w:val="clear" w:pos="8640"/>
        </w:tabs>
        <w:jc w:val="both"/>
        <w:rPr>
          <w:rFonts w:ascii="Arial" w:hAnsi="Arial" w:cs="Arial"/>
          <w:sz w:val="20"/>
        </w:rPr>
      </w:pPr>
    </w:p>
    <w:p w14:paraId="49E97309" w14:textId="77777777" w:rsidR="00F15ED9" w:rsidRDefault="00F15ED9">
      <w:pPr>
        <w:pStyle w:val="Header"/>
        <w:tabs>
          <w:tab w:val="clear" w:pos="4320"/>
          <w:tab w:val="clear" w:pos="8640"/>
        </w:tabs>
        <w:jc w:val="both"/>
        <w:rPr>
          <w:rFonts w:ascii="Arial" w:hAnsi="Arial" w:cs="Arial"/>
          <w:sz w:val="20"/>
        </w:rPr>
      </w:pPr>
    </w:p>
    <w:p w14:paraId="1BEF0C2B" w14:textId="77777777" w:rsidR="00F15ED9" w:rsidRPr="00087DD8" w:rsidRDefault="00F15ED9" w:rsidP="009A6AB0">
      <w:pPr>
        <w:pStyle w:val="Heading2"/>
        <w:numPr>
          <w:ilvl w:val="0"/>
          <w:numId w:val="0"/>
        </w:numPr>
        <w:tabs>
          <w:tab w:val="left" w:pos="1080"/>
        </w:tabs>
        <w:ind w:left="709" w:hanging="709"/>
        <w:rPr>
          <w:sz w:val="24"/>
        </w:rPr>
      </w:pPr>
      <w:r>
        <w:rPr>
          <w:sz w:val="24"/>
        </w:rPr>
        <w:br w:type="page"/>
      </w:r>
      <w:r w:rsidR="009A6AB0" w:rsidRPr="00087DD8">
        <w:rPr>
          <w:sz w:val="24"/>
        </w:rPr>
        <w:lastRenderedPageBreak/>
        <w:t>T2.2</w:t>
      </w:r>
      <w:r w:rsidR="009A6AB0" w:rsidRPr="00087DD8">
        <w:rPr>
          <w:sz w:val="24"/>
        </w:rPr>
        <w:tab/>
        <w:t xml:space="preserve">RETURNABLE SCHEDULES </w:t>
      </w:r>
    </w:p>
    <w:p w14:paraId="3CB296AD" w14:textId="77777777" w:rsidR="00F15ED9" w:rsidRDefault="00F15ED9">
      <w:pPr>
        <w:pStyle w:val="Header"/>
        <w:tabs>
          <w:tab w:val="clear" w:pos="4320"/>
          <w:tab w:val="clear" w:pos="8640"/>
        </w:tabs>
        <w:rPr>
          <w:lang w:val="en-GB"/>
        </w:rPr>
      </w:pPr>
    </w:p>
    <w:p w14:paraId="2A4B4882" w14:textId="77777777" w:rsidR="00F15ED9" w:rsidRPr="00F77256" w:rsidRDefault="00F15ED9" w:rsidP="00B11C95">
      <w:pPr>
        <w:numPr>
          <w:ilvl w:val="0"/>
          <w:numId w:val="9"/>
        </w:numPr>
        <w:tabs>
          <w:tab w:val="clear" w:pos="2236"/>
          <w:tab w:val="num" w:pos="720"/>
          <w:tab w:val="left" w:leader="dot" w:pos="7920"/>
          <w:tab w:val="left" w:pos="8280"/>
        </w:tabs>
        <w:ind w:left="567" w:hanging="567"/>
        <w:rPr>
          <w:rFonts w:ascii="Arial" w:hAnsi="Arial" w:cs="Arial"/>
          <w:sz w:val="20"/>
        </w:rPr>
      </w:pPr>
      <w:r w:rsidRPr="00F77256">
        <w:rPr>
          <w:rFonts w:ascii="Arial" w:hAnsi="Arial" w:cs="Arial"/>
          <w:sz w:val="20"/>
        </w:rPr>
        <w:t xml:space="preserve">CERTIFICATE OF ATTENDANCE </w:t>
      </w:r>
      <w:r w:rsidR="00317018">
        <w:rPr>
          <w:rFonts w:ascii="Arial" w:hAnsi="Arial" w:cs="Arial"/>
          <w:sz w:val="20"/>
        </w:rPr>
        <w:t>(</w:t>
      </w:r>
      <w:r w:rsidR="003B35B4">
        <w:rPr>
          <w:rFonts w:ascii="Arial" w:hAnsi="Arial" w:cs="Arial"/>
          <w:sz w:val="20"/>
        </w:rPr>
        <w:t>Not Compulsory</w:t>
      </w:r>
      <w:r w:rsidR="00317018">
        <w:rPr>
          <w:rFonts w:ascii="Arial" w:hAnsi="Arial" w:cs="Arial"/>
          <w:sz w:val="20"/>
        </w:rPr>
        <w:t>)</w:t>
      </w:r>
      <w:r w:rsidRPr="00F77256">
        <w:rPr>
          <w:rFonts w:ascii="Arial" w:hAnsi="Arial" w:cs="Arial"/>
          <w:sz w:val="20"/>
        </w:rPr>
        <w:tab/>
      </w:r>
      <w:r w:rsidRPr="00F77256">
        <w:rPr>
          <w:rFonts w:ascii="Arial" w:hAnsi="Arial" w:cs="Arial"/>
          <w:sz w:val="20"/>
        </w:rPr>
        <w:tab/>
      </w:r>
      <w:r w:rsidR="00F77256" w:rsidRPr="00F77256">
        <w:rPr>
          <w:rFonts w:ascii="Arial" w:hAnsi="Arial" w:cs="Arial"/>
          <w:sz w:val="20"/>
        </w:rPr>
        <w:t>T</w:t>
      </w:r>
      <w:r w:rsidR="00075CAF">
        <w:rPr>
          <w:rFonts w:ascii="Arial" w:hAnsi="Arial" w:cs="Arial"/>
          <w:sz w:val="20"/>
        </w:rPr>
        <w:t>26</w:t>
      </w:r>
    </w:p>
    <w:p w14:paraId="25297F04" w14:textId="77777777" w:rsidR="00F15ED9" w:rsidRPr="00F77256" w:rsidRDefault="00F15ED9" w:rsidP="00B11C95">
      <w:pPr>
        <w:numPr>
          <w:ilvl w:val="0"/>
          <w:numId w:val="9"/>
        </w:numPr>
        <w:tabs>
          <w:tab w:val="clear" w:pos="2236"/>
          <w:tab w:val="num" w:pos="720"/>
          <w:tab w:val="left" w:leader="dot" w:pos="7920"/>
          <w:tab w:val="left" w:pos="8280"/>
        </w:tabs>
        <w:spacing w:before="120"/>
        <w:ind w:left="567" w:hanging="567"/>
        <w:rPr>
          <w:rFonts w:ascii="Arial" w:hAnsi="Arial" w:cs="Arial"/>
          <w:sz w:val="20"/>
        </w:rPr>
      </w:pPr>
      <w:r>
        <w:rPr>
          <w:rFonts w:ascii="Arial" w:hAnsi="Arial" w:cs="Arial"/>
          <w:sz w:val="20"/>
        </w:rPr>
        <w:t>RECORD OF ADDENDA TO TENDER DOCUMENTS</w:t>
      </w:r>
      <w:r>
        <w:rPr>
          <w:rFonts w:ascii="Arial" w:hAnsi="Arial" w:cs="Arial"/>
          <w:sz w:val="20"/>
        </w:rPr>
        <w:tab/>
      </w:r>
      <w:r>
        <w:rPr>
          <w:rFonts w:ascii="Arial" w:hAnsi="Arial" w:cs="Arial"/>
          <w:sz w:val="20"/>
        </w:rPr>
        <w:tab/>
      </w:r>
      <w:r w:rsidR="00DF7D01">
        <w:rPr>
          <w:rFonts w:ascii="Arial" w:hAnsi="Arial" w:cs="Arial"/>
          <w:sz w:val="20"/>
        </w:rPr>
        <w:t>T2</w:t>
      </w:r>
      <w:r w:rsidR="00075CAF">
        <w:rPr>
          <w:rFonts w:ascii="Arial" w:hAnsi="Arial" w:cs="Arial"/>
          <w:sz w:val="20"/>
        </w:rPr>
        <w:t>7</w:t>
      </w:r>
    </w:p>
    <w:p w14:paraId="43FA837C" w14:textId="77777777" w:rsidR="00F15ED9" w:rsidRPr="00F77256" w:rsidRDefault="00F15ED9" w:rsidP="00B11C95">
      <w:pPr>
        <w:numPr>
          <w:ilvl w:val="0"/>
          <w:numId w:val="9"/>
        </w:numPr>
        <w:tabs>
          <w:tab w:val="clear" w:pos="2236"/>
          <w:tab w:val="num" w:pos="720"/>
          <w:tab w:val="left" w:leader="dot" w:pos="7920"/>
          <w:tab w:val="left" w:pos="8280"/>
        </w:tabs>
        <w:spacing w:before="120"/>
        <w:ind w:left="567" w:hanging="567"/>
        <w:rPr>
          <w:rFonts w:ascii="Arial" w:hAnsi="Arial" w:cs="Arial"/>
          <w:sz w:val="20"/>
        </w:rPr>
      </w:pPr>
      <w:r>
        <w:rPr>
          <w:rFonts w:ascii="Arial" w:hAnsi="Arial" w:cs="Arial"/>
          <w:sz w:val="20"/>
        </w:rPr>
        <w:t>COMPULSORY ENTERPRISE QUESTIONNAIRE</w:t>
      </w:r>
      <w:r>
        <w:rPr>
          <w:rFonts w:ascii="Arial" w:hAnsi="Arial" w:cs="Arial"/>
          <w:sz w:val="20"/>
        </w:rPr>
        <w:tab/>
      </w:r>
      <w:r>
        <w:rPr>
          <w:rFonts w:ascii="Arial" w:hAnsi="Arial" w:cs="Arial"/>
          <w:sz w:val="20"/>
        </w:rPr>
        <w:tab/>
      </w:r>
      <w:r w:rsidR="00DF7D01">
        <w:rPr>
          <w:rFonts w:ascii="Arial" w:hAnsi="Arial" w:cs="Arial"/>
          <w:sz w:val="20"/>
        </w:rPr>
        <w:t>T</w:t>
      </w:r>
      <w:r w:rsidR="00075CAF">
        <w:rPr>
          <w:rFonts w:ascii="Arial" w:hAnsi="Arial" w:cs="Arial"/>
          <w:sz w:val="20"/>
        </w:rPr>
        <w:t>28</w:t>
      </w:r>
    </w:p>
    <w:p w14:paraId="7C930D60" w14:textId="77777777" w:rsidR="00F15ED9" w:rsidRPr="00F77256" w:rsidRDefault="00F15ED9" w:rsidP="00B11C95">
      <w:pPr>
        <w:numPr>
          <w:ilvl w:val="0"/>
          <w:numId w:val="9"/>
        </w:numPr>
        <w:tabs>
          <w:tab w:val="clear" w:pos="2236"/>
          <w:tab w:val="num" w:pos="720"/>
          <w:tab w:val="left" w:leader="dot" w:pos="7920"/>
          <w:tab w:val="left" w:pos="8280"/>
        </w:tabs>
        <w:spacing w:before="120"/>
        <w:ind w:left="567" w:hanging="567"/>
        <w:rPr>
          <w:rFonts w:ascii="Arial" w:hAnsi="Arial" w:cs="Arial"/>
          <w:sz w:val="20"/>
        </w:rPr>
      </w:pPr>
      <w:r>
        <w:rPr>
          <w:rFonts w:ascii="Arial" w:hAnsi="Arial" w:cs="Arial"/>
          <w:sz w:val="20"/>
        </w:rPr>
        <w:t>CERTIFICATE OF AUTHORITY</w:t>
      </w:r>
      <w:r>
        <w:rPr>
          <w:rFonts w:ascii="Arial" w:hAnsi="Arial" w:cs="Arial"/>
          <w:sz w:val="20"/>
        </w:rPr>
        <w:tab/>
      </w:r>
      <w:r>
        <w:rPr>
          <w:rFonts w:ascii="Arial" w:hAnsi="Arial" w:cs="Arial"/>
          <w:sz w:val="20"/>
        </w:rPr>
        <w:tab/>
      </w:r>
      <w:r w:rsidR="00DF7D01">
        <w:rPr>
          <w:rFonts w:ascii="Arial" w:hAnsi="Arial" w:cs="Arial"/>
          <w:sz w:val="20"/>
        </w:rPr>
        <w:t>T</w:t>
      </w:r>
      <w:r w:rsidR="00075CAF">
        <w:rPr>
          <w:rFonts w:ascii="Arial" w:hAnsi="Arial" w:cs="Arial"/>
          <w:sz w:val="20"/>
        </w:rPr>
        <w:t>30</w:t>
      </w:r>
    </w:p>
    <w:p w14:paraId="30751A35" w14:textId="77777777" w:rsidR="00F15ED9" w:rsidRPr="00F77256" w:rsidRDefault="00F15ED9" w:rsidP="00B11C95">
      <w:pPr>
        <w:numPr>
          <w:ilvl w:val="0"/>
          <w:numId w:val="9"/>
        </w:numPr>
        <w:tabs>
          <w:tab w:val="clear" w:pos="2236"/>
          <w:tab w:val="num" w:pos="720"/>
          <w:tab w:val="num" w:pos="1429"/>
          <w:tab w:val="left" w:leader="dot" w:pos="7920"/>
          <w:tab w:val="left" w:pos="8280"/>
        </w:tabs>
        <w:spacing w:before="120"/>
        <w:ind w:left="567" w:hanging="567"/>
        <w:jc w:val="both"/>
        <w:rPr>
          <w:rFonts w:ascii="Arial" w:hAnsi="Arial" w:cs="Arial"/>
          <w:sz w:val="20"/>
        </w:rPr>
      </w:pPr>
      <w:r>
        <w:rPr>
          <w:rFonts w:ascii="Arial" w:hAnsi="Arial" w:cs="Arial"/>
          <w:sz w:val="20"/>
        </w:rPr>
        <w:t>PLANT AND EQUIPMENT</w:t>
      </w:r>
      <w:r>
        <w:rPr>
          <w:rFonts w:ascii="Arial" w:hAnsi="Arial" w:cs="Arial"/>
          <w:sz w:val="20"/>
        </w:rPr>
        <w:tab/>
      </w:r>
      <w:r>
        <w:rPr>
          <w:rFonts w:ascii="Arial" w:hAnsi="Arial" w:cs="Arial"/>
          <w:sz w:val="20"/>
        </w:rPr>
        <w:tab/>
      </w:r>
      <w:r w:rsidR="00DF7D01">
        <w:rPr>
          <w:rFonts w:ascii="Arial" w:hAnsi="Arial" w:cs="Arial"/>
          <w:sz w:val="20"/>
        </w:rPr>
        <w:t>T</w:t>
      </w:r>
      <w:r w:rsidR="00075CAF">
        <w:rPr>
          <w:rFonts w:ascii="Arial" w:hAnsi="Arial" w:cs="Arial"/>
          <w:sz w:val="20"/>
        </w:rPr>
        <w:t>35</w:t>
      </w:r>
    </w:p>
    <w:p w14:paraId="177B2053" w14:textId="77777777" w:rsidR="00F15ED9" w:rsidRPr="00F77256" w:rsidRDefault="00F15ED9" w:rsidP="00B11C95">
      <w:pPr>
        <w:numPr>
          <w:ilvl w:val="0"/>
          <w:numId w:val="9"/>
        </w:numPr>
        <w:tabs>
          <w:tab w:val="clear" w:pos="2236"/>
          <w:tab w:val="num" w:pos="720"/>
          <w:tab w:val="num" w:pos="1429"/>
          <w:tab w:val="left" w:leader="dot" w:pos="7920"/>
          <w:tab w:val="left" w:pos="8280"/>
        </w:tabs>
        <w:spacing w:before="120"/>
        <w:ind w:left="567" w:hanging="567"/>
        <w:jc w:val="both"/>
        <w:rPr>
          <w:rFonts w:ascii="Arial" w:hAnsi="Arial" w:cs="Arial"/>
          <w:sz w:val="20"/>
        </w:rPr>
      </w:pPr>
      <w:r>
        <w:rPr>
          <w:rFonts w:ascii="Arial" w:hAnsi="Arial" w:cs="Arial"/>
          <w:sz w:val="20"/>
        </w:rPr>
        <w:t>EXPERIENCE OF TENDERER</w:t>
      </w:r>
      <w:r>
        <w:rPr>
          <w:rFonts w:ascii="Arial" w:hAnsi="Arial" w:cs="Arial"/>
          <w:sz w:val="20"/>
        </w:rPr>
        <w:tab/>
      </w:r>
      <w:r>
        <w:rPr>
          <w:rFonts w:ascii="Arial" w:hAnsi="Arial" w:cs="Arial"/>
          <w:sz w:val="20"/>
        </w:rPr>
        <w:tab/>
      </w:r>
      <w:r w:rsidR="00DF7D01">
        <w:rPr>
          <w:rFonts w:ascii="Arial" w:hAnsi="Arial" w:cs="Arial"/>
          <w:sz w:val="20"/>
        </w:rPr>
        <w:t>T</w:t>
      </w:r>
      <w:r w:rsidR="00075CAF">
        <w:rPr>
          <w:rFonts w:ascii="Arial" w:hAnsi="Arial" w:cs="Arial"/>
          <w:sz w:val="20"/>
        </w:rPr>
        <w:t>36</w:t>
      </w:r>
    </w:p>
    <w:p w14:paraId="6993C50D" w14:textId="77777777" w:rsidR="00F15ED9" w:rsidRPr="00F77256" w:rsidRDefault="00F15ED9" w:rsidP="00B11C95">
      <w:pPr>
        <w:numPr>
          <w:ilvl w:val="0"/>
          <w:numId w:val="9"/>
        </w:numPr>
        <w:tabs>
          <w:tab w:val="clear" w:pos="2236"/>
          <w:tab w:val="left" w:pos="-2127"/>
          <w:tab w:val="num" w:pos="720"/>
          <w:tab w:val="left" w:leader="dot" w:pos="7920"/>
          <w:tab w:val="left" w:pos="8280"/>
        </w:tabs>
        <w:spacing w:before="120"/>
        <w:ind w:left="567" w:hanging="567"/>
        <w:jc w:val="both"/>
        <w:rPr>
          <w:rFonts w:ascii="Arial" w:hAnsi="Arial" w:cs="Arial"/>
          <w:sz w:val="20"/>
        </w:rPr>
      </w:pPr>
      <w:r>
        <w:rPr>
          <w:rFonts w:ascii="Arial" w:hAnsi="Arial" w:cs="Arial"/>
          <w:sz w:val="20"/>
        </w:rPr>
        <w:t>PROPOSED SUB</w:t>
      </w:r>
      <w:r w:rsidR="003A73B4">
        <w:rPr>
          <w:rFonts w:ascii="Arial" w:hAnsi="Arial" w:cs="Arial"/>
          <w:sz w:val="20"/>
        </w:rPr>
        <w:t xml:space="preserve"> </w:t>
      </w:r>
      <w:r>
        <w:rPr>
          <w:rFonts w:ascii="Arial" w:hAnsi="Arial" w:cs="Arial"/>
          <w:sz w:val="20"/>
        </w:rPr>
        <w:t>CONTRACTORS</w:t>
      </w:r>
      <w:r>
        <w:rPr>
          <w:rFonts w:ascii="Arial" w:hAnsi="Arial" w:cs="Arial"/>
          <w:sz w:val="20"/>
        </w:rPr>
        <w:tab/>
      </w:r>
      <w:r>
        <w:rPr>
          <w:rFonts w:ascii="Arial" w:hAnsi="Arial" w:cs="Arial"/>
          <w:sz w:val="20"/>
        </w:rPr>
        <w:tab/>
      </w:r>
      <w:r w:rsidR="00DF7D01">
        <w:rPr>
          <w:rFonts w:ascii="Arial" w:hAnsi="Arial" w:cs="Arial"/>
          <w:sz w:val="20"/>
        </w:rPr>
        <w:t>T3</w:t>
      </w:r>
      <w:r w:rsidR="00075CAF">
        <w:rPr>
          <w:rFonts w:ascii="Arial" w:hAnsi="Arial" w:cs="Arial"/>
          <w:sz w:val="20"/>
        </w:rPr>
        <w:t>7</w:t>
      </w:r>
    </w:p>
    <w:p w14:paraId="64FB66B3" w14:textId="77777777" w:rsidR="00F15ED9" w:rsidRPr="00F77256" w:rsidRDefault="00F15ED9" w:rsidP="00B11C95">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Pr>
          <w:rFonts w:ascii="Arial" w:hAnsi="Arial" w:cs="Arial"/>
          <w:sz w:val="20"/>
        </w:rPr>
        <w:t>KEY PERSONNEL</w:t>
      </w:r>
      <w:r>
        <w:rPr>
          <w:rFonts w:ascii="Arial" w:hAnsi="Arial" w:cs="Arial"/>
          <w:sz w:val="20"/>
        </w:rPr>
        <w:tab/>
      </w:r>
      <w:r>
        <w:rPr>
          <w:rFonts w:ascii="Arial" w:hAnsi="Arial" w:cs="Arial"/>
          <w:sz w:val="20"/>
        </w:rPr>
        <w:tab/>
      </w:r>
      <w:r w:rsidR="00DF7D01">
        <w:rPr>
          <w:rFonts w:ascii="Arial" w:hAnsi="Arial" w:cs="Arial"/>
          <w:sz w:val="20"/>
        </w:rPr>
        <w:t>T3</w:t>
      </w:r>
      <w:r w:rsidR="00075CAF">
        <w:rPr>
          <w:rFonts w:ascii="Arial" w:hAnsi="Arial" w:cs="Arial"/>
          <w:sz w:val="20"/>
        </w:rPr>
        <w:t>8</w:t>
      </w:r>
    </w:p>
    <w:p w14:paraId="1B9FDF36" w14:textId="77777777" w:rsidR="00F15ED9" w:rsidRPr="00F77256" w:rsidRDefault="00F15ED9" w:rsidP="00B11C95">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Pr>
          <w:rFonts w:ascii="Arial" w:hAnsi="Arial" w:cs="Arial"/>
          <w:sz w:val="20"/>
        </w:rPr>
        <w:t>DEVIATIONS AND QUALIFICATIONS</w:t>
      </w:r>
      <w:r>
        <w:rPr>
          <w:rFonts w:ascii="Arial" w:hAnsi="Arial" w:cs="Arial"/>
          <w:sz w:val="20"/>
        </w:rPr>
        <w:tab/>
      </w:r>
      <w:r>
        <w:rPr>
          <w:rFonts w:ascii="Arial" w:hAnsi="Arial" w:cs="Arial"/>
          <w:sz w:val="20"/>
        </w:rPr>
        <w:tab/>
      </w:r>
      <w:r w:rsidR="001F273D">
        <w:rPr>
          <w:rFonts w:ascii="Arial" w:hAnsi="Arial" w:cs="Arial"/>
          <w:sz w:val="20"/>
        </w:rPr>
        <w:t>T</w:t>
      </w:r>
      <w:r w:rsidR="00075CAF">
        <w:rPr>
          <w:rFonts w:ascii="Arial" w:hAnsi="Arial" w:cs="Arial"/>
          <w:sz w:val="20"/>
        </w:rPr>
        <w:t>41</w:t>
      </w:r>
    </w:p>
    <w:p w14:paraId="5F42C998" w14:textId="77777777" w:rsidR="00F15ED9" w:rsidRPr="00F77256" w:rsidRDefault="00F15ED9" w:rsidP="00B11C95">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Pr>
          <w:rFonts w:ascii="Arial" w:hAnsi="Arial" w:cs="Arial"/>
          <w:sz w:val="20"/>
        </w:rPr>
        <w:t>CONTRACTOR'S HEALTH AND SAFETY DECLARATION</w:t>
      </w:r>
      <w:r>
        <w:rPr>
          <w:rFonts w:ascii="Arial" w:hAnsi="Arial" w:cs="Arial"/>
          <w:sz w:val="20"/>
        </w:rPr>
        <w:tab/>
      </w:r>
      <w:r>
        <w:rPr>
          <w:rFonts w:ascii="Arial" w:hAnsi="Arial" w:cs="Arial"/>
          <w:sz w:val="20"/>
        </w:rPr>
        <w:tab/>
      </w:r>
      <w:r w:rsidR="001F273D">
        <w:rPr>
          <w:rFonts w:ascii="Arial" w:hAnsi="Arial" w:cs="Arial"/>
          <w:sz w:val="20"/>
        </w:rPr>
        <w:t>T</w:t>
      </w:r>
      <w:r w:rsidR="00075CAF">
        <w:rPr>
          <w:rFonts w:ascii="Arial" w:hAnsi="Arial" w:cs="Arial"/>
          <w:sz w:val="20"/>
        </w:rPr>
        <w:t>42</w:t>
      </w:r>
    </w:p>
    <w:p w14:paraId="203CC827" w14:textId="77777777" w:rsidR="00F15ED9" w:rsidRPr="00F77256" w:rsidRDefault="00F15ED9" w:rsidP="00B11C95">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Pr>
          <w:rFonts w:ascii="Arial" w:hAnsi="Arial" w:cs="Arial"/>
          <w:sz w:val="20"/>
        </w:rPr>
        <w:t>TAX CLEARANCE CERTIFICATE</w:t>
      </w:r>
      <w:r>
        <w:rPr>
          <w:rFonts w:ascii="Arial" w:hAnsi="Arial" w:cs="Arial"/>
          <w:sz w:val="20"/>
        </w:rPr>
        <w:tab/>
      </w:r>
      <w:r>
        <w:rPr>
          <w:rFonts w:ascii="Arial" w:hAnsi="Arial" w:cs="Arial"/>
          <w:sz w:val="20"/>
        </w:rPr>
        <w:tab/>
      </w:r>
      <w:r w:rsidR="00F77256" w:rsidRPr="00F77256">
        <w:rPr>
          <w:rFonts w:ascii="Arial" w:hAnsi="Arial" w:cs="Arial"/>
          <w:sz w:val="20"/>
        </w:rPr>
        <w:t>T</w:t>
      </w:r>
      <w:r w:rsidR="00075CAF">
        <w:rPr>
          <w:rFonts w:ascii="Arial" w:hAnsi="Arial" w:cs="Arial"/>
          <w:sz w:val="20"/>
        </w:rPr>
        <w:t>44</w:t>
      </w:r>
    </w:p>
    <w:p w14:paraId="56D74447" w14:textId="77777777" w:rsidR="00F15ED9" w:rsidRPr="00F77256" w:rsidRDefault="00F15ED9" w:rsidP="00B11C95">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Pr>
          <w:rFonts w:ascii="Arial" w:hAnsi="Arial" w:cs="Arial"/>
          <w:sz w:val="20"/>
        </w:rPr>
        <w:t>PREFERENCING SCHEDULE (FOR CONTRACT PARTICIPATION GOALS)</w:t>
      </w:r>
      <w:r>
        <w:rPr>
          <w:rFonts w:ascii="Arial" w:hAnsi="Arial" w:cs="Arial"/>
          <w:sz w:val="20"/>
        </w:rPr>
        <w:tab/>
      </w:r>
      <w:r>
        <w:rPr>
          <w:rFonts w:ascii="Arial" w:hAnsi="Arial" w:cs="Arial"/>
          <w:sz w:val="20"/>
        </w:rPr>
        <w:tab/>
      </w:r>
      <w:r w:rsidR="00F77256" w:rsidRPr="00F77256">
        <w:rPr>
          <w:rFonts w:ascii="Arial" w:hAnsi="Arial" w:cs="Arial"/>
          <w:sz w:val="20"/>
        </w:rPr>
        <w:t>T</w:t>
      </w:r>
      <w:r w:rsidR="00075CAF">
        <w:rPr>
          <w:rFonts w:ascii="Arial" w:hAnsi="Arial" w:cs="Arial"/>
          <w:sz w:val="20"/>
        </w:rPr>
        <w:t>45</w:t>
      </w:r>
    </w:p>
    <w:p w14:paraId="1B6335E8" w14:textId="77777777" w:rsidR="007E611D" w:rsidRDefault="007E611D">
      <w:pPr>
        <w:pStyle w:val="Header"/>
        <w:tabs>
          <w:tab w:val="clear" w:pos="4320"/>
          <w:tab w:val="clear" w:pos="8640"/>
        </w:tabs>
        <w:rPr>
          <w:lang w:val="fr-FR"/>
        </w:rPr>
      </w:pPr>
    </w:p>
    <w:p w14:paraId="4817BE27" w14:textId="77777777" w:rsidR="00F15ED9" w:rsidRPr="007F5F7A" w:rsidRDefault="00505A8A" w:rsidP="007F5F7A">
      <w:pPr>
        <w:pStyle w:val="Header"/>
        <w:tabs>
          <w:tab w:val="clear" w:pos="4320"/>
          <w:tab w:val="clear" w:pos="8640"/>
        </w:tabs>
        <w:spacing w:line="360" w:lineRule="auto"/>
        <w:rPr>
          <w:rFonts w:ascii="Arial" w:hAnsi="Arial" w:cs="Arial"/>
          <w:sz w:val="20"/>
          <w:lang w:val="en-GB"/>
        </w:rPr>
      </w:pPr>
      <w:r w:rsidRPr="007F5F7A">
        <w:rPr>
          <w:rFonts w:ascii="Arial" w:hAnsi="Arial" w:cs="Arial"/>
          <w:sz w:val="20"/>
          <w:lang w:val="en-GB"/>
        </w:rPr>
        <w:t>MBD……………………………</w:t>
      </w:r>
      <w:r w:rsidR="007F5F7A">
        <w:rPr>
          <w:rFonts w:ascii="Arial" w:hAnsi="Arial" w:cs="Arial"/>
          <w:sz w:val="20"/>
          <w:lang w:val="en-GB"/>
        </w:rPr>
        <w:tab/>
      </w:r>
      <w:r w:rsidRPr="007F5F7A">
        <w:rPr>
          <w:rFonts w:ascii="Arial" w:hAnsi="Arial" w:cs="Arial"/>
          <w:sz w:val="20"/>
          <w:lang w:val="en-GB"/>
        </w:rPr>
        <w:t>1</w:t>
      </w:r>
    </w:p>
    <w:p w14:paraId="51E6B2D6" w14:textId="24E68776" w:rsidR="00505A8A" w:rsidRPr="007F5F7A" w:rsidRDefault="00505A8A" w:rsidP="007F5F7A">
      <w:pPr>
        <w:pStyle w:val="Header"/>
        <w:tabs>
          <w:tab w:val="clear" w:pos="4320"/>
          <w:tab w:val="clear" w:pos="8640"/>
        </w:tabs>
        <w:spacing w:line="360" w:lineRule="auto"/>
        <w:rPr>
          <w:rFonts w:ascii="Arial" w:hAnsi="Arial" w:cs="Arial"/>
          <w:sz w:val="20"/>
          <w:lang w:val="en-GB"/>
        </w:rPr>
      </w:pPr>
      <w:r w:rsidRPr="007F5F7A">
        <w:rPr>
          <w:rFonts w:ascii="Arial" w:hAnsi="Arial" w:cs="Arial"/>
          <w:sz w:val="20"/>
          <w:lang w:val="en-GB"/>
        </w:rPr>
        <w:t>MBD……………………………</w:t>
      </w:r>
      <w:r w:rsidR="007F5F7A">
        <w:rPr>
          <w:rFonts w:ascii="Arial" w:hAnsi="Arial" w:cs="Arial"/>
          <w:sz w:val="20"/>
          <w:lang w:val="en-GB"/>
        </w:rPr>
        <w:tab/>
      </w:r>
      <w:r w:rsidR="00543FB9">
        <w:rPr>
          <w:rFonts w:ascii="Arial" w:hAnsi="Arial" w:cs="Arial"/>
          <w:sz w:val="20"/>
          <w:lang w:val="en-GB"/>
        </w:rPr>
        <w:t>2</w:t>
      </w:r>
    </w:p>
    <w:p w14:paraId="1A679F53" w14:textId="3DCA67DA" w:rsidR="00505A8A" w:rsidRDefault="00505A8A" w:rsidP="007F5F7A">
      <w:pPr>
        <w:pStyle w:val="Header"/>
        <w:tabs>
          <w:tab w:val="clear" w:pos="4320"/>
          <w:tab w:val="clear" w:pos="8640"/>
        </w:tabs>
        <w:spacing w:line="360" w:lineRule="auto"/>
        <w:rPr>
          <w:rFonts w:ascii="Arial" w:hAnsi="Arial" w:cs="Arial"/>
          <w:sz w:val="20"/>
          <w:lang w:val="en-GB"/>
        </w:rPr>
      </w:pPr>
      <w:r w:rsidRPr="007F5F7A">
        <w:rPr>
          <w:rFonts w:ascii="Arial" w:hAnsi="Arial" w:cs="Arial"/>
          <w:sz w:val="20"/>
          <w:lang w:val="en-GB"/>
        </w:rPr>
        <w:t>MBD…………………………</w:t>
      </w:r>
      <w:r w:rsidR="007E611D" w:rsidRPr="007F5F7A">
        <w:rPr>
          <w:rFonts w:ascii="Arial" w:hAnsi="Arial" w:cs="Arial"/>
          <w:sz w:val="20"/>
          <w:lang w:val="en-GB"/>
        </w:rPr>
        <w:t>...</w:t>
      </w:r>
      <w:r w:rsidRPr="007F5F7A">
        <w:rPr>
          <w:rFonts w:ascii="Arial" w:hAnsi="Arial" w:cs="Arial"/>
          <w:sz w:val="20"/>
          <w:lang w:val="en-GB"/>
        </w:rPr>
        <w:t>.</w:t>
      </w:r>
      <w:r w:rsidR="007F5F7A">
        <w:rPr>
          <w:rFonts w:ascii="Arial" w:hAnsi="Arial" w:cs="Arial"/>
          <w:sz w:val="20"/>
          <w:lang w:val="en-GB"/>
        </w:rPr>
        <w:tab/>
      </w:r>
      <w:r w:rsidR="00543FB9">
        <w:rPr>
          <w:rFonts w:ascii="Arial" w:hAnsi="Arial" w:cs="Arial"/>
          <w:sz w:val="20"/>
          <w:lang w:val="en-GB"/>
        </w:rPr>
        <w:t>4</w:t>
      </w:r>
    </w:p>
    <w:p w14:paraId="125BBB61" w14:textId="1CBCB375" w:rsidR="00543FB9" w:rsidRPr="007F5F7A" w:rsidRDefault="00543FB9" w:rsidP="007F5F7A">
      <w:pPr>
        <w:pStyle w:val="Header"/>
        <w:tabs>
          <w:tab w:val="clear" w:pos="4320"/>
          <w:tab w:val="clear" w:pos="8640"/>
        </w:tabs>
        <w:spacing w:line="360" w:lineRule="auto"/>
        <w:rPr>
          <w:rFonts w:ascii="Arial" w:hAnsi="Arial" w:cs="Arial"/>
          <w:sz w:val="20"/>
          <w:lang w:val="en-GB"/>
        </w:rPr>
      </w:pPr>
      <w:r>
        <w:rPr>
          <w:rFonts w:ascii="Arial" w:hAnsi="Arial" w:cs="Arial"/>
          <w:sz w:val="20"/>
          <w:lang w:val="en-GB"/>
        </w:rPr>
        <w:t>MBD…………………………....</w:t>
      </w:r>
      <w:r>
        <w:rPr>
          <w:rFonts w:ascii="Arial" w:hAnsi="Arial" w:cs="Arial"/>
          <w:sz w:val="20"/>
          <w:lang w:val="en-GB"/>
        </w:rPr>
        <w:tab/>
        <w:t>7</w:t>
      </w:r>
      <w:r w:rsidR="00174CB1">
        <w:rPr>
          <w:rFonts w:ascii="Arial" w:hAnsi="Arial" w:cs="Arial"/>
          <w:sz w:val="20"/>
          <w:lang w:val="en-GB"/>
        </w:rPr>
        <w:t>.1</w:t>
      </w:r>
    </w:p>
    <w:p w14:paraId="0D84C5A7" w14:textId="77777777" w:rsidR="007F5F7A" w:rsidRDefault="007F5F7A" w:rsidP="007F5F7A">
      <w:pPr>
        <w:pStyle w:val="Header"/>
        <w:tabs>
          <w:tab w:val="clear" w:pos="4320"/>
          <w:tab w:val="clear" w:pos="8640"/>
        </w:tabs>
        <w:spacing w:line="360" w:lineRule="auto"/>
        <w:rPr>
          <w:rFonts w:ascii="Arial" w:hAnsi="Arial" w:cs="Arial"/>
          <w:sz w:val="20"/>
          <w:lang w:val="en-GB"/>
        </w:rPr>
      </w:pPr>
      <w:r w:rsidRPr="007F5F7A">
        <w:rPr>
          <w:rFonts w:ascii="Arial" w:hAnsi="Arial" w:cs="Arial"/>
          <w:sz w:val="20"/>
          <w:lang w:val="en-GB"/>
        </w:rPr>
        <w:t>MBD…………………………....</w:t>
      </w:r>
      <w:r>
        <w:rPr>
          <w:rFonts w:ascii="Arial" w:hAnsi="Arial" w:cs="Arial"/>
          <w:sz w:val="20"/>
          <w:lang w:val="en-GB"/>
        </w:rPr>
        <w:tab/>
        <w:t>8</w:t>
      </w:r>
    </w:p>
    <w:p w14:paraId="399F49DF" w14:textId="77777777" w:rsidR="007F5F7A" w:rsidRPr="007F5F7A" w:rsidRDefault="007F5F7A" w:rsidP="007F5F7A">
      <w:pPr>
        <w:pStyle w:val="Header"/>
        <w:tabs>
          <w:tab w:val="clear" w:pos="4320"/>
          <w:tab w:val="clear" w:pos="8640"/>
        </w:tabs>
        <w:spacing w:line="360" w:lineRule="auto"/>
        <w:rPr>
          <w:rFonts w:ascii="Arial" w:hAnsi="Arial" w:cs="Arial"/>
          <w:sz w:val="20"/>
          <w:lang w:val="en-GB"/>
        </w:rPr>
      </w:pPr>
      <w:r w:rsidRPr="007F5F7A">
        <w:rPr>
          <w:rFonts w:ascii="Arial" w:hAnsi="Arial" w:cs="Arial"/>
          <w:sz w:val="20"/>
          <w:lang w:val="en-GB"/>
        </w:rPr>
        <w:lastRenderedPageBreak/>
        <w:t>MBD…………………………....</w:t>
      </w:r>
      <w:r>
        <w:rPr>
          <w:rFonts w:ascii="Arial" w:hAnsi="Arial" w:cs="Arial"/>
          <w:sz w:val="20"/>
          <w:lang w:val="en-GB"/>
        </w:rPr>
        <w:tab/>
        <w:t>9</w:t>
      </w:r>
    </w:p>
    <w:p w14:paraId="2EE1BE50" w14:textId="77777777" w:rsidR="00A53392" w:rsidRDefault="00A53392" w:rsidP="007F5F7A">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sidRPr="007F5F7A">
        <w:rPr>
          <w:rFonts w:ascii="Arial" w:hAnsi="Arial" w:cs="Arial"/>
          <w:sz w:val="20"/>
        </w:rPr>
        <w:t xml:space="preserve">TENDERER’S PARTICIPATION IN JOB </w:t>
      </w:r>
      <w:r w:rsidR="00771FDD" w:rsidRPr="007F5F7A">
        <w:rPr>
          <w:rFonts w:ascii="Arial" w:hAnsi="Arial" w:cs="Arial"/>
          <w:sz w:val="20"/>
        </w:rPr>
        <w:t>CREATION USING LOCAL LABOUR</w:t>
      </w:r>
      <w:r w:rsidR="00771FDD" w:rsidRPr="007F5F7A">
        <w:rPr>
          <w:rFonts w:ascii="Arial" w:hAnsi="Arial" w:cs="Arial"/>
          <w:sz w:val="20"/>
        </w:rPr>
        <w:tab/>
      </w:r>
      <w:r w:rsidR="00771FDD" w:rsidRPr="007F5F7A">
        <w:rPr>
          <w:rFonts w:ascii="Arial" w:hAnsi="Arial" w:cs="Arial"/>
          <w:sz w:val="20"/>
        </w:rPr>
        <w:tab/>
        <w:t>T</w:t>
      </w:r>
      <w:r w:rsidR="00890524">
        <w:rPr>
          <w:rFonts w:ascii="Arial" w:hAnsi="Arial" w:cs="Arial"/>
          <w:sz w:val="20"/>
        </w:rPr>
        <w:t>19</w:t>
      </w:r>
    </w:p>
    <w:p w14:paraId="5C6C47E0" w14:textId="77777777" w:rsidR="007F5F7A" w:rsidRPr="007F5F7A" w:rsidRDefault="007F5F7A" w:rsidP="007F5F7A">
      <w:pPr>
        <w:numPr>
          <w:ilvl w:val="0"/>
          <w:numId w:val="9"/>
        </w:numPr>
        <w:tabs>
          <w:tab w:val="clear" w:pos="2236"/>
          <w:tab w:val="left" w:pos="-1440"/>
          <w:tab w:val="left" w:pos="-720"/>
          <w:tab w:val="num" w:pos="720"/>
          <w:tab w:val="left" w:leader="dot" w:pos="7920"/>
          <w:tab w:val="left" w:pos="8280"/>
        </w:tabs>
        <w:spacing w:before="120"/>
        <w:ind w:left="567" w:hanging="567"/>
        <w:jc w:val="both"/>
        <w:rPr>
          <w:rFonts w:ascii="Arial" w:hAnsi="Arial" w:cs="Arial"/>
          <w:sz w:val="20"/>
        </w:rPr>
      </w:pPr>
      <w:r w:rsidRPr="007F5F7A">
        <w:rPr>
          <w:rFonts w:ascii="Arial" w:hAnsi="Arial" w:cs="Arial"/>
          <w:sz w:val="20"/>
        </w:rPr>
        <w:t xml:space="preserve">ETHICS COMMITMENT FOR SUPPLIERS OF THE MATATIELE </w:t>
      </w:r>
      <w:r>
        <w:rPr>
          <w:rFonts w:ascii="Arial" w:hAnsi="Arial" w:cs="Arial"/>
          <w:sz w:val="20"/>
        </w:rPr>
        <w:t>LM……………….</w:t>
      </w:r>
      <w:r>
        <w:rPr>
          <w:rFonts w:ascii="Arial" w:hAnsi="Arial" w:cs="Arial"/>
          <w:sz w:val="20"/>
        </w:rPr>
        <w:tab/>
      </w:r>
      <w:r w:rsidR="00890524">
        <w:rPr>
          <w:rFonts w:ascii="Arial" w:hAnsi="Arial" w:cs="Arial"/>
          <w:sz w:val="20"/>
        </w:rPr>
        <w:t>T22</w:t>
      </w:r>
      <w:r w:rsidRPr="007F5F7A">
        <w:rPr>
          <w:rFonts w:ascii="Arial" w:hAnsi="Arial" w:cs="Arial"/>
          <w:sz w:val="20"/>
        </w:rPr>
        <w:t xml:space="preserve">  </w:t>
      </w:r>
    </w:p>
    <w:p w14:paraId="410E3DA2" w14:textId="77777777" w:rsidR="00A53392" w:rsidRPr="008A61FC" w:rsidRDefault="00A53392">
      <w:pPr>
        <w:pStyle w:val="Header"/>
        <w:tabs>
          <w:tab w:val="clear" w:pos="4320"/>
          <w:tab w:val="clear" w:pos="8640"/>
        </w:tabs>
        <w:rPr>
          <w:lang w:val="fr-FR"/>
        </w:rPr>
      </w:pPr>
      <w:r>
        <w:rPr>
          <w:lang w:val="fr-FR"/>
        </w:rPr>
        <w:t xml:space="preserve"> </w:t>
      </w:r>
    </w:p>
    <w:p w14:paraId="5A5F40D9" w14:textId="77777777" w:rsidR="00F15ED9" w:rsidRDefault="00F15ED9" w:rsidP="00087DD8">
      <w:pPr>
        <w:ind w:left="720" w:hanging="720"/>
        <w:jc w:val="both"/>
        <w:rPr>
          <w:rFonts w:ascii="Arial" w:hAnsi="Arial" w:cs="Arial"/>
          <w:sz w:val="20"/>
        </w:rPr>
      </w:pPr>
      <w:r>
        <w:rPr>
          <w:rFonts w:ascii="Arial" w:hAnsi="Arial" w:cs="Arial"/>
          <w:sz w:val="20"/>
        </w:rPr>
        <w:t xml:space="preserve">NOTE: </w:t>
      </w:r>
      <w:r w:rsidR="00087DD8">
        <w:rPr>
          <w:rFonts w:ascii="Arial" w:hAnsi="Arial" w:cs="Arial"/>
          <w:sz w:val="20"/>
        </w:rPr>
        <w:tab/>
      </w:r>
      <w:r>
        <w:rPr>
          <w:rFonts w:ascii="Arial" w:hAnsi="Arial" w:cs="Arial"/>
          <w:sz w:val="20"/>
        </w:rPr>
        <w:t xml:space="preserve">The Tenderer is required to complete each and every schedule and form listed above to the best of his ability as the evaluation of tenders and the eventual contract will be based on the information provided by the Tenderer. Failure of a Tenderer to complete the schedules and forms to the satisfaction of the Employer </w:t>
      </w:r>
      <w:r w:rsidR="00FD0139">
        <w:rPr>
          <w:rFonts w:ascii="Arial" w:hAnsi="Arial" w:cs="Arial"/>
          <w:sz w:val="20"/>
        </w:rPr>
        <w:t xml:space="preserve">may </w:t>
      </w:r>
      <w:r>
        <w:rPr>
          <w:rFonts w:ascii="Arial" w:hAnsi="Arial" w:cs="Arial"/>
          <w:sz w:val="20"/>
        </w:rPr>
        <w:t>lead to rejection on the grounds that the tender is not responsive.</w:t>
      </w:r>
    </w:p>
    <w:p w14:paraId="1347AC3C" w14:textId="77777777" w:rsidR="00F15ED9" w:rsidRDefault="00F15ED9">
      <w:pPr>
        <w:pStyle w:val="Header"/>
        <w:tabs>
          <w:tab w:val="clear" w:pos="4320"/>
          <w:tab w:val="clear" w:pos="8640"/>
          <w:tab w:val="left" w:pos="1560"/>
          <w:tab w:val="left" w:pos="1985"/>
          <w:tab w:val="left" w:leader="dot" w:pos="2268"/>
          <w:tab w:val="left" w:leader="dot" w:pos="5103"/>
          <w:tab w:val="left" w:leader="dot" w:pos="6237"/>
          <w:tab w:val="left" w:leader="dot" w:pos="8789"/>
        </w:tabs>
        <w:jc w:val="both"/>
      </w:pPr>
    </w:p>
    <w:p w14:paraId="3FA746C0"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0F51FC22"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574269A9"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29DC52E9"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0465784F"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43C52300"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pPr>
    </w:p>
    <w:p w14:paraId="7CDC8898" w14:textId="77777777" w:rsidR="00F15ED9" w:rsidRDefault="00F15ED9">
      <w:pPr>
        <w:pStyle w:val="Header"/>
        <w:tabs>
          <w:tab w:val="left" w:pos="709"/>
          <w:tab w:val="left" w:pos="1560"/>
          <w:tab w:val="left" w:pos="1985"/>
          <w:tab w:val="left" w:leader="dot" w:pos="2268"/>
          <w:tab w:val="left" w:leader="dot" w:pos="5103"/>
          <w:tab w:val="left" w:leader="dot" w:pos="6237"/>
          <w:tab w:val="left" w:pos="8364"/>
          <w:tab w:val="left" w:leader="dot" w:pos="8789"/>
        </w:tabs>
        <w:jc w:val="both"/>
        <w:rPr>
          <w:lang w:val="en-GB"/>
        </w:rPr>
      </w:pPr>
    </w:p>
    <w:p w14:paraId="33712801"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171880B6"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220E917F"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23F084A3"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5D1D3056"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43D44C40"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427E1A80"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7ACB85E0"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cs="Arial"/>
          <w:b/>
          <w:u w:val="single"/>
        </w:rPr>
      </w:pPr>
    </w:p>
    <w:p w14:paraId="7186C180" w14:textId="5741AAC8" w:rsidR="00F15ED9" w:rsidRPr="00E85638" w:rsidRDefault="00F15ED9" w:rsidP="00E85638">
      <w:pPr>
        <w:pStyle w:val="Heading7"/>
        <w:numPr>
          <w:ilvl w:val="0"/>
          <w:numId w:val="0"/>
        </w:numPr>
        <w:rPr>
          <w:rStyle w:val="Style11ptBoldUnderline"/>
          <w:rFonts w:cs="Arial"/>
          <w:bCs w:val="0"/>
          <w:sz w:val="24"/>
        </w:rPr>
      </w:pPr>
      <w:r>
        <w:rPr>
          <w:rFonts w:cs="Arial"/>
          <w:b/>
          <w:u w:val="single"/>
        </w:rPr>
        <w:br w:type="page"/>
      </w:r>
      <w:r w:rsidRPr="00A532DB">
        <w:rPr>
          <w:rFonts w:ascii="Arial" w:hAnsi="Arial" w:cs="Arial"/>
          <w:b/>
          <w:sz w:val="22"/>
        </w:rPr>
        <w:lastRenderedPageBreak/>
        <w:t>B.</w:t>
      </w:r>
      <w:r w:rsidRPr="00A532DB">
        <w:rPr>
          <w:rFonts w:ascii="Arial" w:hAnsi="Arial" w:cs="Arial"/>
          <w:b/>
          <w:sz w:val="22"/>
        </w:rPr>
        <w:tab/>
      </w:r>
      <w:r w:rsidRPr="00A532DB">
        <w:rPr>
          <w:rStyle w:val="Style11ptBoldUnderline"/>
          <w:rFonts w:ascii="Arial" w:hAnsi="Arial" w:cs="Arial"/>
          <w:u w:val="none"/>
        </w:rPr>
        <w:t>RECORD OF ADDENDA TO TENDER DOCUMENTS</w:t>
      </w:r>
    </w:p>
    <w:p w14:paraId="59BA48B4" w14:textId="77777777" w:rsidR="00F15ED9" w:rsidRDefault="00F15ED9">
      <w:pPr>
        <w:rPr>
          <w:rFonts w:ascii="Arial" w:hAnsi="Arial" w:cs="Arial"/>
          <w:sz w:val="20"/>
        </w:rPr>
      </w:pPr>
    </w:p>
    <w:p w14:paraId="5A840F4F" w14:textId="77777777" w:rsidR="00F15ED9" w:rsidRDefault="00F15ED9">
      <w:pPr>
        <w:pStyle w:val="BodyText"/>
        <w:jc w:val="both"/>
        <w:rPr>
          <w:rFonts w:ascii="Arial" w:hAnsi="Arial" w:cs="Arial"/>
          <w:sz w:val="20"/>
        </w:rPr>
      </w:pPr>
      <w:r>
        <w:rPr>
          <w:rFonts w:ascii="Arial" w:hAnsi="Arial" w:cs="Arial"/>
          <w:sz w:val="20"/>
        </w:rPr>
        <w:t>I / We confirm that the following communications received from the Employer or his representative before the date of submission of this tender offer, amending the tender documents, have been taken into account in this tender offer and are attached hereto.</w:t>
      </w:r>
    </w:p>
    <w:p w14:paraId="174C3573" w14:textId="77777777" w:rsidR="00F15ED9" w:rsidRDefault="00F15ED9">
      <w:pPr>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5"/>
        <w:gridCol w:w="2880"/>
      </w:tblGrid>
      <w:tr w:rsidR="00BC5344" w14:paraId="1D6A9DC2" w14:textId="77777777" w:rsidTr="00BE4C6E">
        <w:trPr>
          <w:trHeight w:val="400"/>
          <w:jc w:val="center"/>
        </w:trPr>
        <w:tc>
          <w:tcPr>
            <w:tcW w:w="6445" w:type="dxa"/>
            <w:vAlign w:val="center"/>
          </w:tcPr>
          <w:p w14:paraId="61AB37E5" w14:textId="77777777" w:rsidR="00BC5344" w:rsidRDefault="00BC5344">
            <w:pPr>
              <w:jc w:val="center"/>
              <w:rPr>
                <w:rFonts w:ascii="Arial" w:hAnsi="Arial" w:cs="Arial"/>
                <w:b/>
                <w:sz w:val="20"/>
              </w:rPr>
            </w:pPr>
            <w:r>
              <w:rPr>
                <w:rFonts w:ascii="Arial" w:hAnsi="Arial" w:cs="Arial"/>
                <w:b/>
                <w:sz w:val="20"/>
              </w:rPr>
              <w:t>ADDENDUM No.</w:t>
            </w:r>
          </w:p>
        </w:tc>
        <w:tc>
          <w:tcPr>
            <w:tcW w:w="2880" w:type="dxa"/>
            <w:vAlign w:val="center"/>
          </w:tcPr>
          <w:p w14:paraId="008C3219" w14:textId="77777777" w:rsidR="00BC5344" w:rsidRDefault="00BC5344">
            <w:pPr>
              <w:jc w:val="center"/>
              <w:rPr>
                <w:rFonts w:ascii="Arial" w:hAnsi="Arial" w:cs="Arial"/>
                <w:b/>
                <w:sz w:val="20"/>
              </w:rPr>
            </w:pPr>
            <w:r>
              <w:rPr>
                <w:rFonts w:ascii="Arial" w:hAnsi="Arial" w:cs="Arial"/>
                <w:b/>
                <w:sz w:val="20"/>
              </w:rPr>
              <w:t>DATE</w:t>
            </w:r>
          </w:p>
        </w:tc>
      </w:tr>
      <w:tr w:rsidR="00BC5344" w14:paraId="27ED41CA" w14:textId="77777777" w:rsidTr="00BE4C6E">
        <w:trPr>
          <w:trHeight w:val="600"/>
          <w:jc w:val="center"/>
        </w:trPr>
        <w:tc>
          <w:tcPr>
            <w:tcW w:w="6445" w:type="dxa"/>
            <w:vAlign w:val="center"/>
          </w:tcPr>
          <w:p w14:paraId="1E32E98E" w14:textId="77777777" w:rsidR="00BC5344" w:rsidRDefault="00BC5344">
            <w:pPr>
              <w:jc w:val="center"/>
              <w:rPr>
                <w:rFonts w:ascii="Arial" w:hAnsi="Arial" w:cs="Arial"/>
                <w:b/>
                <w:sz w:val="20"/>
              </w:rPr>
            </w:pPr>
          </w:p>
        </w:tc>
        <w:tc>
          <w:tcPr>
            <w:tcW w:w="2880" w:type="dxa"/>
            <w:vAlign w:val="center"/>
          </w:tcPr>
          <w:p w14:paraId="2236B5E8" w14:textId="77777777" w:rsidR="00BC5344" w:rsidRDefault="00BC5344">
            <w:pPr>
              <w:rPr>
                <w:rFonts w:ascii="Arial" w:hAnsi="Arial" w:cs="Arial"/>
                <w:b/>
                <w:sz w:val="20"/>
              </w:rPr>
            </w:pPr>
          </w:p>
        </w:tc>
      </w:tr>
      <w:tr w:rsidR="00BC5344" w14:paraId="1F78A7CA" w14:textId="77777777" w:rsidTr="00BE4C6E">
        <w:trPr>
          <w:trHeight w:val="600"/>
          <w:jc w:val="center"/>
        </w:trPr>
        <w:tc>
          <w:tcPr>
            <w:tcW w:w="6445" w:type="dxa"/>
            <w:vAlign w:val="center"/>
          </w:tcPr>
          <w:p w14:paraId="54019C90" w14:textId="77777777" w:rsidR="00BC5344" w:rsidRDefault="00BC5344">
            <w:pPr>
              <w:jc w:val="center"/>
              <w:rPr>
                <w:rFonts w:ascii="Arial" w:hAnsi="Arial" w:cs="Arial"/>
                <w:b/>
                <w:sz w:val="20"/>
              </w:rPr>
            </w:pPr>
          </w:p>
        </w:tc>
        <w:tc>
          <w:tcPr>
            <w:tcW w:w="2880" w:type="dxa"/>
            <w:vAlign w:val="center"/>
          </w:tcPr>
          <w:p w14:paraId="5CE02F05" w14:textId="77777777" w:rsidR="00BC5344" w:rsidRDefault="00BC5344">
            <w:pPr>
              <w:rPr>
                <w:rFonts w:ascii="Arial" w:hAnsi="Arial" w:cs="Arial"/>
                <w:b/>
                <w:sz w:val="20"/>
              </w:rPr>
            </w:pPr>
          </w:p>
        </w:tc>
      </w:tr>
      <w:tr w:rsidR="00BC5344" w14:paraId="12837DB4" w14:textId="77777777" w:rsidTr="00BE4C6E">
        <w:trPr>
          <w:trHeight w:val="600"/>
          <w:jc w:val="center"/>
        </w:trPr>
        <w:tc>
          <w:tcPr>
            <w:tcW w:w="6445" w:type="dxa"/>
            <w:vAlign w:val="center"/>
          </w:tcPr>
          <w:p w14:paraId="72C9A31B" w14:textId="77777777" w:rsidR="00BC5344" w:rsidRDefault="00BC5344">
            <w:pPr>
              <w:jc w:val="center"/>
              <w:rPr>
                <w:rFonts w:ascii="Arial" w:hAnsi="Arial" w:cs="Arial"/>
                <w:b/>
                <w:sz w:val="20"/>
              </w:rPr>
            </w:pPr>
          </w:p>
        </w:tc>
        <w:tc>
          <w:tcPr>
            <w:tcW w:w="2880" w:type="dxa"/>
            <w:vAlign w:val="center"/>
          </w:tcPr>
          <w:p w14:paraId="3C8341E3" w14:textId="77777777" w:rsidR="00BC5344" w:rsidRDefault="00BC5344">
            <w:pPr>
              <w:rPr>
                <w:rFonts w:ascii="Arial" w:hAnsi="Arial" w:cs="Arial"/>
                <w:b/>
                <w:sz w:val="20"/>
              </w:rPr>
            </w:pPr>
          </w:p>
        </w:tc>
      </w:tr>
      <w:tr w:rsidR="00BC5344" w14:paraId="1DE79A9D" w14:textId="77777777" w:rsidTr="00BE4C6E">
        <w:trPr>
          <w:trHeight w:val="600"/>
          <w:jc w:val="center"/>
        </w:trPr>
        <w:tc>
          <w:tcPr>
            <w:tcW w:w="6445" w:type="dxa"/>
            <w:vAlign w:val="center"/>
          </w:tcPr>
          <w:p w14:paraId="597A2CDE" w14:textId="77777777" w:rsidR="00BC5344" w:rsidRDefault="00BC5344">
            <w:pPr>
              <w:jc w:val="center"/>
              <w:rPr>
                <w:rFonts w:ascii="Arial" w:hAnsi="Arial" w:cs="Arial"/>
                <w:b/>
                <w:sz w:val="20"/>
              </w:rPr>
            </w:pPr>
          </w:p>
        </w:tc>
        <w:tc>
          <w:tcPr>
            <w:tcW w:w="2880" w:type="dxa"/>
            <w:vAlign w:val="center"/>
          </w:tcPr>
          <w:p w14:paraId="3F182F9E" w14:textId="77777777" w:rsidR="00BC5344" w:rsidRDefault="00BC5344">
            <w:pPr>
              <w:rPr>
                <w:rFonts w:ascii="Arial" w:hAnsi="Arial" w:cs="Arial"/>
                <w:b/>
                <w:sz w:val="20"/>
              </w:rPr>
            </w:pPr>
          </w:p>
        </w:tc>
      </w:tr>
      <w:tr w:rsidR="00BC5344" w14:paraId="68F777CE" w14:textId="77777777" w:rsidTr="00BE4C6E">
        <w:trPr>
          <w:trHeight w:val="600"/>
          <w:jc w:val="center"/>
        </w:trPr>
        <w:tc>
          <w:tcPr>
            <w:tcW w:w="6445" w:type="dxa"/>
            <w:vAlign w:val="center"/>
          </w:tcPr>
          <w:p w14:paraId="5923472F" w14:textId="77777777" w:rsidR="00BC5344" w:rsidRDefault="00BC5344">
            <w:pPr>
              <w:jc w:val="center"/>
              <w:rPr>
                <w:rFonts w:ascii="Arial" w:hAnsi="Arial" w:cs="Arial"/>
                <w:b/>
                <w:sz w:val="20"/>
              </w:rPr>
            </w:pPr>
          </w:p>
        </w:tc>
        <w:tc>
          <w:tcPr>
            <w:tcW w:w="2880" w:type="dxa"/>
            <w:vAlign w:val="center"/>
          </w:tcPr>
          <w:p w14:paraId="396EC139" w14:textId="77777777" w:rsidR="00BC5344" w:rsidRDefault="00BC5344">
            <w:pPr>
              <w:rPr>
                <w:rFonts w:ascii="Arial" w:hAnsi="Arial" w:cs="Arial"/>
                <w:b/>
                <w:sz w:val="20"/>
              </w:rPr>
            </w:pPr>
          </w:p>
        </w:tc>
      </w:tr>
      <w:tr w:rsidR="00BC5344" w14:paraId="69DB690C" w14:textId="77777777" w:rsidTr="00BE4C6E">
        <w:trPr>
          <w:trHeight w:val="600"/>
          <w:jc w:val="center"/>
        </w:trPr>
        <w:tc>
          <w:tcPr>
            <w:tcW w:w="6445" w:type="dxa"/>
            <w:vAlign w:val="center"/>
          </w:tcPr>
          <w:p w14:paraId="78BBFA57" w14:textId="77777777" w:rsidR="00BC5344" w:rsidRDefault="00BC5344">
            <w:pPr>
              <w:jc w:val="center"/>
              <w:rPr>
                <w:rFonts w:ascii="Arial" w:hAnsi="Arial" w:cs="Arial"/>
                <w:b/>
                <w:sz w:val="20"/>
              </w:rPr>
            </w:pPr>
          </w:p>
        </w:tc>
        <w:tc>
          <w:tcPr>
            <w:tcW w:w="2880" w:type="dxa"/>
            <w:vAlign w:val="center"/>
          </w:tcPr>
          <w:p w14:paraId="5E7FDA02" w14:textId="77777777" w:rsidR="00BC5344" w:rsidRDefault="00BC5344">
            <w:pPr>
              <w:rPr>
                <w:rFonts w:ascii="Arial" w:hAnsi="Arial" w:cs="Arial"/>
                <w:b/>
                <w:sz w:val="20"/>
              </w:rPr>
            </w:pPr>
          </w:p>
        </w:tc>
      </w:tr>
      <w:tr w:rsidR="00BC5344" w14:paraId="65BF2B0A" w14:textId="77777777" w:rsidTr="00BE4C6E">
        <w:trPr>
          <w:trHeight w:val="600"/>
          <w:jc w:val="center"/>
        </w:trPr>
        <w:tc>
          <w:tcPr>
            <w:tcW w:w="6445" w:type="dxa"/>
            <w:vAlign w:val="center"/>
          </w:tcPr>
          <w:p w14:paraId="2159E7E6" w14:textId="77777777" w:rsidR="00BC5344" w:rsidRDefault="00BC5344">
            <w:pPr>
              <w:jc w:val="center"/>
              <w:rPr>
                <w:rFonts w:ascii="Arial" w:hAnsi="Arial" w:cs="Arial"/>
                <w:b/>
                <w:sz w:val="20"/>
              </w:rPr>
            </w:pPr>
          </w:p>
        </w:tc>
        <w:tc>
          <w:tcPr>
            <w:tcW w:w="2880" w:type="dxa"/>
            <w:vAlign w:val="center"/>
          </w:tcPr>
          <w:p w14:paraId="112223AC" w14:textId="77777777" w:rsidR="00BC5344" w:rsidRDefault="00BC5344">
            <w:pPr>
              <w:rPr>
                <w:rFonts w:ascii="Arial" w:hAnsi="Arial" w:cs="Arial"/>
                <w:b/>
                <w:sz w:val="20"/>
              </w:rPr>
            </w:pPr>
          </w:p>
        </w:tc>
      </w:tr>
      <w:tr w:rsidR="00BC5344" w14:paraId="0F5EA08A" w14:textId="77777777" w:rsidTr="00BE4C6E">
        <w:trPr>
          <w:trHeight w:val="600"/>
          <w:jc w:val="center"/>
        </w:trPr>
        <w:tc>
          <w:tcPr>
            <w:tcW w:w="6445" w:type="dxa"/>
            <w:vAlign w:val="center"/>
          </w:tcPr>
          <w:p w14:paraId="71E30941" w14:textId="77777777" w:rsidR="00BC5344" w:rsidRDefault="00BC5344">
            <w:pPr>
              <w:jc w:val="center"/>
              <w:rPr>
                <w:rFonts w:ascii="Arial" w:hAnsi="Arial" w:cs="Arial"/>
                <w:b/>
                <w:sz w:val="20"/>
              </w:rPr>
            </w:pPr>
          </w:p>
        </w:tc>
        <w:tc>
          <w:tcPr>
            <w:tcW w:w="2880" w:type="dxa"/>
            <w:vAlign w:val="center"/>
          </w:tcPr>
          <w:p w14:paraId="2DE6EEA9" w14:textId="77777777" w:rsidR="00BC5344" w:rsidRDefault="00BC5344">
            <w:pPr>
              <w:rPr>
                <w:rFonts w:ascii="Arial" w:hAnsi="Arial" w:cs="Arial"/>
                <w:b/>
                <w:sz w:val="20"/>
              </w:rPr>
            </w:pPr>
          </w:p>
        </w:tc>
      </w:tr>
      <w:tr w:rsidR="00BC5344" w14:paraId="76460478" w14:textId="77777777" w:rsidTr="00BE4C6E">
        <w:trPr>
          <w:trHeight w:val="600"/>
          <w:jc w:val="center"/>
        </w:trPr>
        <w:tc>
          <w:tcPr>
            <w:tcW w:w="6445" w:type="dxa"/>
            <w:vAlign w:val="center"/>
          </w:tcPr>
          <w:p w14:paraId="3C418B20" w14:textId="77777777" w:rsidR="00BC5344" w:rsidRDefault="00BC5344">
            <w:pPr>
              <w:jc w:val="center"/>
              <w:rPr>
                <w:rFonts w:ascii="Arial" w:hAnsi="Arial" w:cs="Arial"/>
                <w:b/>
                <w:sz w:val="20"/>
              </w:rPr>
            </w:pPr>
          </w:p>
        </w:tc>
        <w:tc>
          <w:tcPr>
            <w:tcW w:w="2880" w:type="dxa"/>
            <w:vAlign w:val="center"/>
          </w:tcPr>
          <w:p w14:paraId="39831EEC" w14:textId="77777777" w:rsidR="00BC5344" w:rsidRDefault="00BC5344">
            <w:pPr>
              <w:rPr>
                <w:rFonts w:ascii="Arial" w:hAnsi="Arial" w:cs="Arial"/>
                <w:b/>
                <w:sz w:val="20"/>
              </w:rPr>
            </w:pPr>
          </w:p>
        </w:tc>
      </w:tr>
      <w:tr w:rsidR="00BC5344" w14:paraId="5FF5937D" w14:textId="77777777" w:rsidTr="00BE4C6E">
        <w:trPr>
          <w:trHeight w:val="600"/>
          <w:jc w:val="center"/>
        </w:trPr>
        <w:tc>
          <w:tcPr>
            <w:tcW w:w="6445" w:type="dxa"/>
            <w:vAlign w:val="center"/>
          </w:tcPr>
          <w:p w14:paraId="77266D65" w14:textId="77777777" w:rsidR="00BC5344" w:rsidRDefault="00BC5344">
            <w:pPr>
              <w:jc w:val="center"/>
              <w:rPr>
                <w:rFonts w:ascii="Arial" w:hAnsi="Arial" w:cs="Arial"/>
                <w:b/>
                <w:sz w:val="20"/>
              </w:rPr>
            </w:pPr>
          </w:p>
        </w:tc>
        <w:tc>
          <w:tcPr>
            <w:tcW w:w="2880" w:type="dxa"/>
            <w:vAlign w:val="center"/>
          </w:tcPr>
          <w:p w14:paraId="183FBAFF" w14:textId="77777777" w:rsidR="00BC5344" w:rsidRDefault="00BC5344">
            <w:pPr>
              <w:rPr>
                <w:rFonts w:ascii="Arial" w:hAnsi="Arial" w:cs="Arial"/>
                <w:b/>
                <w:sz w:val="20"/>
              </w:rPr>
            </w:pPr>
          </w:p>
        </w:tc>
      </w:tr>
      <w:tr w:rsidR="00BC5344" w14:paraId="2BD80F82" w14:textId="77777777" w:rsidTr="00BE4C6E">
        <w:trPr>
          <w:trHeight w:val="600"/>
          <w:jc w:val="center"/>
        </w:trPr>
        <w:tc>
          <w:tcPr>
            <w:tcW w:w="6445" w:type="dxa"/>
            <w:vAlign w:val="center"/>
          </w:tcPr>
          <w:p w14:paraId="6B280DDB" w14:textId="77777777" w:rsidR="00BC5344" w:rsidRDefault="00BC5344">
            <w:pPr>
              <w:jc w:val="center"/>
              <w:rPr>
                <w:rFonts w:ascii="Arial" w:hAnsi="Arial" w:cs="Arial"/>
                <w:b/>
                <w:sz w:val="20"/>
              </w:rPr>
            </w:pPr>
          </w:p>
        </w:tc>
        <w:tc>
          <w:tcPr>
            <w:tcW w:w="2880" w:type="dxa"/>
            <w:vAlign w:val="center"/>
          </w:tcPr>
          <w:p w14:paraId="7AA87687" w14:textId="77777777" w:rsidR="00BC5344" w:rsidRDefault="00BC5344">
            <w:pPr>
              <w:rPr>
                <w:rFonts w:ascii="Arial" w:hAnsi="Arial" w:cs="Arial"/>
                <w:b/>
                <w:sz w:val="20"/>
              </w:rPr>
            </w:pPr>
          </w:p>
        </w:tc>
      </w:tr>
      <w:tr w:rsidR="00BC5344" w14:paraId="0991A15E" w14:textId="77777777" w:rsidTr="00BE4C6E">
        <w:trPr>
          <w:trHeight w:val="600"/>
          <w:jc w:val="center"/>
        </w:trPr>
        <w:tc>
          <w:tcPr>
            <w:tcW w:w="6445" w:type="dxa"/>
            <w:vAlign w:val="center"/>
          </w:tcPr>
          <w:p w14:paraId="1AD7A873" w14:textId="77777777" w:rsidR="00BC5344" w:rsidRDefault="00BC5344">
            <w:pPr>
              <w:jc w:val="center"/>
              <w:rPr>
                <w:rFonts w:ascii="Arial" w:hAnsi="Arial" w:cs="Arial"/>
                <w:b/>
                <w:sz w:val="20"/>
              </w:rPr>
            </w:pPr>
          </w:p>
        </w:tc>
        <w:tc>
          <w:tcPr>
            <w:tcW w:w="2880" w:type="dxa"/>
            <w:vAlign w:val="center"/>
          </w:tcPr>
          <w:p w14:paraId="5E65FC6C" w14:textId="77777777" w:rsidR="00BC5344" w:rsidRDefault="00BC5344">
            <w:pPr>
              <w:rPr>
                <w:rFonts w:ascii="Arial" w:hAnsi="Arial" w:cs="Arial"/>
                <w:b/>
                <w:sz w:val="20"/>
              </w:rPr>
            </w:pPr>
          </w:p>
        </w:tc>
      </w:tr>
    </w:tbl>
    <w:p w14:paraId="32E8365E" w14:textId="77777777" w:rsidR="00F15ED9" w:rsidRDefault="00F15ED9">
      <w:pPr>
        <w:rPr>
          <w:rFonts w:ascii="Arial" w:hAnsi="Arial" w:cs="Arial"/>
          <w:sz w:val="20"/>
        </w:rPr>
      </w:pPr>
    </w:p>
    <w:p w14:paraId="117A75DD" w14:textId="77777777" w:rsidR="00F15ED9" w:rsidRDefault="00F15ED9">
      <w:pPr>
        <w:jc w:val="both"/>
        <w:rPr>
          <w:rFonts w:ascii="Arial" w:hAnsi="Arial" w:cs="Arial"/>
          <w:b/>
          <w:i/>
          <w:sz w:val="20"/>
        </w:rPr>
      </w:pPr>
      <w:r>
        <w:rPr>
          <w:rFonts w:ascii="Arial" w:hAnsi="Arial" w:cs="Arial"/>
          <w:b/>
          <w:i/>
          <w:sz w:val="20"/>
        </w:rPr>
        <w:t>Please attach all Addenda to this page</w:t>
      </w:r>
    </w:p>
    <w:p w14:paraId="22085E3A" w14:textId="77777777" w:rsidR="00F15ED9" w:rsidRDefault="00F15ED9">
      <w:pPr>
        <w:jc w:val="both"/>
        <w:rPr>
          <w:rFonts w:ascii="Arial" w:hAnsi="Arial" w:cs="Arial"/>
          <w:sz w:val="20"/>
        </w:rPr>
      </w:pPr>
    </w:p>
    <w:p w14:paraId="3613A0BA" w14:textId="77777777" w:rsidR="00F15ED9" w:rsidRDefault="00F15ED9">
      <w:pPr>
        <w:jc w:val="both"/>
        <w:rPr>
          <w:rFonts w:ascii="Arial" w:hAnsi="Arial" w:cs="Arial"/>
          <w:sz w:val="20"/>
        </w:rPr>
      </w:pPr>
    </w:p>
    <w:p w14:paraId="2A09C841" w14:textId="77777777" w:rsidR="00F15ED9" w:rsidRDefault="00F15ED9">
      <w:pPr>
        <w:jc w:val="both"/>
        <w:rPr>
          <w:rFonts w:ascii="Arial" w:hAnsi="Arial" w:cs="Arial"/>
          <w:sz w:val="20"/>
        </w:rPr>
      </w:pPr>
    </w:p>
    <w:p w14:paraId="5454206E" w14:textId="77777777" w:rsidR="00F15ED9" w:rsidRDefault="00F15ED9">
      <w:pPr>
        <w:jc w:val="both"/>
        <w:rPr>
          <w:rFonts w:ascii="Arial" w:hAnsi="Arial" w:cs="Arial"/>
          <w:sz w:val="20"/>
        </w:rPr>
      </w:pPr>
    </w:p>
    <w:p w14:paraId="3A6D0C5B" w14:textId="77777777" w:rsidR="00F15ED9" w:rsidRDefault="00F15ED9">
      <w:pPr>
        <w:jc w:val="both"/>
        <w:rPr>
          <w:rFonts w:ascii="Arial" w:hAnsi="Arial" w:cs="Arial"/>
          <w:sz w:val="20"/>
        </w:rPr>
      </w:pPr>
    </w:p>
    <w:p w14:paraId="047FC439" w14:textId="77777777" w:rsidR="00F15ED9" w:rsidRDefault="00F15ED9">
      <w:pPr>
        <w:pStyle w:val="ReferenceLine"/>
        <w:widowControl w:val="0"/>
        <w:tabs>
          <w:tab w:val="clear" w:pos="142"/>
          <w:tab w:val="clear" w:pos="1080"/>
          <w:tab w:val="left" w:pos="-2127"/>
          <w:tab w:val="left" w:pos="6237"/>
        </w:tabs>
        <w:ind w:left="0" w:firstLine="0"/>
        <w:rPr>
          <w:rFonts w:cs="Arial"/>
          <w:i w:val="0"/>
          <w:snapToGrid w:val="0"/>
          <w:lang w:val="en-ZA"/>
        </w:rPr>
      </w:pPr>
      <w:r>
        <w:rPr>
          <w:rFonts w:cs="Arial"/>
          <w:i w:val="0"/>
          <w:snapToGrid w:val="0"/>
          <w:lang w:val="en-ZA"/>
        </w:rPr>
        <w:t>SIGNATURE: ...............................................……...</w:t>
      </w:r>
      <w:r>
        <w:rPr>
          <w:rFonts w:cs="Arial"/>
          <w:i w:val="0"/>
          <w:snapToGrid w:val="0"/>
          <w:lang w:val="en-ZA"/>
        </w:rPr>
        <w:tab/>
        <w:t>DATE: ….............................</w:t>
      </w:r>
    </w:p>
    <w:p w14:paraId="349764EC" w14:textId="77777777" w:rsidR="00F15ED9" w:rsidRDefault="00F15ED9">
      <w:pPr>
        <w:pStyle w:val="ReferenceLine"/>
        <w:widowControl w:val="0"/>
        <w:tabs>
          <w:tab w:val="clear" w:pos="1080"/>
        </w:tabs>
        <w:ind w:left="0" w:firstLine="0"/>
        <w:rPr>
          <w:rFonts w:cs="Arial"/>
          <w:snapToGrid w:val="0"/>
          <w:lang w:val="en-ZA"/>
        </w:rPr>
      </w:pPr>
    </w:p>
    <w:p w14:paraId="2F077DA3" w14:textId="77777777" w:rsidR="00F15ED9" w:rsidRDefault="00F15ED9">
      <w:pPr>
        <w:pStyle w:val="ReferenceLine"/>
        <w:widowControl w:val="0"/>
        <w:tabs>
          <w:tab w:val="clear" w:pos="1080"/>
        </w:tabs>
        <w:ind w:left="0" w:firstLine="0"/>
        <w:rPr>
          <w:rFonts w:cs="Arial"/>
          <w:snapToGrid w:val="0"/>
          <w:lang w:val="en-ZA"/>
        </w:rPr>
      </w:pPr>
      <w:r>
        <w:rPr>
          <w:rFonts w:cs="Arial"/>
          <w:snapToGrid w:val="0"/>
          <w:lang w:val="en-ZA"/>
        </w:rPr>
        <w:t>(Of person authorised to sign on behalf of the Tenderer)</w:t>
      </w:r>
    </w:p>
    <w:p w14:paraId="4D6BB021" w14:textId="77777777" w:rsidR="00F15ED9" w:rsidRDefault="00F15ED9">
      <w:pPr>
        <w:pStyle w:val="ReferenceLine"/>
        <w:widowControl w:val="0"/>
        <w:tabs>
          <w:tab w:val="clear" w:pos="1080"/>
        </w:tabs>
        <w:ind w:left="0" w:firstLine="0"/>
        <w:rPr>
          <w:rFonts w:cs="Arial"/>
          <w:snapToGrid w:val="0"/>
          <w:lang w:val="en-ZA"/>
        </w:rPr>
      </w:pPr>
    </w:p>
    <w:p w14:paraId="3750BAA1"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ascii="Arial" w:hAnsi="Arial" w:cs="Arial"/>
          <w:b/>
          <w:sz w:val="20"/>
          <w:u w:val="single"/>
        </w:rPr>
      </w:pPr>
    </w:p>
    <w:p w14:paraId="2F1487C2"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ascii="Arial" w:hAnsi="Arial" w:cs="Arial"/>
          <w:b/>
          <w:sz w:val="20"/>
          <w:u w:val="single"/>
        </w:rPr>
      </w:pPr>
    </w:p>
    <w:p w14:paraId="41A8EC14" w14:textId="77777777" w:rsidR="00F15ED9" w:rsidRPr="00705521" w:rsidRDefault="00F15ED9" w:rsidP="00705521">
      <w:pPr>
        <w:rPr>
          <w:rFonts w:ascii="Arial" w:hAnsi="Arial" w:cs="Arial"/>
          <w:b/>
          <w:sz w:val="20"/>
        </w:rPr>
      </w:pPr>
      <w:r>
        <w:rPr>
          <w:rFonts w:cs="Arial"/>
          <w:b/>
          <w:u w:val="single"/>
        </w:rPr>
        <w:br w:type="page"/>
      </w:r>
      <w:r w:rsidRPr="00705521">
        <w:rPr>
          <w:rFonts w:ascii="Arial" w:hAnsi="Arial" w:cs="Arial"/>
          <w:b/>
          <w:sz w:val="22"/>
        </w:rPr>
        <w:lastRenderedPageBreak/>
        <w:t xml:space="preserve">C. </w:t>
      </w:r>
      <w:r w:rsidRPr="00705521">
        <w:rPr>
          <w:rFonts w:ascii="Arial" w:hAnsi="Arial" w:cs="Arial"/>
          <w:b/>
          <w:sz w:val="22"/>
        </w:rPr>
        <w:tab/>
      </w:r>
      <w:r w:rsidRPr="00705521">
        <w:rPr>
          <w:rStyle w:val="Style11ptBoldUnderline"/>
          <w:rFonts w:ascii="Arial" w:hAnsi="Arial" w:cs="Arial"/>
          <w:u w:val="none"/>
        </w:rPr>
        <w:t>COMPULSORY ENTERPRISE QUESTIONNAIRE</w:t>
      </w:r>
    </w:p>
    <w:p w14:paraId="08758380" w14:textId="77777777" w:rsidR="00F15ED9" w:rsidRDefault="00F15ED9">
      <w:pPr>
        <w:ind w:left="1701" w:hanging="1701"/>
        <w:jc w:val="center"/>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F15ED9" w14:paraId="54BD59C4" w14:textId="77777777">
        <w:tc>
          <w:tcPr>
            <w:tcW w:w="9464" w:type="dxa"/>
          </w:tcPr>
          <w:p w14:paraId="1F427CE0" w14:textId="77777777" w:rsidR="00F15ED9" w:rsidRDefault="00F15ED9">
            <w:pPr>
              <w:jc w:val="both"/>
              <w:rPr>
                <w:rFonts w:ascii="Arial" w:hAnsi="Arial" w:cs="Arial"/>
                <w:sz w:val="20"/>
              </w:rPr>
            </w:pPr>
            <w:r>
              <w:rPr>
                <w:rFonts w:ascii="Arial" w:hAnsi="Arial" w:cs="Arial"/>
                <w:sz w:val="20"/>
              </w:rPr>
              <w:t xml:space="preserve">The following particulars must be furnished.  In the case of a joint venture, </w:t>
            </w:r>
            <w:r>
              <w:rPr>
                <w:rFonts w:ascii="Arial" w:hAnsi="Arial" w:cs="Arial"/>
                <w:b/>
                <w:sz w:val="20"/>
              </w:rPr>
              <w:t>separate</w:t>
            </w:r>
            <w:r>
              <w:rPr>
                <w:rFonts w:ascii="Arial" w:hAnsi="Arial" w:cs="Arial"/>
                <w:sz w:val="20"/>
              </w:rPr>
              <w:t xml:space="preserve"> enterprise questionnaires in respect of each partner must be completed and submitted.</w:t>
            </w:r>
          </w:p>
        </w:tc>
      </w:tr>
      <w:tr w:rsidR="00F15ED9" w14:paraId="7A8B3306" w14:textId="77777777">
        <w:tc>
          <w:tcPr>
            <w:tcW w:w="9464" w:type="dxa"/>
          </w:tcPr>
          <w:p w14:paraId="7F299D79" w14:textId="77777777" w:rsidR="00F15ED9" w:rsidRDefault="00F15ED9">
            <w:pPr>
              <w:spacing w:before="120" w:after="60"/>
              <w:rPr>
                <w:rFonts w:ascii="Arial" w:hAnsi="Arial" w:cs="Arial"/>
                <w:b/>
                <w:sz w:val="20"/>
              </w:rPr>
            </w:pPr>
            <w:r>
              <w:rPr>
                <w:rFonts w:ascii="Arial" w:hAnsi="Arial" w:cs="Arial"/>
                <w:b/>
                <w:sz w:val="20"/>
              </w:rPr>
              <w:t xml:space="preserve">Section 1:    Name of enterprise: </w:t>
            </w:r>
            <w:r>
              <w:rPr>
                <w:rFonts w:ascii="Arial" w:hAnsi="Arial" w:cs="Arial"/>
                <w:sz w:val="20"/>
              </w:rPr>
              <w:t>. . . . . . . . . . . . . . . . . . . . . . . . . . . . . . . . . . . . . . . . . . . . . . . . .  . . . . .</w:t>
            </w:r>
            <w:r>
              <w:rPr>
                <w:rFonts w:ascii="Arial" w:hAnsi="Arial" w:cs="Arial"/>
                <w:b/>
                <w:sz w:val="20"/>
              </w:rPr>
              <w:t xml:space="preserve"> </w:t>
            </w:r>
          </w:p>
        </w:tc>
      </w:tr>
      <w:tr w:rsidR="00F15ED9" w14:paraId="076F23AA" w14:textId="77777777">
        <w:tc>
          <w:tcPr>
            <w:tcW w:w="9464" w:type="dxa"/>
          </w:tcPr>
          <w:p w14:paraId="493167FD" w14:textId="77777777" w:rsidR="00F15ED9" w:rsidRDefault="00F15ED9">
            <w:pPr>
              <w:spacing w:before="120" w:after="60"/>
              <w:rPr>
                <w:rFonts w:ascii="Arial" w:hAnsi="Arial" w:cs="Arial"/>
                <w:b/>
                <w:sz w:val="20"/>
              </w:rPr>
            </w:pPr>
            <w:r>
              <w:rPr>
                <w:rFonts w:ascii="Arial" w:hAnsi="Arial" w:cs="Arial"/>
                <w:b/>
                <w:sz w:val="20"/>
              </w:rPr>
              <w:t xml:space="preserve">Section 2:    VAT registration number, if any: </w:t>
            </w:r>
            <w:r>
              <w:rPr>
                <w:rFonts w:ascii="Arial" w:hAnsi="Arial" w:cs="Arial"/>
                <w:sz w:val="20"/>
              </w:rPr>
              <w:t>. . . . . . . . . . . . . . . . . . . . . . . . . . . . . . . . . . . . . . . . . . . .</w:t>
            </w:r>
            <w:r>
              <w:rPr>
                <w:rFonts w:ascii="Arial" w:hAnsi="Arial" w:cs="Arial"/>
                <w:b/>
                <w:sz w:val="20"/>
              </w:rPr>
              <w:t xml:space="preserve"> </w:t>
            </w:r>
          </w:p>
        </w:tc>
      </w:tr>
      <w:tr w:rsidR="00F15ED9" w14:paraId="222EC9CF" w14:textId="77777777">
        <w:tc>
          <w:tcPr>
            <w:tcW w:w="9464" w:type="dxa"/>
          </w:tcPr>
          <w:p w14:paraId="4DB7E090" w14:textId="77777777" w:rsidR="00F15ED9" w:rsidRDefault="00F15ED9">
            <w:pPr>
              <w:spacing w:before="120" w:after="60"/>
              <w:rPr>
                <w:rFonts w:ascii="Arial" w:hAnsi="Arial" w:cs="Arial"/>
                <w:b/>
                <w:sz w:val="20"/>
              </w:rPr>
            </w:pPr>
            <w:r>
              <w:rPr>
                <w:rFonts w:ascii="Arial" w:hAnsi="Arial" w:cs="Arial"/>
                <w:b/>
                <w:sz w:val="20"/>
              </w:rPr>
              <w:t xml:space="preserve">Section 3:    CIDB registration number, if any: </w:t>
            </w:r>
            <w:r>
              <w:rPr>
                <w:rFonts w:ascii="Arial" w:hAnsi="Arial" w:cs="Arial"/>
                <w:sz w:val="20"/>
              </w:rPr>
              <w:t>. . . . . . . . . . . . . . . . . . . . . . . . . . . . . . . . . . . . . . . . . . .</w:t>
            </w:r>
            <w:r>
              <w:rPr>
                <w:rFonts w:ascii="Arial" w:hAnsi="Arial" w:cs="Arial"/>
                <w:b/>
                <w:sz w:val="20"/>
              </w:rPr>
              <w:t xml:space="preserve"> </w:t>
            </w:r>
          </w:p>
        </w:tc>
      </w:tr>
      <w:tr w:rsidR="00F15ED9" w14:paraId="0CCB3230" w14:textId="77777777">
        <w:tc>
          <w:tcPr>
            <w:tcW w:w="9464" w:type="dxa"/>
          </w:tcPr>
          <w:p w14:paraId="7800C756" w14:textId="77777777" w:rsidR="00F15ED9" w:rsidRDefault="00F15ED9">
            <w:pPr>
              <w:spacing w:before="120" w:after="60"/>
              <w:rPr>
                <w:rFonts w:ascii="Arial" w:hAnsi="Arial" w:cs="Arial"/>
                <w:b/>
                <w:sz w:val="20"/>
              </w:rPr>
            </w:pPr>
            <w:r>
              <w:rPr>
                <w:rFonts w:ascii="Arial" w:hAnsi="Arial" w:cs="Arial"/>
                <w:b/>
                <w:sz w:val="20"/>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2875"/>
              <w:gridCol w:w="3459"/>
            </w:tblGrid>
            <w:tr w:rsidR="00F15ED9" w14:paraId="6EB2B46D" w14:textId="77777777">
              <w:tc>
                <w:tcPr>
                  <w:tcW w:w="2875" w:type="dxa"/>
                </w:tcPr>
                <w:p w14:paraId="50EC36D6" w14:textId="77777777" w:rsidR="00F15ED9" w:rsidRDefault="00F15ED9">
                  <w:pPr>
                    <w:spacing w:before="120" w:after="60"/>
                    <w:rPr>
                      <w:rFonts w:ascii="Arial" w:hAnsi="Arial" w:cs="Arial"/>
                      <w:b/>
                      <w:sz w:val="20"/>
                    </w:rPr>
                  </w:pPr>
                  <w:r>
                    <w:rPr>
                      <w:rFonts w:ascii="Arial" w:hAnsi="Arial" w:cs="Arial"/>
                      <w:b/>
                      <w:sz w:val="20"/>
                    </w:rPr>
                    <w:t>Name*</w:t>
                  </w:r>
                </w:p>
              </w:tc>
              <w:tc>
                <w:tcPr>
                  <w:tcW w:w="2875" w:type="dxa"/>
                </w:tcPr>
                <w:p w14:paraId="11008EAE" w14:textId="77777777" w:rsidR="00F15ED9" w:rsidRDefault="00F15ED9">
                  <w:pPr>
                    <w:spacing w:before="120" w:after="60"/>
                    <w:rPr>
                      <w:rFonts w:ascii="Arial" w:hAnsi="Arial" w:cs="Arial"/>
                      <w:b/>
                      <w:sz w:val="20"/>
                    </w:rPr>
                  </w:pPr>
                  <w:r>
                    <w:rPr>
                      <w:rFonts w:ascii="Arial" w:hAnsi="Arial" w:cs="Arial"/>
                      <w:b/>
                      <w:sz w:val="20"/>
                    </w:rPr>
                    <w:t>Identity number*</w:t>
                  </w:r>
                </w:p>
              </w:tc>
              <w:tc>
                <w:tcPr>
                  <w:tcW w:w="3459" w:type="dxa"/>
                </w:tcPr>
                <w:p w14:paraId="5D6E6201" w14:textId="77777777" w:rsidR="00F15ED9" w:rsidRDefault="00F15ED9">
                  <w:pPr>
                    <w:spacing w:before="120" w:after="60"/>
                    <w:rPr>
                      <w:rFonts w:ascii="Arial" w:hAnsi="Arial" w:cs="Arial"/>
                      <w:b/>
                      <w:sz w:val="20"/>
                    </w:rPr>
                  </w:pPr>
                  <w:r>
                    <w:rPr>
                      <w:rFonts w:ascii="Arial" w:hAnsi="Arial" w:cs="Arial"/>
                      <w:b/>
                      <w:sz w:val="20"/>
                    </w:rPr>
                    <w:t>Personal income tax number*</w:t>
                  </w:r>
                </w:p>
              </w:tc>
            </w:tr>
            <w:tr w:rsidR="00F15ED9" w14:paraId="2C959273" w14:textId="77777777">
              <w:tc>
                <w:tcPr>
                  <w:tcW w:w="2875" w:type="dxa"/>
                </w:tcPr>
                <w:p w14:paraId="58C0A14C" w14:textId="77777777" w:rsidR="00F15ED9" w:rsidRDefault="00F15ED9">
                  <w:pPr>
                    <w:spacing w:before="120" w:after="60"/>
                    <w:rPr>
                      <w:rFonts w:ascii="Arial" w:hAnsi="Arial" w:cs="Arial"/>
                      <w:b/>
                      <w:sz w:val="20"/>
                    </w:rPr>
                  </w:pPr>
                </w:p>
              </w:tc>
              <w:tc>
                <w:tcPr>
                  <w:tcW w:w="2875" w:type="dxa"/>
                </w:tcPr>
                <w:p w14:paraId="70F8C96E" w14:textId="77777777" w:rsidR="00F15ED9" w:rsidRDefault="00F15ED9">
                  <w:pPr>
                    <w:spacing w:before="120" w:after="60"/>
                    <w:rPr>
                      <w:rFonts w:ascii="Arial" w:hAnsi="Arial" w:cs="Arial"/>
                      <w:b/>
                      <w:sz w:val="20"/>
                    </w:rPr>
                  </w:pPr>
                </w:p>
              </w:tc>
              <w:tc>
                <w:tcPr>
                  <w:tcW w:w="3459" w:type="dxa"/>
                </w:tcPr>
                <w:p w14:paraId="13548596" w14:textId="77777777" w:rsidR="00F15ED9" w:rsidRDefault="00F15ED9">
                  <w:pPr>
                    <w:spacing w:before="120" w:after="60"/>
                    <w:rPr>
                      <w:rFonts w:ascii="Arial" w:hAnsi="Arial" w:cs="Arial"/>
                      <w:b/>
                      <w:sz w:val="20"/>
                    </w:rPr>
                  </w:pPr>
                </w:p>
              </w:tc>
            </w:tr>
            <w:tr w:rsidR="00F15ED9" w14:paraId="02D18693" w14:textId="77777777">
              <w:tc>
                <w:tcPr>
                  <w:tcW w:w="2875" w:type="dxa"/>
                </w:tcPr>
                <w:p w14:paraId="01202025" w14:textId="77777777" w:rsidR="00F15ED9" w:rsidRDefault="00F15ED9">
                  <w:pPr>
                    <w:spacing w:before="120" w:after="60"/>
                    <w:rPr>
                      <w:rFonts w:ascii="Arial" w:hAnsi="Arial" w:cs="Arial"/>
                      <w:b/>
                      <w:sz w:val="20"/>
                    </w:rPr>
                  </w:pPr>
                </w:p>
              </w:tc>
              <w:tc>
                <w:tcPr>
                  <w:tcW w:w="2875" w:type="dxa"/>
                </w:tcPr>
                <w:p w14:paraId="487DE12A" w14:textId="77777777" w:rsidR="00F15ED9" w:rsidRDefault="00F15ED9">
                  <w:pPr>
                    <w:spacing w:before="120" w:after="60"/>
                    <w:rPr>
                      <w:rFonts w:ascii="Arial" w:hAnsi="Arial" w:cs="Arial"/>
                      <w:b/>
                      <w:sz w:val="20"/>
                    </w:rPr>
                  </w:pPr>
                </w:p>
              </w:tc>
              <w:tc>
                <w:tcPr>
                  <w:tcW w:w="3459" w:type="dxa"/>
                </w:tcPr>
                <w:p w14:paraId="2033EB2B" w14:textId="77777777" w:rsidR="00F15ED9" w:rsidRDefault="00F15ED9">
                  <w:pPr>
                    <w:spacing w:before="120" w:after="60"/>
                    <w:rPr>
                      <w:rFonts w:ascii="Arial" w:hAnsi="Arial" w:cs="Arial"/>
                      <w:b/>
                      <w:sz w:val="20"/>
                    </w:rPr>
                  </w:pPr>
                </w:p>
              </w:tc>
            </w:tr>
            <w:tr w:rsidR="00F15ED9" w14:paraId="7F557194" w14:textId="77777777">
              <w:tc>
                <w:tcPr>
                  <w:tcW w:w="2875" w:type="dxa"/>
                </w:tcPr>
                <w:p w14:paraId="3B24607D" w14:textId="77777777" w:rsidR="00F15ED9" w:rsidRDefault="00F15ED9">
                  <w:pPr>
                    <w:spacing w:before="120" w:after="60"/>
                    <w:rPr>
                      <w:rFonts w:ascii="Arial" w:hAnsi="Arial" w:cs="Arial"/>
                      <w:b/>
                      <w:sz w:val="20"/>
                    </w:rPr>
                  </w:pPr>
                </w:p>
              </w:tc>
              <w:tc>
                <w:tcPr>
                  <w:tcW w:w="2875" w:type="dxa"/>
                </w:tcPr>
                <w:p w14:paraId="7D965FE5" w14:textId="77777777" w:rsidR="00F15ED9" w:rsidRDefault="00F15ED9">
                  <w:pPr>
                    <w:spacing w:before="120" w:after="60"/>
                    <w:rPr>
                      <w:rFonts w:ascii="Arial" w:hAnsi="Arial" w:cs="Arial"/>
                      <w:b/>
                      <w:sz w:val="20"/>
                    </w:rPr>
                  </w:pPr>
                </w:p>
              </w:tc>
              <w:tc>
                <w:tcPr>
                  <w:tcW w:w="3459" w:type="dxa"/>
                </w:tcPr>
                <w:p w14:paraId="0CE9C5C9" w14:textId="77777777" w:rsidR="00F15ED9" w:rsidRDefault="00F15ED9">
                  <w:pPr>
                    <w:spacing w:before="120" w:after="60"/>
                    <w:rPr>
                      <w:rFonts w:ascii="Arial" w:hAnsi="Arial" w:cs="Arial"/>
                      <w:b/>
                      <w:sz w:val="20"/>
                    </w:rPr>
                  </w:pPr>
                </w:p>
              </w:tc>
            </w:tr>
          </w:tbl>
          <w:p w14:paraId="0BF33880" w14:textId="77777777" w:rsidR="00F15ED9" w:rsidRDefault="00F15ED9">
            <w:pPr>
              <w:spacing w:before="120" w:after="60"/>
              <w:rPr>
                <w:rFonts w:ascii="Arial" w:hAnsi="Arial" w:cs="Arial"/>
                <w:b/>
                <w:sz w:val="20"/>
              </w:rPr>
            </w:pPr>
            <w:r>
              <w:rPr>
                <w:rFonts w:ascii="Arial" w:hAnsi="Arial" w:cs="Arial"/>
                <w:b/>
                <w:sz w:val="20"/>
              </w:rPr>
              <w:t xml:space="preserve">* </w:t>
            </w:r>
            <w:r>
              <w:rPr>
                <w:rFonts w:ascii="Arial" w:hAnsi="Arial" w:cs="Arial"/>
                <w:sz w:val="20"/>
              </w:rPr>
              <w:t>Complete only if sole proprietor or partnership and attach separate page if more than 3 partners</w:t>
            </w:r>
          </w:p>
        </w:tc>
      </w:tr>
      <w:tr w:rsidR="00F15ED9" w14:paraId="6C750B2D" w14:textId="77777777">
        <w:tc>
          <w:tcPr>
            <w:tcW w:w="9464" w:type="dxa"/>
          </w:tcPr>
          <w:p w14:paraId="6A510AF1" w14:textId="77777777" w:rsidR="00F15ED9" w:rsidRDefault="00F15ED9">
            <w:pPr>
              <w:tabs>
                <w:tab w:val="left" w:pos="1035"/>
              </w:tabs>
              <w:spacing w:before="120" w:after="60"/>
              <w:rPr>
                <w:rFonts w:ascii="Arial" w:hAnsi="Arial" w:cs="Arial"/>
                <w:b/>
                <w:sz w:val="20"/>
              </w:rPr>
            </w:pPr>
            <w:r>
              <w:rPr>
                <w:rFonts w:ascii="Arial" w:hAnsi="Arial" w:cs="Arial"/>
                <w:b/>
                <w:sz w:val="20"/>
              </w:rPr>
              <w:t>Section 5:    Particulars of companies and close corporations</w:t>
            </w:r>
          </w:p>
          <w:p w14:paraId="421D9F89" w14:textId="77777777" w:rsidR="00F15ED9" w:rsidRDefault="00F15ED9">
            <w:pPr>
              <w:tabs>
                <w:tab w:val="left" w:pos="1035"/>
              </w:tabs>
              <w:spacing w:before="120" w:after="60"/>
              <w:rPr>
                <w:rFonts w:ascii="Arial" w:hAnsi="Arial" w:cs="Arial"/>
                <w:sz w:val="20"/>
              </w:rPr>
            </w:pPr>
            <w:r>
              <w:rPr>
                <w:rFonts w:ascii="Arial" w:hAnsi="Arial" w:cs="Arial"/>
                <w:sz w:val="20"/>
              </w:rPr>
              <w:t xml:space="preserve">Company registration number . . . . . . . . . . . . . . . . . . . . . . . . . . . . . . . . . . . . . . . . . . . . . . . . . . . . . . . . . . </w:t>
            </w:r>
          </w:p>
          <w:p w14:paraId="057E1866" w14:textId="77777777" w:rsidR="00F15ED9" w:rsidRDefault="00F15ED9">
            <w:pPr>
              <w:tabs>
                <w:tab w:val="left" w:pos="1035"/>
              </w:tabs>
              <w:spacing w:before="120" w:after="60"/>
              <w:rPr>
                <w:rFonts w:ascii="Arial" w:hAnsi="Arial" w:cs="Arial"/>
                <w:sz w:val="20"/>
              </w:rPr>
            </w:pPr>
            <w:r>
              <w:rPr>
                <w:rFonts w:ascii="Arial" w:hAnsi="Arial" w:cs="Arial"/>
                <w:sz w:val="20"/>
              </w:rPr>
              <w:t xml:space="preserve">Close corporation number . . . . . . . . . . . . . . . . . . . . . . . . . . . . . . . . . . . . . . . . . . . . . . . . . . . . . . . . . . . . . </w:t>
            </w:r>
          </w:p>
          <w:p w14:paraId="517ABB6C" w14:textId="77777777" w:rsidR="00F15ED9" w:rsidRDefault="00F15ED9">
            <w:pPr>
              <w:tabs>
                <w:tab w:val="left" w:pos="1035"/>
              </w:tabs>
              <w:spacing w:before="120" w:after="60"/>
              <w:rPr>
                <w:rFonts w:ascii="Arial" w:hAnsi="Arial" w:cs="Arial"/>
                <w:b/>
                <w:sz w:val="20"/>
              </w:rPr>
            </w:pPr>
            <w:r>
              <w:rPr>
                <w:rFonts w:ascii="Arial" w:hAnsi="Arial" w:cs="Arial"/>
                <w:sz w:val="20"/>
              </w:rPr>
              <w:t xml:space="preserve">Tax reference number . . . . . . . . . . . . . . . . . . . . . . . . . . . . . . . . . . . . . . . . . . . . . . . . . . . . . . . . . . . . . . . . </w:t>
            </w:r>
          </w:p>
        </w:tc>
      </w:tr>
      <w:tr w:rsidR="00F15ED9" w14:paraId="123517FC" w14:textId="77777777">
        <w:tc>
          <w:tcPr>
            <w:tcW w:w="9464" w:type="dxa"/>
          </w:tcPr>
          <w:p w14:paraId="613AC198" w14:textId="77777777" w:rsidR="00F15ED9" w:rsidRDefault="00F15ED9">
            <w:pPr>
              <w:spacing w:before="120" w:after="60"/>
              <w:rPr>
                <w:rFonts w:ascii="Arial" w:hAnsi="Arial" w:cs="Arial"/>
                <w:b/>
                <w:sz w:val="20"/>
              </w:rPr>
            </w:pPr>
            <w:r>
              <w:rPr>
                <w:rFonts w:ascii="Arial" w:hAnsi="Arial" w:cs="Arial"/>
                <w:b/>
                <w:sz w:val="20"/>
              </w:rPr>
              <w:t>Section 6:   Record of service of the state</w:t>
            </w:r>
          </w:p>
          <w:p w14:paraId="2621D4FD" w14:textId="77777777" w:rsidR="00F15ED9" w:rsidRDefault="00F15ED9">
            <w:pPr>
              <w:jc w:val="both"/>
              <w:rPr>
                <w:rFonts w:ascii="Arial" w:hAnsi="Arial" w:cs="Arial"/>
                <w:sz w:val="20"/>
              </w:rPr>
            </w:pPr>
            <w:r>
              <w:rPr>
                <w:rFonts w:ascii="Arial" w:hAnsi="Arial" w:cs="Arial"/>
                <w:sz w:val="20"/>
              </w:rPr>
              <w:t xml:space="preserve">Indicate by marking the relevant boxes with a cross, if any sole proprietor, partner in a partnership or director, manager, principal shareholder or stakeholder in a company or close corporation is currently serving or has served within the last 12 months as any of the following: </w:t>
            </w:r>
          </w:p>
          <w:p w14:paraId="7AF4AF8B" w14:textId="77777777" w:rsidR="00F15ED9" w:rsidRDefault="00F15ED9">
            <w:pPr>
              <w:jc w:val="both"/>
              <w:rPr>
                <w:rFonts w:ascii="Arial" w:hAnsi="Arial" w:cs="Arial"/>
                <w:sz w:val="20"/>
              </w:rPr>
            </w:pPr>
          </w:p>
          <w:tbl>
            <w:tblPr>
              <w:tblW w:w="0" w:type="auto"/>
              <w:tblBorders>
                <w:insideH w:val="single" w:sz="4" w:space="0" w:color="auto"/>
              </w:tblBorders>
              <w:tblLook w:val="01E0" w:firstRow="1" w:lastRow="1" w:firstColumn="1" w:lastColumn="1" w:noHBand="0" w:noVBand="0"/>
            </w:tblPr>
            <w:tblGrid>
              <w:gridCol w:w="4377"/>
              <w:gridCol w:w="4799"/>
            </w:tblGrid>
            <w:tr w:rsidR="00F15ED9" w14:paraId="699E544E" w14:textId="77777777">
              <w:tc>
                <w:tcPr>
                  <w:tcW w:w="4377" w:type="dxa"/>
                </w:tcPr>
                <w:p w14:paraId="17FF6C32" w14:textId="77777777" w:rsidR="00F15ED9" w:rsidRDefault="00F15ED9" w:rsidP="00B11C95">
                  <w:pPr>
                    <w:numPr>
                      <w:ilvl w:val="0"/>
                      <w:numId w:val="5"/>
                    </w:numPr>
                    <w:tabs>
                      <w:tab w:val="clear" w:pos="720"/>
                      <w:tab w:val="num" w:pos="424"/>
                      <w:tab w:val="num" w:pos="1353"/>
                    </w:tabs>
                    <w:ind w:left="385" w:hanging="357"/>
                    <w:jc w:val="both"/>
                    <w:rPr>
                      <w:rFonts w:ascii="Arial" w:hAnsi="Arial" w:cs="Arial"/>
                      <w:sz w:val="20"/>
                    </w:rPr>
                  </w:pPr>
                  <w:r>
                    <w:rPr>
                      <w:rFonts w:ascii="Arial" w:hAnsi="Arial" w:cs="Arial"/>
                      <w:sz w:val="20"/>
                    </w:rPr>
                    <w:t>a member of any municipal council</w:t>
                  </w:r>
                </w:p>
                <w:p w14:paraId="3CE68804" w14:textId="77777777" w:rsidR="00F15ED9" w:rsidRDefault="00F15ED9" w:rsidP="00B11C95">
                  <w:pPr>
                    <w:numPr>
                      <w:ilvl w:val="0"/>
                      <w:numId w:val="5"/>
                    </w:numPr>
                    <w:tabs>
                      <w:tab w:val="clear" w:pos="720"/>
                      <w:tab w:val="num" w:pos="424"/>
                      <w:tab w:val="num" w:pos="1353"/>
                    </w:tabs>
                    <w:ind w:left="385" w:hanging="357"/>
                    <w:jc w:val="both"/>
                    <w:rPr>
                      <w:rFonts w:ascii="Arial" w:hAnsi="Arial" w:cs="Arial"/>
                      <w:sz w:val="20"/>
                    </w:rPr>
                  </w:pPr>
                  <w:r>
                    <w:rPr>
                      <w:rFonts w:ascii="Arial" w:hAnsi="Arial" w:cs="Arial"/>
                      <w:sz w:val="20"/>
                    </w:rPr>
                    <w:t>a member of any provincial legislature</w:t>
                  </w:r>
                </w:p>
                <w:p w14:paraId="72FCD0B9" w14:textId="77777777" w:rsidR="00F15ED9" w:rsidRDefault="00F15ED9" w:rsidP="00B11C95">
                  <w:pPr>
                    <w:numPr>
                      <w:ilvl w:val="0"/>
                      <w:numId w:val="5"/>
                    </w:numPr>
                    <w:tabs>
                      <w:tab w:val="clear" w:pos="720"/>
                      <w:tab w:val="left" w:pos="391"/>
                      <w:tab w:val="num" w:pos="1353"/>
                    </w:tabs>
                    <w:ind w:left="385" w:hanging="357"/>
                    <w:jc w:val="both"/>
                    <w:rPr>
                      <w:rFonts w:ascii="Arial" w:hAnsi="Arial" w:cs="Arial"/>
                      <w:sz w:val="20"/>
                    </w:rPr>
                  </w:pPr>
                  <w:r>
                    <w:rPr>
                      <w:rFonts w:ascii="Arial" w:hAnsi="Arial" w:cs="Arial"/>
                      <w:sz w:val="20"/>
                    </w:rPr>
                    <w:lastRenderedPageBreak/>
                    <w:t>a member of the National Assembly or the National Council of Province</w:t>
                  </w:r>
                </w:p>
                <w:p w14:paraId="67E05027" w14:textId="77777777" w:rsidR="00F15ED9" w:rsidRDefault="00F15ED9" w:rsidP="00B11C95">
                  <w:pPr>
                    <w:numPr>
                      <w:ilvl w:val="0"/>
                      <w:numId w:val="4"/>
                    </w:numPr>
                    <w:ind w:left="385" w:hanging="357"/>
                    <w:jc w:val="both"/>
                    <w:rPr>
                      <w:rFonts w:ascii="Arial" w:hAnsi="Arial" w:cs="Arial"/>
                      <w:sz w:val="20"/>
                    </w:rPr>
                  </w:pPr>
                  <w:r>
                    <w:rPr>
                      <w:rFonts w:ascii="Arial" w:hAnsi="Arial" w:cs="Arial"/>
                      <w:sz w:val="20"/>
                    </w:rPr>
                    <w:t>a member of the board of directors of any municipal entity</w:t>
                  </w:r>
                </w:p>
                <w:p w14:paraId="236FC741" w14:textId="77777777" w:rsidR="00F15ED9" w:rsidRDefault="00F15ED9" w:rsidP="00B11C95">
                  <w:pPr>
                    <w:numPr>
                      <w:ilvl w:val="0"/>
                      <w:numId w:val="4"/>
                    </w:numPr>
                    <w:tabs>
                      <w:tab w:val="num" w:pos="504"/>
                    </w:tabs>
                    <w:ind w:left="385" w:hanging="357"/>
                    <w:jc w:val="both"/>
                    <w:rPr>
                      <w:rFonts w:ascii="Arial" w:hAnsi="Arial" w:cs="Arial"/>
                      <w:sz w:val="20"/>
                    </w:rPr>
                  </w:pPr>
                  <w:r>
                    <w:rPr>
                      <w:rFonts w:ascii="Arial" w:hAnsi="Arial" w:cs="Arial"/>
                      <w:sz w:val="20"/>
                    </w:rPr>
                    <w:t>an official of any municipality or municipal entity</w:t>
                  </w:r>
                </w:p>
              </w:tc>
              <w:tc>
                <w:tcPr>
                  <w:tcW w:w="4799" w:type="dxa"/>
                </w:tcPr>
                <w:p w14:paraId="123BCF59" w14:textId="77777777" w:rsidR="00F15ED9" w:rsidRDefault="00F15ED9">
                  <w:pPr>
                    <w:ind w:left="317" w:hanging="317"/>
                    <w:jc w:val="both"/>
                    <w:rPr>
                      <w:rFonts w:ascii="Arial" w:hAnsi="Arial" w:cs="Arial"/>
                      <w:sz w:val="20"/>
                    </w:rPr>
                  </w:pPr>
                  <w:r>
                    <w:rPr>
                      <w:rFonts w:ascii="Arial" w:hAnsi="Arial" w:cs="Arial"/>
                      <w:sz w:val="20"/>
                    </w:rPr>
                    <w:lastRenderedPageBreak/>
                    <w:sym w:font="Symbol" w:char="F0FF"/>
                  </w:r>
                  <w:r>
                    <w:rPr>
                      <w:rFonts w:ascii="Arial" w:hAnsi="Arial" w:cs="Arial"/>
                      <w:sz w:val="20"/>
                    </w:rPr>
                    <w:t xml:space="preserve"> an employee of any provincial department, national or provincial public entity or constitutional institution within the meaning of the </w:t>
                  </w:r>
                  <w:r>
                    <w:rPr>
                      <w:rFonts w:ascii="Arial" w:hAnsi="Arial" w:cs="Arial"/>
                      <w:sz w:val="20"/>
                    </w:rPr>
                    <w:lastRenderedPageBreak/>
                    <w:t>Public Finance Management Act, 1999 (Act 1 of 1999)</w:t>
                  </w:r>
                </w:p>
                <w:p w14:paraId="1B8E4ECB" w14:textId="77777777" w:rsidR="00F15ED9" w:rsidRDefault="00F15ED9">
                  <w:pPr>
                    <w:ind w:left="317" w:hanging="317"/>
                    <w:jc w:val="both"/>
                    <w:rPr>
                      <w:rFonts w:ascii="Arial" w:hAnsi="Arial" w:cs="Arial"/>
                      <w:sz w:val="20"/>
                    </w:rPr>
                  </w:pPr>
                  <w:r>
                    <w:rPr>
                      <w:rFonts w:ascii="Arial" w:hAnsi="Arial" w:cs="Arial"/>
                      <w:sz w:val="20"/>
                    </w:rPr>
                    <w:sym w:font="Symbol" w:char="F0FF"/>
                  </w:r>
                  <w:r>
                    <w:rPr>
                      <w:rFonts w:ascii="Arial" w:hAnsi="Arial" w:cs="Arial"/>
                      <w:sz w:val="20"/>
                    </w:rPr>
                    <w:t xml:space="preserve">  a member of an accounting authority of any national or provincial public entity</w:t>
                  </w:r>
                </w:p>
                <w:p w14:paraId="3D7183D5" w14:textId="77777777" w:rsidR="00F15ED9" w:rsidRDefault="00F15ED9">
                  <w:pPr>
                    <w:ind w:left="317" w:hanging="317"/>
                    <w:jc w:val="both"/>
                    <w:rPr>
                      <w:rFonts w:ascii="Arial" w:hAnsi="Arial" w:cs="Arial"/>
                      <w:sz w:val="20"/>
                    </w:rPr>
                  </w:pPr>
                  <w:r>
                    <w:rPr>
                      <w:rFonts w:ascii="Arial" w:hAnsi="Arial" w:cs="Arial"/>
                      <w:sz w:val="20"/>
                    </w:rPr>
                    <w:sym w:font="Symbol" w:char="F0FF"/>
                  </w:r>
                  <w:r>
                    <w:rPr>
                      <w:rFonts w:ascii="Arial" w:hAnsi="Arial" w:cs="Arial"/>
                      <w:sz w:val="20"/>
                    </w:rPr>
                    <w:t xml:space="preserve"> an employee of Parliament or a provincial legislature</w:t>
                  </w:r>
                </w:p>
                <w:p w14:paraId="46DB6429" w14:textId="77777777" w:rsidR="00F15ED9" w:rsidRDefault="00F15ED9">
                  <w:pPr>
                    <w:tabs>
                      <w:tab w:val="num" w:pos="600"/>
                    </w:tabs>
                    <w:ind w:left="317" w:hanging="317"/>
                    <w:jc w:val="both"/>
                    <w:rPr>
                      <w:rFonts w:ascii="Arial" w:hAnsi="Arial" w:cs="Arial"/>
                      <w:sz w:val="20"/>
                    </w:rPr>
                  </w:pPr>
                </w:p>
              </w:tc>
            </w:tr>
          </w:tbl>
          <w:p w14:paraId="7A152540" w14:textId="77777777" w:rsidR="00F15ED9" w:rsidRDefault="00F15ED9">
            <w:pPr>
              <w:jc w:val="both"/>
              <w:rPr>
                <w:rFonts w:ascii="Arial" w:hAnsi="Arial" w:cs="Arial"/>
                <w:b/>
                <w:sz w:val="20"/>
              </w:rPr>
            </w:pPr>
          </w:p>
          <w:p w14:paraId="1842FE31" w14:textId="77777777" w:rsidR="00F15ED9" w:rsidRDefault="00F15ED9">
            <w:pPr>
              <w:jc w:val="both"/>
              <w:rPr>
                <w:rFonts w:ascii="Arial" w:hAnsi="Arial" w:cs="Arial"/>
                <w:b/>
                <w:sz w:val="20"/>
              </w:rPr>
            </w:pPr>
            <w:r>
              <w:rPr>
                <w:rFonts w:ascii="Arial" w:hAnsi="Arial" w:cs="Arial"/>
                <w:b/>
                <w:sz w:val="20"/>
              </w:rPr>
              <w:t>If any of the above boxes are marked, disclose the following:</w:t>
            </w:r>
          </w:p>
          <w:p w14:paraId="5D1E4DAE" w14:textId="77777777" w:rsidR="00F15ED9" w:rsidRDefault="00F15ED9">
            <w:pPr>
              <w:jc w:val="both"/>
              <w:rPr>
                <w:rFonts w:ascii="Arial" w:hAnsi="Arial" w:cs="Arial"/>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1134"/>
              <w:gridCol w:w="1275"/>
            </w:tblGrid>
            <w:tr w:rsidR="00F15ED9" w14:paraId="7679361D" w14:textId="77777777">
              <w:trPr>
                <w:cantSplit/>
                <w:trHeight w:val="195"/>
              </w:trPr>
              <w:tc>
                <w:tcPr>
                  <w:tcW w:w="2830" w:type="dxa"/>
                  <w:vMerge w:val="restart"/>
                </w:tcPr>
                <w:p w14:paraId="6E96E8AC" w14:textId="77777777" w:rsidR="00F15ED9" w:rsidRDefault="00F15ED9">
                  <w:pPr>
                    <w:jc w:val="both"/>
                    <w:rPr>
                      <w:rFonts w:ascii="Arial" w:hAnsi="Arial" w:cs="Arial"/>
                      <w:b/>
                      <w:sz w:val="20"/>
                    </w:rPr>
                  </w:pPr>
                  <w:r>
                    <w:rPr>
                      <w:rFonts w:ascii="Arial" w:hAnsi="Arial" w:cs="Arial"/>
                      <w:b/>
                      <w:sz w:val="20"/>
                    </w:rPr>
                    <w:t xml:space="preserve">Name of sole proprietor, partner, director, manager, principal shareholder or stakeholder </w:t>
                  </w:r>
                </w:p>
              </w:tc>
              <w:tc>
                <w:tcPr>
                  <w:tcW w:w="3828" w:type="dxa"/>
                  <w:vMerge w:val="restart"/>
                </w:tcPr>
                <w:p w14:paraId="2E68EDDF" w14:textId="77777777" w:rsidR="00F15ED9" w:rsidRDefault="00F15ED9">
                  <w:pPr>
                    <w:rPr>
                      <w:rFonts w:ascii="Arial" w:hAnsi="Arial" w:cs="Arial"/>
                      <w:b/>
                      <w:sz w:val="20"/>
                    </w:rPr>
                  </w:pPr>
                  <w:r>
                    <w:rPr>
                      <w:rFonts w:ascii="Arial" w:hAnsi="Arial" w:cs="Arial"/>
                      <w:b/>
                      <w:sz w:val="20"/>
                    </w:rPr>
                    <w:t>Name of institution, public office, board or organ of state and position held</w:t>
                  </w:r>
                </w:p>
              </w:tc>
              <w:tc>
                <w:tcPr>
                  <w:tcW w:w="2409" w:type="dxa"/>
                  <w:gridSpan w:val="2"/>
                </w:tcPr>
                <w:p w14:paraId="0A7A4055" w14:textId="77777777" w:rsidR="00F15ED9" w:rsidRDefault="00F15ED9">
                  <w:pPr>
                    <w:rPr>
                      <w:rFonts w:ascii="Arial" w:hAnsi="Arial" w:cs="Arial"/>
                      <w:b/>
                      <w:sz w:val="20"/>
                    </w:rPr>
                  </w:pPr>
                  <w:r>
                    <w:rPr>
                      <w:rFonts w:ascii="Arial" w:hAnsi="Arial" w:cs="Arial"/>
                      <w:b/>
                      <w:sz w:val="20"/>
                    </w:rPr>
                    <w:t>Status of service</w:t>
                  </w:r>
                </w:p>
                <w:p w14:paraId="0F02B8D3" w14:textId="77777777" w:rsidR="00F15ED9" w:rsidRDefault="00F15ED9">
                  <w:pPr>
                    <w:rPr>
                      <w:rFonts w:ascii="Arial" w:hAnsi="Arial" w:cs="Arial"/>
                      <w:b/>
                      <w:sz w:val="20"/>
                    </w:rPr>
                  </w:pPr>
                  <w:r>
                    <w:rPr>
                      <w:rFonts w:ascii="Arial" w:hAnsi="Arial" w:cs="Arial"/>
                      <w:b/>
                      <w:sz w:val="20"/>
                    </w:rPr>
                    <w:t>(tick appropriate column)</w:t>
                  </w:r>
                </w:p>
              </w:tc>
            </w:tr>
            <w:tr w:rsidR="00F15ED9" w14:paraId="5068A2FE" w14:textId="77777777">
              <w:trPr>
                <w:cantSplit/>
                <w:trHeight w:val="195"/>
              </w:trPr>
              <w:tc>
                <w:tcPr>
                  <w:tcW w:w="2830" w:type="dxa"/>
                  <w:vMerge/>
                </w:tcPr>
                <w:p w14:paraId="231DF0F8" w14:textId="77777777" w:rsidR="00F15ED9" w:rsidRDefault="00F15ED9">
                  <w:pPr>
                    <w:rPr>
                      <w:rFonts w:ascii="Arial" w:hAnsi="Arial" w:cs="Arial"/>
                      <w:b/>
                      <w:sz w:val="20"/>
                    </w:rPr>
                  </w:pPr>
                </w:p>
              </w:tc>
              <w:tc>
                <w:tcPr>
                  <w:tcW w:w="3828" w:type="dxa"/>
                  <w:vMerge/>
                </w:tcPr>
                <w:p w14:paraId="4EB22C70" w14:textId="77777777" w:rsidR="00F15ED9" w:rsidRDefault="00F15ED9">
                  <w:pPr>
                    <w:rPr>
                      <w:rFonts w:ascii="Arial" w:hAnsi="Arial" w:cs="Arial"/>
                      <w:b/>
                      <w:sz w:val="20"/>
                    </w:rPr>
                  </w:pPr>
                </w:p>
              </w:tc>
              <w:tc>
                <w:tcPr>
                  <w:tcW w:w="1134" w:type="dxa"/>
                </w:tcPr>
                <w:p w14:paraId="245FB66E" w14:textId="77777777" w:rsidR="00F15ED9" w:rsidRDefault="00F15ED9" w:rsidP="00183C91">
                  <w:pPr>
                    <w:jc w:val="center"/>
                    <w:rPr>
                      <w:rFonts w:ascii="Arial" w:hAnsi="Arial" w:cs="Arial"/>
                      <w:b/>
                      <w:sz w:val="20"/>
                    </w:rPr>
                  </w:pPr>
                  <w:r>
                    <w:rPr>
                      <w:rFonts w:ascii="Arial" w:hAnsi="Arial" w:cs="Arial"/>
                      <w:b/>
                      <w:sz w:val="20"/>
                    </w:rPr>
                    <w:t>current</w:t>
                  </w:r>
                </w:p>
              </w:tc>
              <w:tc>
                <w:tcPr>
                  <w:tcW w:w="1275" w:type="dxa"/>
                </w:tcPr>
                <w:p w14:paraId="06E66977" w14:textId="77777777" w:rsidR="00F15ED9" w:rsidRDefault="00F15ED9" w:rsidP="00183C91">
                  <w:pPr>
                    <w:jc w:val="center"/>
                    <w:rPr>
                      <w:rFonts w:ascii="Arial" w:hAnsi="Arial" w:cs="Arial"/>
                      <w:b/>
                      <w:sz w:val="20"/>
                    </w:rPr>
                  </w:pPr>
                  <w:r>
                    <w:rPr>
                      <w:rFonts w:ascii="Arial" w:hAnsi="Arial" w:cs="Arial"/>
                      <w:b/>
                      <w:sz w:val="20"/>
                    </w:rPr>
                    <w:t>Within last 12 months</w:t>
                  </w:r>
                </w:p>
              </w:tc>
            </w:tr>
            <w:tr w:rsidR="00F15ED9" w14:paraId="42BC51F4" w14:textId="77777777">
              <w:tc>
                <w:tcPr>
                  <w:tcW w:w="2830" w:type="dxa"/>
                </w:tcPr>
                <w:p w14:paraId="5941BCEB" w14:textId="77777777" w:rsidR="00F15ED9" w:rsidRDefault="00F15ED9">
                  <w:pPr>
                    <w:spacing w:before="120" w:after="60"/>
                    <w:rPr>
                      <w:rFonts w:ascii="Arial" w:hAnsi="Arial" w:cs="Arial"/>
                      <w:b/>
                      <w:sz w:val="20"/>
                    </w:rPr>
                  </w:pPr>
                </w:p>
              </w:tc>
              <w:tc>
                <w:tcPr>
                  <w:tcW w:w="3828" w:type="dxa"/>
                </w:tcPr>
                <w:p w14:paraId="49F96A9F" w14:textId="77777777" w:rsidR="00F15ED9" w:rsidRDefault="00F15ED9">
                  <w:pPr>
                    <w:spacing w:before="120" w:after="60"/>
                    <w:rPr>
                      <w:rFonts w:ascii="Arial" w:hAnsi="Arial" w:cs="Arial"/>
                      <w:b/>
                      <w:sz w:val="20"/>
                    </w:rPr>
                  </w:pPr>
                </w:p>
              </w:tc>
              <w:tc>
                <w:tcPr>
                  <w:tcW w:w="1134" w:type="dxa"/>
                </w:tcPr>
                <w:p w14:paraId="007C3B25" w14:textId="77777777" w:rsidR="00F15ED9" w:rsidRDefault="00F15ED9">
                  <w:pPr>
                    <w:spacing w:before="120" w:after="60"/>
                    <w:rPr>
                      <w:rFonts w:ascii="Arial" w:hAnsi="Arial" w:cs="Arial"/>
                      <w:b/>
                      <w:sz w:val="20"/>
                    </w:rPr>
                  </w:pPr>
                </w:p>
              </w:tc>
              <w:tc>
                <w:tcPr>
                  <w:tcW w:w="1275" w:type="dxa"/>
                </w:tcPr>
                <w:p w14:paraId="38F5A4B4" w14:textId="77777777" w:rsidR="00F15ED9" w:rsidRDefault="00F15ED9">
                  <w:pPr>
                    <w:spacing w:before="120" w:after="60"/>
                    <w:rPr>
                      <w:rFonts w:ascii="Arial" w:hAnsi="Arial" w:cs="Arial"/>
                      <w:b/>
                      <w:sz w:val="20"/>
                    </w:rPr>
                  </w:pPr>
                </w:p>
              </w:tc>
            </w:tr>
            <w:tr w:rsidR="00F15ED9" w14:paraId="4B5F58A7" w14:textId="77777777">
              <w:tc>
                <w:tcPr>
                  <w:tcW w:w="2830" w:type="dxa"/>
                </w:tcPr>
                <w:p w14:paraId="4DA0C44C" w14:textId="77777777" w:rsidR="00F15ED9" w:rsidRDefault="00F15ED9">
                  <w:pPr>
                    <w:spacing w:before="120" w:after="60"/>
                    <w:rPr>
                      <w:rFonts w:ascii="Arial" w:hAnsi="Arial" w:cs="Arial"/>
                      <w:b/>
                      <w:sz w:val="20"/>
                    </w:rPr>
                  </w:pPr>
                </w:p>
              </w:tc>
              <w:tc>
                <w:tcPr>
                  <w:tcW w:w="3828" w:type="dxa"/>
                </w:tcPr>
                <w:p w14:paraId="2B977C77" w14:textId="77777777" w:rsidR="00F15ED9" w:rsidRDefault="00F15ED9">
                  <w:pPr>
                    <w:spacing w:before="120" w:after="60"/>
                    <w:rPr>
                      <w:rFonts w:ascii="Arial" w:hAnsi="Arial" w:cs="Arial"/>
                      <w:b/>
                      <w:sz w:val="20"/>
                    </w:rPr>
                  </w:pPr>
                </w:p>
              </w:tc>
              <w:tc>
                <w:tcPr>
                  <w:tcW w:w="1134" w:type="dxa"/>
                </w:tcPr>
                <w:p w14:paraId="6D8EA770" w14:textId="77777777" w:rsidR="00F15ED9" w:rsidRDefault="00F15ED9">
                  <w:pPr>
                    <w:spacing w:before="120" w:after="60"/>
                    <w:rPr>
                      <w:rFonts w:ascii="Arial" w:hAnsi="Arial" w:cs="Arial"/>
                      <w:b/>
                      <w:sz w:val="20"/>
                    </w:rPr>
                  </w:pPr>
                </w:p>
              </w:tc>
              <w:tc>
                <w:tcPr>
                  <w:tcW w:w="1275" w:type="dxa"/>
                </w:tcPr>
                <w:p w14:paraId="14BA5519" w14:textId="77777777" w:rsidR="00F15ED9" w:rsidRDefault="00F15ED9">
                  <w:pPr>
                    <w:spacing w:before="120" w:after="60"/>
                    <w:rPr>
                      <w:rFonts w:ascii="Arial" w:hAnsi="Arial" w:cs="Arial"/>
                      <w:b/>
                      <w:sz w:val="20"/>
                    </w:rPr>
                  </w:pPr>
                </w:p>
              </w:tc>
            </w:tr>
            <w:tr w:rsidR="00F15ED9" w14:paraId="7B551A07" w14:textId="77777777">
              <w:tc>
                <w:tcPr>
                  <w:tcW w:w="2830" w:type="dxa"/>
                </w:tcPr>
                <w:p w14:paraId="23D8DDD4" w14:textId="77777777" w:rsidR="00F15ED9" w:rsidRDefault="00F15ED9">
                  <w:pPr>
                    <w:spacing w:before="120" w:after="60"/>
                    <w:rPr>
                      <w:rFonts w:ascii="Arial" w:hAnsi="Arial" w:cs="Arial"/>
                      <w:b/>
                      <w:sz w:val="20"/>
                    </w:rPr>
                  </w:pPr>
                </w:p>
              </w:tc>
              <w:tc>
                <w:tcPr>
                  <w:tcW w:w="3828" w:type="dxa"/>
                </w:tcPr>
                <w:p w14:paraId="51C2DBB7" w14:textId="77777777" w:rsidR="00F15ED9" w:rsidRDefault="00F15ED9">
                  <w:pPr>
                    <w:spacing w:before="120" w:after="60"/>
                    <w:rPr>
                      <w:rFonts w:ascii="Arial" w:hAnsi="Arial" w:cs="Arial"/>
                      <w:b/>
                      <w:sz w:val="20"/>
                    </w:rPr>
                  </w:pPr>
                </w:p>
              </w:tc>
              <w:tc>
                <w:tcPr>
                  <w:tcW w:w="1134" w:type="dxa"/>
                </w:tcPr>
                <w:p w14:paraId="3B73E32F" w14:textId="77777777" w:rsidR="00F15ED9" w:rsidRDefault="00F15ED9">
                  <w:pPr>
                    <w:spacing w:before="120" w:after="60"/>
                    <w:rPr>
                      <w:rFonts w:ascii="Arial" w:hAnsi="Arial" w:cs="Arial"/>
                      <w:b/>
                      <w:sz w:val="20"/>
                    </w:rPr>
                  </w:pPr>
                </w:p>
              </w:tc>
              <w:tc>
                <w:tcPr>
                  <w:tcW w:w="1275" w:type="dxa"/>
                </w:tcPr>
                <w:p w14:paraId="67DF4489" w14:textId="77777777" w:rsidR="00F15ED9" w:rsidRDefault="00F15ED9">
                  <w:pPr>
                    <w:spacing w:before="120" w:after="60"/>
                    <w:rPr>
                      <w:rFonts w:ascii="Arial" w:hAnsi="Arial" w:cs="Arial"/>
                      <w:b/>
                      <w:sz w:val="20"/>
                    </w:rPr>
                  </w:pPr>
                </w:p>
              </w:tc>
            </w:tr>
          </w:tbl>
          <w:p w14:paraId="0AD46BB8" w14:textId="77777777" w:rsidR="00F15ED9" w:rsidRDefault="00F15ED9">
            <w:pPr>
              <w:rPr>
                <w:rFonts w:ascii="Arial" w:hAnsi="Arial" w:cs="Arial"/>
                <w:sz w:val="20"/>
              </w:rPr>
            </w:pPr>
            <w:r>
              <w:rPr>
                <w:rFonts w:ascii="Arial" w:hAnsi="Arial" w:cs="Arial"/>
                <w:sz w:val="20"/>
              </w:rPr>
              <w:t>*insert separate page if necessary</w:t>
            </w:r>
          </w:p>
        </w:tc>
      </w:tr>
    </w:tbl>
    <w:p w14:paraId="19E5E37C" w14:textId="77777777" w:rsidR="00F15ED9" w:rsidRDefault="00F15E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14:paraId="2354C3B8" w14:textId="77777777" w:rsidR="00F15ED9" w:rsidRDefault="00F15E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14:paraId="05E5421D" w14:textId="77777777" w:rsidR="00212C83" w:rsidRDefault="00212C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14:paraId="472604F6" w14:textId="77777777" w:rsidR="00212C83" w:rsidRDefault="00212C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14:paraId="18993493" w14:textId="77777777" w:rsidR="00212C83" w:rsidRDefault="00212C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3224"/>
        <w:gridCol w:w="1029"/>
        <w:gridCol w:w="3604"/>
      </w:tblGrid>
      <w:tr w:rsidR="00F15ED9" w14:paraId="03996937" w14:textId="77777777">
        <w:tc>
          <w:tcPr>
            <w:tcW w:w="9241" w:type="dxa"/>
            <w:gridSpan w:val="4"/>
          </w:tcPr>
          <w:p w14:paraId="4882B1C3" w14:textId="77777777" w:rsidR="00F15ED9" w:rsidRDefault="00F15ED9">
            <w:pPr>
              <w:spacing w:before="120" w:after="60"/>
              <w:rPr>
                <w:rFonts w:ascii="Arial" w:hAnsi="Arial" w:cs="Arial"/>
                <w:b/>
                <w:sz w:val="20"/>
              </w:rPr>
            </w:pPr>
            <w:r>
              <w:rPr>
                <w:rFonts w:ascii="Arial" w:hAnsi="Arial" w:cs="Arial"/>
                <w:b/>
                <w:sz w:val="20"/>
              </w:rPr>
              <w:t>Section 7:   Record of spouses, children and parents in the service of the state</w:t>
            </w:r>
          </w:p>
          <w:p w14:paraId="58EA4ED2" w14:textId="77777777" w:rsidR="00F15ED9" w:rsidRDefault="00F15ED9">
            <w:pPr>
              <w:pStyle w:val="Heada"/>
              <w:spacing w:before="0" w:after="0"/>
              <w:rPr>
                <w:rFonts w:cs="Arial"/>
                <w:noProof w:val="0"/>
                <w:szCs w:val="24"/>
              </w:rPr>
            </w:pPr>
            <w:r>
              <w:rPr>
                <w:rFonts w:cs="Arial"/>
                <w:noProof w:val="0"/>
                <w:szCs w:val="24"/>
              </w:rPr>
              <w:t>Indicate by marking the relevant boxes with a cross, if any spouse, child or parent of a sole proprietor, partner in a partnership or director, manager, principal shareholder or stakeholder in a company or close corporation is currently serving or has served within the last 12 months as any of the following:</w:t>
            </w:r>
          </w:p>
          <w:p w14:paraId="2FDEA4FB" w14:textId="77777777" w:rsidR="00F15ED9" w:rsidRDefault="00F15ED9">
            <w:pPr>
              <w:rPr>
                <w:rFonts w:ascii="Arial" w:hAnsi="Arial" w:cs="Arial"/>
                <w:sz w:val="20"/>
              </w:rPr>
            </w:pPr>
          </w:p>
          <w:tbl>
            <w:tblPr>
              <w:tblW w:w="0" w:type="auto"/>
              <w:tblBorders>
                <w:insideH w:val="single" w:sz="4" w:space="0" w:color="auto"/>
              </w:tblBorders>
              <w:tblLook w:val="01E0" w:firstRow="1" w:lastRow="1" w:firstColumn="1" w:lastColumn="1" w:noHBand="0" w:noVBand="0"/>
            </w:tblPr>
            <w:tblGrid>
              <w:gridCol w:w="2808"/>
              <w:gridCol w:w="1020"/>
              <w:gridCol w:w="2777"/>
              <w:gridCol w:w="906"/>
              <w:gridCol w:w="1129"/>
              <w:gridCol w:w="89"/>
            </w:tblGrid>
            <w:tr w:rsidR="00F15ED9" w14:paraId="58054951" w14:textId="77777777">
              <w:trPr>
                <w:gridAfter w:val="1"/>
                <w:wAfter w:w="86" w:type="dxa"/>
              </w:trPr>
              <w:tc>
                <w:tcPr>
                  <w:tcW w:w="3828" w:type="dxa"/>
                  <w:gridSpan w:val="2"/>
                </w:tcPr>
                <w:p w14:paraId="0B6C1118" w14:textId="77777777" w:rsidR="00F15ED9" w:rsidRDefault="00F15ED9" w:rsidP="00B11C95">
                  <w:pPr>
                    <w:numPr>
                      <w:ilvl w:val="0"/>
                      <w:numId w:val="5"/>
                    </w:numPr>
                    <w:tabs>
                      <w:tab w:val="clear" w:pos="720"/>
                      <w:tab w:val="num" w:pos="391"/>
                    </w:tabs>
                    <w:ind w:left="385" w:hanging="357"/>
                    <w:rPr>
                      <w:rFonts w:ascii="Arial" w:hAnsi="Arial" w:cs="Arial"/>
                      <w:sz w:val="20"/>
                    </w:rPr>
                  </w:pPr>
                  <w:r>
                    <w:rPr>
                      <w:rFonts w:ascii="Arial" w:hAnsi="Arial" w:cs="Arial"/>
                      <w:sz w:val="20"/>
                    </w:rPr>
                    <w:t>a member of any municipal council</w:t>
                  </w:r>
                </w:p>
                <w:p w14:paraId="4BD88C60" w14:textId="77777777" w:rsidR="00F15ED9" w:rsidRDefault="00F15ED9" w:rsidP="00B11C95">
                  <w:pPr>
                    <w:numPr>
                      <w:ilvl w:val="0"/>
                      <w:numId w:val="5"/>
                    </w:numPr>
                    <w:tabs>
                      <w:tab w:val="clear" w:pos="720"/>
                      <w:tab w:val="num" w:pos="391"/>
                    </w:tabs>
                    <w:ind w:left="385" w:hanging="357"/>
                    <w:rPr>
                      <w:rFonts w:ascii="Arial" w:hAnsi="Arial" w:cs="Arial"/>
                      <w:sz w:val="20"/>
                    </w:rPr>
                  </w:pPr>
                  <w:r>
                    <w:rPr>
                      <w:rFonts w:ascii="Arial" w:hAnsi="Arial" w:cs="Arial"/>
                      <w:sz w:val="20"/>
                    </w:rPr>
                    <w:lastRenderedPageBreak/>
                    <w:t>a member of any provincial legislature</w:t>
                  </w:r>
                </w:p>
                <w:p w14:paraId="4D8E23BA" w14:textId="77777777" w:rsidR="00F15ED9" w:rsidRDefault="00F15ED9" w:rsidP="00B11C95">
                  <w:pPr>
                    <w:numPr>
                      <w:ilvl w:val="0"/>
                      <w:numId w:val="5"/>
                    </w:numPr>
                    <w:tabs>
                      <w:tab w:val="clear" w:pos="720"/>
                      <w:tab w:val="left" w:pos="391"/>
                    </w:tabs>
                    <w:ind w:left="385" w:hanging="357"/>
                    <w:rPr>
                      <w:rFonts w:ascii="Arial" w:hAnsi="Arial" w:cs="Arial"/>
                      <w:sz w:val="20"/>
                    </w:rPr>
                  </w:pPr>
                  <w:r>
                    <w:rPr>
                      <w:rFonts w:ascii="Arial" w:hAnsi="Arial" w:cs="Arial"/>
                      <w:sz w:val="20"/>
                    </w:rPr>
                    <w:t>a member of the National Assembly or the National Council of Province</w:t>
                  </w:r>
                </w:p>
                <w:p w14:paraId="60FD8324" w14:textId="77777777" w:rsidR="00F15ED9" w:rsidRDefault="00F15ED9" w:rsidP="00B11C95">
                  <w:pPr>
                    <w:numPr>
                      <w:ilvl w:val="0"/>
                      <w:numId w:val="4"/>
                    </w:numPr>
                    <w:ind w:left="385" w:hanging="357"/>
                    <w:rPr>
                      <w:rFonts w:ascii="Arial" w:hAnsi="Arial" w:cs="Arial"/>
                      <w:sz w:val="20"/>
                    </w:rPr>
                  </w:pPr>
                  <w:r>
                    <w:rPr>
                      <w:rFonts w:ascii="Arial" w:hAnsi="Arial" w:cs="Arial"/>
                      <w:sz w:val="20"/>
                    </w:rPr>
                    <w:t>a member of the board of directors of any municipal entity</w:t>
                  </w:r>
                </w:p>
                <w:p w14:paraId="789CDD7B" w14:textId="77777777" w:rsidR="00F15ED9" w:rsidRDefault="00F15ED9" w:rsidP="00B11C95">
                  <w:pPr>
                    <w:numPr>
                      <w:ilvl w:val="0"/>
                      <w:numId w:val="4"/>
                    </w:numPr>
                    <w:ind w:left="385" w:hanging="357"/>
                    <w:rPr>
                      <w:rFonts w:ascii="Arial" w:hAnsi="Arial" w:cs="Arial"/>
                      <w:sz w:val="20"/>
                    </w:rPr>
                  </w:pPr>
                  <w:r>
                    <w:rPr>
                      <w:rFonts w:ascii="Arial" w:hAnsi="Arial" w:cs="Arial"/>
                      <w:sz w:val="20"/>
                    </w:rPr>
                    <w:t>an official of any municipality or municipal entity</w:t>
                  </w:r>
                </w:p>
                <w:p w14:paraId="34E9BCFB" w14:textId="77777777" w:rsidR="00F15ED9" w:rsidRDefault="00F15ED9">
                  <w:pPr>
                    <w:ind w:left="385" w:hanging="357"/>
                    <w:rPr>
                      <w:rFonts w:ascii="Arial" w:hAnsi="Arial" w:cs="Arial"/>
                      <w:sz w:val="20"/>
                    </w:rPr>
                  </w:pPr>
                </w:p>
              </w:tc>
              <w:tc>
                <w:tcPr>
                  <w:tcW w:w="4812" w:type="dxa"/>
                  <w:gridSpan w:val="3"/>
                </w:tcPr>
                <w:p w14:paraId="0603C86C" w14:textId="77777777" w:rsidR="00F15ED9" w:rsidRDefault="00F15ED9">
                  <w:pPr>
                    <w:ind w:left="600" w:hanging="426"/>
                    <w:rPr>
                      <w:rFonts w:ascii="Arial" w:hAnsi="Arial" w:cs="Arial"/>
                      <w:sz w:val="20"/>
                    </w:rPr>
                  </w:pPr>
                  <w:r>
                    <w:rPr>
                      <w:rFonts w:ascii="Arial" w:hAnsi="Arial" w:cs="Arial"/>
                      <w:sz w:val="20"/>
                    </w:rPr>
                    <w:lastRenderedPageBreak/>
                    <w:sym w:font="Symbol" w:char="F0FF"/>
                  </w:r>
                  <w:r>
                    <w:rPr>
                      <w:rFonts w:ascii="Arial" w:hAnsi="Arial" w:cs="Arial"/>
                      <w:sz w:val="20"/>
                    </w:rPr>
                    <w:t xml:space="preserve">     an employee of any provincial department, national or provincial public entity or constitutional institution within the meaning </w:t>
                  </w:r>
                  <w:r>
                    <w:rPr>
                      <w:rFonts w:ascii="Arial" w:hAnsi="Arial" w:cs="Arial"/>
                      <w:sz w:val="20"/>
                    </w:rPr>
                    <w:lastRenderedPageBreak/>
                    <w:t>of the Public Finance Management Act, 1999 (Act 1 of 1999)</w:t>
                  </w:r>
                </w:p>
                <w:p w14:paraId="5A2C858A" w14:textId="77777777" w:rsidR="00F15ED9" w:rsidRDefault="00F15ED9">
                  <w:pPr>
                    <w:tabs>
                      <w:tab w:val="num" w:pos="600"/>
                    </w:tabs>
                    <w:ind w:left="600" w:hanging="426"/>
                    <w:rPr>
                      <w:rFonts w:ascii="Arial" w:hAnsi="Arial" w:cs="Arial"/>
                      <w:sz w:val="20"/>
                    </w:rPr>
                  </w:pPr>
                  <w:r>
                    <w:rPr>
                      <w:rFonts w:ascii="Arial" w:hAnsi="Arial" w:cs="Arial"/>
                      <w:sz w:val="20"/>
                    </w:rPr>
                    <w:sym w:font="Symbol" w:char="F0FF"/>
                  </w:r>
                  <w:r>
                    <w:rPr>
                      <w:rFonts w:ascii="Arial" w:hAnsi="Arial" w:cs="Arial"/>
                      <w:sz w:val="20"/>
                    </w:rPr>
                    <w:t xml:space="preserve">     a member of an accounting authority of any national or provincial public entity</w:t>
                  </w:r>
                </w:p>
                <w:p w14:paraId="790BE2B6" w14:textId="77777777" w:rsidR="00F15ED9" w:rsidRDefault="00F15ED9">
                  <w:pPr>
                    <w:ind w:left="600" w:hanging="426"/>
                    <w:rPr>
                      <w:rFonts w:ascii="Arial" w:hAnsi="Arial" w:cs="Arial"/>
                      <w:sz w:val="20"/>
                    </w:rPr>
                  </w:pPr>
                  <w:r>
                    <w:rPr>
                      <w:rFonts w:ascii="Arial" w:hAnsi="Arial" w:cs="Arial"/>
                      <w:sz w:val="20"/>
                    </w:rPr>
                    <w:sym w:font="Symbol" w:char="F0FF"/>
                  </w:r>
                  <w:r>
                    <w:rPr>
                      <w:rFonts w:ascii="Arial" w:hAnsi="Arial" w:cs="Arial"/>
                      <w:sz w:val="20"/>
                    </w:rPr>
                    <w:t xml:space="preserve">     an employee of Parliament or a provincial legislature</w:t>
                  </w:r>
                </w:p>
              </w:tc>
            </w:tr>
            <w:tr w:rsidR="00F15ED9" w14:paraId="442C1CA4" w14:textId="77777777">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195"/>
              </w:trPr>
              <w:tc>
                <w:tcPr>
                  <w:tcW w:w="2808" w:type="dxa"/>
                  <w:vMerge w:val="restart"/>
                </w:tcPr>
                <w:p w14:paraId="5DDA832A" w14:textId="77777777" w:rsidR="00F15ED9" w:rsidRDefault="00F15ED9">
                  <w:pPr>
                    <w:rPr>
                      <w:rFonts w:ascii="Arial" w:hAnsi="Arial" w:cs="Arial"/>
                      <w:b/>
                      <w:sz w:val="20"/>
                    </w:rPr>
                  </w:pPr>
                  <w:r>
                    <w:rPr>
                      <w:rFonts w:ascii="Arial" w:hAnsi="Arial" w:cs="Arial"/>
                      <w:b/>
                      <w:sz w:val="20"/>
                    </w:rPr>
                    <w:lastRenderedPageBreak/>
                    <w:t>Name of spouse, child or parent</w:t>
                  </w:r>
                </w:p>
              </w:tc>
              <w:tc>
                <w:tcPr>
                  <w:tcW w:w="3797" w:type="dxa"/>
                  <w:gridSpan w:val="2"/>
                  <w:vMerge w:val="restart"/>
                </w:tcPr>
                <w:p w14:paraId="22E6BAD3" w14:textId="77777777" w:rsidR="00F15ED9" w:rsidRDefault="00F15ED9">
                  <w:pPr>
                    <w:rPr>
                      <w:rFonts w:ascii="Arial" w:hAnsi="Arial" w:cs="Arial"/>
                      <w:b/>
                      <w:sz w:val="20"/>
                    </w:rPr>
                  </w:pPr>
                  <w:r>
                    <w:rPr>
                      <w:rFonts w:ascii="Arial" w:hAnsi="Arial" w:cs="Arial"/>
                      <w:b/>
                      <w:sz w:val="20"/>
                    </w:rPr>
                    <w:t>Name of institution, public office, board or organ of state and position held</w:t>
                  </w:r>
                </w:p>
              </w:tc>
              <w:tc>
                <w:tcPr>
                  <w:tcW w:w="2124" w:type="dxa"/>
                  <w:gridSpan w:val="3"/>
                </w:tcPr>
                <w:p w14:paraId="0899FEF5" w14:textId="77777777" w:rsidR="00F15ED9" w:rsidRDefault="00F15ED9">
                  <w:pPr>
                    <w:rPr>
                      <w:rFonts w:ascii="Arial" w:hAnsi="Arial" w:cs="Arial"/>
                      <w:b/>
                      <w:sz w:val="20"/>
                    </w:rPr>
                  </w:pPr>
                  <w:r>
                    <w:rPr>
                      <w:rFonts w:ascii="Arial" w:hAnsi="Arial" w:cs="Arial"/>
                      <w:b/>
                      <w:sz w:val="20"/>
                    </w:rPr>
                    <w:t>Status of service</w:t>
                  </w:r>
                </w:p>
                <w:p w14:paraId="16D6A95D" w14:textId="77777777" w:rsidR="00F15ED9" w:rsidRDefault="00F15ED9">
                  <w:pPr>
                    <w:rPr>
                      <w:rFonts w:ascii="Arial" w:hAnsi="Arial" w:cs="Arial"/>
                      <w:b/>
                      <w:sz w:val="20"/>
                    </w:rPr>
                  </w:pPr>
                  <w:r>
                    <w:rPr>
                      <w:rFonts w:ascii="Arial" w:hAnsi="Arial" w:cs="Arial"/>
                      <w:b/>
                      <w:sz w:val="20"/>
                    </w:rPr>
                    <w:t>(tick appropriate column)</w:t>
                  </w:r>
                </w:p>
              </w:tc>
            </w:tr>
            <w:tr w:rsidR="00F15ED9" w14:paraId="4BA86678" w14:textId="77777777">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195"/>
              </w:trPr>
              <w:tc>
                <w:tcPr>
                  <w:tcW w:w="2808" w:type="dxa"/>
                  <w:vMerge/>
                </w:tcPr>
                <w:p w14:paraId="6B53A0D5" w14:textId="77777777" w:rsidR="00F15ED9" w:rsidRDefault="00F15ED9">
                  <w:pPr>
                    <w:rPr>
                      <w:rFonts w:ascii="Arial" w:hAnsi="Arial" w:cs="Arial"/>
                      <w:b/>
                      <w:sz w:val="20"/>
                    </w:rPr>
                  </w:pPr>
                </w:p>
              </w:tc>
              <w:tc>
                <w:tcPr>
                  <w:tcW w:w="3797" w:type="dxa"/>
                  <w:gridSpan w:val="2"/>
                  <w:vMerge/>
                </w:tcPr>
                <w:p w14:paraId="024E02BE" w14:textId="77777777" w:rsidR="00F15ED9" w:rsidRDefault="00F15ED9">
                  <w:pPr>
                    <w:rPr>
                      <w:rFonts w:ascii="Arial" w:hAnsi="Arial" w:cs="Arial"/>
                      <w:b/>
                      <w:sz w:val="20"/>
                    </w:rPr>
                  </w:pPr>
                </w:p>
              </w:tc>
              <w:tc>
                <w:tcPr>
                  <w:tcW w:w="906" w:type="dxa"/>
                </w:tcPr>
                <w:p w14:paraId="05CBF424" w14:textId="77777777" w:rsidR="00F15ED9" w:rsidRDefault="00F15ED9">
                  <w:pPr>
                    <w:rPr>
                      <w:rFonts w:ascii="Arial" w:hAnsi="Arial" w:cs="Arial"/>
                      <w:b/>
                      <w:sz w:val="20"/>
                    </w:rPr>
                  </w:pPr>
                  <w:r>
                    <w:rPr>
                      <w:rFonts w:ascii="Arial" w:hAnsi="Arial" w:cs="Arial"/>
                      <w:b/>
                      <w:sz w:val="20"/>
                    </w:rPr>
                    <w:t>current</w:t>
                  </w:r>
                </w:p>
              </w:tc>
              <w:tc>
                <w:tcPr>
                  <w:tcW w:w="1218" w:type="dxa"/>
                  <w:gridSpan w:val="2"/>
                </w:tcPr>
                <w:p w14:paraId="7C61B6A2" w14:textId="77777777" w:rsidR="00F15ED9" w:rsidRDefault="00F15ED9">
                  <w:pPr>
                    <w:rPr>
                      <w:rFonts w:ascii="Arial" w:hAnsi="Arial" w:cs="Arial"/>
                      <w:b/>
                      <w:sz w:val="20"/>
                    </w:rPr>
                  </w:pPr>
                  <w:r>
                    <w:rPr>
                      <w:rFonts w:ascii="Arial" w:hAnsi="Arial" w:cs="Arial"/>
                      <w:b/>
                      <w:sz w:val="20"/>
                    </w:rPr>
                    <w:t>Within last 12 months</w:t>
                  </w:r>
                </w:p>
              </w:tc>
            </w:tr>
            <w:tr w:rsidR="00F15ED9" w14:paraId="714B57CC" w14:textId="77777777">
              <w:tblPrEx>
                <w:tblBorders>
                  <w:top w:val="single" w:sz="4" w:space="0" w:color="auto"/>
                  <w:left w:val="single" w:sz="4" w:space="0" w:color="auto"/>
                  <w:bottom w:val="single" w:sz="4" w:space="0" w:color="auto"/>
                  <w:right w:val="single" w:sz="4" w:space="0" w:color="auto"/>
                  <w:insideV w:val="single" w:sz="4" w:space="0" w:color="auto"/>
                </w:tblBorders>
              </w:tblPrEx>
              <w:tc>
                <w:tcPr>
                  <w:tcW w:w="2808" w:type="dxa"/>
                </w:tcPr>
                <w:p w14:paraId="166FDD71" w14:textId="77777777" w:rsidR="00F15ED9" w:rsidRDefault="00F15ED9">
                  <w:pPr>
                    <w:spacing w:before="120" w:after="60"/>
                    <w:rPr>
                      <w:rFonts w:ascii="Arial" w:hAnsi="Arial" w:cs="Arial"/>
                      <w:b/>
                      <w:sz w:val="20"/>
                    </w:rPr>
                  </w:pPr>
                </w:p>
              </w:tc>
              <w:tc>
                <w:tcPr>
                  <w:tcW w:w="3797" w:type="dxa"/>
                  <w:gridSpan w:val="2"/>
                </w:tcPr>
                <w:p w14:paraId="5C8EF557" w14:textId="77777777" w:rsidR="00F15ED9" w:rsidRDefault="00F15ED9">
                  <w:pPr>
                    <w:spacing w:before="120" w:after="60"/>
                    <w:rPr>
                      <w:rFonts w:ascii="Arial" w:hAnsi="Arial" w:cs="Arial"/>
                      <w:b/>
                      <w:sz w:val="20"/>
                    </w:rPr>
                  </w:pPr>
                </w:p>
              </w:tc>
              <w:tc>
                <w:tcPr>
                  <w:tcW w:w="906" w:type="dxa"/>
                </w:tcPr>
                <w:p w14:paraId="7366FAC5" w14:textId="77777777" w:rsidR="00F15ED9" w:rsidRDefault="00F15ED9">
                  <w:pPr>
                    <w:spacing w:before="120" w:after="60"/>
                    <w:rPr>
                      <w:rFonts w:ascii="Arial" w:hAnsi="Arial" w:cs="Arial"/>
                      <w:b/>
                      <w:sz w:val="20"/>
                    </w:rPr>
                  </w:pPr>
                </w:p>
              </w:tc>
              <w:tc>
                <w:tcPr>
                  <w:tcW w:w="1218" w:type="dxa"/>
                  <w:gridSpan w:val="2"/>
                </w:tcPr>
                <w:p w14:paraId="50AF548C" w14:textId="77777777" w:rsidR="00F15ED9" w:rsidRDefault="00F15ED9">
                  <w:pPr>
                    <w:spacing w:before="120" w:after="60"/>
                    <w:rPr>
                      <w:rFonts w:ascii="Arial" w:hAnsi="Arial" w:cs="Arial"/>
                      <w:b/>
                      <w:sz w:val="20"/>
                    </w:rPr>
                  </w:pPr>
                </w:p>
              </w:tc>
            </w:tr>
            <w:tr w:rsidR="00F15ED9" w14:paraId="62014E02" w14:textId="77777777">
              <w:tblPrEx>
                <w:tblBorders>
                  <w:top w:val="single" w:sz="4" w:space="0" w:color="auto"/>
                  <w:left w:val="single" w:sz="4" w:space="0" w:color="auto"/>
                  <w:bottom w:val="single" w:sz="4" w:space="0" w:color="auto"/>
                  <w:right w:val="single" w:sz="4" w:space="0" w:color="auto"/>
                  <w:insideV w:val="single" w:sz="4" w:space="0" w:color="auto"/>
                </w:tblBorders>
              </w:tblPrEx>
              <w:tc>
                <w:tcPr>
                  <w:tcW w:w="2808" w:type="dxa"/>
                </w:tcPr>
                <w:p w14:paraId="72741E40" w14:textId="77777777" w:rsidR="00F15ED9" w:rsidRDefault="00F15ED9">
                  <w:pPr>
                    <w:spacing w:before="120" w:after="60"/>
                    <w:rPr>
                      <w:rFonts w:ascii="Arial" w:hAnsi="Arial" w:cs="Arial"/>
                      <w:b/>
                      <w:sz w:val="20"/>
                    </w:rPr>
                  </w:pPr>
                </w:p>
              </w:tc>
              <w:tc>
                <w:tcPr>
                  <w:tcW w:w="3797" w:type="dxa"/>
                  <w:gridSpan w:val="2"/>
                </w:tcPr>
                <w:p w14:paraId="6BB961E0" w14:textId="77777777" w:rsidR="00F15ED9" w:rsidRDefault="00F15ED9">
                  <w:pPr>
                    <w:spacing w:before="120" w:after="60"/>
                    <w:rPr>
                      <w:rFonts w:ascii="Arial" w:hAnsi="Arial" w:cs="Arial"/>
                      <w:b/>
                      <w:sz w:val="20"/>
                    </w:rPr>
                  </w:pPr>
                </w:p>
              </w:tc>
              <w:tc>
                <w:tcPr>
                  <w:tcW w:w="906" w:type="dxa"/>
                </w:tcPr>
                <w:p w14:paraId="41ECCC7B" w14:textId="77777777" w:rsidR="00F15ED9" w:rsidRDefault="00F15ED9">
                  <w:pPr>
                    <w:spacing w:before="120" w:after="60"/>
                    <w:rPr>
                      <w:rFonts w:ascii="Arial" w:hAnsi="Arial" w:cs="Arial"/>
                      <w:b/>
                      <w:sz w:val="20"/>
                    </w:rPr>
                  </w:pPr>
                </w:p>
              </w:tc>
              <w:tc>
                <w:tcPr>
                  <w:tcW w:w="1218" w:type="dxa"/>
                  <w:gridSpan w:val="2"/>
                </w:tcPr>
                <w:p w14:paraId="346D5922" w14:textId="77777777" w:rsidR="00F15ED9" w:rsidRDefault="00F15ED9">
                  <w:pPr>
                    <w:spacing w:before="120" w:after="60"/>
                    <w:rPr>
                      <w:rFonts w:ascii="Arial" w:hAnsi="Arial" w:cs="Arial"/>
                      <w:b/>
                      <w:sz w:val="20"/>
                    </w:rPr>
                  </w:pPr>
                </w:p>
              </w:tc>
            </w:tr>
            <w:tr w:rsidR="00F15ED9" w14:paraId="197D81BA" w14:textId="77777777">
              <w:tblPrEx>
                <w:tblBorders>
                  <w:top w:val="single" w:sz="4" w:space="0" w:color="auto"/>
                  <w:left w:val="single" w:sz="4" w:space="0" w:color="auto"/>
                  <w:bottom w:val="single" w:sz="4" w:space="0" w:color="auto"/>
                  <w:right w:val="single" w:sz="4" w:space="0" w:color="auto"/>
                  <w:insideV w:val="single" w:sz="4" w:space="0" w:color="auto"/>
                </w:tblBorders>
              </w:tblPrEx>
              <w:tc>
                <w:tcPr>
                  <w:tcW w:w="2808" w:type="dxa"/>
                </w:tcPr>
                <w:p w14:paraId="671A88B4" w14:textId="77777777" w:rsidR="00F15ED9" w:rsidRDefault="00F15ED9">
                  <w:pPr>
                    <w:spacing w:before="120" w:after="60"/>
                    <w:rPr>
                      <w:rFonts w:ascii="Arial" w:hAnsi="Arial" w:cs="Arial"/>
                      <w:b/>
                      <w:sz w:val="20"/>
                    </w:rPr>
                  </w:pPr>
                </w:p>
              </w:tc>
              <w:tc>
                <w:tcPr>
                  <w:tcW w:w="3797" w:type="dxa"/>
                  <w:gridSpan w:val="2"/>
                </w:tcPr>
                <w:p w14:paraId="7FFB4365" w14:textId="77777777" w:rsidR="00F15ED9" w:rsidRDefault="00F15ED9">
                  <w:pPr>
                    <w:spacing w:before="120" w:after="60"/>
                    <w:rPr>
                      <w:rFonts w:ascii="Arial" w:hAnsi="Arial" w:cs="Arial"/>
                      <w:b/>
                      <w:sz w:val="20"/>
                    </w:rPr>
                  </w:pPr>
                </w:p>
              </w:tc>
              <w:tc>
                <w:tcPr>
                  <w:tcW w:w="906" w:type="dxa"/>
                </w:tcPr>
                <w:p w14:paraId="65556A02" w14:textId="77777777" w:rsidR="00F15ED9" w:rsidRDefault="00F15ED9">
                  <w:pPr>
                    <w:spacing w:before="120" w:after="60"/>
                    <w:rPr>
                      <w:rFonts w:ascii="Arial" w:hAnsi="Arial" w:cs="Arial"/>
                      <w:b/>
                      <w:sz w:val="20"/>
                    </w:rPr>
                  </w:pPr>
                </w:p>
              </w:tc>
              <w:tc>
                <w:tcPr>
                  <w:tcW w:w="1218" w:type="dxa"/>
                  <w:gridSpan w:val="2"/>
                </w:tcPr>
                <w:p w14:paraId="18D0B35C" w14:textId="77777777" w:rsidR="00F15ED9" w:rsidRDefault="00F15ED9">
                  <w:pPr>
                    <w:spacing w:before="120" w:after="60"/>
                    <w:rPr>
                      <w:rFonts w:ascii="Arial" w:hAnsi="Arial" w:cs="Arial"/>
                      <w:b/>
                      <w:sz w:val="20"/>
                    </w:rPr>
                  </w:pPr>
                </w:p>
              </w:tc>
            </w:tr>
          </w:tbl>
          <w:p w14:paraId="7EE683F9" w14:textId="77777777" w:rsidR="00F15ED9" w:rsidRDefault="00F15ED9">
            <w:pPr>
              <w:rPr>
                <w:rFonts w:ascii="Arial" w:hAnsi="Arial" w:cs="Arial"/>
                <w:sz w:val="20"/>
              </w:rPr>
            </w:pPr>
            <w:r>
              <w:rPr>
                <w:rFonts w:ascii="Arial" w:hAnsi="Arial" w:cs="Arial"/>
                <w:sz w:val="20"/>
              </w:rPr>
              <w:t>*insert separate page if necessary</w:t>
            </w:r>
          </w:p>
          <w:p w14:paraId="6C61EBA1" w14:textId="77777777" w:rsidR="00F15ED9" w:rsidRDefault="00F15ED9">
            <w:pPr>
              <w:rPr>
                <w:rFonts w:ascii="Arial" w:hAnsi="Arial" w:cs="Arial"/>
                <w:b/>
                <w:sz w:val="20"/>
              </w:rPr>
            </w:pPr>
          </w:p>
        </w:tc>
      </w:tr>
      <w:tr w:rsidR="00F15ED9" w14:paraId="2BBAFB1D" w14:textId="77777777">
        <w:tc>
          <w:tcPr>
            <w:tcW w:w="9241" w:type="dxa"/>
            <w:gridSpan w:val="4"/>
          </w:tcPr>
          <w:p w14:paraId="2F6621D9" w14:textId="77777777" w:rsidR="00F15ED9" w:rsidRDefault="00F15ED9">
            <w:pPr>
              <w:tabs>
                <w:tab w:val="left" w:pos="-1440"/>
              </w:tabs>
              <w:jc w:val="both"/>
              <w:rPr>
                <w:rFonts w:ascii="Arial" w:hAnsi="Arial" w:cs="Arial"/>
                <w:sz w:val="20"/>
              </w:rPr>
            </w:pPr>
            <w:r>
              <w:rPr>
                <w:rFonts w:ascii="Arial" w:hAnsi="Arial" w:cs="Arial"/>
                <w:sz w:val="20"/>
              </w:rPr>
              <w:lastRenderedPageBreak/>
              <w:t xml:space="preserve">The undersigned, who warrants that he/she is duly authorised to do so on behalf of the enterprise:  </w:t>
            </w:r>
          </w:p>
          <w:p w14:paraId="7C2D4484" w14:textId="77777777" w:rsidR="00F15ED9" w:rsidRDefault="00F15ED9">
            <w:pPr>
              <w:ind w:left="567" w:hanging="425"/>
              <w:jc w:val="both"/>
              <w:rPr>
                <w:rFonts w:ascii="Arial" w:hAnsi="Arial" w:cs="Arial"/>
                <w:sz w:val="20"/>
              </w:rPr>
            </w:pPr>
            <w:r>
              <w:rPr>
                <w:rFonts w:ascii="Arial" w:hAnsi="Arial" w:cs="Arial"/>
                <w:sz w:val="20"/>
              </w:rPr>
              <w:t xml:space="preserve">i)    authorizes the Employer to obtain a tax clearance certificate from the South African </w:t>
            </w:r>
            <w:r w:rsidR="007E611D">
              <w:rPr>
                <w:rFonts w:ascii="Arial" w:hAnsi="Arial" w:cs="Arial"/>
                <w:sz w:val="20"/>
              </w:rPr>
              <w:t>Revenue Services</w:t>
            </w:r>
            <w:r>
              <w:rPr>
                <w:rFonts w:ascii="Arial" w:hAnsi="Arial" w:cs="Arial"/>
                <w:sz w:val="20"/>
              </w:rPr>
              <w:t xml:space="preserve"> that my / our tax matters are in order; </w:t>
            </w:r>
          </w:p>
          <w:p w14:paraId="6FAA6F1E" w14:textId="77777777" w:rsidR="00F15ED9" w:rsidRDefault="00F15ED9">
            <w:pPr>
              <w:autoSpaceDE w:val="0"/>
              <w:autoSpaceDN w:val="0"/>
              <w:adjustRightInd w:val="0"/>
              <w:ind w:left="567" w:hanging="425"/>
              <w:jc w:val="both"/>
              <w:rPr>
                <w:rFonts w:ascii="Arial" w:hAnsi="Arial" w:cs="Arial"/>
                <w:sz w:val="20"/>
              </w:rPr>
            </w:pPr>
            <w:r>
              <w:rPr>
                <w:rFonts w:ascii="Arial" w:hAnsi="Arial" w:cs="Arial"/>
                <w:sz w:val="20"/>
              </w:rPr>
              <w:t xml:space="preserve">ii)   </w:t>
            </w:r>
            <w:r>
              <w:rPr>
                <w:rFonts w:ascii="Arial" w:hAnsi="Arial" w:cs="Arial"/>
                <w:sz w:val="20"/>
              </w:rPr>
              <w:tab/>
              <w:t xml:space="preserve">confirms that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14:paraId="7875B2C7" w14:textId="77777777" w:rsidR="00F15ED9" w:rsidRDefault="00F15ED9">
            <w:pPr>
              <w:autoSpaceDE w:val="0"/>
              <w:autoSpaceDN w:val="0"/>
              <w:adjustRightInd w:val="0"/>
              <w:ind w:left="567" w:hanging="425"/>
              <w:jc w:val="both"/>
              <w:rPr>
                <w:rFonts w:ascii="Arial" w:hAnsi="Arial" w:cs="Arial"/>
                <w:sz w:val="20"/>
              </w:rPr>
            </w:pPr>
            <w:r>
              <w:rPr>
                <w:rFonts w:ascii="Arial" w:hAnsi="Arial" w:cs="Arial"/>
                <w:sz w:val="20"/>
              </w:rPr>
              <w:t>iii)   confirms that no partner, member, director or other person, who wholly or partly exercises, or may exercise, control over the enterprise, has within the last five years been convicted of fraud or corruption;</w:t>
            </w:r>
          </w:p>
          <w:p w14:paraId="56587740" w14:textId="77777777" w:rsidR="00F15ED9" w:rsidRDefault="00F15ED9">
            <w:pPr>
              <w:autoSpaceDE w:val="0"/>
              <w:autoSpaceDN w:val="0"/>
              <w:adjustRightInd w:val="0"/>
              <w:ind w:left="567" w:hanging="425"/>
              <w:jc w:val="both"/>
              <w:rPr>
                <w:rFonts w:ascii="Arial" w:hAnsi="Arial" w:cs="Arial"/>
                <w:sz w:val="20"/>
              </w:rPr>
            </w:pPr>
            <w:r>
              <w:rPr>
                <w:rFonts w:ascii="Arial" w:hAnsi="Arial" w:cs="Arial"/>
                <w:sz w:val="20"/>
              </w:rPr>
              <w:t>iv)  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14:paraId="1AE3AEF0" w14:textId="77777777" w:rsidR="00F15ED9" w:rsidRDefault="00F15ED9">
            <w:pPr>
              <w:autoSpaceDE w:val="0"/>
              <w:autoSpaceDN w:val="0"/>
              <w:adjustRightInd w:val="0"/>
              <w:ind w:left="567" w:hanging="425"/>
              <w:jc w:val="both"/>
              <w:rPr>
                <w:rFonts w:ascii="Arial" w:hAnsi="Arial" w:cs="Arial"/>
                <w:sz w:val="20"/>
              </w:rPr>
            </w:pPr>
            <w:r>
              <w:rPr>
                <w:rFonts w:ascii="Arial" w:hAnsi="Arial" w:cs="Arial"/>
                <w:sz w:val="20"/>
              </w:rPr>
              <w:lastRenderedPageBreak/>
              <w:t>v)    confirms that the contents of this questionnaire are within my personal knowledge and are to the best of my belief both true and correct.</w:t>
            </w:r>
          </w:p>
        </w:tc>
      </w:tr>
      <w:tr w:rsidR="00F15ED9" w14:paraId="2F16E7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0"/>
        </w:trPr>
        <w:tc>
          <w:tcPr>
            <w:tcW w:w="1384" w:type="dxa"/>
          </w:tcPr>
          <w:p w14:paraId="3F405DC7"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235A77C2"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60B1067F"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r>
              <w:rPr>
                <w:rFonts w:ascii="Arial" w:hAnsi="Arial" w:cs="Arial"/>
                <w:sz w:val="20"/>
                <w:szCs w:val="18"/>
              </w:rPr>
              <w:t>Signed</w:t>
            </w:r>
          </w:p>
        </w:tc>
        <w:tc>
          <w:tcPr>
            <w:tcW w:w="3224" w:type="dxa"/>
            <w:tcBorders>
              <w:bottom w:val="dashSmallGap" w:sz="4" w:space="0" w:color="auto"/>
            </w:tcBorders>
          </w:tcPr>
          <w:p w14:paraId="025318BF"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rFonts w:ascii="Arial" w:hAnsi="Arial" w:cs="Arial"/>
                <w:sz w:val="20"/>
                <w:szCs w:val="18"/>
              </w:rPr>
            </w:pPr>
          </w:p>
        </w:tc>
        <w:tc>
          <w:tcPr>
            <w:tcW w:w="1029" w:type="dxa"/>
          </w:tcPr>
          <w:p w14:paraId="48E90C5C"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2F8C0F60"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2B369A36"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r>
              <w:rPr>
                <w:rFonts w:ascii="Arial" w:hAnsi="Arial" w:cs="Arial"/>
                <w:sz w:val="20"/>
                <w:szCs w:val="18"/>
              </w:rPr>
              <w:t>Date</w:t>
            </w:r>
          </w:p>
        </w:tc>
        <w:tc>
          <w:tcPr>
            <w:tcW w:w="3604" w:type="dxa"/>
            <w:tcBorders>
              <w:bottom w:val="dashSmallGap" w:sz="4" w:space="0" w:color="auto"/>
            </w:tcBorders>
          </w:tcPr>
          <w:p w14:paraId="68C6D644"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rPr>
                <w:rFonts w:ascii="Arial" w:hAnsi="Arial" w:cs="Arial"/>
                <w:sz w:val="20"/>
                <w:szCs w:val="18"/>
              </w:rPr>
            </w:pPr>
          </w:p>
        </w:tc>
      </w:tr>
      <w:tr w:rsidR="00F15ED9" w14:paraId="2C4857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0"/>
        </w:trPr>
        <w:tc>
          <w:tcPr>
            <w:tcW w:w="1384" w:type="dxa"/>
          </w:tcPr>
          <w:p w14:paraId="1CCCB7FC"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74BAF132"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42C40346"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r>
              <w:rPr>
                <w:rFonts w:ascii="Arial" w:hAnsi="Arial" w:cs="Arial"/>
                <w:sz w:val="20"/>
                <w:szCs w:val="18"/>
              </w:rPr>
              <w:t>Name</w:t>
            </w:r>
          </w:p>
        </w:tc>
        <w:tc>
          <w:tcPr>
            <w:tcW w:w="3224" w:type="dxa"/>
            <w:tcBorders>
              <w:top w:val="dashSmallGap" w:sz="4" w:space="0" w:color="auto"/>
              <w:bottom w:val="dashSmallGap" w:sz="4" w:space="0" w:color="auto"/>
            </w:tcBorders>
          </w:tcPr>
          <w:p w14:paraId="74BE74DC"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rFonts w:ascii="Arial" w:hAnsi="Arial" w:cs="Arial"/>
                <w:sz w:val="20"/>
                <w:szCs w:val="18"/>
              </w:rPr>
            </w:pPr>
          </w:p>
        </w:tc>
        <w:tc>
          <w:tcPr>
            <w:tcW w:w="1029" w:type="dxa"/>
            <w:tcBorders>
              <w:left w:val="nil"/>
            </w:tcBorders>
          </w:tcPr>
          <w:p w14:paraId="4996135B"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1D717895"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p>
          <w:p w14:paraId="252B9C89"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sz w:val="20"/>
                <w:szCs w:val="18"/>
              </w:rPr>
            </w:pPr>
            <w:r>
              <w:rPr>
                <w:rFonts w:ascii="Arial" w:hAnsi="Arial" w:cs="Arial"/>
                <w:sz w:val="20"/>
                <w:szCs w:val="18"/>
              </w:rPr>
              <w:t>Position</w:t>
            </w:r>
          </w:p>
        </w:tc>
        <w:tc>
          <w:tcPr>
            <w:tcW w:w="3604" w:type="dxa"/>
            <w:tcBorders>
              <w:top w:val="dashSmallGap" w:sz="4" w:space="0" w:color="auto"/>
              <w:bottom w:val="dashSmallGap" w:sz="4" w:space="0" w:color="auto"/>
            </w:tcBorders>
          </w:tcPr>
          <w:p w14:paraId="1520F449"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rPr>
                <w:rFonts w:ascii="Arial" w:hAnsi="Arial" w:cs="Arial"/>
                <w:sz w:val="20"/>
                <w:szCs w:val="18"/>
              </w:rPr>
            </w:pPr>
          </w:p>
        </w:tc>
      </w:tr>
      <w:tr w:rsidR="00F15ED9" w14:paraId="77FD87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0"/>
        </w:trPr>
        <w:tc>
          <w:tcPr>
            <w:tcW w:w="1384" w:type="dxa"/>
          </w:tcPr>
          <w:p w14:paraId="6E409950"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i/>
                <w:sz w:val="20"/>
                <w:szCs w:val="18"/>
              </w:rPr>
            </w:pPr>
          </w:p>
          <w:p w14:paraId="3F467B1D" w14:textId="77777777" w:rsidR="00F15ED9" w:rsidRDefault="00F15ED9">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jc w:val="right"/>
              <w:rPr>
                <w:rFonts w:ascii="Arial" w:hAnsi="Arial" w:cs="Arial"/>
                <w:i/>
                <w:sz w:val="20"/>
                <w:szCs w:val="18"/>
              </w:rPr>
            </w:pPr>
            <w:r>
              <w:rPr>
                <w:rFonts w:ascii="Arial" w:hAnsi="Arial" w:cs="Arial"/>
                <w:i/>
                <w:sz w:val="20"/>
                <w:szCs w:val="18"/>
              </w:rPr>
              <w:t>Enterprise name</w:t>
            </w:r>
          </w:p>
        </w:tc>
        <w:tc>
          <w:tcPr>
            <w:tcW w:w="7857" w:type="dxa"/>
            <w:gridSpan w:val="3"/>
            <w:tcBorders>
              <w:bottom w:val="dashSmallGap" w:sz="4" w:space="0" w:color="auto"/>
            </w:tcBorders>
          </w:tcPr>
          <w:p w14:paraId="0DEDD47D" w14:textId="77777777" w:rsidR="00F15ED9" w:rsidRDefault="00F15ED9">
            <w:pPr>
              <w:tabs>
                <w:tab w:val="left" w:pos="0"/>
                <w:tab w:val="left" w:pos="864"/>
                <w:tab w:val="left" w:pos="1728"/>
                <w:tab w:val="left" w:pos="2592"/>
                <w:tab w:val="left" w:pos="3456"/>
                <w:tab w:val="left" w:pos="4320"/>
                <w:tab w:val="left" w:pos="5184"/>
                <w:tab w:val="left" w:pos="6048"/>
                <w:tab w:val="left" w:pos="6912"/>
                <w:tab w:val="left" w:pos="7200"/>
              </w:tabs>
              <w:suppressAutoHyphens/>
              <w:rPr>
                <w:rFonts w:ascii="Arial" w:hAnsi="Arial" w:cs="Arial"/>
                <w:sz w:val="20"/>
                <w:szCs w:val="18"/>
              </w:rPr>
            </w:pPr>
          </w:p>
        </w:tc>
      </w:tr>
    </w:tbl>
    <w:p w14:paraId="544F3C0E" w14:textId="77777777" w:rsidR="00F15ED9" w:rsidRDefault="00F15ED9">
      <w:pPr>
        <w:widowControl w:val="0"/>
        <w:tabs>
          <w:tab w:val="left" w:pos="957"/>
          <w:tab w:val="left" w:pos="1802"/>
          <w:tab w:val="left" w:pos="1843"/>
          <w:tab w:val="left" w:pos="2268"/>
          <w:tab w:val="left" w:pos="2522"/>
          <w:tab w:val="left" w:pos="3117"/>
          <w:tab w:val="left" w:pos="6122"/>
          <w:tab w:val="right" w:pos="9002"/>
        </w:tabs>
        <w:jc w:val="both"/>
        <w:rPr>
          <w:rFonts w:ascii="Arial" w:hAnsi="Arial" w:cs="Arial"/>
          <w:b/>
          <w:sz w:val="20"/>
          <w:u w:val="single"/>
        </w:rPr>
      </w:pPr>
    </w:p>
    <w:p w14:paraId="7EBFBFAC" w14:textId="77777777" w:rsidR="00F15ED9" w:rsidRPr="00705521" w:rsidRDefault="00F15ED9" w:rsidP="00705521">
      <w:pPr>
        <w:rPr>
          <w:rFonts w:ascii="Arial" w:hAnsi="Arial" w:cs="Arial"/>
          <w:sz w:val="20"/>
        </w:rPr>
      </w:pPr>
      <w:r>
        <w:rPr>
          <w:rFonts w:cs="Arial"/>
          <w:b/>
          <w:u w:val="single"/>
        </w:rPr>
        <w:br w:type="page"/>
      </w:r>
      <w:r w:rsidRPr="00705521">
        <w:rPr>
          <w:rFonts w:ascii="Arial" w:hAnsi="Arial" w:cs="Arial"/>
          <w:b/>
          <w:sz w:val="22"/>
        </w:rPr>
        <w:lastRenderedPageBreak/>
        <w:t>D.</w:t>
      </w:r>
      <w:r w:rsidRPr="00705521">
        <w:rPr>
          <w:rFonts w:ascii="Arial" w:hAnsi="Arial" w:cs="Arial"/>
          <w:b/>
          <w:sz w:val="22"/>
        </w:rPr>
        <w:tab/>
      </w:r>
      <w:r w:rsidRPr="00705521">
        <w:rPr>
          <w:rStyle w:val="Style11ptBoldUnderline"/>
          <w:rFonts w:ascii="Arial" w:hAnsi="Arial" w:cs="Arial"/>
          <w:u w:val="none"/>
        </w:rPr>
        <w:t>CERTIFICATE OF AUTHORITY</w:t>
      </w:r>
    </w:p>
    <w:p w14:paraId="1D291A7B" w14:textId="77777777" w:rsidR="00F15ED9" w:rsidRDefault="00F15ED9">
      <w:pPr>
        <w:tabs>
          <w:tab w:val="left" w:pos="-1440"/>
          <w:tab w:val="left" w:pos="-720"/>
        </w:tabs>
        <w:spacing w:line="264" w:lineRule="auto"/>
        <w:jc w:val="both"/>
        <w:rPr>
          <w:rFonts w:ascii="Arial" w:hAnsi="Arial" w:cs="Arial"/>
          <w:sz w:val="20"/>
        </w:rPr>
      </w:pPr>
    </w:p>
    <w:p w14:paraId="4CE990DD" w14:textId="77777777" w:rsidR="00F15ED9" w:rsidRDefault="00DF5BAD">
      <w:pPr>
        <w:tabs>
          <w:tab w:val="left" w:pos="-1440"/>
          <w:tab w:val="left" w:pos="-720"/>
        </w:tabs>
        <w:spacing w:line="264" w:lineRule="auto"/>
        <w:jc w:val="both"/>
        <w:rPr>
          <w:rFonts w:ascii="Arial" w:hAnsi="Arial" w:cs="Arial"/>
          <w:sz w:val="20"/>
        </w:rPr>
      </w:pPr>
      <w:r>
        <w:rPr>
          <w:rFonts w:ascii="Arial" w:hAnsi="Arial" w:cs="Arial"/>
          <w:sz w:val="20"/>
        </w:rPr>
        <w:t>The t</w:t>
      </w:r>
      <w:r w:rsidR="00F15ED9">
        <w:rPr>
          <w:rFonts w:ascii="Arial" w:hAnsi="Arial" w:cs="Arial"/>
          <w:sz w:val="20"/>
        </w:rPr>
        <w:t xml:space="preserve">enderer </w:t>
      </w:r>
      <w:r>
        <w:rPr>
          <w:rFonts w:ascii="Arial" w:hAnsi="Arial" w:cs="Arial"/>
          <w:sz w:val="20"/>
        </w:rPr>
        <w:t xml:space="preserve">must indicate the enterprise status </w:t>
      </w:r>
      <w:r w:rsidR="00F15ED9">
        <w:rPr>
          <w:rFonts w:ascii="Arial" w:hAnsi="Arial" w:cs="Arial"/>
          <w:sz w:val="20"/>
        </w:rPr>
        <w:t xml:space="preserve">by ticking the appropriate box hereunder.  </w:t>
      </w:r>
    </w:p>
    <w:p w14:paraId="37674042" w14:textId="77777777" w:rsidR="00DF5BAD" w:rsidRDefault="00DF5BAD">
      <w:pPr>
        <w:tabs>
          <w:tab w:val="left" w:pos="-1440"/>
          <w:tab w:val="left" w:pos="-720"/>
        </w:tabs>
        <w:spacing w:line="264" w:lineRule="auto"/>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5"/>
        <w:gridCol w:w="1835"/>
        <w:gridCol w:w="1836"/>
        <w:gridCol w:w="1835"/>
        <w:gridCol w:w="1836"/>
      </w:tblGrid>
      <w:tr w:rsidR="00F15ED9" w14:paraId="4AA6EC9B" w14:textId="77777777">
        <w:tc>
          <w:tcPr>
            <w:tcW w:w="1835" w:type="dxa"/>
          </w:tcPr>
          <w:p w14:paraId="0F18F2E1"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(I)</w:t>
            </w:r>
          </w:p>
          <w:p w14:paraId="4B2A5F7B" w14:textId="77777777" w:rsidR="00F15ED9" w:rsidRDefault="0074137E">
            <w:pPr>
              <w:tabs>
                <w:tab w:val="left" w:pos="-1440"/>
                <w:tab w:val="left" w:pos="-720"/>
              </w:tabs>
              <w:spacing w:line="264" w:lineRule="auto"/>
              <w:jc w:val="center"/>
              <w:rPr>
                <w:rFonts w:ascii="Arial" w:hAnsi="Arial" w:cs="Arial"/>
                <w:b/>
                <w:sz w:val="20"/>
              </w:rPr>
            </w:pPr>
            <w:r>
              <w:rPr>
                <w:rFonts w:ascii="Arial" w:hAnsi="Arial" w:cs="Arial"/>
                <w:b/>
                <w:sz w:val="20"/>
              </w:rPr>
              <w:t>SOLE PROPRIETOR</w:t>
            </w:r>
          </w:p>
        </w:tc>
        <w:tc>
          <w:tcPr>
            <w:tcW w:w="1835" w:type="dxa"/>
          </w:tcPr>
          <w:p w14:paraId="339DBEF0"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(II)</w:t>
            </w:r>
          </w:p>
          <w:p w14:paraId="45B2BB14"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CLOSE CORPORATION</w:t>
            </w:r>
          </w:p>
        </w:tc>
        <w:tc>
          <w:tcPr>
            <w:tcW w:w="1836" w:type="dxa"/>
          </w:tcPr>
          <w:p w14:paraId="74BFC973"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(III)</w:t>
            </w:r>
          </w:p>
          <w:p w14:paraId="7CA04326"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PARTNERSHIP</w:t>
            </w:r>
          </w:p>
        </w:tc>
        <w:tc>
          <w:tcPr>
            <w:tcW w:w="1835" w:type="dxa"/>
          </w:tcPr>
          <w:p w14:paraId="2B3D0B1B"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(IV)</w:t>
            </w:r>
          </w:p>
          <w:p w14:paraId="5FDFDFDA" w14:textId="77777777" w:rsidR="00F15ED9" w:rsidRDefault="0074137E">
            <w:pPr>
              <w:tabs>
                <w:tab w:val="left" w:pos="-1440"/>
                <w:tab w:val="left" w:pos="-720"/>
              </w:tabs>
              <w:spacing w:line="264" w:lineRule="auto"/>
              <w:jc w:val="center"/>
              <w:rPr>
                <w:rFonts w:ascii="Arial" w:hAnsi="Arial" w:cs="Arial"/>
                <w:b/>
                <w:sz w:val="20"/>
              </w:rPr>
            </w:pPr>
            <w:r>
              <w:rPr>
                <w:rFonts w:ascii="Arial" w:hAnsi="Arial" w:cs="Arial"/>
                <w:b/>
                <w:sz w:val="20"/>
              </w:rPr>
              <w:t xml:space="preserve">COMPANY </w:t>
            </w:r>
          </w:p>
        </w:tc>
        <w:tc>
          <w:tcPr>
            <w:tcW w:w="1836" w:type="dxa"/>
          </w:tcPr>
          <w:p w14:paraId="2A9B8E41" w14:textId="77777777" w:rsidR="00F15ED9" w:rsidRDefault="00F15ED9">
            <w:pPr>
              <w:tabs>
                <w:tab w:val="left" w:pos="-1440"/>
                <w:tab w:val="left" w:pos="-720"/>
              </w:tabs>
              <w:spacing w:line="264" w:lineRule="auto"/>
              <w:jc w:val="center"/>
              <w:rPr>
                <w:rFonts w:ascii="Arial" w:hAnsi="Arial" w:cs="Arial"/>
                <w:b/>
                <w:sz w:val="20"/>
              </w:rPr>
            </w:pPr>
            <w:r>
              <w:rPr>
                <w:rFonts w:ascii="Arial" w:hAnsi="Arial" w:cs="Arial"/>
                <w:b/>
                <w:sz w:val="20"/>
              </w:rPr>
              <w:t>(V)</w:t>
            </w:r>
          </w:p>
          <w:p w14:paraId="2CAD2835" w14:textId="77777777" w:rsidR="0074137E" w:rsidRDefault="0074137E">
            <w:pPr>
              <w:tabs>
                <w:tab w:val="left" w:pos="-1440"/>
                <w:tab w:val="left" w:pos="-720"/>
              </w:tabs>
              <w:spacing w:line="264" w:lineRule="auto"/>
              <w:jc w:val="center"/>
              <w:rPr>
                <w:rFonts w:ascii="Arial" w:hAnsi="Arial" w:cs="Arial"/>
                <w:b/>
                <w:sz w:val="20"/>
              </w:rPr>
            </w:pPr>
            <w:r>
              <w:rPr>
                <w:rFonts w:ascii="Arial" w:hAnsi="Arial" w:cs="Arial"/>
                <w:b/>
                <w:sz w:val="20"/>
              </w:rPr>
              <w:t xml:space="preserve">JOINT </w:t>
            </w:r>
          </w:p>
          <w:p w14:paraId="09EC55DE" w14:textId="77777777" w:rsidR="00F15ED9" w:rsidRDefault="0074137E">
            <w:pPr>
              <w:tabs>
                <w:tab w:val="left" w:pos="-1440"/>
                <w:tab w:val="left" w:pos="-720"/>
              </w:tabs>
              <w:spacing w:line="264" w:lineRule="auto"/>
              <w:jc w:val="center"/>
              <w:rPr>
                <w:rFonts w:ascii="Arial" w:hAnsi="Arial" w:cs="Arial"/>
                <w:b/>
                <w:sz w:val="20"/>
              </w:rPr>
            </w:pPr>
            <w:r>
              <w:rPr>
                <w:rFonts w:ascii="Arial" w:hAnsi="Arial" w:cs="Arial"/>
                <w:b/>
                <w:sz w:val="20"/>
              </w:rPr>
              <w:t xml:space="preserve">VENTURE </w:t>
            </w:r>
          </w:p>
        </w:tc>
      </w:tr>
      <w:tr w:rsidR="00F15ED9" w14:paraId="3D50ADCD" w14:textId="77777777">
        <w:trPr>
          <w:trHeight w:val="471"/>
        </w:trPr>
        <w:tc>
          <w:tcPr>
            <w:tcW w:w="1835" w:type="dxa"/>
          </w:tcPr>
          <w:p w14:paraId="00CFD0AD" w14:textId="77777777" w:rsidR="00F15ED9" w:rsidRDefault="00F15ED9">
            <w:pPr>
              <w:tabs>
                <w:tab w:val="left" w:pos="-1440"/>
                <w:tab w:val="left" w:pos="-720"/>
              </w:tabs>
              <w:spacing w:line="264" w:lineRule="auto"/>
              <w:jc w:val="center"/>
              <w:rPr>
                <w:rFonts w:ascii="Arial" w:hAnsi="Arial" w:cs="Arial"/>
                <w:sz w:val="20"/>
              </w:rPr>
            </w:pPr>
          </w:p>
        </w:tc>
        <w:tc>
          <w:tcPr>
            <w:tcW w:w="1835" w:type="dxa"/>
          </w:tcPr>
          <w:p w14:paraId="3F853292" w14:textId="77777777" w:rsidR="00F15ED9" w:rsidRDefault="00F15ED9">
            <w:pPr>
              <w:tabs>
                <w:tab w:val="left" w:pos="-1440"/>
                <w:tab w:val="left" w:pos="-720"/>
              </w:tabs>
              <w:spacing w:line="264" w:lineRule="auto"/>
              <w:jc w:val="center"/>
              <w:rPr>
                <w:rFonts w:ascii="Arial" w:hAnsi="Arial" w:cs="Arial"/>
                <w:sz w:val="20"/>
              </w:rPr>
            </w:pPr>
          </w:p>
        </w:tc>
        <w:tc>
          <w:tcPr>
            <w:tcW w:w="1836" w:type="dxa"/>
          </w:tcPr>
          <w:p w14:paraId="73F1EDF1" w14:textId="77777777" w:rsidR="00F15ED9" w:rsidRDefault="00F15ED9">
            <w:pPr>
              <w:tabs>
                <w:tab w:val="left" w:pos="-1440"/>
                <w:tab w:val="left" w:pos="-720"/>
              </w:tabs>
              <w:spacing w:line="264" w:lineRule="auto"/>
              <w:jc w:val="center"/>
              <w:rPr>
                <w:rFonts w:ascii="Arial" w:hAnsi="Arial" w:cs="Arial"/>
                <w:sz w:val="20"/>
              </w:rPr>
            </w:pPr>
          </w:p>
        </w:tc>
        <w:tc>
          <w:tcPr>
            <w:tcW w:w="1835" w:type="dxa"/>
          </w:tcPr>
          <w:p w14:paraId="2342393A" w14:textId="77777777" w:rsidR="00F15ED9" w:rsidRDefault="00F15ED9">
            <w:pPr>
              <w:tabs>
                <w:tab w:val="left" w:pos="-1440"/>
                <w:tab w:val="left" w:pos="-720"/>
              </w:tabs>
              <w:spacing w:line="264" w:lineRule="auto"/>
              <w:jc w:val="center"/>
              <w:rPr>
                <w:rFonts w:ascii="Arial" w:hAnsi="Arial" w:cs="Arial"/>
                <w:sz w:val="20"/>
              </w:rPr>
            </w:pPr>
          </w:p>
        </w:tc>
        <w:tc>
          <w:tcPr>
            <w:tcW w:w="1836" w:type="dxa"/>
          </w:tcPr>
          <w:p w14:paraId="3E9A3785" w14:textId="77777777" w:rsidR="00F15ED9" w:rsidRDefault="00F15ED9">
            <w:pPr>
              <w:tabs>
                <w:tab w:val="left" w:pos="-1440"/>
                <w:tab w:val="left" w:pos="-720"/>
              </w:tabs>
              <w:spacing w:line="264" w:lineRule="auto"/>
              <w:jc w:val="center"/>
              <w:rPr>
                <w:rFonts w:ascii="Arial" w:hAnsi="Arial" w:cs="Arial"/>
                <w:sz w:val="20"/>
              </w:rPr>
            </w:pPr>
          </w:p>
        </w:tc>
      </w:tr>
    </w:tbl>
    <w:p w14:paraId="5B286C0F" w14:textId="77777777" w:rsidR="00F15ED9" w:rsidRDefault="00F15ED9">
      <w:pPr>
        <w:tabs>
          <w:tab w:val="left" w:pos="-1440"/>
          <w:tab w:val="left" w:pos="-720"/>
        </w:tabs>
        <w:spacing w:line="264" w:lineRule="auto"/>
        <w:jc w:val="both"/>
        <w:rPr>
          <w:rFonts w:ascii="Arial" w:hAnsi="Arial" w:cs="Arial"/>
          <w:b/>
          <w:sz w:val="20"/>
        </w:rPr>
      </w:pPr>
    </w:p>
    <w:p w14:paraId="38C66C71" w14:textId="77777777" w:rsidR="00E85755" w:rsidRDefault="00E85755" w:rsidP="00E85755">
      <w:pPr>
        <w:tabs>
          <w:tab w:val="left" w:pos="-1440"/>
          <w:tab w:val="left" w:pos="-720"/>
        </w:tabs>
        <w:spacing w:line="264" w:lineRule="auto"/>
        <w:jc w:val="both"/>
        <w:rPr>
          <w:rFonts w:ascii="Arial" w:hAnsi="Arial" w:cs="Arial"/>
          <w:sz w:val="20"/>
        </w:rPr>
      </w:pPr>
      <w:r w:rsidRPr="00B35E36">
        <w:rPr>
          <w:rFonts w:ascii="Arial" w:hAnsi="Arial" w:cs="Arial"/>
          <w:sz w:val="20"/>
          <w:szCs w:val="20"/>
        </w:rPr>
        <w:t xml:space="preserve">The tenderer must complete the </w:t>
      </w:r>
      <w:r>
        <w:rPr>
          <w:rFonts w:ascii="Arial" w:hAnsi="Arial" w:cs="Arial"/>
          <w:sz w:val="20"/>
          <w:szCs w:val="20"/>
        </w:rPr>
        <w:t xml:space="preserve">relevant </w:t>
      </w:r>
      <w:r w:rsidRPr="00B35E36">
        <w:rPr>
          <w:rFonts w:ascii="Arial" w:hAnsi="Arial" w:cs="Arial"/>
          <w:sz w:val="20"/>
          <w:szCs w:val="20"/>
        </w:rPr>
        <w:t>certificate</w:t>
      </w:r>
      <w:r>
        <w:rPr>
          <w:rFonts w:ascii="Arial" w:hAnsi="Arial" w:cs="Arial"/>
          <w:sz w:val="20"/>
          <w:szCs w:val="20"/>
        </w:rPr>
        <w:t>/s</w:t>
      </w:r>
      <w:r w:rsidRPr="00B35E36">
        <w:rPr>
          <w:rFonts w:ascii="Arial" w:hAnsi="Arial" w:cs="Arial"/>
          <w:sz w:val="20"/>
          <w:szCs w:val="20"/>
        </w:rPr>
        <w:t xml:space="preserve"> set out</w:t>
      </w:r>
      <w:r w:rsidRPr="00B35E36">
        <w:rPr>
          <w:rFonts w:ascii="Arial" w:hAnsi="Arial" w:cs="Arial"/>
          <w:sz w:val="20"/>
        </w:rPr>
        <w:t xml:space="preserve"> </w:t>
      </w:r>
      <w:r>
        <w:rPr>
          <w:rFonts w:ascii="Arial" w:hAnsi="Arial" w:cs="Arial"/>
          <w:sz w:val="20"/>
        </w:rPr>
        <w:t xml:space="preserve">hereafter or must provide a certificate authorising the signatory on behalf of the enterprise(s). </w:t>
      </w:r>
    </w:p>
    <w:p w14:paraId="2F3B0198" w14:textId="77777777" w:rsidR="0024113A" w:rsidRDefault="0024113A">
      <w:pPr>
        <w:tabs>
          <w:tab w:val="left" w:pos="-1440"/>
          <w:tab w:val="left" w:pos="-720"/>
        </w:tabs>
        <w:spacing w:line="264" w:lineRule="auto"/>
        <w:jc w:val="both"/>
        <w:rPr>
          <w:rFonts w:ascii="Arial" w:hAnsi="Arial" w:cs="Arial"/>
          <w:b/>
          <w:sz w:val="20"/>
        </w:rPr>
      </w:pPr>
    </w:p>
    <w:p w14:paraId="05B8F632" w14:textId="77777777" w:rsidR="0024113A" w:rsidRDefault="0024113A">
      <w:pPr>
        <w:tabs>
          <w:tab w:val="left" w:pos="-1440"/>
          <w:tab w:val="left" w:pos="-720"/>
        </w:tabs>
        <w:spacing w:line="264" w:lineRule="auto"/>
        <w:jc w:val="both"/>
        <w:rPr>
          <w:rFonts w:ascii="Arial" w:hAnsi="Arial" w:cs="Arial"/>
          <w:b/>
          <w:sz w:val="20"/>
        </w:rPr>
      </w:pPr>
    </w:p>
    <w:p w14:paraId="23C984B4" w14:textId="77777777" w:rsidR="00F15ED9" w:rsidRDefault="00F15ED9">
      <w:pPr>
        <w:tabs>
          <w:tab w:val="left" w:pos="-1440"/>
          <w:tab w:val="left" w:pos="-720"/>
        </w:tabs>
        <w:spacing w:line="264" w:lineRule="auto"/>
        <w:jc w:val="both"/>
        <w:rPr>
          <w:rFonts w:ascii="Arial" w:hAnsi="Arial" w:cs="Arial"/>
          <w:b/>
          <w:sz w:val="20"/>
        </w:rPr>
      </w:pPr>
    </w:p>
    <w:p w14:paraId="04F4AB23" w14:textId="77777777" w:rsidR="0024113A" w:rsidRPr="0024113A" w:rsidRDefault="0024113A" w:rsidP="0024113A">
      <w:pPr>
        <w:tabs>
          <w:tab w:val="left" w:pos="-1440"/>
          <w:tab w:val="left" w:pos="-720"/>
        </w:tabs>
        <w:spacing w:before="120"/>
        <w:jc w:val="both"/>
        <w:rPr>
          <w:rFonts w:ascii="Arial" w:hAnsi="Arial" w:cs="Arial"/>
          <w:b/>
          <w:sz w:val="20"/>
        </w:rPr>
      </w:pPr>
      <w:r w:rsidRPr="0024113A">
        <w:rPr>
          <w:rFonts w:ascii="Arial" w:hAnsi="Arial" w:cs="Arial"/>
          <w:b/>
          <w:sz w:val="20"/>
        </w:rPr>
        <w:t>(</w:t>
      </w:r>
      <w:r>
        <w:rPr>
          <w:rFonts w:ascii="Arial" w:hAnsi="Arial" w:cs="Arial"/>
          <w:b/>
          <w:sz w:val="20"/>
        </w:rPr>
        <w:t>I</w:t>
      </w:r>
      <w:r w:rsidRPr="0024113A">
        <w:rPr>
          <w:rFonts w:ascii="Arial" w:hAnsi="Arial" w:cs="Arial"/>
          <w:b/>
          <w:sz w:val="20"/>
        </w:rPr>
        <w:t>)</w:t>
      </w:r>
      <w:r w:rsidRPr="0024113A">
        <w:rPr>
          <w:rFonts w:ascii="Arial" w:hAnsi="Arial" w:cs="Arial"/>
          <w:b/>
          <w:sz w:val="20"/>
        </w:rPr>
        <w:tab/>
        <w:t>CERTIFICATE FOR SOLE PROPRIETOR</w:t>
      </w:r>
    </w:p>
    <w:p w14:paraId="3956049A" w14:textId="77777777" w:rsidR="0024113A" w:rsidRDefault="0024113A" w:rsidP="0024113A">
      <w:pPr>
        <w:tabs>
          <w:tab w:val="left" w:pos="-1440"/>
          <w:tab w:val="left" w:pos="-720"/>
          <w:tab w:val="left" w:pos="709"/>
        </w:tabs>
        <w:jc w:val="both"/>
        <w:rPr>
          <w:rFonts w:ascii="Arial" w:hAnsi="Arial" w:cs="Arial"/>
          <w:b/>
          <w:sz w:val="20"/>
          <w:u w:val="single"/>
        </w:rPr>
      </w:pPr>
    </w:p>
    <w:p w14:paraId="33FB6C33" w14:textId="77777777" w:rsidR="0024113A" w:rsidRDefault="0024113A" w:rsidP="0024113A">
      <w:pPr>
        <w:tabs>
          <w:tab w:val="left" w:pos="-2127"/>
          <w:tab w:val="left" w:pos="-1440"/>
          <w:tab w:val="left" w:pos="-720"/>
        </w:tabs>
        <w:spacing w:line="360" w:lineRule="auto"/>
        <w:jc w:val="both"/>
        <w:rPr>
          <w:rFonts w:ascii="Arial" w:hAnsi="Arial" w:cs="Arial"/>
          <w:sz w:val="20"/>
        </w:rPr>
      </w:pPr>
    </w:p>
    <w:p w14:paraId="4F72BBB7" w14:textId="77777777" w:rsidR="0024113A" w:rsidRDefault="0024113A" w:rsidP="0024113A">
      <w:pPr>
        <w:tabs>
          <w:tab w:val="left" w:pos="-1440"/>
          <w:tab w:val="left" w:pos="-720"/>
        </w:tabs>
        <w:spacing w:line="360" w:lineRule="auto"/>
        <w:jc w:val="both"/>
        <w:rPr>
          <w:rFonts w:ascii="Arial" w:hAnsi="Arial" w:cs="Arial"/>
          <w:sz w:val="20"/>
        </w:rPr>
      </w:pPr>
    </w:p>
    <w:p w14:paraId="7F98377D" w14:textId="77777777" w:rsidR="003A73B4" w:rsidRDefault="0024113A" w:rsidP="0024113A">
      <w:pPr>
        <w:tabs>
          <w:tab w:val="left" w:pos="-1440"/>
          <w:tab w:val="left" w:pos="-720"/>
        </w:tabs>
        <w:spacing w:line="360" w:lineRule="auto"/>
        <w:jc w:val="both"/>
        <w:rPr>
          <w:rFonts w:ascii="Arial" w:hAnsi="Arial" w:cs="Arial"/>
          <w:sz w:val="20"/>
        </w:rPr>
      </w:pPr>
      <w:r>
        <w:rPr>
          <w:rFonts w:ascii="Arial" w:hAnsi="Arial" w:cs="Arial"/>
          <w:sz w:val="20"/>
        </w:rPr>
        <w:t xml:space="preserve">I................................................................................., hereby confirm that I am the sole owner of the </w:t>
      </w:r>
    </w:p>
    <w:p w14:paraId="0D95B8B7" w14:textId="77777777" w:rsidR="003A73B4" w:rsidRDefault="003A73B4" w:rsidP="0024113A">
      <w:pPr>
        <w:tabs>
          <w:tab w:val="left" w:pos="-1440"/>
          <w:tab w:val="left" w:pos="-720"/>
        </w:tabs>
        <w:spacing w:line="360" w:lineRule="auto"/>
        <w:jc w:val="both"/>
        <w:rPr>
          <w:rFonts w:ascii="Arial" w:hAnsi="Arial" w:cs="Arial"/>
          <w:sz w:val="20"/>
        </w:rPr>
      </w:pPr>
    </w:p>
    <w:p w14:paraId="43DBF329" w14:textId="77777777" w:rsidR="0024113A" w:rsidRDefault="0024113A" w:rsidP="0024113A">
      <w:pPr>
        <w:tabs>
          <w:tab w:val="left" w:pos="-1440"/>
          <w:tab w:val="left" w:pos="-720"/>
        </w:tabs>
        <w:spacing w:line="360" w:lineRule="auto"/>
        <w:jc w:val="both"/>
        <w:rPr>
          <w:rFonts w:ascii="Arial" w:hAnsi="Arial" w:cs="Arial"/>
          <w:sz w:val="20"/>
        </w:rPr>
      </w:pPr>
      <w:r>
        <w:rPr>
          <w:rFonts w:ascii="Arial" w:hAnsi="Arial" w:cs="Arial"/>
          <w:sz w:val="20"/>
        </w:rPr>
        <w:t xml:space="preserve">business trading </w:t>
      </w:r>
      <w:r w:rsidR="007E611D">
        <w:rPr>
          <w:rFonts w:ascii="Arial" w:hAnsi="Arial" w:cs="Arial"/>
          <w:sz w:val="20"/>
        </w:rPr>
        <w:t>as:</w:t>
      </w:r>
      <w:r>
        <w:rPr>
          <w:rFonts w:ascii="Arial" w:hAnsi="Arial" w:cs="Arial"/>
          <w:sz w:val="20"/>
        </w:rPr>
        <w:t>…………………………………………..………………………………………………...</w:t>
      </w:r>
    </w:p>
    <w:p w14:paraId="680C4BF3" w14:textId="77777777" w:rsidR="0024113A" w:rsidRDefault="0024113A" w:rsidP="0024113A">
      <w:pPr>
        <w:tabs>
          <w:tab w:val="left" w:pos="-1440"/>
          <w:tab w:val="left" w:pos="-720"/>
        </w:tabs>
        <w:jc w:val="both"/>
        <w:rPr>
          <w:rFonts w:ascii="Arial" w:hAnsi="Arial" w:cs="Arial"/>
          <w:b/>
          <w:sz w:val="20"/>
        </w:rPr>
      </w:pPr>
    </w:p>
    <w:p w14:paraId="3ACAA43C" w14:textId="77777777" w:rsidR="0024113A" w:rsidRDefault="0024113A" w:rsidP="0024113A">
      <w:pPr>
        <w:tabs>
          <w:tab w:val="left" w:pos="-1440"/>
          <w:tab w:val="left" w:pos="-720"/>
        </w:tabs>
        <w:jc w:val="both"/>
        <w:rPr>
          <w:rFonts w:ascii="Arial" w:hAnsi="Arial" w:cs="Arial"/>
          <w:sz w:val="20"/>
        </w:rPr>
      </w:pPr>
      <w:r>
        <w:rPr>
          <w:rFonts w:ascii="Arial" w:hAnsi="Arial" w:cs="Arial"/>
          <w:b/>
          <w:sz w:val="20"/>
        </w:rPr>
        <w:t>Specimen Signature</w:t>
      </w:r>
      <w:r>
        <w:rPr>
          <w:rFonts w:ascii="Arial" w:hAnsi="Arial" w:cs="Arial"/>
          <w:sz w:val="20"/>
        </w:rPr>
        <w:t xml:space="preserve"> </w:t>
      </w:r>
      <w:r>
        <w:rPr>
          <w:rFonts w:ascii="Arial" w:hAnsi="Arial" w:cs="Arial"/>
          <w:b/>
          <w:sz w:val="20"/>
        </w:rPr>
        <w:t>of Sole Owner</w:t>
      </w:r>
      <w:r>
        <w:rPr>
          <w:rFonts w:ascii="Arial" w:hAnsi="Arial" w:cs="Arial"/>
          <w:sz w:val="20"/>
        </w:rPr>
        <w:t>: ........................................................................</w:t>
      </w:r>
    </w:p>
    <w:p w14:paraId="0B0B6E69" w14:textId="77777777" w:rsidR="0024113A" w:rsidRDefault="0024113A" w:rsidP="0024113A">
      <w:pPr>
        <w:spacing w:before="120"/>
        <w:ind w:right="-47"/>
        <w:jc w:val="both"/>
        <w:rPr>
          <w:rFonts w:ascii="Arial" w:hAnsi="Arial" w:cs="Arial"/>
          <w:b/>
          <w:sz w:val="20"/>
        </w:rPr>
      </w:pPr>
    </w:p>
    <w:p w14:paraId="5097791A" w14:textId="77777777" w:rsidR="0024113A" w:rsidRDefault="0024113A" w:rsidP="0024113A">
      <w:pPr>
        <w:tabs>
          <w:tab w:val="left" w:pos="4253"/>
        </w:tabs>
        <w:spacing w:before="120"/>
        <w:ind w:right="-47"/>
        <w:jc w:val="both"/>
        <w:rPr>
          <w:rFonts w:ascii="Arial" w:hAnsi="Arial" w:cs="Arial"/>
          <w:sz w:val="20"/>
        </w:rPr>
      </w:pPr>
      <w:r>
        <w:rPr>
          <w:rFonts w:ascii="Arial" w:hAnsi="Arial" w:cs="Arial"/>
          <w:sz w:val="20"/>
        </w:rPr>
        <w:t xml:space="preserve"> </w:t>
      </w:r>
      <w:r>
        <w:rPr>
          <w:rFonts w:ascii="Arial" w:hAnsi="Arial" w:cs="Arial"/>
          <w:b/>
          <w:sz w:val="20"/>
        </w:rPr>
        <w:t>Date:</w:t>
      </w:r>
      <w:r>
        <w:rPr>
          <w:rFonts w:ascii="Arial" w:hAnsi="Arial" w:cs="Arial"/>
          <w:sz w:val="20"/>
        </w:rPr>
        <w:t xml:space="preserve"> ..................................</w:t>
      </w:r>
    </w:p>
    <w:p w14:paraId="5E0DB4CF" w14:textId="77777777" w:rsidR="0024113A" w:rsidRDefault="0024113A" w:rsidP="0024113A">
      <w:pPr>
        <w:tabs>
          <w:tab w:val="left" w:pos="-1440"/>
          <w:tab w:val="left" w:pos="-720"/>
        </w:tabs>
        <w:jc w:val="center"/>
        <w:rPr>
          <w:rFonts w:ascii="Arial" w:hAnsi="Arial" w:cs="Arial"/>
          <w:b/>
          <w:sz w:val="20"/>
          <w:u w:val="single"/>
        </w:rPr>
      </w:pPr>
    </w:p>
    <w:p w14:paraId="4EDE4549" w14:textId="77777777" w:rsidR="0024113A" w:rsidRDefault="0024113A" w:rsidP="0024113A">
      <w:pPr>
        <w:tabs>
          <w:tab w:val="left" w:pos="-1440"/>
          <w:tab w:val="left" w:pos="-720"/>
        </w:tabs>
        <w:jc w:val="center"/>
        <w:rPr>
          <w:rFonts w:ascii="Arial" w:hAnsi="Arial" w:cs="Arial"/>
          <w:b/>
          <w:sz w:val="20"/>
          <w:u w:val="single"/>
        </w:rPr>
      </w:pPr>
    </w:p>
    <w:p w14:paraId="4014E46D" w14:textId="77777777" w:rsidR="00E85755" w:rsidRPr="003A73B4" w:rsidRDefault="00E85755" w:rsidP="00E85755">
      <w:pPr>
        <w:tabs>
          <w:tab w:val="left" w:pos="-2127"/>
          <w:tab w:val="left" w:pos="-1440"/>
          <w:tab w:val="left" w:pos="-720"/>
        </w:tabs>
        <w:spacing w:line="360" w:lineRule="auto"/>
        <w:jc w:val="both"/>
        <w:rPr>
          <w:rFonts w:ascii="Arial" w:hAnsi="Arial" w:cs="Arial"/>
          <w:b/>
          <w:sz w:val="20"/>
          <w:u w:val="single"/>
        </w:rPr>
      </w:pPr>
      <w:r w:rsidRPr="003A73B4">
        <w:rPr>
          <w:rFonts w:ascii="Arial" w:hAnsi="Arial" w:cs="Arial"/>
          <w:b/>
          <w:sz w:val="20"/>
          <w:u w:val="single"/>
        </w:rPr>
        <w:t xml:space="preserve">In the case of a Joint Venture, this certificate must be completed by all Joint Venture partners that are Sole Proprietorships. </w:t>
      </w:r>
    </w:p>
    <w:p w14:paraId="7C8BFA71" w14:textId="77777777" w:rsidR="00E85755" w:rsidRDefault="00E85755" w:rsidP="00E85755">
      <w:pPr>
        <w:tabs>
          <w:tab w:val="left" w:pos="-1440"/>
          <w:tab w:val="left" w:pos="-720"/>
        </w:tabs>
        <w:rPr>
          <w:rFonts w:ascii="Arial" w:hAnsi="Arial" w:cs="Arial"/>
          <w:b/>
          <w:sz w:val="20"/>
          <w:u w:val="single"/>
        </w:rPr>
      </w:pPr>
    </w:p>
    <w:p w14:paraId="2113C0E1" w14:textId="77777777" w:rsidR="0074137E" w:rsidRDefault="0074137E" w:rsidP="0024113A">
      <w:pPr>
        <w:tabs>
          <w:tab w:val="left" w:pos="-1440"/>
          <w:tab w:val="left" w:pos="-720"/>
        </w:tabs>
        <w:jc w:val="center"/>
        <w:rPr>
          <w:rFonts w:ascii="Arial" w:hAnsi="Arial" w:cs="Arial"/>
          <w:b/>
          <w:sz w:val="20"/>
          <w:u w:val="single"/>
        </w:rPr>
      </w:pPr>
    </w:p>
    <w:p w14:paraId="0DDB4D16" w14:textId="77777777" w:rsidR="0074137E" w:rsidRDefault="0074137E" w:rsidP="0024113A">
      <w:pPr>
        <w:tabs>
          <w:tab w:val="left" w:pos="-1440"/>
          <w:tab w:val="left" w:pos="-720"/>
        </w:tabs>
        <w:jc w:val="center"/>
        <w:rPr>
          <w:rFonts w:ascii="Arial" w:hAnsi="Arial" w:cs="Arial"/>
          <w:b/>
          <w:sz w:val="20"/>
          <w:u w:val="single"/>
        </w:rPr>
      </w:pPr>
    </w:p>
    <w:p w14:paraId="3128F433" w14:textId="77777777" w:rsidR="0074137E" w:rsidRDefault="0074137E" w:rsidP="0024113A">
      <w:pPr>
        <w:tabs>
          <w:tab w:val="left" w:pos="-1440"/>
          <w:tab w:val="left" w:pos="-720"/>
        </w:tabs>
        <w:jc w:val="center"/>
        <w:rPr>
          <w:rFonts w:ascii="Arial" w:hAnsi="Arial" w:cs="Arial"/>
          <w:b/>
          <w:sz w:val="20"/>
          <w:u w:val="single"/>
        </w:rPr>
      </w:pPr>
    </w:p>
    <w:p w14:paraId="0B2D0CA4" w14:textId="77777777" w:rsidR="0074137E" w:rsidRDefault="0074137E" w:rsidP="0024113A">
      <w:pPr>
        <w:tabs>
          <w:tab w:val="left" w:pos="-1440"/>
          <w:tab w:val="left" w:pos="-720"/>
        </w:tabs>
        <w:jc w:val="center"/>
        <w:rPr>
          <w:rFonts w:ascii="Arial" w:hAnsi="Arial" w:cs="Arial"/>
          <w:b/>
          <w:sz w:val="20"/>
          <w:u w:val="single"/>
        </w:rPr>
      </w:pPr>
    </w:p>
    <w:p w14:paraId="5A4AA753" w14:textId="77777777" w:rsidR="0074137E" w:rsidRDefault="0074137E" w:rsidP="0024113A">
      <w:pPr>
        <w:tabs>
          <w:tab w:val="left" w:pos="-1440"/>
          <w:tab w:val="left" w:pos="-720"/>
        </w:tabs>
        <w:jc w:val="center"/>
        <w:rPr>
          <w:rFonts w:ascii="Arial" w:hAnsi="Arial" w:cs="Arial"/>
          <w:b/>
          <w:sz w:val="20"/>
          <w:u w:val="single"/>
        </w:rPr>
      </w:pPr>
    </w:p>
    <w:p w14:paraId="7D01FA62" w14:textId="77777777" w:rsidR="0074137E" w:rsidRDefault="0074137E" w:rsidP="0024113A">
      <w:pPr>
        <w:tabs>
          <w:tab w:val="left" w:pos="-1440"/>
          <w:tab w:val="left" w:pos="-720"/>
        </w:tabs>
        <w:jc w:val="center"/>
        <w:rPr>
          <w:rFonts w:ascii="Arial" w:hAnsi="Arial" w:cs="Arial"/>
          <w:b/>
          <w:sz w:val="20"/>
          <w:u w:val="single"/>
        </w:rPr>
      </w:pPr>
    </w:p>
    <w:p w14:paraId="4FEF7CA2" w14:textId="77777777" w:rsidR="0074137E" w:rsidRDefault="0074137E" w:rsidP="0024113A">
      <w:pPr>
        <w:tabs>
          <w:tab w:val="left" w:pos="-1440"/>
          <w:tab w:val="left" w:pos="-720"/>
        </w:tabs>
        <w:jc w:val="center"/>
        <w:rPr>
          <w:rFonts w:ascii="Arial" w:hAnsi="Arial" w:cs="Arial"/>
          <w:b/>
          <w:sz w:val="20"/>
          <w:u w:val="single"/>
        </w:rPr>
      </w:pPr>
    </w:p>
    <w:p w14:paraId="318D3695" w14:textId="77777777" w:rsidR="0074137E" w:rsidRDefault="0074137E" w:rsidP="0024113A">
      <w:pPr>
        <w:tabs>
          <w:tab w:val="left" w:pos="-1440"/>
          <w:tab w:val="left" w:pos="-720"/>
        </w:tabs>
        <w:jc w:val="center"/>
        <w:rPr>
          <w:rFonts w:ascii="Arial" w:hAnsi="Arial" w:cs="Arial"/>
          <w:b/>
          <w:sz w:val="20"/>
          <w:u w:val="single"/>
        </w:rPr>
      </w:pPr>
    </w:p>
    <w:p w14:paraId="1173C2E8" w14:textId="77777777" w:rsidR="0074137E" w:rsidRDefault="0074137E" w:rsidP="0024113A">
      <w:pPr>
        <w:tabs>
          <w:tab w:val="left" w:pos="-1440"/>
          <w:tab w:val="left" w:pos="-720"/>
        </w:tabs>
        <w:jc w:val="center"/>
        <w:rPr>
          <w:rFonts w:ascii="Arial" w:hAnsi="Arial" w:cs="Arial"/>
          <w:b/>
          <w:sz w:val="20"/>
          <w:u w:val="single"/>
        </w:rPr>
      </w:pPr>
    </w:p>
    <w:p w14:paraId="2108EA6B" w14:textId="77777777" w:rsidR="0074137E" w:rsidRDefault="0074137E" w:rsidP="0024113A">
      <w:pPr>
        <w:tabs>
          <w:tab w:val="left" w:pos="-1440"/>
          <w:tab w:val="left" w:pos="-720"/>
        </w:tabs>
        <w:jc w:val="center"/>
        <w:rPr>
          <w:rFonts w:ascii="Arial" w:hAnsi="Arial" w:cs="Arial"/>
          <w:b/>
          <w:sz w:val="20"/>
          <w:u w:val="single"/>
        </w:rPr>
      </w:pPr>
    </w:p>
    <w:p w14:paraId="6E15BDD2" w14:textId="77777777" w:rsidR="0074137E" w:rsidRDefault="0074137E" w:rsidP="0024113A">
      <w:pPr>
        <w:tabs>
          <w:tab w:val="left" w:pos="-1440"/>
          <w:tab w:val="left" w:pos="-720"/>
        </w:tabs>
        <w:jc w:val="center"/>
        <w:rPr>
          <w:rFonts w:ascii="Arial" w:hAnsi="Arial" w:cs="Arial"/>
          <w:b/>
          <w:sz w:val="20"/>
          <w:u w:val="single"/>
        </w:rPr>
      </w:pPr>
    </w:p>
    <w:p w14:paraId="53200EE9" w14:textId="77777777" w:rsidR="0074137E" w:rsidRDefault="0074137E" w:rsidP="0024113A">
      <w:pPr>
        <w:tabs>
          <w:tab w:val="left" w:pos="-1440"/>
          <w:tab w:val="left" w:pos="-720"/>
        </w:tabs>
        <w:jc w:val="center"/>
        <w:rPr>
          <w:rFonts w:ascii="Arial" w:hAnsi="Arial" w:cs="Arial"/>
          <w:b/>
          <w:sz w:val="20"/>
          <w:u w:val="single"/>
        </w:rPr>
      </w:pPr>
    </w:p>
    <w:p w14:paraId="0FE8D099" w14:textId="77777777" w:rsidR="0074137E" w:rsidRDefault="0074137E" w:rsidP="0024113A">
      <w:pPr>
        <w:tabs>
          <w:tab w:val="left" w:pos="-1440"/>
          <w:tab w:val="left" w:pos="-720"/>
        </w:tabs>
        <w:jc w:val="center"/>
        <w:rPr>
          <w:rFonts w:ascii="Arial" w:hAnsi="Arial" w:cs="Arial"/>
          <w:b/>
          <w:sz w:val="20"/>
          <w:u w:val="single"/>
        </w:rPr>
      </w:pPr>
    </w:p>
    <w:p w14:paraId="719729C9" w14:textId="77777777" w:rsidR="0074137E" w:rsidRDefault="0074137E" w:rsidP="0024113A">
      <w:pPr>
        <w:tabs>
          <w:tab w:val="left" w:pos="-1440"/>
          <w:tab w:val="left" w:pos="-720"/>
        </w:tabs>
        <w:jc w:val="center"/>
        <w:rPr>
          <w:rFonts w:ascii="Arial" w:hAnsi="Arial" w:cs="Arial"/>
          <w:b/>
          <w:sz w:val="20"/>
          <w:u w:val="single"/>
        </w:rPr>
      </w:pPr>
    </w:p>
    <w:p w14:paraId="4F2B0AAA" w14:textId="77777777" w:rsidR="0074137E" w:rsidRDefault="0074137E" w:rsidP="0024113A">
      <w:pPr>
        <w:tabs>
          <w:tab w:val="left" w:pos="-1440"/>
          <w:tab w:val="left" w:pos="-720"/>
        </w:tabs>
        <w:jc w:val="center"/>
        <w:rPr>
          <w:rFonts w:ascii="Arial" w:hAnsi="Arial" w:cs="Arial"/>
          <w:b/>
          <w:sz w:val="20"/>
          <w:u w:val="single"/>
        </w:rPr>
      </w:pPr>
    </w:p>
    <w:p w14:paraId="41450555" w14:textId="77777777" w:rsidR="0074137E" w:rsidRDefault="0074137E" w:rsidP="0024113A">
      <w:pPr>
        <w:tabs>
          <w:tab w:val="left" w:pos="-1440"/>
          <w:tab w:val="left" w:pos="-720"/>
        </w:tabs>
        <w:jc w:val="center"/>
        <w:rPr>
          <w:rFonts w:ascii="Arial" w:hAnsi="Arial" w:cs="Arial"/>
          <w:b/>
          <w:sz w:val="20"/>
          <w:u w:val="single"/>
        </w:rPr>
      </w:pPr>
    </w:p>
    <w:p w14:paraId="0FEA6519" w14:textId="77777777" w:rsidR="0074137E" w:rsidRDefault="0074137E" w:rsidP="0024113A">
      <w:pPr>
        <w:tabs>
          <w:tab w:val="left" w:pos="-1440"/>
          <w:tab w:val="left" w:pos="-720"/>
        </w:tabs>
        <w:jc w:val="center"/>
        <w:rPr>
          <w:rFonts w:ascii="Arial" w:hAnsi="Arial" w:cs="Arial"/>
          <w:b/>
          <w:sz w:val="20"/>
          <w:u w:val="single"/>
        </w:rPr>
      </w:pPr>
    </w:p>
    <w:p w14:paraId="2E35340B" w14:textId="77777777" w:rsidR="0074137E" w:rsidRDefault="0074137E" w:rsidP="0024113A">
      <w:pPr>
        <w:tabs>
          <w:tab w:val="left" w:pos="-1440"/>
          <w:tab w:val="left" w:pos="-720"/>
        </w:tabs>
        <w:jc w:val="center"/>
        <w:rPr>
          <w:rFonts w:ascii="Arial" w:hAnsi="Arial" w:cs="Arial"/>
          <w:b/>
          <w:sz w:val="20"/>
          <w:u w:val="single"/>
        </w:rPr>
      </w:pPr>
    </w:p>
    <w:p w14:paraId="4A1A5A2B" w14:textId="77777777" w:rsidR="0074137E" w:rsidRDefault="0074137E" w:rsidP="0024113A">
      <w:pPr>
        <w:tabs>
          <w:tab w:val="left" w:pos="-1440"/>
          <w:tab w:val="left" w:pos="-720"/>
        </w:tabs>
        <w:jc w:val="center"/>
        <w:rPr>
          <w:rFonts w:ascii="Arial" w:hAnsi="Arial" w:cs="Arial"/>
          <w:b/>
          <w:sz w:val="20"/>
          <w:u w:val="single"/>
        </w:rPr>
      </w:pPr>
    </w:p>
    <w:p w14:paraId="70020B18" w14:textId="77777777" w:rsidR="0074137E" w:rsidRDefault="0074137E" w:rsidP="0024113A">
      <w:pPr>
        <w:tabs>
          <w:tab w:val="left" w:pos="-1440"/>
          <w:tab w:val="left" w:pos="-720"/>
        </w:tabs>
        <w:jc w:val="center"/>
        <w:rPr>
          <w:rFonts w:ascii="Arial" w:hAnsi="Arial" w:cs="Arial"/>
          <w:b/>
          <w:sz w:val="20"/>
          <w:u w:val="single"/>
        </w:rPr>
      </w:pPr>
    </w:p>
    <w:p w14:paraId="19709201" w14:textId="77777777" w:rsidR="0074137E" w:rsidRDefault="0074137E" w:rsidP="0024113A">
      <w:pPr>
        <w:tabs>
          <w:tab w:val="left" w:pos="-1440"/>
          <w:tab w:val="left" w:pos="-720"/>
        </w:tabs>
        <w:jc w:val="center"/>
        <w:rPr>
          <w:rFonts w:ascii="Arial" w:hAnsi="Arial" w:cs="Arial"/>
          <w:b/>
          <w:sz w:val="20"/>
          <w:u w:val="single"/>
        </w:rPr>
      </w:pPr>
    </w:p>
    <w:p w14:paraId="0E9DF4A0" w14:textId="77777777" w:rsidR="0074137E" w:rsidRDefault="0074137E" w:rsidP="0024113A">
      <w:pPr>
        <w:tabs>
          <w:tab w:val="left" w:pos="-1440"/>
          <w:tab w:val="left" w:pos="-720"/>
        </w:tabs>
        <w:jc w:val="center"/>
        <w:rPr>
          <w:rFonts w:ascii="Arial" w:hAnsi="Arial" w:cs="Arial"/>
          <w:b/>
          <w:sz w:val="20"/>
          <w:u w:val="single"/>
        </w:rPr>
      </w:pPr>
    </w:p>
    <w:p w14:paraId="5CBE63CF" w14:textId="77777777" w:rsidR="0074137E" w:rsidRDefault="0074137E" w:rsidP="0024113A">
      <w:pPr>
        <w:tabs>
          <w:tab w:val="left" w:pos="-1440"/>
          <w:tab w:val="left" w:pos="-720"/>
        </w:tabs>
        <w:jc w:val="center"/>
        <w:rPr>
          <w:rFonts w:ascii="Arial" w:hAnsi="Arial" w:cs="Arial"/>
          <w:b/>
          <w:sz w:val="20"/>
          <w:u w:val="single"/>
        </w:rPr>
      </w:pPr>
    </w:p>
    <w:p w14:paraId="0F07D332" w14:textId="77777777" w:rsidR="00E00FD6" w:rsidRDefault="00E00FD6" w:rsidP="0024113A">
      <w:pPr>
        <w:tabs>
          <w:tab w:val="left" w:pos="-1440"/>
          <w:tab w:val="left" w:pos="-720"/>
        </w:tabs>
        <w:jc w:val="center"/>
        <w:rPr>
          <w:rFonts w:ascii="Arial" w:hAnsi="Arial" w:cs="Arial"/>
          <w:b/>
          <w:sz w:val="20"/>
          <w:u w:val="single"/>
        </w:rPr>
      </w:pPr>
    </w:p>
    <w:p w14:paraId="3A3DD438" w14:textId="54C796D7" w:rsidR="00212C83" w:rsidRDefault="00212C83" w:rsidP="0024113A">
      <w:pPr>
        <w:tabs>
          <w:tab w:val="left" w:pos="-1440"/>
          <w:tab w:val="left" w:pos="-720"/>
        </w:tabs>
        <w:spacing w:line="264" w:lineRule="auto"/>
        <w:jc w:val="both"/>
        <w:rPr>
          <w:rFonts w:ascii="Arial" w:hAnsi="Arial" w:cs="Arial"/>
          <w:b/>
          <w:sz w:val="20"/>
        </w:rPr>
      </w:pPr>
    </w:p>
    <w:p w14:paraId="07F2968B" w14:textId="77777777" w:rsidR="000B5C7F" w:rsidRDefault="000B5C7F" w:rsidP="0024113A">
      <w:pPr>
        <w:tabs>
          <w:tab w:val="left" w:pos="-1440"/>
          <w:tab w:val="left" w:pos="-720"/>
        </w:tabs>
        <w:spacing w:line="264" w:lineRule="auto"/>
        <w:jc w:val="both"/>
        <w:rPr>
          <w:rFonts w:ascii="Arial" w:hAnsi="Arial" w:cs="Arial"/>
          <w:b/>
          <w:sz w:val="20"/>
        </w:rPr>
      </w:pPr>
    </w:p>
    <w:p w14:paraId="710344E1" w14:textId="77777777" w:rsidR="0024113A" w:rsidRPr="00705521" w:rsidRDefault="0024113A" w:rsidP="0024113A">
      <w:pPr>
        <w:tabs>
          <w:tab w:val="left" w:pos="-1440"/>
          <w:tab w:val="left" w:pos="-720"/>
        </w:tabs>
        <w:spacing w:line="264" w:lineRule="auto"/>
        <w:jc w:val="both"/>
        <w:rPr>
          <w:rFonts w:ascii="Arial" w:hAnsi="Arial" w:cs="Arial"/>
          <w:b/>
          <w:sz w:val="20"/>
        </w:rPr>
      </w:pPr>
      <w:r w:rsidRPr="00705521">
        <w:rPr>
          <w:rFonts w:ascii="Arial" w:hAnsi="Arial" w:cs="Arial"/>
          <w:b/>
          <w:sz w:val="20"/>
        </w:rPr>
        <w:t>(II)</w:t>
      </w:r>
      <w:r w:rsidRPr="00705521">
        <w:rPr>
          <w:rFonts w:ascii="Arial" w:hAnsi="Arial" w:cs="Arial"/>
          <w:b/>
          <w:sz w:val="20"/>
        </w:rPr>
        <w:tab/>
        <w:t>CERTIFICATE FOR CLOSE CORPORATION</w:t>
      </w:r>
    </w:p>
    <w:p w14:paraId="25765218" w14:textId="77777777" w:rsidR="0024113A" w:rsidRDefault="0024113A" w:rsidP="0024113A">
      <w:pPr>
        <w:tabs>
          <w:tab w:val="left" w:pos="-1440"/>
          <w:tab w:val="left" w:pos="-720"/>
        </w:tabs>
        <w:spacing w:line="264" w:lineRule="auto"/>
        <w:jc w:val="both"/>
        <w:rPr>
          <w:rFonts w:ascii="Arial" w:hAnsi="Arial" w:cs="Arial"/>
          <w:b/>
          <w:sz w:val="20"/>
        </w:rPr>
      </w:pPr>
    </w:p>
    <w:p w14:paraId="47381AFD" w14:textId="77777777" w:rsidR="0024113A" w:rsidRDefault="0024113A" w:rsidP="0024113A">
      <w:pPr>
        <w:tabs>
          <w:tab w:val="left" w:pos="-1440"/>
          <w:tab w:val="left" w:pos="-720"/>
        </w:tabs>
        <w:spacing w:line="264" w:lineRule="auto"/>
        <w:jc w:val="both"/>
        <w:rPr>
          <w:rFonts w:ascii="Arial" w:hAnsi="Arial" w:cs="Arial"/>
          <w:b/>
          <w:sz w:val="20"/>
        </w:rPr>
      </w:pPr>
    </w:p>
    <w:p w14:paraId="4E70458F" w14:textId="77777777" w:rsidR="0024113A" w:rsidRDefault="0024113A" w:rsidP="0024113A">
      <w:pPr>
        <w:tabs>
          <w:tab w:val="left" w:pos="-1440"/>
          <w:tab w:val="left" w:pos="-720"/>
        </w:tabs>
        <w:spacing w:line="360" w:lineRule="auto"/>
        <w:jc w:val="both"/>
        <w:rPr>
          <w:rFonts w:ascii="Arial" w:hAnsi="Arial" w:cs="Arial"/>
          <w:sz w:val="20"/>
        </w:rPr>
      </w:pPr>
      <w:r>
        <w:rPr>
          <w:rFonts w:ascii="Arial" w:hAnsi="Arial" w:cs="Arial"/>
          <w:sz w:val="20"/>
        </w:rPr>
        <w:t>I / We, the undersigned, being the key members in the business trading as............................................... ......................................... hereby authorise Mr/Ms .........................................................................., acting in the capacity of ......................................................................................., to sign all documents in connection with the tender for Contract No. ............................…….................. and any contract resulting from it on our behalf.</w:t>
      </w:r>
    </w:p>
    <w:p w14:paraId="44295D22" w14:textId="77777777" w:rsidR="0024113A" w:rsidRDefault="0024113A" w:rsidP="0024113A">
      <w:pPr>
        <w:tabs>
          <w:tab w:val="left" w:pos="0"/>
        </w:tabs>
        <w:ind w:right="-286"/>
        <w:jc w:val="both"/>
        <w:rPr>
          <w:rFonts w:ascii="Arial" w:hAnsi="Arial" w:cs="Arial"/>
          <w:b/>
          <w:sz w:val="20"/>
        </w:rPr>
      </w:pPr>
    </w:p>
    <w:p w14:paraId="01E6C78F" w14:textId="77777777" w:rsidR="0024113A" w:rsidRDefault="0024113A" w:rsidP="0024113A">
      <w:pPr>
        <w:tabs>
          <w:tab w:val="left" w:pos="0"/>
        </w:tabs>
        <w:ind w:right="-286"/>
        <w:jc w:val="both"/>
        <w:rPr>
          <w:rFonts w:ascii="Arial" w:hAnsi="Arial" w:cs="Arial"/>
          <w:b/>
          <w:sz w:val="20"/>
        </w:rPr>
      </w:pPr>
      <w:r>
        <w:rPr>
          <w:rFonts w:ascii="Arial" w:hAnsi="Arial" w:cs="Arial"/>
          <w:b/>
          <w:sz w:val="20"/>
        </w:rPr>
        <w:t>Signatures of Members:</w:t>
      </w:r>
    </w:p>
    <w:p w14:paraId="0D826323" w14:textId="77777777" w:rsidR="0024113A" w:rsidRDefault="0024113A" w:rsidP="0024113A">
      <w:pPr>
        <w:tabs>
          <w:tab w:val="left" w:pos="0"/>
        </w:tabs>
        <w:ind w:right="-286"/>
        <w:jc w:val="both"/>
        <w:rPr>
          <w:rFonts w:ascii="Arial" w:hAnsi="Arial" w:cs="Arial"/>
          <w:b/>
          <w:sz w:val="20"/>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3"/>
        <w:gridCol w:w="3316"/>
        <w:gridCol w:w="2409"/>
        <w:gridCol w:w="1238"/>
      </w:tblGrid>
      <w:tr w:rsidR="0024113A" w14:paraId="68CC27C3" w14:textId="77777777">
        <w:trPr>
          <w:trHeight w:val="360"/>
        </w:trPr>
        <w:tc>
          <w:tcPr>
            <w:tcW w:w="2213" w:type="dxa"/>
            <w:tcBorders>
              <w:top w:val="single" w:sz="4" w:space="0" w:color="auto"/>
              <w:left w:val="single" w:sz="4" w:space="0" w:color="auto"/>
              <w:bottom w:val="single" w:sz="4" w:space="0" w:color="auto"/>
              <w:right w:val="single" w:sz="4" w:space="0" w:color="auto"/>
            </w:tcBorders>
            <w:vAlign w:val="center"/>
          </w:tcPr>
          <w:p w14:paraId="5E21F34F" w14:textId="77777777" w:rsidR="0024113A" w:rsidRDefault="0024113A" w:rsidP="0074137E">
            <w:pPr>
              <w:tabs>
                <w:tab w:val="left" w:pos="-1440"/>
                <w:tab w:val="left" w:pos="-720"/>
              </w:tabs>
              <w:spacing w:line="264" w:lineRule="auto"/>
              <w:jc w:val="center"/>
              <w:rPr>
                <w:rFonts w:ascii="Arial" w:hAnsi="Arial" w:cs="Arial"/>
                <w:b/>
                <w:sz w:val="20"/>
              </w:rPr>
            </w:pPr>
            <w:r>
              <w:rPr>
                <w:rFonts w:ascii="Arial" w:hAnsi="Arial" w:cs="Arial"/>
                <w:b/>
                <w:sz w:val="20"/>
              </w:rPr>
              <w:t>NAME</w:t>
            </w:r>
          </w:p>
        </w:tc>
        <w:tc>
          <w:tcPr>
            <w:tcW w:w="3316" w:type="dxa"/>
            <w:tcBorders>
              <w:top w:val="single" w:sz="4" w:space="0" w:color="auto"/>
              <w:left w:val="single" w:sz="4" w:space="0" w:color="auto"/>
              <w:bottom w:val="single" w:sz="4" w:space="0" w:color="auto"/>
              <w:right w:val="single" w:sz="4" w:space="0" w:color="auto"/>
            </w:tcBorders>
            <w:vAlign w:val="center"/>
          </w:tcPr>
          <w:p w14:paraId="577FF404" w14:textId="77777777" w:rsidR="0024113A" w:rsidRDefault="0024113A" w:rsidP="0074137E">
            <w:pPr>
              <w:tabs>
                <w:tab w:val="left" w:pos="-1440"/>
                <w:tab w:val="left" w:pos="-720"/>
              </w:tabs>
              <w:spacing w:line="264" w:lineRule="auto"/>
              <w:jc w:val="center"/>
              <w:rPr>
                <w:rFonts w:ascii="Arial" w:hAnsi="Arial" w:cs="Arial"/>
                <w:b/>
                <w:sz w:val="20"/>
              </w:rPr>
            </w:pPr>
            <w:r>
              <w:rPr>
                <w:rFonts w:ascii="Arial" w:hAnsi="Arial" w:cs="Arial"/>
                <w:b/>
                <w:sz w:val="20"/>
              </w:rPr>
              <w:t>ADDRESS</w:t>
            </w:r>
          </w:p>
        </w:tc>
        <w:tc>
          <w:tcPr>
            <w:tcW w:w="2409" w:type="dxa"/>
            <w:tcBorders>
              <w:top w:val="single" w:sz="4" w:space="0" w:color="auto"/>
              <w:left w:val="single" w:sz="4" w:space="0" w:color="auto"/>
              <w:bottom w:val="single" w:sz="4" w:space="0" w:color="auto"/>
              <w:right w:val="single" w:sz="4" w:space="0" w:color="auto"/>
            </w:tcBorders>
            <w:vAlign w:val="center"/>
          </w:tcPr>
          <w:p w14:paraId="62C120E2" w14:textId="77777777" w:rsidR="0024113A" w:rsidRDefault="0024113A" w:rsidP="0074137E">
            <w:pPr>
              <w:tabs>
                <w:tab w:val="left" w:pos="-1440"/>
                <w:tab w:val="left" w:pos="-720"/>
              </w:tabs>
              <w:spacing w:line="264" w:lineRule="auto"/>
              <w:jc w:val="center"/>
              <w:rPr>
                <w:rFonts w:ascii="Arial" w:hAnsi="Arial" w:cs="Arial"/>
                <w:b/>
                <w:sz w:val="20"/>
              </w:rPr>
            </w:pPr>
            <w:r>
              <w:rPr>
                <w:rFonts w:ascii="Arial" w:hAnsi="Arial" w:cs="Arial"/>
                <w:b/>
                <w:sz w:val="20"/>
              </w:rPr>
              <w:t>SIGNATURE</w:t>
            </w:r>
          </w:p>
        </w:tc>
        <w:tc>
          <w:tcPr>
            <w:tcW w:w="1238" w:type="dxa"/>
            <w:tcBorders>
              <w:top w:val="single" w:sz="4" w:space="0" w:color="auto"/>
              <w:left w:val="single" w:sz="4" w:space="0" w:color="auto"/>
              <w:bottom w:val="single" w:sz="4" w:space="0" w:color="auto"/>
              <w:right w:val="single" w:sz="4" w:space="0" w:color="auto"/>
            </w:tcBorders>
            <w:vAlign w:val="center"/>
          </w:tcPr>
          <w:p w14:paraId="2617595E" w14:textId="77777777" w:rsidR="0024113A" w:rsidRDefault="0024113A" w:rsidP="0074137E">
            <w:pPr>
              <w:tabs>
                <w:tab w:val="left" w:pos="-1440"/>
                <w:tab w:val="left" w:pos="-720"/>
              </w:tabs>
              <w:spacing w:line="264" w:lineRule="auto"/>
              <w:jc w:val="center"/>
              <w:rPr>
                <w:rFonts w:ascii="Arial" w:hAnsi="Arial" w:cs="Arial"/>
                <w:b/>
                <w:sz w:val="20"/>
              </w:rPr>
            </w:pPr>
            <w:r>
              <w:rPr>
                <w:rFonts w:ascii="Arial" w:hAnsi="Arial" w:cs="Arial"/>
                <w:b/>
                <w:sz w:val="20"/>
              </w:rPr>
              <w:t>DATE</w:t>
            </w:r>
          </w:p>
        </w:tc>
      </w:tr>
      <w:tr w:rsidR="0024113A" w14:paraId="28941B9C" w14:textId="77777777">
        <w:trPr>
          <w:cantSplit/>
          <w:trHeight w:val="390"/>
        </w:trPr>
        <w:tc>
          <w:tcPr>
            <w:tcW w:w="2213" w:type="dxa"/>
            <w:vMerge w:val="restart"/>
            <w:tcBorders>
              <w:top w:val="single" w:sz="4" w:space="0" w:color="auto"/>
              <w:left w:val="single" w:sz="4" w:space="0" w:color="auto"/>
              <w:bottom w:val="single" w:sz="4" w:space="0" w:color="auto"/>
              <w:right w:val="single" w:sz="4" w:space="0" w:color="auto"/>
            </w:tcBorders>
            <w:vAlign w:val="center"/>
          </w:tcPr>
          <w:p w14:paraId="7B1E6204"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57A32F29" w14:textId="77777777" w:rsidR="0024113A" w:rsidRDefault="0024113A" w:rsidP="0074137E">
            <w:pPr>
              <w:tabs>
                <w:tab w:val="left" w:pos="-1440"/>
                <w:tab w:val="left" w:pos="-720"/>
              </w:tabs>
              <w:spacing w:after="20"/>
              <w:jc w:val="both"/>
              <w:rPr>
                <w:rFonts w:ascii="Arial" w:hAnsi="Arial" w:cs="Arial"/>
                <w:sz w:val="20"/>
              </w:rPr>
            </w:pP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2A550D8A"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val="restart"/>
            <w:tcBorders>
              <w:top w:val="single" w:sz="4" w:space="0" w:color="auto"/>
              <w:left w:val="single" w:sz="4" w:space="0" w:color="auto"/>
              <w:bottom w:val="single" w:sz="4" w:space="0" w:color="auto"/>
              <w:right w:val="single" w:sz="4" w:space="0" w:color="auto"/>
            </w:tcBorders>
            <w:vAlign w:val="center"/>
          </w:tcPr>
          <w:p w14:paraId="1BF53237"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21F5D236" w14:textId="77777777">
        <w:trPr>
          <w:cantSplit/>
          <w:trHeight w:hRule="exact" w:val="390"/>
        </w:trPr>
        <w:tc>
          <w:tcPr>
            <w:tcW w:w="2213" w:type="dxa"/>
            <w:vMerge/>
            <w:tcBorders>
              <w:top w:val="single" w:sz="4" w:space="0" w:color="auto"/>
              <w:left w:val="single" w:sz="4" w:space="0" w:color="auto"/>
              <w:bottom w:val="single" w:sz="4" w:space="0" w:color="auto"/>
              <w:right w:val="single" w:sz="4" w:space="0" w:color="auto"/>
            </w:tcBorders>
            <w:vAlign w:val="center"/>
          </w:tcPr>
          <w:p w14:paraId="54F3E8EB"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2C3B5085" w14:textId="77777777" w:rsidR="0024113A" w:rsidRDefault="0024113A" w:rsidP="0074137E">
            <w:pPr>
              <w:tabs>
                <w:tab w:val="left" w:pos="-1440"/>
                <w:tab w:val="left" w:pos="-720"/>
              </w:tabs>
              <w:spacing w:after="20"/>
              <w:jc w:val="both"/>
              <w:rPr>
                <w:rFonts w:ascii="Arial" w:hAnsi="Arial" w:cs="Arial"/>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7A8CCD4A"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14:paraId="06AC7AF6"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0CFDFBA3" w14:textId="77777777">
        <w:trPr>
          <w:cantSplit/>
          <w:trHeight w:val="390"/>
        </w:trPr>
        <w:tc>
          <w:tcPr>
            <w:tcW w:w="2213" w:type="dxa"/>
            <w:vMerge w:val="restart"/>
            <w:tcBorders>
              <w:top w:val="single" w:sz="4" w:space="0" w:color="auto"/>
              <w:left w:val="single" w:sz="4" w:space="0" w:color="auto"/>
              <w:bottom w:val="single" w:sz="4" w:space="0" w:color="auto"/>
              <w:right w:val="single" w:sz="4" w:space="0" w:color="auto"/>
            </w:tcBorders>
            <w:vAlign w:val="center"/>
          </w:tcPr>
          <w:p w14:paraId="6E8E26D9"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5E754CBD" w14:textId="77777777" w:rsidR="0024113A" w:rsidRDefault="0024113A" w:rsidP="0074137E">
            <w:pPr>
              <w:tabs>
                <w:tab w:val="left" w:pos="-1440"/>
                <w:tab w:val="left" w:pos="-720"/>
              </w:tabs>
              <w:spacing w:after="20"/>
              <w:jc w:val="both"/>
              <w:rPr>
                <w:rFonts w:ascii="Arial" w:hAnsi="Arial" w:cs="Arial"/>
                <w:sz w:val="20"/>
              </w:rPr>
            </w:pP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550DDCE1"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val="restart"/>
            <w:tcBorders>
              <w:top w:val="single" w:sz="4" w:space="0" w:color="auto"/>
              <w:left w:val="single" w:sz="4" w:space="0" w:color="auto"/>
              <w:bottom w:val="single" w:sz="4" w:space="0" w:color="auto"/>
              <w:right w:val="single" w:sz="4" w:space="0" w:color="auto"/>
            </w:tcBorders>
            <w:vAlign w:val="center"/>
          </w:tcPr>
          <w:p w14:paraId="0FDF8500"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159E9ACF" w14:textId="77777777">
        <w:trPr>
          <w:cantSplit/>
          <w:trHeight w:hRule="exact" w:val="390"/>
        </w:trPr>
        <w:tc>
          <w:tcPr>
            <w:tcW w:w="2213" w:type="dxa"/>
            <w:vMerge/>
            <w:tcBorders>
              <w:top w:val="single" w:sz="4" w:space="0" w:color="auto"/>
              <w:left w:val="single" w:sz="4" w:space="0" w:color="auto"/>
              <w:bottom w:val="single" w:sz="4" w:space="0" w:color="auto"/>
              <w:right w:val="single" w:sz="4" w:space="0" w:color="auto"/>
            </w:tcBorders>
            <w:vAlign w:val="center"/>
          </w:tcPr>
          <w:p w14:paraId="06AB5D42"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77255390" w14:textId="77777777" w:rsidR="0024113A" w:rsidRDefault="0024113A" w:rsidP="0074137E">
            <w:pPr>
              <w:tabs>
                <w:tab w:val="left" w:pos="-1440"/>
                <w:tab w:val="left" w:pos="-720"/>
              </w:tabs>
              <w:spacing w:after="20"/>
              <w:jc w:val="both"/>
              <w:rPr>
                <w:rFonts w:ascii="Arial" w:hAnsi="Arial" w:cs="Arial"/>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E03AA0E"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14:paraId="1D9FC6E9"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5C225773" w14:textId="77777777">
        <w:trPr>
          <w:cantSplit/>
          <w:trHeight w:val="390"/>
        </w:trPr>
        <w:tc>
          <w:tcPr>
            <w:tcW w:w="2213" w:type="dxa"/>
            <w:vMerge w:val="restart"/>
            <w:tcBorders>
              <w:top w:val="single" w:sz="4" w:space="0" w:color="auto"/>
              <w:left w:val="single" w:sz="4" w:space="0" w:color="auto"/>
              <w:bottom w:val="single" w:sz="4" w:space="0" w:color="auto"/>
              <w:right w:val="single" w:sz="4" w:space="0" w:color="auto"/>
            </w:tcBorders>
            <w:vAlign w:val="center"/>
          </w:tcPr>
          <w:p w14:paraId="00A5B997"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70CD86C8" w14:textId="77777777" w:rsidR="0024113A" w:rsidRDefault="0024113A" w:rsidP="0074137E">
            <w:pPr>
              <w:tabs>
                <w:tab w:val="left" w:pos="-1440"/>
                <w:tab w:val="left" w:pos="-720"/>
              </w:tabs>
              <w:spacing w:after="20"/>
              <w:jc w:val="both"/>
              <w:rPr>
                <w:rFonts w:ascii="Arial" w:hAnsi="Arial" w:cs="Arial"/>
                <w:sz w:val="20"/>
              </w:rPr>
            </w:pP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17B897F4"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val="restart"/>
            <w:tcBorders>
              <w:top w:val="single" w:sz="4" w:space="0" w:color="auto"/>
              <w:left w:val="single" w:sz="4" w:space="0" w:color="auto"/>
              <w:bottom w:val="single" w:sz="4" w:space="0" w:color="auto"/>
              <w:right w:val="single" w:sz="4" w:space="0" w:color="auto"/>
            </w:tcBorders>
            <w:vAlign w:val="center"/>
          </w:tcPr>
          <w:p w14:paraId="1FAA1CDF"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22DFED8B" w14:textId="77777777">
        <w:trPr>
          <w:cantSplit/>
          <w:trHeight w:hRule="exact" w:val="390"/>
        </w:trPr>
        <w:tc>
          <w:tcPr>
            <w:tcW w:w="2213" w:type="dxa"/>
            <w:vMerge/>
            <w:tcBorders>
              <w:top w:val="single" w:sz="4" w:space="0" w:color="auto"/>
              <w:left w:val="single" w:sz="4" w:space="0" w:color="auto"/>
              <w:bottom w:val="single" w:sz="4" w:space="0" w:color="auto"/>
              <w:right w:val="single" w:sz="4" w:space="0" w:color="auto"/>
            </w:tcBorders>
            <w:vAlign w:val="center"/>
          </w:tcPr>
          <w:p w14:paraId="2C81B8B6"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0797E11B" w14:textId="77777777" w:rsidR="0024113A" w:rsidRDefault="0024113A" w:rsidP="0074137E">
            <w:pPr>
              <w:tabs>
                <w:tab w:val="left" w:pos="-1440"/>
                <w:tab w:val="left" w:pos="-720"/>
              </w:tabs>
              <w:spacing w:after="20"/>
              <w:jc w:val="both"/>
              <w:rPr>
                <w:rFonts w:ascii="Arial" w:hAnsi="Arial" w:cs="Arial"/>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8A38B1E"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14:paraId="651CF495"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4653A52B" w14:textId="77777777">
        <w:trPr>
          <w:cantSplit/>
          <w:trHeight w:val="390"/>
        </w:trPr>
        <w:tc>
          <w:tcPr>
            <w:tcW w:w="2213" w:type="dxa"/>
            <w:vMerge w:val="restart"/>
            <w:tcBorders>
              <w:top w:val="single" w:sz="4" w:space="0" w:color="auto"/>
              <w:left w:val="single" w:sz="4" w:space="0" w:color="auto"/>
              <w:bottom w:val="single" w:sz="4" w:space="0" w:color="auto"/>
              <w:right w:val="single" w:sz="4" w:space="0" w:color="auto"/>
            </w:tcBorders>
            <w:vAlign w:val="center"/>
          </w:tcPr>
          <w:p w14:paraId="03A8B92D"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7AD4B85A" w14:textId="77777777" w:rsidR="0024113A" w:rsidRDefault="0024113A" w:rsidP="0074137E">
            <w:pPr>
              <w:tabs>
                <w:tab w:val="left" w:pos="-1440"/>
                <w:tab w:val="left" w:pos="-720"/>
              </w:tabs>
              <w:spacing w:after="20"/>
              <w:jc w:val="both"/>
              <w:rPr>
                <w:rFonts w:ascii="Arial" w:hAnsi="Arial" w:cs="Arial"/>
                <w:sz w:val="20"/>
              </w:rPr>
            </w:pP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4DB16010"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val="restart"/>
            <w:tcBorders>
              <w:top w:val="single" w:sz="4" w:space="0" w:color="auto"/>
              <w:left w:val="single" w:sz="4" w:space="0" w:color="auto"/>
              <w:bottom w:val="single" w:sz="4" w:space="0" w:color="auto"/>
              <w:right w:val="single" w:sz="4" w:space="0" w:color="auto"/>
            </w:tcBorders>
            <w:vAlign w:val="center"/>
          </w:tcPr>
          <w:p w14:paraId="28BF19F5" w14:textId="77777777" w:rsidR="0024113A" w:rsidRDefault="0024113A" w:rsidP="0074137E">
            <w:pPr>
              <w:tabs>
                <w:tab w:val="left" w:pos="-1440"/>
                <w:tab w:val="left" w:pos="-720"/>
              </w:tabs>
              <w:spacing w:line="264" w:lineRule="auto"/>
              <w:jc w:val="both"/>
              <w:rPr>
                <w:rFonts w:ascii="Arial" w:hAnsi="Arial" w:cs="Arial"/>
                <w:sz w:val="20"/>
              </w:rPr>
            </w:pPr>
          </w:p>
        </w:tc>
      </w:tr>
      <w:tr w:rsidR="0024113A" w14:paraId="6BCEC3D0" w14:textId="77777777">
        <w:trPr>
          <w:cantSplit/>
          <w:trHeight w:hRule="exact" w:val="390"/>
        </w:trPr>
        <w:tc>
          <w:tcPr>
            <w:tcW w:w="2213" w:type="dxa"/>
            <w:vMerge/>
            <w:tcBorders>
              <w:top w:val="single" w:sz="4" w:space="0" w:color="auto"/>
              <w:left w:val="single" w:sz="4" w:space="0" w:color="auto"/>
              <w:bottom w:val="single" w:sz="4" w:space="0" w:color="auto"/>
              <w:right w:val="single" w:sz="4" w:space="0" w:color="auto"/>
            </w:tcBorders>
            <w:vAlign w:val="center"/>
          </w:tcPr>
          <w:p w14:paraId="11F4424F" w14:textId="77777777" w:rsidR="0024113A" w:rsidRDefault="0024113A" w:rsidP="0074137E">
            <w:pPr>
              <w:tabs>
                <w:tab w:val="left" w:pos="-1440"/>
                <w:tab w:val="left" w:pos="-720"/>
              </w:tabs>
              <w:spacing w:line="264" w:lineRule="auto"/>
              <w:jc w:val="both"/>
              <w:rPr>
                <w:rFonts w:ascii="Arial" w:hAnsi="Arial" w:cs="Arial"/>
                <w:sz w:val="20"/>
              </w:rPr>
            </w:pPr>
          </w:p>
        </w:tc>
        <w:tc>
          <w:tcPr>
            <w:tcW w:w="3316" w:type="dxa"/>
            <w:tcBorders>
              <w:top w:val="single" w:sz="4" w:space="0" w:color="auto"/>
              <w:left w:val="single" w:sz="4" w:space="0" w:color="auto"/>
              <w:bottom w:val="single" w:sz="4" w:space="0" w:color="auto"/>
              <w:right w:val="single" w:sz="4" w:space="0" w:color="auto"/>
            </w:tcBorders>
            <w:vAlign w:val="center"/>
          </w:tcPr>
          <w:p w14:paraId="62A08273" w14:textId="77777777" w:rsidR="0024113A" w:rsidRDefault="0024113A" w:rsidP="0074137E">
            <w:pPr>
              <w:tabs>
                <w:tab w:val="left" w:pos="-1440"/>
                <w:tab w:val="left" w:pos="-720"/>
              </w:tabs>
              <w:spacing w:after="20"/>
              <w:jc w:val="both"/>
              <w:rPr>
                <w:rFonts w:ascii="Arial" w:hAnsi="Arial" w:cs="Arial"/>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42B966FF" w14:textId="77777777" w:rsidR="0024113A" w:rsidRDefault="0024113A" w:rsidP="0074137E">
            <w:pPr>
              <w:tabs>
                <w:tab w:val="left" w:pos="-1440"/>
                <w:tab w:val="left" w:pos="-720"/>
              </w:tabs>
              <w:spacing w:line="264" w:lineRule="auto"/>
              <w:jc w:val="both"/>
              <w:rPr>
                <w:rFonts w:ascii="Arial" w:hAnsi="Arial" w:cs="Arial"/>
                <w:sz w:val="20"/>
              </w:rPr>
            </w:pPr>
          </w:p>
        </w:tc>
        <w:tc>
          <w:tcPr>
            <w:tcW w:w="1238" w:type="dxa"/>
            <w:vMerge/>
            <w:tcBorders>
              <w:top w:val="single" w:sz="4" w:space="0" w:color="auto"/>
              <w:left w:val="single" w:sz="4" w:space="0" w:color="auto"/>
              <w:bottom w:val="single" w:sz="4" w:space="0" w:color="auto"/>
              <w:right w:val="single" w:sz="4" w:space="0" w:color="auto"/>
            </w:tcBorders>
            <w:vAlign w:val="center"/>
          </w:tcPr>
          <w:p w14:paraId="5DB109B8" w14:textId="77777777" w:rsidR="0024113A" w:rsidRDefault="0024113A" w:rsidP="0074137E">
            <w:pPr>
              <w:tabs>
                <w:tab w:val="left" w:pos="-1440"/>
                <w:tab w:val="left" w:pos="-720"/>
              </w:tabs>
              <w:spacing w:line="264" w:lineRule="auto"/>
              <w:jc w:val="both"/>
              <w:rPr>
                <w:rFonts w:ascii="Arial" w:hAnsi="Arial" w:cs="Arial"/>
                <w:sz w:val="20"/>
              </w:rPr>
            </w:pPr>
          </w:p>
        </w:tc>
      </w:tr>
    </w:tbl>
    <w:p w14:paraId="763AF8F2" w14:textId="77777777" w:rsidR="0024113A" w:rsidRDefault="0024113A" w:rsidP="0024113A">
      <w:pPr>
        <w:tabs>
          <w:tab w:val="left" w:pos="-1440"/>
          <w:tab w:val="left" w:pos="-720"/>
        </w:tabs>
        <w:spacing w:line="264" w:lineRule="auto"/>
        <w:ind w:left="720" w:hanging="720"/>
        <w:jc w:val="both"/>
        <w:rPr>
          <w:rFonts w:ascii="Arial" w:hAnsi="Arial" w:cs="Arial"/>
          <w:b/>
          <w:i/>
          <w:sz w:val="20"/>
        </w:rPr>
      </w:pPr>
    </w:p>
    <w:p w14:paraId="4F6D5BD1" w14:textId="77777777" w:rsidR="0024113A" w:rsidRDefault="0024113A" w:rsidP="0024113A">
      <w:pPr>
        <w:tabs>
          <w:tab w:val="left" w:pos="-1440"/>
          <w:tab w:val="left" w:pos="-720"/>
        </w:tabs>
        <w:spacing w:line="264" w:lineRule="auto"/>
        <w:ind w:left="720" w:hanging="720"/>
        <w:jc w:val="both"/>
        <w:rPr>
          <w:rFonts w:ascii="Arial" w:hAnsi="Arial" w:cs="Arial"/>
          <w:b/>
          <w:i/>
          <w:sz w:val="20"/>
          <w:highlight w:val="green"/>
        </w:rPr>
      </w:pPr>
      <w:r>
        <w:rPr>
          <w:rFonts w:ascii="Arial" w:hAnsi="Arial" w:cs="Arial"/>
          <w:b/>
          <w:i/>
          <w:sz w:val="20"/>
        </w:rPr>
        <w:t>Note:</w:t>
      </w:r>
      <w:r>
        <w:rPr>
          <w:rFonts w:ascii="Arial" w:hAnsi="Arial" w:cs="Arial"/>
          <w:b/>
          <w:i/>
          <w:sz w:val="20"/>
        </w:rPr>
        <w:tab/>
        <w:t xml:space="preserve">This certificate is to be completed and signed by all of the key members upon whom rests the direction of the affairs of the Close Corporation as a whole. </w:t>
      </w:r>
    </w:p>
    <w:p w14:paraId="31683D2A" w14:textId="77777777" w:rsidR="0024113A" w:rsidRDefault="0024113A" w:rsidP="0024113A">
      <w:pPr>
        <w:tabs>
          <w:tab w:val="left" w:pos="0"/>
        </w:tabs>
        <w:ind w:right="-286"/>
        <w:jc w:val="both"/>
        <w:rPr>
          <w:rFonts w:ascii="Arial" w:hAnsi="Arial" w:cs="Arial"/>
          <w:b/>
          <w:sz w:val="20"/>
        </w:rPr>
      </w:pPr>
    </w:p>
    <w:p w14:paraId="06FF3EBE" w14:textId="77777777" w:rsidR="0024113A" w:rsidRDefault="0024113A" w:rsidP="0024113A">
      <w:pPr>
        <w:tabs>
          <w:tab w:val="left" w:pos="0"/>
        </w:tabs>
        <w:ind w:right="-286"/>
        <w:jc w:val="both"/>
        <w:rPr>
          <w:rFonts w:ascii="Arial" w:hAnsi="Arial" w:cs="Arial"/>
          <w:b/>
          <w:sz w:val="20"/>
        </w:rPr>
      </w:pPr>
    </w:p>
    <w:p w14:paraId="0916A145" w14:textId="77777777" w:rsidR="0024113A" w:rsidRDefault="0024113A" w:rsidP="0024113A">
      <w:pPr>
        <w:tabs>
          <w:tab w:val="left" w:pos="0"/>
        </w:tabs>
        <w:ind w:right="-286"/>
        <w:jc w:val="both"/>
        <w:rPr>
          <w:rFonts w:ascii="Arial" w:hAnsi="Arial" w:cs="Arial"/>
          <w:b/>
          <w:sz w:val="20"/>
        </w:rPr>
      </w:pPr>
      <w:r>
        <w:rPr>
          <w:rFonts w:ascii="Arial" w:hAnsi="Arial" w:cs="Arial"/>
          <w:b/>
          <w:sz w:val="20"/>
        </w:rPr>
        <w:t>Specimen Signature of Signatory</w:t>
      </w:r>
      <w:r>
        <w:rPr>
          <w:rFonts w:ascii="Arial" w:hAnsi="Arial" w:cs="Arial"/>
          <w:sz w:val="20"/>
        </w:rPr>
        <w:t>: .......................................................................................</w:t>
      </w:r>
    </w:p>
    <w:p w14:paraId="443587EB" w14:textId="77777777" w:rsidR="0024113A" w:rsidRDefault="0024113A" w:rsidP="0024113A">
      <w:pPr>
        <w:tabs>
          <w:tab w:val="left" w:pos="-1440"/>
          <w:tab w:val="left" w:pos="-720"/>
        </w:tabs>
        <w:spacing w:before="120"/>
        <w:jc w:val="both"/>
        <w:rPr>
          <w:rFonts w:ascii="Arial" w:hAnsi="Arial" w:cs="Arial"/>
          <w:b/>
          <w:sz w:val="20"/>
        </w:rPr>
      </w:pPr>
    </w:p>
    <w:p w14:paraId="54AC1085" w14:textId="77777777" w:rsidR="0024113A" w:rsidRDefault="0024113A" w:rsidP="0024113A">
      <w:pPr>
        <w:tabs>
          <w:tab w:val="left" w:pos="-1440"/>
          <w:tab w:val="left" w:pos="-720"/>
        </w:tabs>
        <w:spacing w:before="120"/>
        <w:jc w:val="both"/>
        <w:rPr>
          <w:rFonts w:ascii="Arial" w:hAnsi="Arial" w:cs="Arial"/>
          <w:sz w:val="20"/>
        </w:rPr>
      </w:pPr>
      <w:r>
        <w:rPr>
          <w:rFonts w:ascii="Arial" w:hAnsi="Arial" w:cs="Arial"/>
          <w:b/>
          <w:sz w:val="20"/>
        </w:rPr>
        <w:t>Date:</w:t>
      </w:r>
      <w:r>
        <w:rPr>
          <w:rFonts w:ascii="Arial" w:hAnsi="Arial" w:cs="Arial"/>
          <w:sz w:val="20"/>
        </w:rPr>
        <w:t xml:space="preserve"> ..................................</w:t>
      </w:r>
    </w:p>
    <w:p w14:paraId="6802A976" w14:textId="77777777" w:rsidR="0024113A" w:rsidRDefault="0024113A" w:rsidP="0024113A">
      <w:pPr>
        <w:tabs>
          <w:tab w:val="left" w:pos="-1440"/>
          <w:tab w:val="left" w:pos="-720"/>
        </w:tabs>
        <w:spacing w:before="120"/>
        <w:jc w:val="both"/>
        <w:rPr>
          <w:rFonts w:ascii="Arial" w:hAnsi="Arial" w:cs="Arial"/>
          <w:sz w:val="20"/>
        </w:rPr>
      </w:pPr>
    </w:p>
    <w:p w14:paraId="492C0A54" w14:textId="77777777" w:rsidR="00E85755" w:rsidRPr="0024113A" w:rsidRDefault="00E85755" w:rsidP="00E85755">
      <w:pPr>
        <w:tabs>
          <w:tab w:val="left" w:pos="-2127"/>
          <w:tab w:val="left" w:pos="-1440"/>
          <w:tab w:val="left" w:pos="-720"/>
        </w:tabs>
        <w:spacing w:line="360" w:lineRule="auto"/>
        <w:jc w:val="both"/>
        <w:rPr>
          <w:rFonts w:ascii="Arial" w:hAnsi="Arial" w:cs="Arial"/>
          <w:b/>
          <w:sz w:val="20"/>
          <w:u w:val="single"/>
        </w:rPr>
      </w:pPr>
      <w:r w:rsidRPr="0024113A">
        <w:rPr>
          <w:rFonts w:ascii="Arial" w:hAnsi="Arial" w:cs="Arial"/>
          <w:b/>
          <w:sz w:val="20"/>
          <w:u w:val="single"/>
        </w:rPr>
        <w:t xml:space="preserve">In the case of a Joint Venture, this certificate must be completed by all Joint Venture partners that are Close Corporations. </w:t>
      </w:r>
    </w:p>
    <w:p w14:paraId="39951906" w14:textId="77777777" w:rsidR="0074137E" w:rsidRDefault="0074137E" w:rsidP="0024113A">
      <w:pPr>
        <w:tabs>
          <w:tab w:val="left" w:pos="-1440"/>
          <w:tab w:val="left" w:pos="-720"/>
        </w:tabs>
        <w:spacing w:before="120"/>
        <w:jc w:val="both"/>
        <w:rPr>
          <w:rFonts w:ascii="Arial" w:hAnsi="Arial" w:cs="Arial"/>
          <w:sz w:val="20"/>
        </w:rPr>
      </w:pPr>
    </w:p>
    <w:p w14:paraId="27EDD339" w14:textId="77777777" w:rsidR="0074137E" w:rsidRDefault="0074137E" w:rsidP="0024113A">
      <w:pPr>
        <w:tabs>
          <w:tab w:val="left" w:pos="-1440"/>
          <w:tab w:val="left" w:pos="-720"/>
        </w:tabs>
        <w:spacing w:before="120"/>
        <w:jc w:val="both"/>
        <w:rPr>
          <w:rFonts w:ascii="Arial" w:hAnsi="Arial" w:cs="Arial"/>
          <w:sz w:val="20"/>
        </w:rPr>
      </w:pPr>
    </w:p>
    <w:p w14:paraId="69CCF597" w14:textId="77777777" w:rsidR="0074137E" w:rsidRDefault="0074137E" w:rsidP="0024113A">
      <w:pPr>
        <w:tabs>
          <w:tab w:val="left" w:pos="-1440"/>
          <w:tab w:val="left" w:pos="-720"/>
        </w:tabs>
        <w:spacing w:before="120"/>
        <w:jc w:val="both"/>
        <w:rPr>
          <w:rFonts w:ascii="Arial" w:hAnsi="Arial" w:cs="Arial"/>
          <w:sz w:val="20"/>
        </w:rPr>
      </w:pPr>
    </w:p>
    <w:p w14:paraId="76F6916C" w14:textId="77777777" w:rsidR="0074137E" w:rsidRDefault="0074137E" w:rsidP="0024113A">
      <w:pPr>
        <w:tabs>
          <w:tab w:val="left" w:pos="-1440"/>
          <w:tab w:val="left" w:pos="-720"/>
        </w:tabs>
        <w:spacing w:before="120"/>
        <w:jc w:val="both"/>
        <w:rPr>
          <w:rFonts w:ascii="Arial" w:hAnsi="Arial" w:cs="Arial"/>
          <w:sz w:val="20"/>
        </w:rPr>
      </w:pPr>
    </w:p>
    <w:p w14:paraId="6C35C7D4" w14:textId="77777777" w:rsidR="0074137E" w:rsidRDefault="0074137E" w:rsidP="0024113A">
      <w:pPr>
        <w:tabs>
          <w:tab w:val="left" w:pos="-1440"/>
          <w:tab w:val="left" w:pos="-720"/>
        </w:tabs>
        <w:spacing w:before="120"/>
        <w:jc w:val="both"/>
        <w:rPr>
          <w:rFonts w:ascii="Arial" w:hAnsi="Arial" w:cs="Arial"/>
          <w:sz w:val="20"/>
        </w:rPr>
      </w:pPr>
    </w:p>
    <w:p w14:paraId="664009EC" w14:textId="77777777" w:rsidR="0074137E" w:rsidRDefault="0074137E" w:rsidP="0024113A">
      <w:pPr>
        <w:tabs>
          <w:tab w:val="left" w:pos="-1440"/>
          <w:tab w:val="left" w:pos="-720"/>
        </w:tabs>
        <w:spacing w:before="120"/>
        <w:jc w:val="both"/>
        <w:rPr>
          <w:rFonts w:ascii="Arial" w:hAnsi="Arial" w:cs="Arial"/>
          <w:sz w:val="20"/>
        </w:rPr>
      </w:pPr>
    </w:p>
    <w:p w14:paraId="41C990F4" w14:textId="77777777" w:rsidR="0074137E" w:rsidRDefault="0074137E" w:rsidP="0024113A">
      <w:pPr>
        <w:tabs>
          <w:tab w:val="left" w:pos="-1440"/>
          <w:tab w:val="left" w:pos="-720"/>
        </w:tabs>
        <w:spacing w:before="120"/>
        <w:jc w:val="both"/>
        <w:rPr>
          <w:rFonts w:ascii="Arial" w:hAnsi="Arial" w:cs="Arial"/>
          <w:sz w:val="20"/>
        </w:rPr>
      </w:pPr>
    </w:p>
    <w:p w14:paraId="6CCAC1E5" w14:textId="77777777" w:rsidR="0074137E" w:rsidRDefault="0074137E" w:rsidP="0024113A">
      <w:pPr>
        <w:tabs>
          <w:tab w:val="left" w:pos="-1440"/>
          <w:tab w:val="left" w:pos="-720"/>
        </w:tabs>
        <w:spacing w:before="120"/>
        <w:jc w:val="both"/>
        <w:rPr>
          <w:rFonts w:ascii="Arial" w:hAnsi="Arial" w:cs="Arial"/>
          <w:sz w:val="20"/>
        </w:rPr>
      </w:pPr>
    </w:p>
    <w:p w14:paraId="397D658E" w14:textId="77777777" w:rsidR="0074137E" w:rsidRDefault="0074137E" w:rsidP="0024113A">
      <w:pPr>
        <w:tabs>
          <w:tab w:val="left" w:pos="-1440"/>
          <w:tab w:val="left" w:pos="-720"/>
        </w:tabs>
        <w:spacing w:before="120"/>
        <w:jc w:val="both"/>
        <w:rPr>
          <w:rFonts w:ascii="Arial" w:hAnsi="Arial" w:cs="Arial"/>
          <w:sz w:val="20"/>
        </w:rPr>
      </w:pPr>
    </w:p>
    <w:p w14:paraId="1AADB9B4" w14:textId="77777777" w:rsidR="0074137E" w:rsidRDefault="0074137E" w:rsidP="0024113A">
      <w:pPr>
        <w:tabs>
          <w:tab w:val="left" w:pos="-1440"/>
          <w:tab w:val="left" w:pos="-720"/>
        </w:tabs>
        <w:spacing w:before="120"/>
        <w:jc w:val="both"/>
        <w:rPr>
          <w:rFonts w:ascii="Arial" w:hAnsi="Arial" w:cs="Arial"/>
          <w:sz w:val="20"/>
        </w:rPr>
      </w:pPr>
    </w:p>
    <w:p w14:paraId="15B9DBF3" w14:textId="77777777" w:rsidR="00212C83" w:rsidRDefault="00212C83" w:rsidP="0074137E">
      <w:pPr>
        <w:tabs>
          <w:tab w:val="left" w:pos="-1440"/>
          <w:tab w:val="left" w:pos="-720"/>
        </w:tabs>
        <w:spacing w:before="120"/>
        <w:jc w:val="both"/>
        <w:rPr>
          <w:rFonts w:ascii="Arial" w:hAnsi="Arial" w:cs="Arial"/>
          <w:b/>
          <w:sz w:val="20"/>
        </w:rPr>
      </w:pPr>
    </w:p>
    <w:p w14:paraId="1637BD8A" w14:textId="77777777" w:rsidR="00E00FD6" w:rsidRDefault="00E00FD6" w:rsidP="0074137E">
      <w:pPr>
        <w:tabs>
          <w:tab w:val="left" w:pos="-1440"/>
          <w:tab w:val="left" w:pos="-720"/>
        </w:tabs>
        <w:spacing w:before="120"/>
        <w:jc w:val="both"/>
        <w:rPr>
          <w:rFonts w:ascii="Arial" w:hAnsi="Arial" w:cs="Arial"/>
          <w:b/>
          <w:sz w:val="20"/>
        </w:rPr>
      </w:pPr>
    </w:p>
    <w:p w14:paraId="736F1CD0" w14:textId="344609A4" w:rsidR="003768D8" w:rsidRDefault="003768D8" w:rsidP="0074137E">
      <w:pPr>
        <w:tabs>
          <w:tab w:val="left" w:pos="-1440"/>
          <w:tab w:val="left" w:pos="-720"/>
        </w:tabs>
        <w:spacing w:before="120"/>
        <w:jc w:val="both"/>
        <w:rPr>
          <w:rFonts w:ascii="Arial" w:hAnsi="Arial" w:cs="Arial"/>
          <w:b/>
          <w:sz w:val="20"/>
        </w:rPr>
      </w:pPr>
    </w:p>
    <w:p w14:paraId="7DEC99C3" w14:textId="77777777" w:rsidR="000B5C7F" w:rsidRDefault="000B5C7F" w:rsidP="0074137E">
      <w:pPr>
        <w:tabs>
          <w:tab w:val="left" w:pos="-1440"/>
          <w:tab w:val="left" w:pos="-720"/>
        </w:tabs>
        <w:spacing w:before="120"/>
        <w:jc w:val="both"/>
        <w:rPr>
          <w:rFonts w:ascii="Arial" w:hAnsi="Arial" w:cs="Arial"/>
          <w:b/>
          <w:sz w:val="20"/>
        </w:rPr>
      </w:pPr>
    </w:p>
    <w:p w14:paraId="08B154EC" w14:textId="77777777" w:rsidR="00D256DB" w:rsidRDefault="00D256DB" w:rsidP="0074137E">
      <w:pPr>
        <w:tabs>
          <w:tab w:val="left" w:pos="-1440"/>
          <w:tab w:val="left" w:pos="-720"/>
        </w:tabs>
        <w:spacing w:before="120"/>
        <w:jc w:val="both"/>
        <w:rPr>
          <w:rFonts w:ascii="Arial" w:hAnsi="Arial" w:cs="Arial"/>
          <w:b/>
          <w:sz w:val="20"/>
        </w:rPr>
      </w:pPr>
    </w:p>
    <w:p w14:paraId="161390DE" w14:textId="77777777" w:rsidR="0074137E" w:rsidRPr="00705521" w:rsidRDefault="0074137E" w:rsidP="0074137E">
      <w:pPr>
        <w:tabs>
          <w:tab w:val="left" w:pos="-1440"/>
          <w:tab w:val="left" w:pos="-720"/>
        </w:tabs>
        <w:spacing w:before="120"/>
        <w:jc w:val="both"/>
        <w:rPr>
          <w:rFonts w:ascii="Arial" w:hAnsi="Arial" w:cs="Arial"/>
          <w:b/>
          <w:sz w:val="20"/>
        </w:rPr>
      </w:pPr>
      <w:r w:rsidRPr="00705521">
        <w:rPr>
          <w:rFonts w:ascii="Arial" w:hAnsi="Arial" w:cs="Arial"/>
          <w:b/>
          <w:sz w:val="20"/>
        </w:rPr>
        <w:t>(III)</w:t>
      </w:r>
      <w:r w:rsidRPr="00705521">
        <w:rPr>
          <w:rFonts w:ascii="Arial" w:hAnsi="Arial" w:cs="Arial"/>
          <w:b/>
          <w:sz w:val="20"/>
        </w:rPr>
        <w:tab/>
        <w:t>CERTIFICATE FOR PARTNERSHIP</w:t>
      </w:r>
    </w:p>
    <w:p w14:paraId="07A951CB" w14:textId="77777777" w:rsidR="0074137E" w:rsidRDefault="0074137E" w:rsidP="0074137E">
      <w:pPr>
        <w:tabs>
          <w:tab w:val="left" w:pos="-1440"/>
          <w:tab w:val="left" w:pos="-720"/>
        </w:tabs>
        <w:jc w:val="both"/>
        <w:rPr>
          <w:rFonts w:ascii="Arial" w:hAnsi="Arial" w:cs="Arial"/>
          <w:b/>
          <w:sz w:val="20"/>
          <w:u w:val="single"/>
        </w:rPr>
      </w:pPr>
    </w:p>
    <w:p w14:paraId="05B3949E" w14:textId="77777777" w:rsidR="0074137E" w:rsidRDefault="0074137E" w:rsidP="0074137E">
      <w:pPr>
        <w:pStyle w:val="HEADING5Ei"/>
        <w:keepNext w:val="0"/>
        <w:widowControl w:val="0"/>
        <w:tabs>
          <w:tab w:val="left" w:pos="-1440"/>
          <w:tab w:val="left" w:pos="-720"/>
        </w:tabs>
        <w:spacing w:line="360" w:lineRule="auto"/>
        <w:outlineLvl w:val="9"/>
        <w:rPr>
          <w:rFonts w:cs="Arial"/>
          <w:snapToGrid w:val="0"/>
          <w:sz w:val="20"/>
          <w:lang w:val="en-ZA"/>
        </w:rPr>
      </w:pPr>
    </w:p>
    <w:p w14:paraId="555929E5" w14:textId="77777777" w:rsidR="0074137E" w:rsidRDefault="0074137E" w:rsidP="0074137E">
      <w:pPr>
        <w:pStyle w:val="HEADING5Ei"/>
        <w:keepNext w:val="0"/>
        <w:widowControl w:val="0"/>
        <w:tabs>
          <w:tab w:val="left" w:pos="-1440"/>
          <w:tab w:val="left" w:pos="-720"/>
        </w:tabs>
        <w:spacing w:line="360" w:lineRule="auto"/>
        <w:outlineLvl w:val="9"/>
        <w:rPr>
          <w:rFonts w:cs="Arial"/>
          <w:snapToGrid w:val="0"/>
          <w:sz w:val="20"/>
          <w:lang w:val="en-ZA"/>
        </w:rPr>
      </w:pPr>
    </w:p>
    <w:p w14:paraId="58A90E61" w14:textId="77777777" w:rsidR="0074137E" w:rsidRDefault="0074137E" w:rsidP="0074137E">
      <w:pPr>
        <w:pStyle w:val="HEADING5Ei"/>
        <w:keepNext w:val="0"/>
        <w:widowControl w:val="0"/>
        <w:tabs>
          <w:tab w:val="left" w:pos="-1440"/>
          <w:tab w:val="left" w:pos="-720"/>
        </w:tabs>
        <w:spacing w:line="360" w:lineRule="auto"/>
        <w:outlineLvl w:val="9"/>
        <w:rPr>
          <w:rFonts w:cs="Arial"/>
          <w:snapToGrid w:val="0"/>
          <w:sz w:val="20"/>
          <w:lang w:val="en-ZA"/>
        </w:rPr>
      </w:pPr>
      <w:r>
        <w:rPr>
          <w:rFonts w:cs="Arial"/>
          <w:snapToGrid w:val="0"/>
          <w:sz w:val="20"/>
          <w:lang w:val="en-ZA"/>
        </w:rPr>
        <w:t>We, the undersigned, being the key partners in the business trading as …………………………………….</w:t>
      </w:r>
    </w:p>
    <w:p w14:paraId="6899976C" w14:textId="77777777" w:rsidR="003C1BAA" w:rsidRDefault="003C1BAA" w:rsidP="0074137E">
      <w:pPr>
        <w:tabs>
          <w:tab w:val="left" w:pos="-1440"/>
          <w:tab w:val="left" w:pos="-720"/>
        </w:tabs>
        <w:spacing w:line="360" w:lineRule="auto"/>
        <w:jc w:val="both"/>
        <w:rPr>
          <w:rFonts w:ascii="Arial" w:hAnsi="Arial" w:cs="Arial"/>
          <w:sz w:val="20"/>
        </w:rPr>
      </w:pPr>
    </w:p>
    <w:p w14:paraId="6752F18F" w14:textId="77777777" w:rsidR="00F40B03" w:rsidRDefault="0074137E" w:rsidP="0074137E">
      <w:pPr>
        <w:tabs>
          <w:tab w:val="left" w:pos="-1440"/>
          <w:tab w:val="left" w:pos="-720"/>
        </w:tabs>
        <w:spacing w:line="360" w:lineRule="auto"/>
        <w:jc w:val="both"/>
        <w:rPr>
          <w:rFonts w:ascii="Arial" w:hAnsi="Arial" w:cs="Arial"/>
          <w:sz w:val="20"/>
        </w:rPr>
      </w:pPr>
      <w:r>
        <w:rPr>
          <w:rFonts w:ascii="Arial" w:hAnsi="Arial" w:cs="Arial"/>
          <w:sz w:val="20"/>
        </w:rPr>
        <w:t>...............................................................................</w:t>
      </w:r>
      <w:r w:rsidR="00F40B03">
        <w:rPr>
          <w:rFonts w:ascii="Arial" w:hAnsi="Arial" w:cs="Arial"/>
          <w:sz w:val="20"/>
        </w:rPr>
        <w:t>......................................................................................</w:t>
      </w:r>
      <w:r>
        <w:rPr>
          <w:rFonts w:ascii="Arial" w:hAnsi="Arial" w:cs="Arial"/>
          <w:sz w:val="20"/>
        </w:rPr>
        <w:t xml:space="preserve"> </w:t>
      </w:r>
    </w:p>
    <w:p w14:paraId="7409E74B" w14:textId="77777777" w:rsidR="00F40B03" w:rsidRDefault="00F40B03" w:rsidP="0074137E">
      <w:pPr>
        <w:tabs>
          <w:tab w:val="left" w:pos="-1440"/>
          <w:tab w:val="left" w:pos="-720"/>
        </w:tabs>
        <w:spacing w:line="360" w:lineRule="auto"/>
        <w:jc w:val="both"/>
        <w:rPr>
          <w:rFonts w:ascii="Arial" w:hAnsi="Arial" w:cs="Arial"/>
          <w:sz w:val="20"/>
        </w:rPr>
      </w:pPr>
    </w:p>
    <w:p w14:paraId="3AFB1B1D" w14:textId="77777777" w:rsidR="003C1BAA" w:rsidRDefault="0074137E" w:rsidP="0074137E">
      <w:pPr>
        <w:tabs>
          <w:tab w:val="left" w:pos="-1440"/>
          <w:tab w:val="left" w:pos="-720"/>
        </w:tabs>
        <w:spacing w:line="360" w:lineRule="auto"/>
        <w:jc w:val="both"/>
        <w:rPr>
          <w:rFonts w:ascii="Arial" w:hAnsi="Arial" w:cs="Arial"/>
          <w:sz w:val="20"/>
        </w:rPr>
      </w:pPr>
      <w:r>
        <w:rPr>
          <w:rFonts w:ascii="Arial" w:hAnsi="Arial" w:cs="Arial"/>
          <w:sz w:val="20"/>
        </w:rPr>
        <w:t xml:space="preserve">hereby authorise Mr/Ms …........................................... </w:t>
      </w:r>
      <w:r w:rsidR="00F40B03">
        <w:rPr>
          <w:rFonts w:ascii="Arial" w:hAnsi="Arial" w:cs="Arial"/>
          <w:sz w:val="20"/>
        </w:rPr>
        <w:t>…………………………………………………………</w:t>
      </w:r>
    </w:p>
    <w:p w14:paraId="4E4BEC8B" w14:textId="77777777" w:rsidR="003C1BAA" w:rsidRDefault="003C1BAA" w:rsidP="0074137E">
      <w:pPr>
        <w:tabs>
          <w:tab w:val="left" w:pos="-1440"/>
          <w:tab w:val="left" w:pos="-720"/>
        </w:tabs>
        <w:spacing w:line="360" w:lineRule="auto"/>
        <w:jc w:val="both"/>
        <w:rPr>
          <w:rFonts w:ascii="Arial" w:hAnsi="Arial" w:cs="Arial"/>
          <w:sz w:val="20"/>
        </w:rPr>
      </w:pPr>
    </w:p>
    <w:p w14:paraId="51BE7580" w14:textId="77777777" w:rsidR="003C1BAA" w:rsidRDefault="0074137E" w:rsidP="0074137E">
      <w:pPr>
        <w:tabs>
          <w:tab w:val="left" w:pos="-1440"/>
          <w:tab w:val="left" w:pos="-720"/>
        </w:tabs>
        <w:spacing w:line="360" w:lineRule="auto"/>
        <w:jc w:val="both"/>
        <w:rPr>
          <w:rFonts w:ascii="Arial" w:hAnsi="Arial" w:cs="Arial"/>
          <w:sz w:val="20"/>
        </w:rPr>
      </w:pPr>
      <w:r>
        <w:rPr>
          <w:rFonts w:ascii="Arial" w:hAnsi="Arial" w:cs="Arial"/>
          <w:sz w:val="20"/>
        </w:rPr>
        <w:t>acting in the capacity of ....................................</w:t>
      </w:r>
      <w:r w:rsidR="003C1BAA">
        <w:rPr>
          <w:rFonts w:ascii="Arial" w:hAnsi="Arial" w:cs="Arial"/>
          <w:sz w:val="20"/>
        </w:rPr>
        <w:t>......</w:t>
      </w:r>
      <w:r>
        <w:rPr>
          <w:rFonts w:ascii="Arial" w:hAnsi="Arial" w:cs="Arial"/>
          <w:sz w:val="20"/>
        </w:rPr>
        <w:t xml:space="preserve">............ , to sign all documents in connection with the </w:t>
      </w:r>
    </w:p>
    <w:p w14:paraId="12AE83A6" w14:textId="77777777" w:rsidR="003C1BAA" w:rsidRDefault="003C1BAA" w:rsidP="0074137E">
      <w:pPr>
        <w:tabs>
          <w:tab w:val="left" w:pos="-1440"/>
          <w:tab w:val="left" w:pos="-720"/>
        </w:tabs>
        <w:spacing w:line="360" w:lineRule="auto"/>
        <w:jc w:val="both"/>
        <w:rPr>
          <w:rFonts w:ascii="Arial" w:hAnsi="Arial" w:cs="Arial"/>
          <w:sz w:val="20"/>
        </w:rPr>
      </w:pPr>
    </w:p>
    <w:p w14:paraId="4BFD2A1B" w14:textId="77777777" w:rsidR="003C1BAA" w:rsidRDefault="0074137E" w:rsidP="0074137E">
      <w:pPr>
        <w:tabs>
          <w:tab w:val="left" w:pos="-1440"/>
          <w:tab w:val="left" w:pos="-720"/>
        </w:tabs>
        <w:spacing w:line="360" w:lineRule="auto"/>
        <w:jc w:val="both"/>
        <w:rPr>
          <w:rFonts w:ascii="Arial" w:hAnsi="Arial" w:cs="Arial"/>
          <w:sz w:val="20"/>
        </w:rPr>
      </w:pPr>
      <w:r>
        <w:rPr>
          <w:rFonts w:ascii="Arial" w:hAnsi="Arial" w:cs="Arial"/>
          <w:sz w:val="20"/>
        </w:rPr>
        <w:lastRenderedPageBreak/>
        <w:t xml:space="preserve">tender for Contract No. .................................................................... and any contract resulting from it on </w:t>
      </w:r>
    </w:p>
    <w:p w14:paraId="4A452D7E" w14:textId="77777777" w:rsidR="003C1BAA" w:rsidRDefault="003C1BAA" w:rsidP="0074137E">
      <w:pPr>
        <w:tabs>
          <w:tab w:val="left" w:pos="-1440"/>
          <w:tab w:val="left" w:pos="-720"/>
        </w:tabs>
        <w:spacing w:line="360" w:lineRule="auto"/>
        <w:jc w:val="both"/>
        <w:rPr>
          <w:rFonts w:ascii="Arial" w:hAnsi="Arial" w:cs="Arial"/>
          <w:sz w:val="20"/>
        </w:rPr>
      </w:pPr>
    </w:p>
    <w:p w14:paraId="5AEF12E3" w14:textId="77777777" w:rsidR="0074137E" w:rsidRDefault="0074137E" w:rsidP="0074137E">
      <w:pPr>
        <w:tabs>
          <w:tab w:val="left" w:pos="-1440"/>
          <w:tab w:val="left" w:pos="-720"/>
        </w:tabs>
        <w:spacing w:line="360" w:lineRule="auto"/>
        <w:jc w:val="both"/>
        <w:rPr>
          <w:rFonts w:ascii="Arial" w:hAnsi="Arial" w:cs="Arial"/>
          <w:sz w:val="20"/>
        </w:rPr>
      </w:pPr>
      <w:r>
        <w:rPr>
          <w:rFonts w:ascii="Arial" w:hAnsi="Arial" w:cs="Arial"/>
          <w:sz w:val="20"/>
        </w:rPr>
        <w:t>our behalf.</w:t>
      </w:r>
    </w:p>
    <w:p w14:paraId="20B47FAF" w14:textId="77777777" w:rsidR="0074137E" w:rsidRDefault="0074137E" w:rsidP="0074137E">
      <w:pPr>
        <w:tabs>
          <w:tab w:val="left" w:pos="-1440"/>
          <w:tab w:val="left" w:pos="-720"/>
        </w:tabs>
        <w:spacing w:before="120"/>
        <w:jc w:val="both"/>
        <w:rPr>
          <w:rFonts w:ascii="Arial" w:hAnsi="Arial" w:cs="Arial"/>
          <w:sz w:val="20"/>
        </w:rPr>
      </w:pPr>
    </w:p>
    <w:p w14:paraId="479321A8" w14:textId="77777777" w:rsidR="0074137E" w:rsidRDefault="0074137E" w:rsidP="0074137E">
      <w:pPr>
        <w:tabs>
          <w:tab w:val="left" w:pos="-1440"/>
          <w:tab w:val="left" w:pos="-720"/>
        </w:tabs>
        <w:spacing w:before="12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3"/>
        <w:gridCol w:w="3316"/>
        <w:gridCol w:w="2409"/>
        <w:gridCol w:w="1238"/>
      </w:tblGrid>
      <w:tr w:rsidR="0074137E" w14:paraId="4C00C834" w14:textId="77777777">
        <w:trPr>
          <w:trHeight w:val="360"/>
        </w:trPr>
        <w:tc>
          <w:tcPr>
            <w:tcW w:w="2213" w:type="dxa"/>
            <w:vAlign w:val="center"/>
          </w:tcPr>
          <w:p w14:paraId="727F1600" w14:textId="77777777" w:rsidR="0074137E" w:rsidRDefault="0074137E" w:rsidP="0074137E">
            <w:pPr>
              <w:tabs>
                <w:tab w:val="left" w:pos="-1440"/>
                <w:tab w:val="left" w:pos="-720"/>
              </w:tabs>
              <w:spacing w:line="264" w:lineRule="auto"/>
              <w:jc w:val="center"/>
              <w:rPr>
                <w:rFonts w:ascii="Arial" w:hAnsi="Arial" w:cs="Arial"/>
                <w:b/>
                <w:sz w:val="20"/>
              </w:rPr>
            </w:pPr>
            <w:r>
              <w:rPr>
                <w:rFonts w:ascii="Arial" w:hAnsi="Arial" w:cs="Arial"/>
                <w:b/>
                <w:sz w:val="20"/>
              </w:rPr>
              <w:t>NAME</w:t>
            </w:r>
          </w:p>
        </w:tc>
        <w:tc>
          <w:tcPr>
            <w:tcW w:w="3316" w:type="dxa"/>
            <w:vAlign w:val="center"/>
          </w:tcPr>
          <w:p w14:paraId="107BF464" w14:textId="77777777" w:rsidR="0074137E" w:rsidRDefault="0074137E" w:rsidP="0074137E">
            <w:pPr>
              <w:tabs>
                <w:tab w:val="left" w:pos="-1440"/>
                <w:tab w:val="left" w:pos="-720"/>
              </w:tabs>
              <w:spacing w:line="264" w:lineRule="auto"/>
              <w:jc w:val="center"/>
              <w:rPr>
                <w:rFonts w:ascii="Arial" w:hAnsi="Arial" w:cs="Arial"/>
                <w:b/>
                <w:sz w:val="20"/>
              </w:rPr>
            </w:pPr>
            <w:r>
              <w:rPr>
                <w:rFonts w:ascii="Arial" w:hAnsi="Arial" w:cs="Arial"/>
                <w:b/>
                <w:sz w:val="20"/>
              </w:rPr>
              <w:t>ADDRESS</w:t>
            </w:r>
          </w:p>
        </w:tc>
        <w:tc>
          <w:tcPr>
            <w:tcW w:w="2409" w:type="dxa"/>
            <w:vAlign w:val="center"/>
          </w:tcPr>
          <w:p w14:paraId="7E5B5380" w14:textId="77777777" w:rsidR="0074137E" w:rsidRDefault="0074137E" w:rsidP="0074137E">
            <w:pPr>
              <w:tabs>
                <w:tab w:val="left" w:pos="-1440"/>
                <w:tab w:val="left" w:pos="-720"/>
              </w:tabs>
              <w:spacing w:line="264" w:lineRule="auto"/>
              <w:jc w:val="center"/>
              <w:rPr>
                <w:rFonts w:ascii="Arial" w:hAnsi="Arial" w:cs="Arial"/>
                <w:b/>
                <w:sz w:val="20"/>
              </w:rPr>
            </w:pPr>
            <w:r>
              <w:rPr>
                <w:rFonts w:ascii="Arial" w:hAnsi="Arial" w:cs="Arial"/>
                <w:b/>
                <w:sz w:val="20"/>
              </w:rPr>
              <w:t>SIGNATURE</w:t>
            </w:r>
          </w:p>
        </w:tc>
        <w:tc>
          <w:tcPr>
            <w:tcW w:w="1238" w:type="dxa"/>
            <w:vAlign w:val="center"/>
          </w:tcPr>
          <w:p w14:paraId="109F5807" w14:textId="77777777" w:rsidR="0074137E" w:rsidRDefault="0074137E" w:rsidP="0074137E">
            <w:pPr>
              <w:tabs>
                <w:tab w:val="left" w:pos="-1440"/>
                <w:tab w:val="left" w:pos="-720"/>
              </w:tabs>
              <w:spacing w:line="264" w:lineRule="auto"/>
              <w:jc w:val="center"/>
              <w:rPr>
                <w:rFonts w:ascii="Arial" w:hAnsi="Arial" w:cs="Arial"/>
                <w:b/>
                <w:sz w:val="20"/>
              </w:rPr>
            </w:pPr>
            <w:r>
              <w:rPr>
                <w:rFonts w:ascii="Arial" w:hAnsi="Arial" w:cs="Arial"/>
                <w:b/>
                <w:sz w:val="20"/>
              </w:rPr>
              <w:t>DATE</w:t>
            </w:r>
          </w:p>
        </w:tc>
      </w:tr>
      <w:tr w:rsidR="0074137E" w14:paraId="2FD8716D" w14:textId="77777777">
        <w:trPr>
          <w:cantSplit/>
          <w:trHeight w:val="390"/>
        </w:trPr>
        <w:tc>
          <w:tcPr>
            <w:tcW w:w="2213" w:type="dxa"/>
            <w:vMerge w:val="restart"/>
            <w:vAlign w:val="center"/>
          </w:tcPr>
          <w:p w14:paraId="550D4D8E"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7A65122E"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restart"/>
            <w:vAlign w:val="center"/>
          </w:tcPr>
          <w:p w14:paraId="12776780"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restart"/>
            <w:vAlign w:val="center"/>
          </w:tcPr>
          <w:p w14:paraId="09CA457D"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20E97D29" w14:textId="77777777">
        <w:trPr>
          <w:cantSplit/>
          <w:trHeight w:hRule="exact" w:val="390"/>
        </w:trPr>
        <w:tc>
          <w:tcPr>
            <w:tcW w:w="2213" w:type="dxa"/>
            <w:vMerge/>
            <w:vAlign w:val="center"/>
          </w:tcPr>
          <w:p w14:paraId="1D843219"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7382B834"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ign w:val="center"/>
          </w:tcPr>
          <w:p w14:paraId="78E19BE6"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ign w:val="center"/>
          </w:tcPr>
          <w:p w14:paraId="0226ADE3"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5BE54F11" w14:textId="77777777">
        <w:trPr>
          <w:cantSplit/>
          <w:trHeight w:val="390"/>
        </w:trPr>
        <w:tc>
          <w:tcPr>
            <w:tcW w:w="2213" w:type="dxa"/>
            <w:vMerge w:val="restart"/>
            <w:vAlign w:val="center"/>
          </w:tcPr>
          <w:p w14:paraId="3873615E"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3D6B2AF7"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restart"/>
            <w:vAlign w:val="center"/>
          </w:tcPr>
          <w:p w14:paraId="535C1B13"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restart"/>
            <w:vAlign w:val="center"/>
          </w:tcPr>
          <w:p w14:paraId="0F877D79"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31904AFF" w14:textId="77777777">
        <w:trPr>
          <w:cantSplit/>
          <w:trHeight w:hRule="exact" w:val="390"/>
        </w:trPr>
        <w:tc>
          <w:tcPr>
            <w:tcW w:w="2213" w:type="dxa"/>
            <w:vMerge/>
            <w:vAlign w:val="center"/>
          </w:tcPr>
          <w:p w14:paraId="07171D4A"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1CCB58C2"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ign w:val="center"/>
          </w:tcPr>
          <w:p w14:paraId="4018B8C8"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ign w:val="center"/>
          </w:tcPr>
          <w:p w14:paraId="0F75B43D"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115C72BB" w14:textId="77777777">
        <w:trPr>
          <w:cantSplit/>
          <w:trHeight w:val="390"/>
        </w:trPr>
        <w:tc>
          <w:tcPr>
            <w:tcW w:w="2213" w:type="dxa"/>
            <w:vMerge w:val="restart"/>
            <w:vAlign w:val="center"/>
          </w:tcPr>
          <w:p w14:paraId="0799F361"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381A8271"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restart"/>
            <w:vAlign w:val="center"/>
          </w:tcPr>
          <w:p w14:paraId="6C0AF759"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restart"/>
            <w:vAlign w:val="center"/>
          </w:tcPr>
          <w:p w14:paraId="7BC00A6A"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71F17730" w14:textId="77777777">
        <w:trPr>
          <w:cantSplit/>
          <w:trHeight w:hRule="exact" w:val="390"/>
        </w:trPr>
        <w:tc>
          <w:tcPr>
            <w:tcW w:w="2213" w:type="dxa"/>
            <w:vMerge/>
            <w:vAlign w:val="center"/>
          </w:tcPr>
          <w:p w14:paraId="22AA2AE7"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753CB7E2"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ign w:val="center"/>
          </w:tcPr>
          <w:p w14:paraId="35673C62"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ign w:val="center"/>
          </w:tcPr>
          <w:p w14:paraId="54844900"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15BDA696" w14:textId="77777777">
        <w:trPr>
          <w:cantSplit/>
          <w:trHeight w:val="390"/>
        </w:trPr>
        <w:tc>
          <w:tcPr>
            <w:tcW w:w="2213" w:type="dxa"/>
            <w:vMerge w:val="restart"/>
            <w:vAlign w:val="center"/>
          </w:tcPr>
          <w:p w14:paraId="577665BF"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742A2D38"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restart"/>
            <w:vAlign w:val="center"/>
          </w:tcPr>
          <w:p w14:paraId="1115BF93"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restart"/>
            <w:vAlign w:val="center"/>
          </w:tcPr>
          <w:p w14:paraId="0A631231" w14:textId="77777777" w:rsidR="0074137E" w:rsidRDefault="0074137E" w:rsidP="0074137E">
            <w:pPr>
              <w:tabs>
                <w:tab w:val="left" w:pos="-1440"/>
                <w:tab w:val="left" w:pos="-720"/>
              </w:tabs>
              <w:spacing w:line="264" w:lineRule="auto"/>
              <w:jc w:val="both"/>
              <w:rPr>
                <w:rFonts w:ascii="Arial" w:hAnsi="Arial" w:cs="Arial"/>
                <w:sz w:val="20"/>
              </w:rPr>
            </w:pPr>
          </w:p>
        </w:tc>
      </w:tr>
      <w:tr w:rsidR="0074137E" w14:paraId="0907AB20" w14:textId="77777777">
        <w:trPr>
          <w:cantSplit/>
          <w:trHeight w:hRule="exact" w:val="468"/>
        </w:trPr>
        <w:tc>
          <w:tcPr>
            <w:tcW w:w="2213" w:type="dxa"/>
            <w:vMerge/>
            <w:vAlign w:val="center"/>
          </w:tcPr>
          <w:p w14:paraId="27AC9898" w14:textId="77777777" w:rsidR="0074137E" w:rsidRDefault="0074137E" w:rsidP="0074137E">
            <w:pPr>
              <w:tabs>
                <w:tab w:val="left" w:pos="-1440"/>
                <w:tab w:val="left" w:pos="-720"/>
              </w:tabs>
              <w:spacing w:line="264" w:lineRule="auto"/>
              <w:jc w:val="both"/>
              <w:rPr>
                <w:rFonts w:ascii="Arial" w:hAnsi="Arial" w:cs="Arial"/>
                <w:sz w:val="20"/>
              </w:rPr>
            </w:pPr>
          </w:p>
        </w:tc>
        <w:tc>
          <w:tcPr>
            <w:tcW w:w="3316" w:type="dxa"/>
            <w:vAlign w:val="center"/>
          </w:tcPr>
          <w:p w14:paraId="2366B95D" w14:textId="77777777" w:rsidR="0074137E" w:rsidRDefault="0074137E" w:rsidP="0074137E">
            <w:pPr>
              <w:tabs>
                <w:tab w:val="left" w:pos="-1440"/>
                <w:tab w:val="left" w:pos="-720"/>
              </w:tabs>
              <w:spacing w:after="20"/>
              <w:jc w:val="both"/>
              <w:rPr>
                <w:rFonts w:ascii="Arial" w:hAnsi="Arial" w:cs="Arial"/>
                <w:sz w:val="20"/>
              </w:rPr>
            </w:pPr>
          </w:p>
        </w:tc>
        <w:tc>
          <w:tcPr>
            <w:tcW w:w="2409" w:type="dxa"/>
            <w:vMerge/>
            <w:vAlign w:val="center"/>
          </w:tcPr>
          <w:p w14:paraId="36E1FCD4" w14:textId="77777777" w:rsidR="0074137E" w:rsidRDefault="0074137E" w:rsidP="0074137E">
            <w:pPr>
              <w:tabs>
                <w:tab w:val="left" w:pos="-1440"/>
                <w:tab w:val="left" w:pos="-720"/>
              </w:tabs>
              <w:spacing w:line="264" w:lineRule="auto"/>
              <w:jc w:val="both"/>
              <w:rPr>
                <w:rFonts w:ascii="Arial" w:hAnsi="Arial" w:cs="Arial"/>
                <w:sz w:val="20"/>
              </w:rPr>
            </w:pPr>
          </w:p>
        </w:tc>
        <w:tc>
          <w:tcPr>
            <w:tcW w:w="1238" w:type="dxa"/>
            <w:vMerge/>
            <w:vAlign w:val="center"/>
          </w:tcPr>
          <w:p w14:paraId="16AD14E7" w14:textId="77777777" w:rsidR="0074137E" w:rsidRDefault="0074137E" w:rsidP="0074137E">
            <w:pPr>
              <w:tabs>
                <w:tab w:val="left" w:pos="-1440"/>
                <w:tab w:val="left" w:pos="-720"/>
              </w:tabs>
              <w:spacing w:line="264" w:lineRule="auto"/>
              <w:jc w:val="both"/>
              <w:rPr>
                <w:rFonts w:ascii="Arial" w:hAnsi="Arial" w:cs="Arial"/>
                <w:sz w:val="20"/>
              </w:rPr>
            </w:pPr>
          </w:p>
        </w:tc>
      </w:tr>
    </w:tbl>
    <w:p w14:paraId="063CAFDD" w14:textId="77777777" w:rsidR="0074137E" w:rsidRDefault="0074137E" w:rsidP="0074137E">
      <w:pPr>
        <w:tabs>
          <w:tab w:val="left" w:pos="-1440"/>
          <w:tab w:val="left" w:pos="-720"/>
        </w:tabs>
        <w:spacing w:line="264" w:lineRule="auto"/>
        <w:ind w:left="720" w:hanging="720"/>
        <w:jc w:val="both"/>
        <w:rPr>
          <w:rFonts w:ascii="Arial" w:hAnsi="Arial" w:cs="Arial"/>
          <w:b/>
          <w:i/>
          <w:sz w:val="20"/>
        </w:rPr>
      </w:pPr>
    </w:p>
    <w:p w14:paraId="61335E77" w14:textId="77777777" w:rsidR="0074137E" w:rsidRDefault="0074137E" w:rsidP="0074137E">
      <w:pPr>
        <w:tabs>
          <w:tab w:val="left" w:pos="-1440"/>
          <w:tab w:val="left" w:pos="-720"/>
        </w:tabs>
        <w:spacing w:line="264" w:lineRule="auto"/>
        <w:ind w:left="720" w:hanging="720"/>
        <w:jc w:val="both"/>
        <w:rPr>
          <w:rFonts w:ascii="Arial" w:hAnsi="Arial" w:cs="Arial"/>
          <w:b/>
          <w:i/>
          <w:sz w:val="20"/>
        </w:rPr>
      </w:pPr>
      <w:r>
        <w:rPr>
          <w:rFonts w:ascii="Arial" w:hAnsi="Arial" w:cs="Arial"/>
          <w:b/>
          <w:i/>
          <w:sz w:val="20"/>
        </w:rPr>
        <w:t>Note:</w:t>
      </w:r>
      <w:r>
        <w:rPr>
          <w:rFonts w:ascii="Arial" w:hAnsi="Arial" w:cs="Arial"/>
          <w:b/>
          <w:i/>
          <w:sz w:val="20"/>
        </w:rPr>
        <w:tab/>
        <w:t>This certificate is to be completed and signed by all of the key partners upon whom rests the direction of the affairs of the Partnership as a whole.</w:t>
      </w:r>
    </w:p>
    <w:p w14:paraId="0ABBE961" w14:textId="77777777" w:rsidR="0074137E" w:rsidRDefault="0074137E" w:rsidP="0074137E">
      <w:pPr>
        <w:tabs>
          <w:tab w:val="left" w:pos="-1440"/>
          <w:tab w:val="left" w:pos="-720"/>
        </w:tabs>
        <w:spacing w:line="264" w:lineRule="auto"/>
        <w:ind w:left="720" w:hanging="720"/>
        <w:jc w:val="both"/>
        <w:rPr>
          <w:rFonts w:ascii="Arial" w:hAnsi="Arial" w:cs="Arial"/>
          <w:b/>
          <w:i/>
          <w:sz w:val="20"/>
        </w:rPr>
      </w:pPr>
    </w:p>
    <w:p w14:paraId="65F4E229" w14:textId="77777777" w:rsidR="0074137E" w:rsidRDefault="0074137E" w:rsidP="0074137E">
      <w:pPr>
        <w:tabs>
          <w:tab w:val="left" w:pos="0"/>
        </w:tabs>
        <w:ind w:right="-286"/>
        <w:jc w:val="both"/>
        <w:rPr>
          <w:rFonts w:ascii="Arial" w:hAnsi="Arial" w:cs="Arial"/>
          <w:b/>
          <w:sz w:val="20"/>
        </w:rPr>
      </w:pPr>
    </w:p>
    <w:p w14:paraId="7E953A5F" w14:textId="77777777" w:rsidR="0074137E" w:rsidRDefault="0074137E" w:rsidP="0074137E">
      <w:pPr>
        <w:tabs>
          <w:tab w:val="left" w:pos="0"/>
        </w:tabs>
        <w:ind w:right="-286"/>
        <w:jc w:val="both"/>
        <w:rPr>
          <w:rFonts w:ascii="Arial" w:hAnsi="Arial" w:cs="Arial"/>
          <w:b/>
          <w:sz w:val="20"/>
        </w:rPr>
      </w:pPr>
      <w:r>
        <w:rPr>
          <w:rFonts w:ascii="Arial" w:hAnsi="Arial" w:cs="Arial"/>
          <w:b/>
          <w:sz w:val="20"/>
        </w:rPr>
        <w:t>Specimen Signature of Signatory</w:t>
      </w:r>
      <w:r>
        <w:rPr>
          <w:rFonts w:ascii="Arial" w:hAnsi="Arial" w:cs="Arial"/>
          <w:sz w:val="20"/>
        </w:rPr>
        <w:t>: ........................................................................................................</w:t>
      </w:r>
    </w:p>
    <w:p w14:paraId="3DED5BE7" w14:textId="77777777" w:rsidR="0074137E" w:rsidRDefault="0074137E" w:rsidP="0074137E">
      <w:pPr>
        <w:tabs>
          <w:tab w:val="left" w:pos="-1440"/>
          <w:tab w:val="left" w:pos="-720"/>
          <w:tab w:val="left" w:pos="709"/>
        </w:tabs>
        <w:spacing w:line="264" w:lineRule="auto"/>
        <w:jc w:val="both"/>
        <w:rPr>
          <w:rFonts w:ascii="Arial" w:hAnsi="Arial" w:cs="Arial"/>
          <w:b/>
          <w:sz w:val="20"/>
          <w:u w:val="single"/>
        </w:rPr>
      </w:pPr>
    </w:p>
    <w:p w14:paraId="55EB7D77" w14:textId="77777777" w:rsidR="0024113A" w:rsidRDefault="0074137E" w:rsidP="0074137E">
      <w:pPr>
        <w:tabs>
          <w:tab w:val="left" w:pos="-1440"/>
          <w:tab w:val="left" w:pos="-720"/>
        </w:tabs>
        <w:spacing w:before="120"/>
        <w:jc w:val="both"/>
        <w:rPr>
          <w:rFonts w:ascii="Arial" w:hAnsi="Arial" w:cs="Arial"/>
          <w:sz w:val="20"/>
        </w:rPr>
      </w:pPr>
      <w:r>
        <w:rPr>
          <w:rFonts w:ascii="Arial" w:hAnsi="Arial" w:cs="Arial"/>
          <w:b/>
          <w:sz w:val="20"/>
        </w:rPr>
        <w:lastRenderedPageBreak/>
        <w:t>Date:</w:t>
      </w:r>
      <w:r>
        <w:rPr>
          <w:rFonts w:ascii="Arial" w:hAnsi="Arial" w:cs="Arial"/>
          <w:sz w:val="20"/>
        </w:rPr>
        <w:t xml:space="preserve"> ..................................</w:t>
      </w:r>
    </w:p>
    <w:p w14:paraId="4639222F" w14:textId="77777777" w:rsidR="0024113A" w:rsidRDefault="0024113A" w:rsidP="0024113A">
      <w:pPr>
        <w:tabs>
          <w:tab w:val="left" w:pos="-1440"/>
          <w:tab w:val="left" w:pos="-720"/>
        </w:tabs>
        <w:jc w:val="center"/>
        <w:rPr>
          <w:rFonts w:ascii="Arial" w:hAnsi="Arial" w:cs="Arial"/>
          <w:b/>
          <w:sz w:val="20"/>
          <w:u w:val="single"/>
        </w:rPr>
      </w:pPr>
    </w:p>
    <w:p w14:paraId="18E14AC1" w14:textId="77777777" w:rsidR="0024113A" w:rsidRDefault="0024113A" w:rsidP="0024113A">
      <w:pPr>
        <w:tabs>
          <w:tab w:val="left" w:pos="-1440"/>
          <w:tab w:val="left" w:pos="-720"/>
        </w:tabs>
        <w:jc w:val="center"/>
        <w:rPr>
          <w:rFonts w:ascii="Arial" w:hAnsi="Arial" w:cs="Arial"/>
          <w:b/>
          <w:sz w:val="20"/>
          <w:u w:val="single"/>
        </w:rPr>
      </w:pPr>
    </w:p>
    <w:p w14:paraId="15FD9440" w14:textId="77777777" w:rsidR="00E85755" w:rsidRPr="0024113A" w:rsidRDefault="00E85755" w:rsidP="00E85755">
      <w:pPr>
        <w:tabs>
          <w:tab w:val="left" w:pos="-2127"/>
          <w:tab w:val="left" w:pos="-1440"/>
          <w:tab w:val="left" w:pos="-720"/>
        </w:tabs>
        <w:spacing w:line="360" w:lineRule="auto"/>
        <w:jc w:val="both"/>
        <w:rPr>
          <w:rFonts w:ascii="Arial" w:hAnsi="Arial" w:cs="Arial"/>
          <w:b/>
          <w:sz w:val="20"/>
          <w:u w:val="single"/>
        </w:rPr>
      </w:pPr>
      <w:r w:rsidRPr="0024113A">
        <w:rPr>
          <w:rFonts w:ascii="Arial" w:hAnsi="Arial" w:cs="Arial"/>
          <w:b/>
          <w:sz w:val="20"/>
          <w:u w:val="single"/>
        </w:rPr>
        <w:t xml:space="preserve">In the case of a Joint Venture, this certificate must be completed by all Joint Venture partners that are Partnerships. </w:t>
      </w:r>
    </w:p>
    <w:p w14:paraId="3C2D0F53" w14:textId="77777777" w:rsidR="0024113A" w:rsidRDefault="0024113A" w:rsidP="00E85755">
      <w:pPr>
        <w:tabs>
          <w:tab w:val="left" w:pos="-1440"/>
          <w:tab w:val="left" w:pos="-720"/>
        </w:tabs>
        <w:rPr>
          <w:rFonts w:ascii="Arial" w:hAnsi="Arial" w:cs="Arial"/>
          <w:b/>
          <w:sz w:val="20"/>
          <w:u w:val="single"/>
        </w:rPr>
      </w:pPr>
    </w:p>
    <w:p w14:paraId="27B1C636" w14:textId="77777777" w:rsidR="0074137E" w:rsidRDefault="0074137E" w:rsidP="0024113A">
      <w:pPr>
        <w:tabs>
          <w:tab w:val="left" w:pos="-1440"/>
          <w:tab w:val="left" w:pos="-720"/>
        </w:tabs>
        <w:jc w:val="center"/>
        <w:rPr>
          <w:rFonts w:ascii="Arial" w:hAnsi="Arial" w:cs="Arial"/>
          <w:b/>
          <w:sz w:val="20"/>
          <w:u w:val="single"/>
        </w:rPr>
      </w:pPr>
    </w:p>
    <w:p w14:paraId="6A0DBE09" w14:textId="77777777" w:rsidR="0074137E" w:rsidRDefault="0074137E" w:rsidP="0024113A">
      <w:pPr>
        <w:tabs>
          <w:tab w:val="left" w:pos="-1440"/>
          <w:tab w:val="left" w:pos="-720"/>
        </w:tabs>
        <w:jc w:val="center"/>
        <w:rPr>
          <w:rFonts w:ascii="Arial" w:hAnsi="Arial" w:cs="Arial"/>
          <w:b/>
          <w:sz w:val="20"/>
          <w:u w:val="single"/>
        </w:rPr>
      </w:pPr>
    </w:p>
    <w:p w14:paraId="2C4056DB" w14:textId="77777777" w:rsidR="00212C83" w:rsidRDefault="00212C83">
      <w:pPr>
        <w:tabs>
          <w:tab w:val="left" w:pos="-1440"/>
          <w:tab w:val="left" w:pos="-720"/>
        </w:tabs>
        <w:spacing w:line="264" w:lineRule="auto"/>
        <w:jc w:val="both"/>
        <w:rPr>
          <w:rFonts w:ascii="Arial" w:hAnsi="Arial" w:cs="Arial"/>
          <w:b/>
          <w:sz w:val="20"/>
        </w:rPr>
      </w:pPr>
    </w:p>
    <w:p w14:paraId="3B50E581" w14:textId="77777777" w:rsidR="00212C83" w:rsidRDefault="00212C83">
      <w:pPr>
        <w:tabs>
          <w:tab w:val="left" w:pos="-1440"/>
          <w:tab w:val="left" w:pos="-720"/>
        </w:tabs>
        <w:spacing w:line="264" w:lineRule="auto"/>
        <w:jc w:val="both"/>
        <w:rPr>
          <w:rFonts w:ascii="Arial" w:hAnsi="Arial" w:cs="Arial"/>
          <w:b/>
          <w:sz w:val="20"/>
        </w:rPr>
      </w:pPr>
    </w:p>
    <w:p w14:paraId="29814674" w14:textId="31B546FE" w:rsidR="003768D8" w:rsidRDefault="003768D8">
      <w:pPr>
        <w:tabs>
          <w:tab w:val="left" w:pos="-1440"/>
          <w:tab w:val="left" w:pos="-720"/>
        </w:tabs>
        <w:spacing w:line="264" w:lineRule="auto"/>
        <w:jc w:val="both"/>
        <w:rPr>
          <w:rFonts w:ascii="Arial" w:hAnsi="Arial" w:cs="Arial"/>
          <w:b/>
          <w:sz w:val="20"/>
        </w:rPr>
      </w:pPr>
    </w:p>
    <w:p w14:paraId="12713ECA" w14:textId="77777777" w:rsidR="000B5C7F" w:rsidRDefault="000B5C7F">
      <w:pPr>
        <w:tabs>
          <w:tab w:val="left" w:pos="-1440"/>
          <w:tab w:val="left" w:pos="-720"/>
        </w:tabs>
        <w:spacing w:line="264" w:lineRule="auto"/>
        <w:jc w:val="both"/>
        <w:rPr>
          <w:rFonts w:ascii="Arial" w:hAnsi="Arial" w:cs="Arial"/>
          <w:b/>
          <w:sz w:val="20"/>
        </w:rPr>
      </w:pPr>
    </w:p>
    <w:p w14:paraId="5F7899A5" w14:textId="77777777" w:rsidR="003768D8" w:rsidRDefault="003768D8">
      <w:pPr>
        <w:tabs>
          <w:tab w:val="left" w:pos="-1440"/>
          <w:tab w:val="left" w:pos="-720"/>
        </w:tabs>
        <w:spacing w:line="264" w:lineRule="auto"/>
        <w:jc w:val="both"/>
        <w:rPr>
          <w:rFonts w:ascii="Arial" w:hAnsi="Arial" w:cs="Arial"/>
          <w:b/>
          <w:sz w:val="20"/>
        </w:rPr>
      </w:pPr>
    </w:p>
    <w:p w14:paraId="30AB300D" w14:textId="77777777" w:rsidR="00E00FD6" w:rsidRDefault="00E00FD6">
      <w:pPr>
        <w:tabs>
          <w:tab w:val="left" w:pos="-1440"/>
          <w:tab w:val="left" w:pos="-720"/>
        </w:tabs>
        <w:spacing w:line="264" w:lineRule="auto"/>
        <w:jc w:val="both"/>
        <w:rPr>
          <w:rFonts w:ascii="Arial" w:hAnsi="Arial" w:cs="Arial"/>
          <w:b/>
          <w:sz w:val="20"/>
        </w:rPr>
      </w:pPr>
    </w:p>
    <w:p w14:paraId="325F25C9" w14:textId="77777777" w:rsidR="00F15ED9" w:rsidRPr="00A532DB" w:rsidRDefault="00F15ED9">
      <w:pPr>
        <w:tabs>
          <w:tab w:val="left" w:pos="-1440"/>
          <w:tab w:val="left" w:pos="-720"/>
        </w:tabs>
        <w:spacing w:line="264" w:lineRule="auto"/>
        <w:jc w:val="both"/>
        <w:rPr>
          <w:rFonts w:ascii="Arial" w:hAnsi="Arial" w:cs="Arial"/>
          <w:b/>
          <w:sz w:val="20"/>
        </w:rPr>
      </w:pPr>
      <w:r w:rsidRPr="00A532DB">
        <w:rPr>
          <w:rFonts w:ascii="Arial" w:hAnsi="Arial" w:cs="Arial"/>
          <w:b/>
          <w:sz w:val="20"/>
        </w:rPr>
        <w:t>(</w:t>
      </w:r>
      <w:r w:rsidR="0024113A">
        <w:rPr>
          <w:rFonts w:ascii="Arial" w:hAnsi="Arial" w:cs="Arial"/>
          <w:b/>
          <w:sz w:val="20"/>
        </w:rPr>
        <w:t>I</w:t>
      </w:r>
      <w:r w:rsidR="0074137E">
        <w:rPr>
          <w:rFonts w:ascii="Arial" w:hAnsi="Arial" w:cs="Arial"/>
          <w:b/>
          <w:sz w:val="20"/>
        </w:rPr>
        <w:t>V</w:t>
      </w:r>
      <w:r w:rsidRPr="00A532DB">
        <w:rPr>
          <w:rFonts w:ascii="Arial" w:hAnsi="Arial" w:cs="Arial"/>
          <w:b/>
          <w:sz w:val="20"/>
        </w:rPr>
        <w:t>)</w:t>
      </w:r>
      <w:r w:rsidRPr="00A532DB">
        <w:rPr>
          <w:rFonts w:ascii="Arial" w:hAnsi="Arial" w:cs="Arial"/>
          <w:b/>
          <w:sz w:val="20"/>
        </w:rPr>
        <w:tab/>
        <w:t>CERTIFICATE FOR COMPANY</w:t>
      </w:r>
    </w:p>
    <w:p w14:paraId="0739594E" w14:textId="77777777" w:rsidR="00F15ED9" w:rsidRDefault="00F15ED9">
      <w:pPr>
        <w:tabs>
          <w:tab w:val="left" w:pos="-1440"/>
          <w:tab w:val="left" w:pos="-720"/>
        </w:tabs>
        <w:jc w:val="both"/>
        <w:rPr>
          <w:rFonts w:ascii="Arial" w:hAnsi="Arial" w:cs="Arial"/>
          <w:b/>
          <w:sz w:val="20"/>
        </w:rPr>
      </w:pPr>
    </w:p>
    <w:p w14:paraId="3E23AB2D" w14:textId="77777777" w:rsidR="00DF5BAD" w:rsidRDefault="00DF5BAD">
      <w:pPr>
        <w:tabs>
          <w:tab w:val="left" w:pos="-2127"/>
          <w:tab w:val="left" w:pos="-1440"/>
          <w:tab w:val="left" w:pos="-720"/>
        </w:tabs>
        <w:spacing w:line="360" w:lineRule="auto"/>
        <w:jc w:val="both"/>
        <w:rPr>
          <w:rFonts w:ascii="Arial" w:hAnsi="Arial" w:cs="Arial"/>
          <w:sz w:val="20"/>
        </w:rPr>
      </w:pPr>
    </w:p>
    <w:p w14:paraId="796AACC5" w14:textId="77777777" w:rsidR="00DF5BAD" w:rsidRDefault="00F15ED9">
      <w:pPr>
        <w:tabs>
          <w:tab w:val="left" w:pos="-2127"/>
          <w:tab w:val="left" w:pos="-1440"/>
          <w:tab w:val="left" w:pos="-720"/>
        </w:tabs>
        <w:spacing w:line="360" w:lineRule="auto"/>
        <w:jc w:val="both"/>
        <w:rPr>
          <w:rFonts w:ascii="Arial" w:hAnsi="Arial" w:cs="Arial"/>
          <w:sz w:val="20"/>
        </w:rPr>
      </w:pPr>
      <w:r>
        <w:rPr>
          <w:rFonts w:ascii="Arial" w:hAnsi="Arial" w:cs="Arial"/>
          <w:sz w:val="20"/>
        </w:rPr>
        <w:t>I .............................................................................</w:t>
      </w:r>
      <w:r w:rsidR="00012DA8">
        <w:rPr>
          <w:rFonts w:ascii="Arial" w:hAnsi="Arial" w:cs="Arial"/>
          <w:sz w:val="20"/>
        </w:rPr>
        <w:t>...</w:t>
      </w:r>
      <w:r>
        <w:rPr>
          <w:rFonts w:ascii="Arial" w:hAnsi="Arial" w:cs="Arial"/>
          <w:sz w:val="20"/>
        </w:rPr>
        <w:t xml:space="preserve">......................, chairperson of the Board of Directors </w:t>
      </w:r>
    </w:p>
    <w:p w14:paraId="0C72F017" w14:textId="77777777" w:rsidR="00012DA8" w:rsidRDefault="00012DA8">
      <w:pPr>
        <w:tabs>
          <w:tab w:val="left" w:pos="-2127"/>
          <w:tab w:val="left" w:pos="-1440"/>
          <w:tab w:val="left" w:pos="-720"/>
        </w:tabs>
        <w:spacing w:line="360" w:lineRule="auto"/>
        <w:jc w:val="both"/>
        <w:rPr>
          <w:rFonts w:ascii="Arial" w:hAnsi="Arial" w:cs="Arial"/>
          <w:sz w:val="20"/>
        </w:rPr>
      </w:pPr>
    </w:p>
    <w:p w14:paraId="307152D6" w14:textId="77777777" w:rsidR="00DF5BAD" w:rsidRDefault="00F15ED9">
      <w:pPr>
        <w:tabs>
          <w:tab w:val="left" w:pos="-2127"/>
          <w:tab w:val="left" w:pos="-1440"/>
          <w:tab w:val="left" w:pos="-720"/>
        </w:tabs>
        <w:spacing w:line="360" w:lineRule="auto"/>
        <w:jc w:val="both"/>
        <w:rPr>
          <w:rFonts w:ascii="Arial" w:hAnsi="Arial" w:cs="Arial"/>
          <w:sz w:val="20"/>
        </w:rPr>
      </w:pPr>
      <w:r>
        <w:rPr>
          <w:rFonts w:ascii="Arial" w:hAnsi="Arial" w:cs="Arial"/>
          <w:sz w:val="20"/>
        </w:rPr>
        <w:t>of  ................................................................</w:t>
      </w:r>
      <w:r w:rsidR="00012DA8">
        <w:rPr>
          <w:rFonts w:ascii="Arial" w:hAnsi="Arial" w:cs="Arial"/>
          <w:sz w:val="20"/>
        </w:rPr>
        <w:t>..........</w:t>
      </w:r>
      <w:r>
        <w:rPr>
          <w:rFonts w:ascii="Arial" w:hAnsi="Arial" w:cs="Arial"/>
          <w:sz w:val="20"/>
        </w:rPr>
        <w:t xml:space="preserve">..........., hereby confirm that by resolution of the Board </w:t>
      </w:r>
    </w:p>
    <w:p w14:paraId="0683A33A" w14:textId="77777777" w:rsidR="00012DA8" w:rsidRDefault="00012DA8">
      <w:pPr>
        <w:tabs>
          <w:tab w:val="left" w:pos="-2127"/>
          <w:tab w:val="left" w:pos="-1440"/>
          <w:tab w:val="left" w:pos="-720"/>
        </w:tabs>
        <w:spacing w:line="360" w:lineRule="auto"/>
        <w:jc w:val="both"/>
        <w:rPr>
          <w:rFonts w:ascii="Arial" w:hAnsi="Arial" w:cs="Arial"/>
          <w:sz w:val="20"/>
        </w:rPr>
      </w:pPr>
    </w:p>
    <w:p w14:paraId="0319A67D" w14:textId="77777777" w:rsidR="00F15ED9" w:rsidRDefault="00F15ED9">
      <w:pPr>
        <w:tabs>
          <w:tab w:val="left" w:pos="-2127"/>
          <w:tab w:val="left" w:pos="-1440"/>
          <w:tab w:val="left" w:pos="-720"/>
        </w:tabs>
        <w:spacing w:line="360" w:lineRule="auto"/>
        <w:jc w:val="both"/>
        <w:rPr>
          <w:rFonts w:ascii="Arial" w:hAnsi="Arial" w:cs="Arial"/>
          <w:sz w:val="20"/>
        </w:rPr>
      </w:pPr>
      <w:r>
        <w:rPr>
          <w:rFonts w:ascii="Arial" w:hAnsi="Arial" w:cs="Arial"/>
          <w:sz w:val="20"/>
        </w:rPr>
        <w:t>(copy attached) taken on ...........……………………………………………………………………........ 20......,</w:t>
      </w:r>
    </w:p>
    <w:p w14:paraId="0A14C8A7" w14:textId="77777777" w:rsidR="00012DA8" w:rsidRDefault="00012DA8">
      <w:pPr>
        <w:tabs>
          <w:tab w:val="left" w:pos="-1440"/>
          <w:tab w:val="left" w:pos="-720"/>
        </w:tabs>
        <w:spacing w:line="360" w:lineRule="auto"/>
        <w:jc w:val="both"/>
        <w:rPr>
          <w:rFonts w:ascii="Arial" w:hAnsi="Arial" w:cs="Arial"/>
          <w:sz w:val="20"/>
        </w:rPr>
      </w:pPr>
    </w:p>
    <w:p w14:paraId="5A626DD5" w14:textId="77777777" w:rsidR="00012DA8" w:rsidRDefault="00F15ED9">
      <w:pPr>
        <w:tabs>
          <w:tab w:val="left" w:pos="-1440"/>
          <w:tab w:val="left" w:pos="-720"/>
        </w:tabs>
        <w:spacing w:line="360" w:lineRule="auto"/>
        <w:jc w:val="both"/>
        <w:rPr>
          <w:rFonts w:ascii="Arial" w:hAnsi="Arial" w:cs="Arial"/>
          <w:sz w:val="20"/>
        </w:rPr>
      </w:pPr>
      <w:r>
        <w:rPr>
          <w:rFonts w:ascii="Arial" w:hAnsi="Arial" w:cs="Arial"/>
          <w:sz w:val="20"/>
        </w:rPr>
        <w:lastRenderedPageBreak/>
        <w:t>Mr/Ms ...............................…</w:t>
      </w:r>
      <w:r w:rsidR="00012DA8">
        <w:rPr>
          <w:rFonts w:ascii="Arial" w:hAnsi="Arial" w:cs="Arial"/>
          <w:sz w:val="20"/>
        </w:rPr>
        <w:t>…...</w:t>
      </w:r>
      <w:r>
        <w:rPr>
          <w:rFonts w:ascii="Arial" w:hAnsi="Arial" w:cs="Arial"/>
          <w:sz w:val="20"/>
        </w:rPr>
        <w:t xml:space="preserve">………………...................................................., acting in the capacity of </w:t>
      </w:r>
    </w:p>
    <w:p w14:paraId="0D1C79EF" w14:textId="77777777" w:rsidR="00012DA8" w:rsidRDefault="00012DA8">
      <w:pPr>
        <w:tabs>
          <w:tab w:val="left" w:pos="-1440"/>
          <w:tab w:val="left" w:pos="-720"/>
        </w:tabs>
        <w:spacing w:line="360" w:lineRule="auto"/>
        <w:jc w:val="both"/>
        <w:rPr>
          <w:rFonts w:ascii="Arial" w:hAnsi="Arial" w:cs="Arial"/>
          <w:sz w:val="20"/>
        </w:rPr>
      </w:pPr>
    </w:p>
    <w:p w14:paraId="187E9028" w14:textId="77777777" w:rsidR="00F15ED9" w:rsidRDefault="00F15ED9">
      <w:pPr>
        <w:tabs>
          <w:tab w:val="left" w:pos="-1440"/>
          <w:tab w:val="left" w:pos="-720"/>
        </w:tabs>
        <w:spacing w:line="360" w:lineRule="auto"/>
        <w:jc w:val="both"/>
        <w:rPr>
          <w:rFonts w:ascii="Arial" w:hAnsi="Arial" w:cs="Arial"/>
          <w:sz w:val="20"/>
        </w:rPr>
      </w:pPr>
      <w:r>
        <w:rPr>
          <w:rFonts w:ascii="Arial" w:hAnsi="Arial" w:cs="Arial"/>
          <w:sz w:val="20"/>
        </w:rPr>
        <w:t>....................................................................................................., was authorised to sign all documents in connection with this tender and any contract resulting from it on behalf of the company.</w:t>
      </w:r>
    </w:p>
    <w:p w14:paraId="4A6D0933" w14:textId="77777777" w:rsidR="00F15ED9" w:rsidRDefault="00F15ED9">
      <w:pPr>
        <w:tabs>
          <w:tab w:val="left" w:pos="-1440"/>
          <w:tab w:val="left" w:pos="-720"/>
        </w:tabs>
        <w:spacing w:line="360" w:lineRule="auto"/>
        <w:jc w:val="both"/>
        <w:rPr>
          <w:rFonts w:ascii="Arial" w:hAnsi="Arial" w:cs="Arial"/>
          <w:sz w:val="20"/>
        </w:rPr>
      </w:pPr>
    </w:p>
    <w:p w14:paraId="5406CBFB" w14:textId="77777777" w:rsidR="00F15ED9" w:rsidRDefault="00F15ED9">
      <w:pPr>
        <w:tabs>
          <w:tab w:val="left" w:pos="-1440"/>
          <w:tab w:val="left" w:pos="-720"/>
        </w:tabs>
        <w:spacing w:line="360" w:lineRule="auto"/>
        <w:jc w:val="both"/>
        <w:rPr>
          <w:rFonts w:ascii="Arial" w:hAnsi="Arial" w:cs="Arial"/>
          <w:sz w:val="20"/>
        </w:rPr>
      </w:pPr>
      <w:r>
        <w:rPr>
          <w:rFonts w:ascii="Arial" w:hAnsi="Arial" w:cs="Arial"/>
          <w:b/>
          <w:sz w:val="20"/>
        </w:rPr>
        <w:t>Signature of Chairman</w:t>
      </w:r>
      <w:r>
        <w:rPr>
          <w:rFonts w:ascii="Arial" w:hAnsi="Arial" w:cs="Arial"/>
          <w:sz w:val="20"/>
        </w:rPr>
        <w:t>:</w:t>
      </w:r>
      <w:r>
        <w:rPr>
          <w:rFonts w:ascii="Arial" w:hAnsi="Arial" w:cs="Arial"/>
          <w:b/>
          <w:sz w:val="20"/>
        </w:rPr>
        <w:t xml:space="preserve"> </w:t>
      </w:r>
      <w:r>
        <w:rPr>
          <w:rFonts w:ascii="Arial" w:hAnsi="Arial" w:cs="Arial"/>
          <w:sz w:val="20"/>
        </w:rPr>
        <w:t>........................................................................................................</w:t>
      </w:r>
    </w:p>
    <w:p w14:paraId="23CC4FF3" w14:textId="77777777" w:rsidR="00F15ED9" w:rsidRDefault="00F15ED9">
      <w:pPr>
        <w:tabs>
          <w:tab w:val="left" w:pos="-1440"/>
          <w:tab w:val="left" w:pos="-720"/>
        </w:tabs>
        <w:spacing w:line="360" w:lineRule="auto"/>
        <w:jc w:val="both"/>
        <w:rPr>
          <w:rFonts w:ascii="Arial" w:hAnsi="Arial" w:cs="Arial"/>
          <w:sz w:val="20"/>
        </w:rPr>
      </w:pPr>
    </w:p>
    <w:p w14:paraId="7023E91A" w14:textId="77777777" w:rsidR="00F15ED9" w:rsidRDefault="00F15ED9">
      <w:pPr>
        <w:tabs>
          <w:tab w:val="left" w:pos="-1440"/>
          <w:tab w:val="left" w:pos="-720"/>
        </w:tabs>
        <w:spacing w:line="360" w:lineRule="auto"/>
        <w:jc w:val="both"/>
        <w:rPr>
          <w:rFonts w:ascii="Arial" w:hAnsi="Arial" w:cs="Arial"/>
          <w:sz w:val="20"/>
        </w:rPr>
      </w:pPr>
    </w:p>
    <w:p w14:paraId="2CB283C1" w14:textId="77777777" w:rsidR="00F15ED9" w:rsidRDefault="00F15ED9">
      <w:pPr>
        <w:tabs>
          <w:tab w:val="left" w:pos="0"/>
        </w:tabs>
        <w:ind w:right="-286"/>
        <w:jc w:val="both"/>
        <w:rPr>
          <w:rFonts w:ascii="Arial" w:hAnsi="Arial" w:cs="Arial"/>
          <w:b/>
          <w:sz w:val="20"/>
        </w:rPr>
      </w:pPr>
      <w:r>
        <w:rPr>
          <w:rFonts w:ascii="Arial" w:hAnsi="Arial" w:cs="Arial"/>
          <w:b/>
          <w:sz w:val="20"/>
        </w:rPr>
        <w:t>Specimen Signature of Signatory</w:t>
      </w:r>
      <w:r>
        <w:rPr>
          <w:rFonts w:ascii="Arial" w:hAnsi="Arial" w:cs="Arial"/>
          <w:sz w:val="20"/>
        </w:rPr>
        <w:t>: .......................................................................................</w:t>
      </w:r>
    </w:p>
    <w:p w14:paraId="57755FF3" w14:textId="77777777" w:rsidR="00F15ED9" w:rsidRDefault="00F15ED9">
      <w:pPr>
        <w:spacing w:before="120"/>
        <w:ind w:right="-47"/>
        <w:jc w:val="both"/>
        <w:rPr>
          <w:rFonts w:ascii="Arial" w:hAnsi="Arial" w:cs="Arial"/>
          <w:b/>
          <w:sz w:val="20"/>
        </w:rPr>
      </w:pPr>
    </w:p>
    <w:p w14:paraId="4CEEC924" w14:textId="77777777" w:rsidR="00012DA8" w:rsidRDefault="00012DA8">
      <w:pPr>
        <w:spacing w:before="120"/>
        <w:ind w:right="-47"/>
        <w:jc w:val="both"/>
        <w:rPr>
          <w:rFonts w:ascii="Arial" w:hAnsi="Arial" w:cs="Arial"/>
          <w:b/>
          <w:sz w:val="20"/>
        </w:rPr>
      </w:pPr>
    </w:p>
    <w:p w14:paraId="7FA73813" w14:textId="77777777" w:rsidR="00F15ED9" w:rsidRDefault="00F15ED9">
      <w:pPr>
        <w:spacing w:before="120"/>
        <w:ind w:right="-47"/>
        <w:jc w:val="both"/>
        <w:rPr>
          <w:rFonts w:ascii="Arial" w:hAnsi="Arial" w:cs="Arial"/>
          <w:b/>
          <w:sz w:val="20"/>
        </w:rPr>
      </w:pPr>
      <w:r>
        <w:rPr>
          <w:rFonts w:ascii="Arial" w:hAnsi="Arial" w:cs="Arial"/>
          <w:b/>
          <w:sz w:val="20"/>
        </w:rPr>
        <w:t>Date:</w:t>
      </w:r>
      <w:r>
        <w:rPr>
          <w:rFonts w:ascii="Arial" w:hAnsi="Arial" w:cs="Arial"/>
          <w:sz w:val="20"/>
        </w:rPr>
        <w:t xml:space="preserve"> ..................................</w:t>
      </w:r>
    </w:p>
    <w:p w14:paraId="4D1F347A" w14:textId="77777777" w:rsidR="00F15ED9" w:rsidRDefault="00F15ED9">
      <w:pPr>
        <w:tabs>
          <w:tab w:val="left" w:pos="-1440"/>
          <w:tab w:val="left" w:pos="-720"/>
        </w:tabs>
        <w:spacing w:line="264" w:lineRule="auto"/>
        <w:jc w:val="both"/>
        <w:rPr>
          <w:rFonts w:ascii="Arial" w:hAnsi="Arial" w:cs="Arial"/>
          <w:b/>
          <w:sz w:val="20"/>
          <w:u w:val="single"/>
        </w:rPr>
      </w:pPr>
    </w:p>
    <w:p w14:paraId="412D04A9" w14:textId="77777777" w:rsidR="00F15ED9" w:rsidRDefault="00F15ED9">
      <w:pPr>
        <w:tabs>
          <w:tab w:val="left" w:pos="-1440"/>
          <w:tab w:val="left" w:pos="-720"/>
        </w:tabs>
        <w:spacing w:line="264" w:lineRule="auto"/>
        <w:jc w:val="both"/>
        <w:rPr>
          <w:rFonts w:ascii="Arial" w:hAnsi="Arial" w:cs="Arial"/>
          <w:b/>
          <w:sz w:val="20"/>
          <w:u w:val="single"/>
        </w:rPr>
      </w:pPr>
    </w:p>
    <w:p w14:paraId="7718A726" w14:textId="77777777" w:rsidR="00E85755" w:rsidRPr="0024113A" w:rsidRDefault="00E85755" w:rsidP="00E85755">
      <w:pPr>
        <w:tabs>
          <w:tab w:val="left" w:pos="-2127"/>
          <w:tab w:val="left" w:pos="-1440"/>
          <w:tab w:val="left" w:pos="-720"/>
        </w:tabs>
        <w:spacing w:line="360" w:lineRule="auto"/>
        <w:jc w:val="both"/>
        <w:rPr>
          <w:rFonts w:ascii="Arial" w:hAnsi="Arial" w:cs="Arial"/>
          <w:b/>
          <w:sz w:val="20"/>
          <w:u w:val="single"/>
        </w:rPr>
      </w:pPr>
      <w:r w:rsidRPr="0024113A">
        <w:rPr>
          <w:rFonts w:ascii="Arial" w:hAnsi="Arial" w:cs="Arial"/>
          <w:b/>
          <w:sz w:val="20"/>
          <w:u w:val="single"/>
        </w:rPr>
        <w:t xml:space="preserve">In the case of a Joint Venture, this certificate must be completed by all Joint Venture partners that are companies. </w:t>
      </w:r>
    </w:p>
    <w:p w14:paraId="07D16241" w14:textId="77777777" w:rsidR="00F15ED9" w:rsidRDefault="00F15ED9">
      <w:pPr>
        <w:tabs>
          <w:tab w:val="left" w:pos="-1440"/>
          <w:tab w:val="left" w:pos="-720"/>
        </w:tabs>
        <w:spacing w:line="264" w:lineRule="auto"/>
        <w:jc w:val="both"/>
        <w:rPr>
          <w:rFonts w:ascii="Arial" w:hAnsi="Arial" w:cs="Arial"/>
          <w:b/>
          <w:sz w:val="20"/>
          <w:u w:val="single"/>
        </w:rPr>
      </w:pPr>
    </w:p>
    <w:p w14:paraId="06B31E6D" w14:textId="77777777" w:rsidR="00F15ED9" w:rsidRDefault="00F15ED9">
      <w:pPr>
        <w:tabs>
          <w:tab w:val="left" w:pos="-1440"/>
          <w:tab w:val="left" w:pos="-720"/>
        </w:tabs>
        <w:spacing w:line="264" w:lineRule="auto"/>
        <w:jc w:val="both"/>
        <w:rPr>
          <w:rFonts w:ascii="Arial" w:hAnsi="Arial" w:cs="Arial"/>
          <w:b/>
          <w:sz w:val="20"/>
          <w:u w:val="single"/>
        </w:rPr>
      </w:pPr>
    </w:p>
    <w:p w14:paraId="20A2E1AA" w14:textId="77777777" w:rsidR="00F15ED9" w:rsidRDefault="00F15ED9">
      <w:pPr>
        <w:tabs>
          <w:tab w:val="left" w:pos="-1440"/>
          <w:tab w:val="left" w:pos="-720"/>
        </w:tabs>
        <w:spacing w:line="264" w:lineRule="auto"/>
        <w:jc w:val="both"/>
        <w:rPr>
          <w:rFonts w:ascii="Arial" w:hAnsi="Arial" w:cs="Arial"/>
          <w:b/>
          <w:sz w:val="20"/>
          <w:u w:val="single"/>
        </w:rPr>
      </w:pPr>
    </w:p>
    <w:p w14:paraId="23B7F4BA" w14:textId="77777777" w:rsidR="00F15ED9" w:rsidRDefault="00F15ED9">
      <w:pPr>
        <w:tabs>
          <w:tab w:val="left" w:pos="-1440"/>
          <w:tab w:val="left" w:pos="-720"/>
        </w:tabs>
        <w:spacing w:line="264" w:lineRule="auto"/>
        <w:jc w:val="both"/>
        <w:rPr>
          <w:rFonts w:ascii="Arial" w:hAnsi="Arial" w:cs="Arial"/>
          <w:b/>
          <w:sz w:val="20"/>
          <w:u w:val="single"/>
        </w:rPr>
      </w:pPr>
    </w:p>
    <w:p w14:paraId="63343F5C" w14:textId="77777777" w:rsidR="00F15ED9" w:rsidRDefault="00F15ED9">
      <w:pPr>
        <w:tabs>
          <w:tab w:val="left" w:pos="-1440"/>
          <w:tab w:val="left" w:pos="-720"/>
        </w:tabs>
        <w:spacing w:line="264" w:lineRule="auto"/>
        <w:jc w:val="both"/>
        <w:rPr>
          <w:rFonts w:ascii="Arial" w:hAnsi="Arial" w:cs="Arial"/>
          <w:b/>
          <w:sz w:val="20"/>
          <w:u w:val="single"/>
        </w:rPr>
      </w:pPr>
    </w:p>
    <w:p w14:paraId="666FAAAD" w14:textId="77777777" w:rsidR="00F15ED9" w:rsidRDefault="00F15ED9">
      <w:pPr>
        <w:tabs>
          <w:tab w:val="left" w:pos="-1440"/>
          <w:tab w:val="left" w:pos="-720"/>
        </w:tabs>
        <w:spacing w:line="264" w:lineRule="auto"/>
        <w:jc w:val="both"/>
        <w:rPr>
          <w:rFonts w:ascii="Arial" w:hAnsi="Arial" w:cs="Arial"/>
          <w:b/>
          <w:sz w:val="20"/>
          <w:u w:val="single"/>
        </w:rPr>
      </w:pPr>
    </w:p>
    <w:p w14:paraId="64F38B28" w14:textId="77777777" w:rsidR="00F15ED9" w:rsidRDefault="00F15ED9">
      <w:pPr>
        <w:tabs>
          <w:tab w:val="left" w:pos="-1440"/>
          <w:tab w:val="left" w:pos="-720"/>
        </w:tabs>
        <w:spacing w:line="264" w:lineRule="auto"/>
        <w:jc w:val="both"/>
        <w:rPr>
          <w:rFonts w:ascii="Arial" w:hAnsi="Arial" w:cs="Arial"/>
          <w:b/>
          <w:sz w:val="20"/>
          <w:u w:val="single"/>
        </w:rPr>
      </w:pPr>
    </w:p>
    <w:p w14:paraId="6E2E7557" w14:textId="77777777" w:rsidR="00F15ED9" w:rsidRDefault="00F15ED9">
      <w:pPr>
        <w:tabs>
          <w:tab w:val="left" w:pos="-1440"/>
          <w:tab w:val="left" w:pos="-720"/>
        </w:tabs>
        <w:spacing w:line="264" w:lineRule="auto"/>
        <w:jc w:val="both"/>
        <w:rPr>
          <w:rFonts w:ascii="Arial" w:hAnsi="Arial" w:cs="Arial"/>
          <w:b/>
          <w:sz w:val="20"/>
          <w:u w:val="single"/>
        </w:rPr>
      </w:pPr>
    </w:p>
    <w:p w14:paraId="07587575" w14:textId="77777777" w:rsidR="00F15ED9" w:rsidRDefault="00F15ED9">
      <w:pPr>
        <w:tabs>
          <w:tab w:val="left" w:pos="-1440"/>
          <w:tab w:val="left" w:pos="-720"/>
        </w:tabs>
        <w:spacing w:line="264" w:lineRule="auto"/>
        <w:jc w:val="both"/>
        <w:rPr>
          <w:rFonts w:ascii="Arial" w:hAnsi="Arial" w:cs="Arial"/>
          <w:b/>
          <w:sz w:val="20"/>
          <w:u w:val="single"/>
        </w:rPr>
      </w:pPr>
    </w:p>
    <w:p w14:paraId="679EBDE0" w14:textId="77777777" w:rsidR="00F15ED9" w:rsidRDefault="00F15ED9">
      <w:pPr>
        <w:tabs>
          <w:tab w:val="left" w:pos="-1440"/>
          <w:tab w:val="left" w:pos="-720"/>
        </w:tabs>
        <w:spacing w:line="264" w:lineRule="auto"/>
        <w:jc w:val="both"/>
        <w:rPr>
          <w:rFonts w:ascii="Arial" w:hAnsi="Arial" w:cs="Arial"/>
          <w:b/>
          <w:sz w:val="20"/>
          <w:u w:val="single"/>
        </w:rPr>
      </w:pPr>
    </w:p>
    <w:p w14:paraId="4FE7394E" w14:textId="77777777" w:rsidR="00F15ED9" w:rsidRDefault="00F15ED9">
      <w:pPr>
        <w:tabs>
          <w:tab w:val="left" w:pos="-1440"/>
          <w:tab w:val="left" w:pos="-720"/>
        </w:tabs>
        <w:spacing w:line="264" w:lineRule="auto"/>
        <w:jc w:val="both"/>
        <w:rPr>
          <w:rFonts w:ascii="Arial" w:hAnsi="Arial" w:cs="Arial"/>
          <w:b/>
          <w:sz w:val="20"/>
          <w:u w:val="single"/>
        </w:rPr>
      </w:pPr>
    </w:p>
    <w:p w14:paraId="748E33A2" w14:textId="77777777" w:rsidR="00F15ED9" w:rsidRDefault="00F15ED9">
      <w:pPr>
        <w:tabs>
          <w:tab w:val="left" w:pos="-1440"/>
          <w:tab w:val="left" w:pos="-720"/>
        </w:tabs>
        <w:spacing w:before="120"/>
        <w:jc w:val="both"/>
        <w:rPr>
          <w:rFonts w:ascii="Arial" w:hAnsi="Arial" w:cs="Arial"/>
          <w:sz w:val="20"/>
        </w:rPr>
      </w:pPr>
    </w:p>
    <w:p w14:paraId="0E5FC6F0" w14:textId="77777777" w:rsidR="003768D8" w:rsidRDefault="003768D8">
      <w:pPr>
        <w:tabs>
          <w:tab w:val="left" w:pos="-1440"/>
          <w:tab w:val="left" w:pos="-720"/>
        </w:tabs>
        <w:spacing w:before="120"/>
        <w:jc w:val="both"/>
        <w:rPr>
          <w:rFonts w:ascii="Arial" w:hAnsi="Arial" w:cs="Arial"/>
          <w:sz w:val="20"/>
        </w:rPr>
      </w:pPr>
    </w:p>
    <w:p w14:paraId="0B5FAD0C" w14:textId="77777777" w:rsidR="003768D8" w:rsidRDefault="003768D8">
      <w:pPr>
        <w:tabs>
          <w:tab w:val="left" w:pos="-1440"/>
          <w:tab w:val="left" w:pos="-720"/>
        </w:tabs>
        <w:spacing w:before="120"/>
        <w:jc w:val="both"/>
        <w:rPr>
          <w:rFonts w:ascii="Arial" w:hAnsi="Arial" w:cs="Arial"/>
          <w:sz w:val="20"/>
        </w:rPr>
      </w:pPr>
    </w:p>
    <w:p w14:paraId="707E6040" w14:textId="77777777" w:rsidR="003768D8" w:rsidRDefault="003768D8">
      <w:pPr>
        <w:tabs>
          <w:tab w:val="left" w:pos="-1440"/>
          <w:tab w:val="left" w:pos="-720"/>
        </w:tabs>
        <w:spacing w:before="120"/>
        <w:jc w:val="both"/>
        <w:rPr>
          <w:rFonts w:ascii="Arial" w:hAnsi="Arial" w:cs="Arial"/>
          <w:sz w:val="20"/>
        </w:rPr>
      </w:pPr>
    </w:p>
    <w:p w14:paraId="3B3F6E9D" w14:textId="77777777" w:rsidR="003768D8" w:rsidRDefault="003768D8">
      <w:pPr>
        <w:tabs>
          <w:tab w:val="left" w:pos="-1440"/>
          <w:tab w:val="left" w:pos="-720"/>
        </w:tabs>
        <w:spacing w:before="120"/>
        <w:jc w:val="both"/>
        <w:rPr>
          <w:rFonts w:ascii="Arial" w:hAnsi="Arial" w:cs="Arial"/>
          <w:sz w:val="20"/>
        </w:rPr>
      </w:pPr>
    </w:p>
    <w:p w14:paraId="0B833E27" w14:textId="77777777" w:rsidR="003768D8" w:rsidRDefault="003768D8">
      <w:pPr>
        <w:tabs>
          <w:tab w:val="left" w:pos="-1440"/>
          <w:tab w:val="left" w:pos="-720"/>
        </w:tabs>
        <w:spacing w:before="120"/>
        <w:jc w:val="both"/>
        <w:rPr>
          <w:rFonts w:ascii="Arial" w:hAnsi="Arial" w:cs="Arial"/>
          <w:sz w:val="20"/>
        </w:rPr>
      </w:pPr>
    </w:p>
    <w:p w14:paraId="44F40BB9" w14:textId="77777777" w:rsidR="003768D8" w:rsidRDefault="003768D8">
      <w:pPr>
        <w:tabs>
          <w:tab w:val="left" w:pos="-1440"/>
          <w:tab w:val="left" w:pos="-720"/>
        </w:tabs>
        <w:spacing w:before="120"/>
        <w:jc w:val="both"/>
        <w:rPr>
          <w:rFonts w:ascii="Arial" w:hAnsi="Arial" w:cs="Arial"/>
          <w:sz w:val="20"/>
        </w:rPr>
      </w:pPr>
    </w:p>
    <w:p w14:paraId="6172A2D4" w14:textId="77777777" w:rsidR="003768D8" w:rsidRDefault="003768D8">
      <w:pPr>
        <w:tabs>
          <w:tab w:val="left" w:pos="-1440"/>
          <w:tab w:val="left" w:pos="-720"/>
        </w:tabs>
        <w:spacing w:before="120"/>
        <w:jc w:val="both"/>
        <w:rPr>
          <w:rFonts w:ascii="Arial" w:hAnsi="Arial" w:cs="Arial"/>
          <w:sz w:val="20"/>
        </w:rPr>
      </w:pPr>
    </w:p>
    <w:p w14:paraId="05DD8B11" w14:textId="77777777" w:rsidR="003768D8" w:rsidRDefault="003768D8">
      <w:pPr>
        <w:tabs>
          <w:tab w:val="left" w:pos="-1440"/>
          <w:tab w:val="left" w:pos="-720"/>
        </w:tabs>
        <w:spacing w:before="120"/>
        <w:jc w:val="both"/>
        <w:rPr>
          <w:rFonts w:ascii="Arial" w:hAnsi="Arial" w:cs="Arial"/>
          <w:sz w:val="20"/>
        </w:rPr>
      </w:pPr>
    </w:p>
    <w:p w14:paraId="1F2CBBCE" w14:textId="10E4D46F" w:rsidR="00E00FD6" w:rsidRDefault="00E00FD6">
      <w:pPr>
        <w:tabs>
          <w:tab w:val="left" w:pos="-1440"/>
          <w:tab w:val="left" w:pos="-720"/>
        </w:tabs>
        <w:spacing w:before="120"/>
        <w:jc w:val="both"/>
        <w:rPr>
          <w:rFonts w:ascii="Arial" w:hAnsi="Arial" w:cs="Arial"/>
          <w:sz w:val="20"/>
        </w:rPr>
      </w:pPr>
    </w:p>
    <w:p w14:paraId="35B66BB5" w14:textId="77777777" w:rsidR="000B5C7F" w:rsidRDefault="000B5C7F">
      <w:pPr>
        <w:tabs>
          <w:tab w:val="left" w:pos="-1440"/>
          <w:tab w:val="left" w:pos="-720"/>
        </w:tabs>
        <w:spacing w:before="120"/>
        <w:jc w:val="both"/>
        <w:rPr>
          <w:rFonts w:ascii="Arial" w:hAnsi="Arial" w:cs="Arial"/>
          <w:sz w:val="20"/>
        </w:rPr>
      </w:pPr>
    </w:p>
    <w:p w14:paraId="122DA342" w14:textId="77777777" w:rsidR="00F15ED9" w:rsidRPr="00705521" w:rsidRDefault="0074137E">
      <w:pPr>
        <w:tabs>
          <w:tab w:val="left" w:pos="-1440"/>
          <w:tab w:val="left" w:pos="-720"/>
        </w:tabs>
        <w:spacing w:before="120"/>
        <w:jc w:val="both"/>
        <w:rPr>
          <w:rFonts w:ascii="Arial" w:hAnsi="Arial" w:cs="Arial"/>
          <w:b/>
          <w:sz w:val="20"/>
        </w:rPr>
      </w:pPr>
      <w:r>
        <w:rPr>
          <w:rFonts w:ascii="Arial" w:hAnsi="Arial" w:cs="Arial"/>
          <w:b/>
          <w:sz w:val="20"/>
        </w:rPr>
        <w:t>(</w:t>
      </w:r>
      <w:r w:rsidR="00F15ED9" w:rsidRPr="00705521">
        <w:rPr>
          <w:rFonts w:ascii="Arial" w:hAnsi="Arial" w:cs="Arial"/>
          <w:b/>
          <w:sz w:val="20"/>
        </w:rPr>
        <w:t>V)</w:t>
      </w:r>
      <w:r w:rsidR="00F15ED9" w:rsidRPr="00705521">
        <w:rPr>
          <w:rFonts w:ascii="Arial" w:hAnsi="Arial" w:cs="Arial"/>
          <w:b/>
          <w:sz w:val="20"/>
        </w:rPr>
        <w:tab/>
        <w:t>CERTIFICATE FOR JOINT VENTURE</w:t>
      </w:r>
      <w:r w:rsidR="00217192" w:rsidRPr="00705521">
        <w:rPr>
          <w:rFonts w:ascii="Arial" w:hAnsi="Arial" w:cs="Arial"/>
          <w:b/>
          <w:sz w:val="20"/>
        </w:rPr>
        <w:t xml:space="preserve"> </w:t>
      </w:r>
    </w:p>
    <w:p w14:paraId="7BDCD125" w14:textId="77777777" w:rsidR="00F15ED9" w:rsidRDefault="00F15ED9">
      <w:pPr>
        <w:tabs>
          <w:tab w:val="left" w:pos="-1440"/>
          <w:tab w:val="left" w:pos="-720"/>
          <w:tab w:val="left" w:pos="709"/>
        </w:tabs>
        <w:spacing w:line="264" w:lineRule="auto"/>
        <w:jc w:val="both"/>
        <w:rPr>
          <w:rFonts w:ascii="Arial" w:hAnsi="Arial" w:cs="Arial"/>
          <w:b/>
          <w:sz w:val="20"/>
          <w:u w:val="single"/>
        </w:rPr>
      </w:pPr>
    </w:p>
    <w:p w14:paraId="61508528" w14:textId="77777777" w:rsidR="00012DA8" w:rsidRDefault="00F15ED9" w:rsidP="00012DA8">
      <w:pPr>
        <w:pStyle w:val="Header"/>
        <w:tabs>
          <w:tab w:val="clear" w:pos="4320"/>
          <w:tab w:val="clear" w:pos="8640"/>
          <w:tab w:val="left" w:pos="-1440"/>
          <w:tab w:val="left" w:pos="-720"/>
        </w:tabs>
        <w:spacing w:before="120" w:line="360" w:lineRule="auto"/>
        <w:jc w:val="both"/>
        <w:rPr>
          <w:rFonts w:ascii="Arial" w:hAnsi="Arial" w:cs="Arial"/>
          <w:sz w:val="20"/>
        </w:rPr>
      </w:pPr>
      <w:r>
        <w:rPr>
          <w:rFonts w:ascii="Arial" w:hAnsi="Arial" w:cs="Arial"/>
          <w:sz w:val="20"/>
        </w:rPr>
        <w:t xml:space="preserve">We, the undersigned, are submitting this tender offer in Joint Venture and hereby </w:t>
      </w:r>
      <w:r w:rsidR="00012DA8">
        <w:rPr>
          <w:rFonts w:ascii="Arial" w:hAnsi="Arial" w:cs="Arial"/>
          <w:sz w:val="20"/>
        </w:rPr>
        <w:t>authorize</w:t>
      </w:r>
      <w:r>
        <w:rPr>
          <w:rFonts w:ascii="Arial" w:hAnsi="Arial" w:cs="Arial"/>
          <w:sz w:val="20"/>
        </w:rPr>
        <w:t xml:space="preserve"> </w:t>
      </w:r>
    </w:p>
    <w:p w14:paraId="69112E2A" w14:textId="77777777" w:rsidR="00012DA8" w:rsidRDefault="00F15ED9" w:rsidP="00012DA8">
      <w:pPr>
        <w:pStyle w:val="Header"/>
        <w:tabs>
          <w:tab w:val="clear" w:pos="4320"/>
          <w:tab w:val="clear" w:pos="8640"/>
          <w:tab w:val="left" w:pos="-1440"/>
          <w:tab w:val="left" w:pos="-720"/>
        </w:tabs>
        <w:spacing w:before="120" w:line="360" w:lineRule="auto"/>
        <w:jc w:val="both"/>
        <w:rPr>
          <w:rFonts w:ascii="Arial" w:hAnsi="Arial" w:cs="Arial"/>
          <w:sz w:val="20"/>
        </w:rPr>
      </w:pPr>
      <w:r>
        <w:rPr>
          <w:rFonts w:ascii="Arial" w:hAnsi="Arial" w:cs="Arial"/>
          <w:sz w:val="20"/>
        </w:rPr>
        <w:lastRenderedPageBreak/>
        <w:t>Mr/Ms ...............................................</w:t>
      </w:r>
      <w:r w:rsidR="00012DA8">
        <w:rPr>
          <w:rFonts w:ascii="Arial" w:hAnsi="Arial" w:cs="Arial"/>
          <w:sz w:val="20"/>
        </w:rPr>
        <w:t>.............................................................................................</w:t>
      </w:r>
      <w:r>
        <w:rPr>
          <w:rFonts w:ascii="Arial" w:hAnsi="Arial" w:cs="Arial"/>
          <w:sz w:val="20"/>
        </w:rPr>
        <w:t xml:space="preserve">............., </w:t>
      </w:r>
    </w:p>
    <w:p w14:paraId="5324EAE8" w14:textId="77777777" w:rsidR="00F15ED9" w:rsidRDefault="00012DA8" w:rsidP="00012DA8">
      <w:pPr>
        <w:pStyle w:val="Header"/>
        <w:tabs>
          <w:tab w:val="clear" w:pos="4320"/>
          <w:tab w:val="clear" w:pos="8640"/>
          <w:tab w:val="left" w:pos="-1440"/>
          <w:tab w:val="left" w:pos="-720"/>
        </w:tabs>
        <w:spacing w:before="120" w:line="360" w:lineRule="auto"/>
        <w:jc w:val="both"/>
        <w:rPr>
          <w:rFonts w:ascii="Arial" w:hAnsi="Arial" w:cs="Arial"/>
          <w:sz w:val="20"/>
        </w:rPr>
      </w:pPr>
      <w:r>
        <w:rPr>
          <w:rFonts w:ascii="Arial" w:hAnsi="Arial" w:cs="Arial"/>
          <w:sz w:val="20"/>
        </w:rPr>
        <w:t>authorized</w:t>
      </w:r>
      <w:r w:rsidR="00F15ED9">
        <w:rPr>
          <w:rFonts w:ascii="Arial" w:hAnsi="Arial" w:cs="Arial"/>
          <w:sz w:val="20"/>
        </w:rPr>
        <w:t xml:space="preserve"> signatory of the company ………..………….…</w:t>
      </w:r>
      <w:r>
        <w:rPr>
          <w:rFonts w:ascii="Arial" w:hAnsi="Arial" w:cs="Arial"/>
          <w:sz w:val="20"/>
        </w:rPr>
        <w:t>…......................................................................</w:t>
      </w:r>
    </w:p>
    <w:p w14:paraId="4A54A477" w14:textId="77777777" w:rsidR="00012DA8" w:rsidRDefault="00F15ED9" w:rsidP="00012DA8">
      <w:pPr>
        <w:tabs>
          <w:tab w:val="left" w:pos="-1440"/>
          <w:tab w:val="left" w:pos="-720"/>
        </w:tabs>
        <w:spacing w:before="120" w:line="360" w:lineRule="auto"/>
        <w:jc w:val="both"/>
        <w:rPr>
          <w:rFonts w:ascii="Arial" w:hAnsi="Arial" w:cs="Arial"/>
          <w:sz w:val="20"/>
        </w:rPr>
      </w:pPr>
      <w:r>
        <w:rPr>
          <w:rFonts w:ascii="Arial" w:hAnsi="Arial" w:cs="Arial"/>
          <w:sz w:val="20"/>
        </w:rPr>
        <w:t xml:space="preserve">acting in the capacity of </w:t>
      </w:r>
      <w:r w:rsidR="00705521">
        <w:rPr>
          <w:rFonts w:ascii="Arial" w:hAnsi="Arial" w:cs="Arial"/>
          <w:sz w:val="20"/>
        </w:rPr>
        <w:t>L</w:t>
      </w:r>
      <w:r>
        <w:rPr>
          <w:rFonts w:ascii="Arial" w:hAnsi="Arial" w:cs="Arial"/>
          <w:sz w:val="20"/>
        </w:rPr>
        <w:t xml:space="preserve">ead </w:t>
      </w:r>
      <w:r w:rsidR="00705521">
        <w:rPr>
          <w:rFonts w:ascii="Arial" w:hAnsi="Arial" w:cs="Arial"/>
          <w:sz w:val="20"/>
        </w:rPr>
        <w:t>P</w:t>
      </w:r>
      <w:r>
        <w:rPr>
          <w:rFonts w:ascii="Arial" w:hAnsi="Arial" w:cs="Arial"/>
          <w:sz w:val="20"/>
        </w:rPr>
        <w:t>artner, to sign all documents in connection with the tender offer for</w:t>
      </w:r>
      <w:r w:rsidR="00012DA8">
        <w:rPr>
          <w:rFonts w:ascii="Arial" w:hAnsi="Arial" w:cs="Arial"/>
          <w:sz w:val="20"/>
        </w:rPr>
        <w:t>,</w:t>
      </w:r>
      <w:r>
        <w:rPr>
          <w:rFonts w:ascii="Arial" w:hAnsi="Arial" w:cs="Arial"/>
          <w:sz w:val="20"/>
        </w:rPr>
        <w:t xml:space="preserve"> </w:t>
      </w:r>
    </w:p>
    <w:p w14:paraId="2C364F6F" w14:textId="77777777" w:rsidR="00012DA8" w:rsidRDefault="00F15ED9" w:rsidP="00012DA8">
      <w:pPr>
        <w:tabs>
          <w:tab w:val="left" w:pos="-1440"/>
          <w:tab w:val="left" w:pos="-720"/>
        </w:tabs>
        <w:spacing w:before="120" w:line="360" w:lineRule="auto"/>
        <w:jc w:val="both"/>
        <w:rPr>
          <w:rFonts w:ascii="Arial" w:hAnsi="Arial" w:cs="Arial"/>
          <w:sz w:val="20"/>
        </w:rPr>
      </w:pPr>
      <w:r>
        <w:rPr>
          <w:rFonts w:ascii="Arial" w:hAnsi="Arial" w:cs="Arial"/>
          <w:sz w:val="20"/>
        </w:rPr>
        <w:t>Contract No. ............................</w:t>
      </w:r>
      <w:r w:rsidR="00012DA8">
        <w:rPr>
          <w:rFonts w:ascii="Arial" w:hAnsi="Arial" w:cs="Arial"/>
          <w:sz w:val="20"/>
        </w:rPr>
        <w:t>.................</w:t>
      </w:r>
      <w:r>
        <w:rPr>
          <w:rFonts w:ascii="Arial" w:hAnsi="Arial" w:cs="Arial"/>
          <w:sz w:val="20"/>
        </w:rPr>
        <w:t xml:space="preserve">............... and any contract resulting from it on our behalf. This </w:t>
      </w:r>
    </w:p>
    <w:p w14:paraId="3A9225DF" w14:textId="77777777" w:rsidR="00012DA8" w:rsidRDefault="00F15ED9" w:rsidP="00012DA8">
      <w:pPr>
        <w:tabs>
          <w:tab w:val="left" w:pos="-1440"/>
          <w:tab w:val="left" w:pos="-720"/>
        </w:tabs>
        <w:spacing w:before="120" w:line="360" w:lineRule="auto"/>
        <w:jc w:val="both"/>
        <w:rPr>
          <w:rFonts w:ascii="Arial" w:hAnsi="Arial" w:cs="Arial"/>
          <w:sz w:val="20"/>
        </w:rPr>
      </w:pPr>
      <w:r>
        <w:rPr>
          <w:rFonts w:ascii="Arial" w:hAnsi="Arial" w:cs="Arial"/>
          <w:sz w:val="20"/>
        </w:rPr>
        <w:t xml:space="preserve">authorisation is evidenced by the attached power of attorney signed by legally authorised signatories of </w:t>
      </w:r>
    </w:p>
    <w:p w14:paraId="13C3BFF8" w14:textId="77777777" w:rsidR="00F15ED9" w:rsidRDefault="00F15ED9" w:rsidP="00012DA8">
      <w:pPr>
        <w:tabs>
          <w:tab w:val="left" w:pos="-1440"/>
          <w:tab w:val="left" w:pos="-720"/>
        </w:tabs>
        <w:spacing w:before="120" w:line="360" w:lineRule="auto"/>
        <w:jc w:val="both"/>
        <w:rPr>
          <w:rFonts w:ascii="Arial" w:hAnsi="Arial" w:cs="Arial"/>
          <w:sz w:val="20"/>
        </w:rPr>
      </w:pPr>
      <w:r>
        <w:rPr>
          <w:rFonts w:ascii="Arial" w:hAnsi="Arial" w:cs="Arial"/>
          <w:sz w:val="20"/>
        </w:rPr>
        <w:t xml:space="preserve">all the partners to the Joint Venture. </w:t>
      </w:r>
    </w:p>
    <w:p w14:paraId="57A84C68" w14:textId="77777777" w:rsidR="00F15ED9" w:rsidRDefault="00F15ED9">
      <w:pPr>
        <w:tabs>
          <w:tab w:val="left" w:pos="-1440"/>
          <w:tab w:val="left" w:pos="-720"/>
        </w:tab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2977"/>
      </w:tblGrid>
      <w:tr w:rsidR="00F15ED9" w14:paraId="05339025" w14:textId="77777777">
        <w:trPr>
          <w:trHeight w:val="534"/>
        </w:trPr>
        <w:tc>
          <w:tcPr>
            <w:tcW w:w="2694" w:type="dxa"/>
            <w:vAlign w:val="center"/>
          </w:tcPr>
          <w:p w14:paraId="6E881E46" w14:textId="77777777" w:rsidR="00F15ED9" w:rsidRDefault="00F15ED9">
            <w:pPr>
              <w:tabs>
                <w:tab w:val="left" w:pos="-1440"/>
                <w:tab w:val="left" w:pos="-720"/>
              </w:tabs>
              <w:jc w:val="center"/>
              <w:rPr>
                <w:rFonts w:ascii="Arial" w:hAnsi="Arial" w:cs="Arial"/>
                <w:b/>
                <w:sz w:val="20"/>
              </w:rPr>
            </w:pPr>
            <w:r>
              <w:rPr>
                <w:rFonts w:ascii="Arial" w:hAnsi="Arial" w:cs="Arial"/>
                <w:b/>
                <w:sz w:val="20"/>
              </w:rPr>
              <w:t>NAME OF FIRM</w:t>
            </w:r>
          </w:p>
        </w:tc>
        <w:tc>
          <w:tcPr>
            <w:tcW w:w="3543" w:type="dxa"/>
            <w:vAlign w:val="center"/>
          </w:tcPr>
          <w:p w14:paraId="76FE643A" w14:textId="77777777" w:rsidR="00F15ED9" w:rsidRDefault="00F15ED9">
            <w:pPr>
              <w:tabs>
                <w:tab w:val="left" w:pos="-1440"/>
                <w:tab w:val="left" w:pos="-720"/>
              </w:tabs>
              <w:jc w:val="center"/>
              <w:rPr>
                <w:rFonts w:ascii="Arial" w:hAnsi="Arial" w:cs="Arial"/>
                <w:b/>
                <w:sz w:val="20"/>
              </w:rPr>
            </w:pPr>
            <w:r>
              <w:rPr>
                <w:rFonts w:ascii="Arial" w:hAnsi="Arial" w:cs="Arial"/>
                <w:b/>
                <w:sz w:val="20"/>
              </w:rPr>
              <w:t>ADDRESS</w:t>
            </w:r>
          </w:p>
        </w:tc>
        <w:tc>
          <w:tcPr>
            <w:tcW w:w="2977" w:type="dxa"/>
            <w:vAlign w:val="center"/>
          </w:tcPr>
          <w:p w14:paraId="18580E91" w14:textId="77777777" w:rsidR="00F15ED9" w:rsidRDefault="00F15ED9">
            <w:pPr>
              <w:tabs>
                <w:tab w:val="left" w:pos="-1440"/>
                <w:tab w:val="left" w:pos="-720"/>
              </w:tabs>
              <w:jc w:val="center"/>
              <w:rPr>
                <w:rFonts w:ascii="Arial" w:hAnsi="Arial" w:cs="Arial"/>
                <w:b/>
                <w:sz w:val="20"/>
              </w:rPr>
            </w:pPr>
            <w:r>
              <w:rPr>
                <w:rFonts w:ascii="Arial" w:hAnsi="Arial" w:cs="Arial"/>
                <w:b/>
                <w:sz w:val="20"/>
              </w:rPr>
              <w:t>AUTHORISING SIGNATURE, NAME AND CAPACITY</w:t>
            </w:r>
          </w:p>
        </w:tc>
      </w:tr>
      <w:tr w:rsidR="00F15ED9" w14:paraId="327898B7" w14:textId="77777777">
        <w:trPr>
          <w:cantSplit/>
          <w:trHeight w:val="386"/>
        </w:trPr>
        <w:tc>
          <w:tcPr>
            <w:tcW w:w="2694" w:type="dxa"/>
            <w:vMerge w:val="restart"/>
            <w:vAlign w:val="center"/>
          </w:tcPr>
          <w:p w14:paraId="262D8926" w14:textId="77777777" w:rsidR="00F15ED9" w:rsidRDefault="00F15ED9">
            <w:pPr>
              <w:tabs>
                <w:tab w:val="left" w:pos="-1440"/>
                <w:tab w:val="left" w:pos="-720"/>
              </w:tabs>
              <w:spacing w:line="264" w:lineRule="auto"/>
              <w:jc w:val="both"/>
              <w:rPr>
                <w:rFonts w:ascii="Arial" w:hAnsi="Arial" w:cs="Arial"/>
                <w:b/>
                <w:sz w:val="20"/>
              </w:rPr>
            </w:pPr>
          </w:p>
          <w:p w14:paraId="3BF34900" w14:textId="77777777" w:rsidR="00F15ED9" w:rsidRDefault="00F15ED9">
            <w:pPr>
              <w:tabs>
                <w:tab w:val="left" w:pos="-1440"/>
                <w:tab w:val="left" w:pos="-720"/>
              </w:tabs>
              <w:spacing w:line="264" w:lineRule="auto"/>
              <w:jc w:val="both"/>
              <w:rPr>
                <w:rFonts w:ascii="Arial" w:hAnsi="Arial" w:cs="Arial"/>
                <w:b/>
                <w:sz w:val="20"/>
              </w:rPr>
            </w:pPr>
          </w:p>
          <w:p w14:paraId="7F4468CD" w14:textId="77777777" w:rsidR="00F15ED9" w:rsidRDefault="00F15ED9">
            <w:pPr>
              <w:tabs>
                <w:tab w:val="left" w:pos="-1440"/>
                <w:tab w:val="left" w:pos="-720"/>
              </w:tabs>
              <w:spacing w:line="264" w:lineRule="auto"/>
              <w:jc w:val="both"/>
              <w:rPr>
                <w:rFonts w:ascii="Arial" w:hAnsi="Arial" w:cs="Arial"/>
                <w:b/>
                <w:sz w:val="20"/>
              </w:rPr>
            </w:pPr>
          </w:p>
        </w:tc>
        <w:tc>
          <w:tcPr>
            <w:tcW w:w="3543" w:type="dxa"/>
            <w:vAlign w:val="center"/>
          </w:tcPr>
          <w:p w14:paraId="7E757E93"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7C85C236" w14:textId="77777777" w:rsidR="00F15ED9" w:rsidRDefault="00F15ED9">
            <w:pPr>
              <w:tabs>
                <w:tab w:val="left" w:pos="-1440"/>
                <w:tab w:val="left" w:pos="-720"/>
              </w:tabs>
              <w:spacing w:line="264" w:lineRule="auto"/>
              <w:jc w:val="both"/>
              <w:rPr>
                <w:rFonts w:ascii="Arial" w:hAnsi="Arial" w:cs="Arial"/>
                <w:sz w:val="20"/>
              </w:rPr>
            </w:pPr>
          </w:p>
        </w:tc>
      </w:tr>
      <w:tr w:rsidR="00F15ED9" w14:paraId="0FC88F4C" w14:textId="77777777">
        <w:trPr>
          <w:cantSplit/>
          <w:trHeight w:val="385"/>
        </w:trPr>
        <w:tc>
          <w:tcPr>
            <w:tcW w:w="2694" w:type="dxa"/>
            <w:vMerge/>
            <w:vAlign w:val="center"/>
          </w:tcPr>
          <w:p w14:paraId="57876B23" w14:textId="77777777" w:rsidR="00F15ED9" w:rsidRDefault="00F15ED9">
            <w:pPr>
              <w:tabs>
                <w:tab w:val="left" w:pos="-1440"/>
                <w:tab w:val="left" w:pos="-720"/>
              </w:tabs>
              <w:spacing w:line="264" w:lineRule="auto"/>
              <w:jc w:val="both"/>
              <w:rPr>
                <w:rFonts w:ascii="Arial" w:hAnsi="Arial" w:cs="Arial"/>
                <w:b/>
                <w:sz w:val="20"/>
              </w:rPr>
            </w:pPr>
          </w:p>
        </w:tc>
        <w:tc>
          <w:tcPr>
            <w:tcW w:w="3543" w:type="dxa"/>
            <w:vAlign w:val="center"/>
          </w:tcPr>
          <w:p w14:paraId="01260293"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2A3D6140" w14:textId="77777777" w:rsidR="00F15ED9" w:rsidRDefault="00F15ED9">
            <w:pPr>
              <w:tabs>
                <w:tab w:val="left" w:pos="-1440"/>
                <w:tab w:val="left" w:pos="-720"/>
              </w:tabs>
              <w:spacing w:line="264" w:lineRule="auto"/>
              <w:jc w:val="both"/>
              <w:rPr>
                <w:rFonts w:ascii="Arial" w:hAnsi="Arial" w:cs="Arial"/>
                <w:sz w:val="20"/>
              </w:rPr>
            </w:pPr>
          </w:p>
        </w:tc>
      </w:tr>
      <w:tr w:rsidR="00F15ED9" w14:paraId="4D9E02F1" w14:textId="77777777">
        <w:trPr>
          <w:cantSplit/>
          <w:trHeight w:val="412"/>
        </w:trPr>
        <w:tc>
          <w:tcPr>
            <w:tcW w:w="2694" w:type="dxa"/>
            <w:vMerge w:val="restart"/>
            <w:vAlign w:val="center"/>
          </w:tcPr>
          <w:p w14:paraId="1C2E1AAF"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2FC27305"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51C354EE" w14:textId="77777777" w:rsidR="00F15ED9" w:rsidRDefault="00F15ED9">
            <w:pPr>
              <w:tabs>
                <w:tab w:val="left" w:pos="-1440"/>
                <w:tab w:val="left" w:pos="-720"/>
              </w:tabs>
              <w:spacing w:line="264" w:lineRule="auto"/>
              <w:jc w:val="both"/>
              <w:rPr>
                <w:rFonts w:ascii="Arial" w:hAnsi="Arial" w:cs="Arial"/>
                <w:sz w:val="20"/>
              </w:rPr>
            </w:pPr>
          </w:p>
        </w:tc>
      </w:tr>
      <w:tr w:rsidR="00F15ED9" w14:paraId="603DC193" w14:textId="77777777">
        <w:trPr>
          <w:cantSplit/>
          <w:trHeight w:val="411"/>
        </w:trPr>
        <w:tc>
          <w:tcPr>
            <w:tcW w:w="2694" w:type="dxa"/>
            <w:vMerge/>
            <w:vAlign w:val="center"/>
          </w:tcPr>
          <w:p w14:paraId="41E3BCDB"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58D0E736"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6142F1A9" w14:textId="77777777" w:rsidR="00F15ED9" w:rsidRDefault="00F15ED9">
            <w:pPr>
              <w:tabs>
                <w:tab w:val="left" w:pos="-1440"/>
                <w:tab w:val="left" w:pos="-720"/>
              </w:tabs>
              <w:spacing w:line="264" w:lineRule="auto"/>
              <w:jc w:val="both"/>
              <w:rPr>
                <w:rFonts w:ascii="Arial" w:hAnsi="Arial" w:cs="Arial"/>
                <w:sz w:val="20"/>
              </w:rPr>
            </w:pPr>
          </w:p>
        </w:tc>
      </w:tr>
      <w:tr w:rsidR="00F15ED9" w14:paraId="17B9EFD9" w14:textId="77777777">
        <w:trPr>
          <w:cantSplit/>
          <w:trHeight w:val="412"/>
        </w:trPr>
        <w:tc>
          <w:tcPr>
            <w:tcW w:w="2694" w:type="dxa"/>
            <w:vMerge w:val="restart"/>
            <w:vAlign w:val="center"/>
          </w:tcPr>
          <w:p w14:paraId="3C3814CC"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4E829B45"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038B72A6" w14:textId="77777777" w:rsidR="00F15ED9" w:rsidRDefault="00F15ED9">
            <w:pPr>
              <w:tabs>
                <w:tab w:val="left" w:pos="-1440"/>
                <w:tab w:val="left" w:pos="-720"/>
              </w:tabs>
              <w:spacing w:line="264" w:lineRule="auto"/>
              <w:jc w:val="both"/>
              <w:rPr>
                <w:rFonts w:ascii="Arial" w:hAnsi="Arial" w:cs="Arial"/>
                <w:sz w:val="20"/>
              </w:rPr>
            </w:pPr>
          </w:p>
        </w:tc>
      </w:tr>
      <w:tr w:rsidR="00F15ED9" w14:paraId="606B7C58" w14:textId="77777777">
        <w:trPr>
          <w:cantSplit/>
          <w:trHeight w:val="411"/>
        </w:trPr>
        <w:tc>
          <w:tcPr>
            <w:tcW w:w="2694" w:type="dxa"/>
            <w:vMerge/>
            <w:vAlign w:val="center"/>
          </w:tcPr>
          <w:p w14:paraId="53330B62"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6848873D"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41792ACB" w14:textId="77777777" w:rsidR="00F15ED9" w:rsidRDefault="00F15ED9">
            <w:pPr>
              <w:tabs>
                <w:tab w:val="left" w:pos="-1440"/>
                <w:tab w:val="left" w:pos="-720"/>
              </w:tabs>
              <w:spacing w:line="264" w:lineRule="auto"/>
              <w:jc w:val="both"/>
              <w:rPr>
                <w:rFonts w:ascii="Arial" w:hAnsi="Arial" w:cs="Arial"/>
                <w:sz w:val="20"/>
              </w:rPr>
            </w:pPr>
          </w:p>
        </w:tc>
      </w:tr>
      <w:tr w:rsidR="00F15ED9" w14:paraId="072D28D0" w14:textId="77777777">
        <w:trPr>
          <w:cantSplit/>
          <w:trHeight w:val="412"/>
        </w:trPr>
        <w:tc>
          <w:tcPr>
            <w:tcW w:w="2694" w:type="dxa"/>
            <w:vMerge w:val="restart"/>
            <w:vAlign w:val="center"/>
          </w:tcPr>
          <w:p w14:paraId="168E2A91"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6703B40C"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141F131E" w14:textId="77777777" w:rsidR="00F15ED9" w:rsidRDefault="00F15ED9">
            <w:pPr>
              <w:tabs>
                <w:tab w:val="left" w:pos="-1440"/>
                <w:tab w:val="left" w:pos="-720"/>
              </w:tabs>
              <w:spacing w:line="264" w:lineRule="auto"/>
              <w:jc w:val="both"/>
              <w:rPr>
                <w:rFonts w:ascii="Arial" w:hAnsi="Arial" w:cs="Arial"/>
                <w:sz w:val="20"/>
              </w:rPr>
            </w:pPr>
          </w:p>
        </w:tc>
      </w:tr>
      <w:tr w:rsidR="00F15ED9" w14:paraId="52C8F416" w14:textId="77777777">
        <w:trPr>
          <w:cantSplit/>
          <w:trHeight w:val="411"/>
        </w:trPr>
        <w:tc>
          <w:tcPr>
            <w:tcW w:w="2694" w:type="dxa"/>
            <w:vMerge/>
            <w:vAlign w:val="center"/>
          </w:tcPr>
          <w:p w14:paraId="6A836EE7"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4F428EBA"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476A443F" w14:textId="77777777" w:rsidR="00F15ED9" w:rsidRDefault="00F15ED9">
            <w:pPr>
              <w:tabs>
                <w:tab w:val="left" w:pos="-1440"/>
                <w:tab w:val="left" w:pos="-720"/>
              </w:tabs>
              <w:spacing w:line="264" w:lineRule="auto"/>
              <w:jc w:val="both"/>
              <w:rPr>
                <w:rFonts w:ascii="Arial" w:hAnsi="Arial" w:cs="Arial"/>
                <w:sz w:val="20"/>
              </w:rPr>
            </w:pPr>
          </w:p>
        </w:tc>
      </w:tr>
      <w:tr w:rsidR="00F15ED9" w14:paraId="0BF1BB29" w14:textId="77777777">
        <w:trPr>
          <w:cantSplit/>
          <w:trHeight w:val="412"/>
        </w:trPr>
        <w:tc>
          <w:tcPr>
            <w:tcW w:w="2694" w:type="dxa"/>
            <w:vMerge w:val="restart"/>
            <w:vAlign w:val="center"/>
          </w:tcPr>
          <w:p w14:paraId="0248C99C"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3D6B2270"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52150871" w14:textId="77777777" w:rsidR="00F15ED9" w:rsidRDefault="00F15ED9">
            <w:pPr>
              <w:tabs>
                <w:tab w:val="left" w:pos="-1440"/>
                <w:tab w:val="left" w:pos="-720"/>
              </w:tabs>
              <w:spacing w:line="264" w:lineRule="auto"/>
              <w:jc w:val="both"/>
              <w:rPr>
                <w:rFonts w:ascii="Arial" w:hAnsi="Arial" w:cs="Arial"/>
                <w:sz w:val="20"/>
              </w:rPr>
            </w:pPr>
          </w:p>
        </w:tc>
      </w:tr>
      <w:tr w:rsidR="00F15ED9" w14:paraId="1964B665" w14:textId="77777777">
        <w:trPr>
          <w:cantSplit/>
          <w:trHeight w:val="411"/>
        </w:trPr>
        <w:tc>
          <w:tcPr>
            <w:tcW w:w="2694" w:type="dxa"/>
            <w:vMerge/>
            <w:vAlign w:val="center"/>
          </w:tcPr>
          <w:p w14:paraId="53A5BAC8"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17FB6EEA"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23DABBD6" w14:textId="77777777" w:rsidR="00F15ED9" w:rsidRDefault="00F15ED9">
            <w:pPr>
              <w:tabs>
                <w:tab w:val="left" w:pos="-1440"/>
                <w:tab w:val="left" w:pos="-720"/>
              </w:tabs>
              <w:spacing w:line="264" w:lineRule="auto"/>
              <w:jc w:val="both"/>
              <w:rPr>
                <w:rFonts w:ascii="Arial" w:hAnsi="Arial" w:cs="Arial"/>
                <w:sz w:val="20"/>
              </w:rPr>
            </w:pPr>
          </w:p>
        </w:tc>
      </w:tr>
      <w:tr w:rsidR="00F15ED9" w14:paraId="03465E1F" w14:textId="77777777">
        <w:trPr>
          <w:cantSplit/>
          <w:trHeight w:val="386"/>
        </w:trPr>
        <w:tc>
          <w:tcPr>
            <w:tcW w:w="2694" w:type="dxa"/>
            <w:vMerge w:val="restart"/>
            <w:vAlign w:val="center"/>
          </w:tcPr>
          <w:p w14:paraId="47B5F644"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2AB563AC" w14:textId="77777777" w:rsidR="00F15ED9" w:rsidRDefault="00F15ED9">
            <w:pPr>
              <w:tabs>
                <w:tab w:val="left" w:pos="-1440"/>
                <w:tab w:val="left" w:pos="-720"/>
              </w:tabs>
              <w:spacing w:after="20"/>
              <w:jc w:val="both"/>
              <w:rPr>
                <w:rFonts w:ascii="Arial" w:hAnsi="Arial" w:cs="Arial"/>
                <w:sz w:val="20"/>
              </w:rPr>
            </w:pPr>
          </w:p>
        </w:tc>
        <w:tc>
          <w:tcPr>
            <w:tcW w:w="2977" w:type="dxa"/>
            <w:vMerge w:val="restart"/>
            <w:vAlign w:val="center"/>
          </w:tcPr>
          <w:p w14:paraId="0BBD9694" w14:textId="77777777" w:rsidR="00F15ED9" w:rsidRDefault="00F15ED9">
            <w:pPr>
              <w:tabs>
                <w:tab w:val="left" w:pos="-1440"/>
                <w:tab w:val="left" w:pos="-720"/>
              </w:tabs>
              <w:spacing w:line="264" w:lineRule="auto"/>
              <w:jc w:val="both"/>
              <w:rPr>
                <w:rFonts w:ascii="Arial" w:hAnsi="Arial" w:cs="Arial"/>
                <w:sz w:val="20"/>
              </w:rPr>
            </w:pPr>
          </w:p>
        </w:tc>
      </w:tr>
      <w:tr w:rsidR="00F15ED9" w14:paraId="13DFDC14" w14:textId="77777777">
        <w:trPr>
          <w:cantSplit/>
          <w:trHeight w:val="385"/>
        </w:trPr>
        <w:tc>
          <w:tcPr>
            <w:tcW w:w="2694" w:type="dxa"/>
            <w:vMerge/>
            <w:vAlign w:val="center"/>
          </w:tcPr>
          <w:p w14:paraId="3D958123" w14:textId="77777777" w:rsidR="00F15ED9" w:rsidRDefault="00F15ED9">
            <w:pPr>
              <w:tabs>
                <w:tab w:val="left" w:pos="-1440"/>
                <w:tab w:val="left" w:pos="-720"/>
              </w:tabs>
              <w:spacing w:line="264" w:lineRule="auto"/>
              <w:jc w:val="both"/>
              <w:rPr>
                <w:rFonts w:ascii="Arial" w:hAnsi="Arial" w:cs="Arial"/>
                <w:sz w:val="20"/>
              </w:rPr>
            </w:pPr>
          </w:p>
        </w:tc>
        <w:tc>
          <w:tcPr>
            <w:tcW w:w="3543" w:type="dxa"/>
            <w:vAlign w:val="center"/>
          </w:tcPr>
          <w:p w14:paraId="2B87E633" w14:textId="77777777" w:rsidR="00F15ED9" w:rsidRDefault="00F15ED9">
            <w:pPr>
              <w:tabs>
                <w:tab w:val="left" w:pos="-1440"/>
                <w:tab w:val="left" w:pos="-720"/>
              </w:tabs>
              <w:spacing w:after="20"/>
              <w:jc w:val="both"/>
              <w:rPr>
                <w:rFonts w:ascii="Arial" w:hAnsi="Arial" w:cs="Arial"/>
                <w:sz w:val="20"/>
              </w:rPr>
            </w:pPr>
          </w:p>
        </w:tc>
        <w:tc>
          <w:tcPr>
            <w:tcW w:w="2977" w:type="dxa"/>
            <w:vMerge/>
            <w:vAlign w:val="center"/>
          </w:tcPr>
          <w:p w14:paraId="1796EBC6" w14:textId="77777777" w:rsidR="00F15ED9" w:rsidRDefault="00F15ED9">
            <w:pPr>
              <w:tabs>
                <w:tab w:val="left" w:pos="-1440"/>
                <w:tab w:val="left" w:pos="-720"/>
              </w:tabs>
              <w:spacing w:line="264" w:lineRule="auto"/>
              <w:jc w:val="both"/>
              <w:rPr>
                <w:rFonts w:ascii="Arial" w:hAnsi="Arial" w:cs="Arial"/>
                <w:sz w:val="20"/>
              </w:rPr>
            </w:pPr>
          </w:p>
        </w:tc>
      </w:tr>
    </w:tbl>
    <w:p w14:paraId="0E0ABA3E" w14:textId="77777777" w:rsidR="00F15ED9" w:rsidRDefault="00F15ED9">
      <w:pPr>
        <w:tabs>
          <w:tab w:val="left" w:pos="-1440"/>
          <w:tab w:val="left" w:pos="-720"/>
        </w:tabs>
        <w:spacing w:line="264" w:lineRule="auto"/>
        <w:ind w:left="720" w:hanging="720"/>
        <w:jc w:val="both"/>
        <w:rPr>
          <w:rFonts w:ascii="Arial" w:hAnsi="Arial" w:cs="Arial"/>
          <w:b/>
          <w:i/>
          <w:sz w:val="20"/>
        </w:rPr>
      </w:pPr>
    </w:p>
    <w:p w14:paraId="4C97A13B" w14:textId="77777777" w:rsidR="00F15ED9" w:rsidRDefault="00F15ED9">
      <w:pPr>
        <w:tabs>
          <w:tab w:val="left" w:pos="-1440"/>
          <w:tab w:val="left" w:pos="-720"/>
        </w:tabs>
        <w:spacing w:line="264" w:lineRule="auto"/>
        <w:ind w:left="720" w:hanging="720"/>
        <w:jc w:val="both"/>
        <w:rPr>
          <w:rFonts w:ascii="Arial" w:hAnsi="Arial" w:cs="Arial"/>
          <w:sz w:val="20"/>
        </w:rPr>
      </w:pPr>
      <w:r>
        <w:rPr>
          <w:rFonts w:ascii="Arial" w:hAnsi="Arial" w:cs="Arial"/>
          <w:b/>
          <w:i/>
          <w:sz w:val="20"/>
        </w:rPr>
        <w:t>Note:</w:t>
      </w:r>
      <w:r>
        <w:rPr>
          <w:rFonts w:ascii="Arial" w:hAnsi="Arial" w:cs="Arial"/>
          <w:b/>
          <w:i/>
          <w:sz w:val="20"/>
        </w:rPr>
        <w:tab/>
        <w:t>This certificate is to be completed and signed by all of the key partners upon whom rests the direction of the affairs of the Joint Venture as a whole.</w:t>
      </w:r>
    </w:p>
    <w:p w14:paraId="701143ED" w14:textId="77777777" w:rsidR="00F15ED9" w:rsidRDefault="00F15ED9">
      <w:pPr>
        <w:tabs>
          <w:tab w:val="left" w:pos="-1440"/>
          <w:tab w:val="left" w:pos="-720"/>
        </w:tabs>
        <w:spacing w:line="264" w:lineRule="auto"/>
        <w:jc w:val="both"/>
        <w:rPr>
          <w:rFonts w:ascii="Arial" w:hAnsi="Arial" w:cs="Arial"/>
          <w:sz w:val="20"/>
        </w:rPr>
      </w:pPr>
    </w:p>
    <w:p w14:paraId="6167BFBA" w14:textId="77777777" w:rsidR="00F15ED9" w:rsidRDefault="00F15ED9">
      <w:pPr>
        <w:tabs>
          <w:tab w:val="left" w:pos="-1440"/>
          <w:tab w:val="left" w:pos="-720"/>
        </w:tabs>
        <w:spacing w:line="264" w:lineRule="auto"/>
        <w:jc w:val="both"/>
        <w:rPr>
          <w:rFonts w:ascii="Arial" w:hAnsi="Arial" w:cs="Arial"/>
          <w:sz w:val="20"/>
        </w:rPr>
      </w:pPr>
    </w:p>
    <w:p w14:paraId="64331A4F" w14:textId="77777777" w:rsidR="00F15ED9" w:rsidRDefault="00F15ED9">
      <w:pPr>
        <w:tabs>
          <w:tab w:val="left" w:pos="0"/>
        </w:tabs>
        <w:ind w:right="-286"/>
        <w:jc w:val="both"/>
        <w:rPr>
          <w:rFonts w:ascii="Arial" w:hAnsi="Arial" w:cs="Arial"/>
          <w:sz w:val="20"/>
        </w:rPr>
      </w:pPr>
      <w:r>
        <w:rPr>
          <w:rFonts w:ascii="Arial" w:hAnsi="Arial" w:cs="Arial"/>
          <w:b/>
          <w:sz w:val="20"/>
        </w:rPr>
        <w:t>Specimen Signature of Signatory</w:t>
      </w:r>
      <w:r>
        <w:rPr>
          <w:rFonts w:ascii="Arial" w:hAnsi="Arial" w:cs="Arial"/>
          <w:sz w:val="20"/>
        </w:rPr>
        <w:t>: ........................................................................................................</w:t>
      </w:r>
    </w:p>
    <w:p w14:paraId="17853D71" w14:textId="77777777" w:rsidR="00F15ED9" w:rsidRDefault="00F15ED9">
      <w:pPr>
        <w:tabs>
          <w:tab w:val="left" w:pos="0"/>
        </w:tabs>
        <w:ind w:right="-286"/>
        <w:jc w:val="both"/>
        <w:rPr>
          <w:rFonts w:ascii="Arial" w:hAnsi="Arial" w:cs="Arial"/>
          <w:b/>
          <w:sz w:val="20"/>
        </w:rPr>
      </w:pPr>
    </w:p>
    <w:p w14:paraId="6D92CB60" w14:textId="77777777" w:rsidR="00F15ED9" w:rsidRDefault="00F15ED9">
      <w:pPr>
        <w:tabs>
          <w:tab w:val="left" w:pos="-1440"/>
          <w:tab w:val="left" w:pos="-720"/>
        </w:tabs>
        <w:spacing w:before="120"/>
        <w:jc w:val="both"/>
        <w:rPr>
          <w:rFonts w:ascii="Arial" w:hAnsi="Arial" w:cs="Arial"/>
          <w:sz w:val="20"/>
        </w:rPr>
      </w:pPr>
      <w:r>
        <w:rPr>
          <w:rFonts w:ascii="Arial" w:hAnsi="Arial" w:cs="Arial"/>
          <w:b/>
          <w:sz w:val="20"/>
        </w:rPr>
        <w:t>Date:</w:t>
      </w:r>
      <w:r>
        <w:rPr>
          <w:rFonts w:ascii="Arial" w:hAnsi="Arial" w:cs="Arial"/>
          <w:sz w:val="20"/>
        </w:rPr>
        <w:t xml:space="preserve"> ..................................</w:t>
      </w:r>
    </w:p>
    <w:p w14:paraId="33910BF9" w14:textId="77777777" w:rsidR="00F15ED9" w:rsidRPr="005423F6" w:rsidRDefault="00F15ED9" w:rsidP="005423F6">
      <w:pPr>
        <w:tabs>
          <w:tab w:val="left" w:pos="-1440"/>
          <w:tab w:val="left" w:pos="-720"/>
        </w:tabs>
        <w:rPr>
          <w:rFonts w:ascii="Arial" w:hAnsi="Arial" w:cs="Arial"/>
          <w:b/>
          <w:sz w:val="20"/>
        </w:rPr>
      </w:pPr>
      <w:r>
        <w:rPr>
          <w:rFonts w:ascii="Arial" w:hAnsi="Arial" w:cs="Arial"/>
          <w:sz w:val="20"/>
        </w:rPr>
        <w:br w:type="page"/>
      </w:r>
      <w:r w:rsidRPr="005423F6">
        <w:rPr>
          <w:rFonts w:ascii="Arial" w:hAnsi="Arial" w:cs="Arial"/>
          <w:b/>
          <w:sz w:val="22"/>
        </w:rPr>
        <w:lastRenderedPageBreak/>
        <w:t>E.</w:t>
      </w:r>
      <w:r w:rsidRPr="005423F6">
        <w:rPr>
          <w:rFonts w:ascii="Arial" w:hAnsi="Arial" w:cs="Arial"/>
          <w:b/>
          <w:sz w:val="22"/>
        </w:rPr>
        <w:tab/>
      </w:r>
      <w:r w:rsidRPr="005423F6">
        <w:rPr>
          <w:rStyle w:val="Style11ptBoldUnderline"/>
          <w:rFonts w:ascii="Arial" w:hAnsi="Arial" w:cs="Arial"/>
          <w:u w:val="none"/>
        </w:rPr>
        <w:t>PLANT AND EQUIPMENT</w:t>
      </w:r>
    </w:p>
    <w:p w14:paraId="5E853116" w14:textId="77777777" w:rsidR="00F15ED9" w:rsidRDefault="00F15ED9">
      <w:pPr>
        <w:jc w:val="both"/>
        <w:rPr>
          <w:rFonts w:ascii="Arial" w:hAnsi="Arial" w:cs="Arial"/>
          <w:b/>
          <w:sz w:val="20"/>
          <w:u w:val="single"/>
        </w:rPr>
      </w:pPr>
    </w:p>
    <w:p w14:paraId="36B90CD5" w14:textId="77777777" w:rsidR="00F15ED9" w:rsidRDefault="00F15ED9" w:rsidP="00FD6BFE">
      <w:pPr>
        <w:pStyle w:val="BodyText"/>
        <w:ind w:left="720" w:hanging="720"/>
        <w:jc w:val="both"/>
        <w:rPr>
          <w:rFonts w:ascii="Arial" w:hAnsi="Arial" w:cs="Arial"/>
          <w:sz w:val="20"/>
        </w:rPr>
      </w:pPr>
      <w:r>
        <w:rPr>
          <w:rFonts w:ascii="Arial" w:hAnsi="Arial" w:cs="Arial"/>
          <w:sz w:val="20"/>
          <w:u w:val="single"/>
        </w:rPr>
        <w:t>Note:</w:t>
      </w:r>
      <w:r>
        <w:rPr>
          <w:rFonts w:ascii="Arial" w:hAnsi="Arial" w:cs="Arial"/>
          <w:sz w:val="20"/>
        </w:rPr>
        <w:t xml:space="preserve">  </w:t>
      </w:r>
      <w:r w:rsidR="00FD6BFE">
        <w:rPr>
          <w:rFonts w:ascii="Arial" w:hAnsi="Arial" w:cs="Arial"/>
          <w:sz w:val="20"/>
        </w:rPr>
        <w:tab/>
      </w:r>
      <w:r>
        <w:rPr>
          <w:rFonts w:ascii="Arial" w:hAnsi="Arial" w:cs="Arial"/>
          <w:sz w:val="20"/>
        </w:rPr>
        <w:t>Each partner to a Joint Venture is to provide the information required below with respect to his company’s contribution to the plant and equipment resourcing of the Joint Venture.</w:t>
      </w:r>
    </w:p>
    <w:p w14:paraId="742E1A2C" w14:textId="77777777" w:rsidR="00F15ED9" w:rsidRDefault="00F15ED9" w:rsidP="00FD6BFE">
      <w:pPr>
        <w:pStyle w:val="BodyText"/>
        <w:ind w:left="720"/>
        <w:jc w:val="both"/>
        <w:rPr>
          <w:rFonts w:ascii="Arial" w:hAnsi="Arial" w:cs="Arial"/>
          <w:b/>
          <w:sz w:val="20"/>
        </w:rPr>
      </w:pPr>
      <w:r>
        <w:rPr>
          <w:rFonts w:ascii="Arial" w:hAnsi="Arial" w:cs="Arial"/>
          <w:sz w:val="20"/>
        </w:rPr>
        <w:t>The following are lists of major items of relevant equipment that I / we pres</w:t>
      </w:r>
      <w:r w:rsidR="002518C4">
        <w:rPr>
          <w:rFonts w:ascii="Arial" w:hAnsi="Arial" w:cs="Arial"/>
          <w:sz w:val="20"/>
        </w:rPr>
        <w:t>ently own or lease and will be</w:t>
      </w:r>
      <w:r>
        <w:rPr>
          <w:rFonts w:ascii="Arial" w:hAnsi="Arial" w:cs="Arial"/>
          <w:sz w:val="20"/>
        </w:rPr>
        <w:t xml:space="preserve"> available for this contract if my / our tender is accepted.</w:t>
      </w:r>
    </w:p>
    <w:p w14:paraId="27AEFF2D" w14:textId="77777777" w:rsidR="00F15ED9" w:rsidRDefault="00F15ED9" w:rsidP="00B11C95">
      <w:pPr>
        <w:pStyle w:val="BodyText"/>
        <w:numPr>
          <w:ilvl w:val="0"/>
          <w:numId w:val="3"/>
        </w:numPr>
        <w:jc w:val="both"/>
        <w:rPr>
          <w:rFonts w:ascii="Arial" w:hAnsi="Arial" w:cs="Arial"/>
          <w:b/>
          <w:sz w:val="20"/>
        </w:rPr>
      </w:pPr>
      <w:r>
        <w:rPr>
          <w:rFonts w:ascii="Arial" w:hAnsi="Arial" w:cs="Arial"/>
          <w:b/>
          <w:sz w:val="20"/>
        </w:rPr>
        <w:t xml:space="preserve">Details of major </w:t>
      </w:r>
      <w:r w:rsidR="00FD6BFE">
        <w:rPr>
          <w:rFonts w:ascii="Arial" w:hAnsi="Arial" w:cs="Arial"/>
          <w:b/>
          <w:sz w:val="20"/>
        </w:rPr>
        <w:t>Plant and E</w:t>
      </w:r>
      <w:r>
        <w:rPr>
          <w:rFonts w:ascii="Arial" w:hAnsi="Arial" w:cs="Arial"/>
          <w:b/>
          <w:sz w:val="20"/>
        </w:rPr>
        <w:t xml:space="preserve">quipment that is owned by me / us and is immediately available for this contract: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843"/>
        <w:gridCol w:w="2126"/>
      </w:tblGrid>
      <w:tr w:rsidR="00F15ED9" w14:paraId="02FF0477" w14:textId="77777777">
        <w:trPr>
          <w:trHeight w:val="340"/>
        </w:trPr>
        <w:tc>
          <w:tcPr>
            <w:tcW w:w="5103" w:type="dxa"/>
            <w:vAlign w:val="center"/>
          </w:tcPr>
          <w:p w14:paraId="7F80181E" w14:textId="77777777" w:rsidR="00F15ED9" w:rsidRDefault="00F15ED9">
            <w:pPr>
              <w:spacing w:line="280" w:lineRule="exact"/>
              <w:jc w:val="center"/>
              <w:rPr>
                <w:rFonts w:ascii="Arial" w:hAnsi="Arial" w:cs="Arial"/>
                <w:b/>
                <w:sz w:val="20"/>
              </w:rPr>
            </w:pPr>
            <w:r>
              <w:rPr>
                <w:rFonts w:ascii="Arial" w:hAnsi="Arial" w:cs="Arial"/>
                <w:b/>
                <w:sz w:val="20"/>
              </w:rPr>
              <w:t xml:space="preserve">DESCRIPTION </w:t>
            </w:r>
            <w:r>
              <w:rPr>
                <w:rFonts w:ascii="Arial" w:hAnsi="Arial" w:cs="Arial"/>
                <w:b/>
                <w:i/>
                <w:sz w:val="20"/>
              </w:rPr>
              <w:t>(type, size, capacity, etc.)</w:t>
            </w:r>
          </w:p>
        </w:tc>
        <w:tc>
          <w:tcPr>
            <w:tcW w:w="1843" w:type="dxa"/>
            <w:vAlign w:val="center"/>
          </w:tcPr>
          <w:p w14:paraId="702A2EA2" w14:textId="77777777" w:rsidR="00F15ED9" w:rsidRDefault="00F15ED9">
            <w:pPr>
              <w:spacing w:line="280" w:lineRule="exact"/>
              <w:jc w:val="center"/>
              <w:rPr>
                <w:rFonts w:ascii="Arial" w:hAnsi="Arial" w:cs="Arial"/>
                <w:b/>
                <w:sz w:val="20"/>
              </w:rPr>
            </w:pPr>
            <w:r>
              <w:rPr>
                <w:rFonts w:ascii="Arial" w:hAnsi="Arial" w:cs="Arial"/>
                <w:b/>
                <w:sz w:val="20"/>
              </w:rPr>
              <w:t>QUANTITY</w:t>
            </w:r>
          </w:p>
        </w:tc>
        <w:tc>
          <w:tcPr>
            <w:tcW w:w="2126" w:type="dxa"/>
            <w:vAlign w:val="center"/>
          </w:tcPr>
          <w:p w14:paraId="1D4BE0E2" w14:textId="77777777" w:rsidR="00F15ED9" w:rsidRDefault="00F15ED9">
            <w:pPr>
              <w:spacing w:line="280" w:lineRule="exact"/>
              <w:jc w:val="center"/>
              <w:rPr>
                <w:rFonts w:ascii="Arial" w:hAnsi="Arial" w:cs="Arial"/>
                <w:b/>
                <w:sz w:val="20"/>
              </w:rPr>
            </w:pPr>
            <w:r>
              <w:rPr>
                <w:rFonts w:ascii="Arial" w:hAnsi="Arial" w:cs="Arial"/>
                <w:b/>
                <w:sz w:val="20"/>
              </w:rPr>
              <w:t>YEAR OF MANUFACTURE</w:t>
            </w:r>
          </w:p>
        </w:tc>
      </w:tr>
      <w:tr w:rsidR="00F15ED9" w14:paraId="0BF031D7" w14:textId="77777777">
        <w:trPr>
          <w:trHeight w:val="405"/>
        </w:trPr>
        <w:tc>
          <w:tcPr>
            <w:tcW w:w="5103" w:type="dxa"/>
          </w:tcPr>
          <w:p w14:paraId="0C5AEBDA" w14:textId="77777777" w:rsidR="00F15ED9" w:rsidRDefault="00F15ED9">
            <w:pPr>
              <w:spacing w:line="320" w:lineRule="exact"/>
              <w:rPr>
                <w:rFonts w:ascii="Arial" w:hAnsi="Arial" w:cs="Arial"/>
                <w:b/>
                <w:sz w:val="20"/>
              </w:rPr>
            </w:pPr>
          </w:p>
        </w:tc>
        <w:tc>
          <w:tcPr>
            <w:tcW w:w="1843" w:type="dxa"/>
          </w:tcPr>
          <w:p w14:paraId="1716BA87" w14:textId="77777777" w:rsidR="00F15ED9" w:rsidRDefault="00F15ED9">
            <w:pPr>
              <w:spacing w:line="320" w:lineRule="exact"/>
              <w:rPr>
                <w:rFonts w:ascii="Arial" w:hAnsi="Arial" w:cs="Arial"/>
                <w:b/>
                <w:sz w:val="20"/>
              </w:rPr>
            </w:pPr>
          </w:p>
        </w:tc>
        <w:tc>
          <w:tcPr>
            <w:tcW w:w="2126" w:type="dxa"/>
          </w:tcPr>
          <w:p w14:paraId="5DFE9D94" w14:textId="77777777" w:rsidR="00F15ED9" w:rsidRDefault="00F15ED9">
            <w:pPr>
              <w:spacing w:line="320" w:lineRule="exact"/>
              <w:rPr>
                <w:rFonts w:ascii="Arial" w:hAnsi="Arial" w:cs="Arial"/>
                <w:b/>
                <w:sz w:val="20"/>
              </w:rPr>
            </w:pPr>
          </w:p>
        </w:tc>
      </w:tr>
      <w:tr w:rsidR="00F15ED9" w14:paraId="1C2B7E7F" w14:textId="77777777">
        <w:trPr>
          <w:trHeight w:val="405"/>
        </w:trPr>
        <w:tc>
          <w:tcPr>
            <w:tcW w:w="5103" w:type="dxa"/>
          </w:tcPr>
          <w:p w14:paraId="18B4B2AA" w14:textId="77777777" w:rsidR="00F15ED9" w:rsidRDefault="00F15ED9">
            <w:pPr>
              <w:spacing w:line="320" w:lineRule="exact"/>
              <w:rPr>
                <w:rFonts w:ascii="Arial" w:hAnsi="Arial" w:cs="Arial"/>
                <w:b/>
                <w:sz w:val="20"/>
              </w:rPr>
            </w:pPr>
          </w:p>
        </w:tc>
        <w:tc>
          <w:tcPr>
            <w:tcW w:w="1843" w:type="dxa"/>
          </w:tcPr>
          <w:p w14:paraId="6736E804" w14:textId="77777777" w:rsidR="00F15ED9" w:rsidRDefault="00F15ED9">
            <w:pPr>
              <w:spacing w:line="320" w:lineRule="exact"/>
              <w:rPr>
                <w:rFonts w:ascii="Arial" w:hAnsi="Arial" w:cs="Arial"/>
                <w:b/>
                <w:sz w:val="20"/>
              </w:rPr>
            </w:pPr>
          </w:p>
        </w:tc>
        <w:tc>
          <w:tcPr>
            <w:tcW w:w="2126" w:type="dxa"/>
          </w:tcPr>
          <w:p w14:paraId="406FCD80" w14:textId="77777777" w:rsidR="00F15ED9" w:rsidRDefault="00F15ED9">
            <w:pPr>
              <w:spacing w:line="320" w:lineRule="exact"/>
              <w:rPr>
                <w:rFonts w:ascii="Arial" w:hAnsi="Arial" w:cs="Arial"/>
                <w:b/>
                <w:sz w:val="20"/>
              </w:rPr>
            </w:pPr>
          </w:p>
        </w:tc>
      </w:tr>
      <w:tr w:rsidR="00F15ED9" w14:paraId="2362EFB5" w14:textId="77777777">
        <w:trPr>
          <w:trHeight w:val="406"/>
        </w:trPr>
        <w:tc>
          <w:tcPr>
            <w:tcW w:w="5103" w:type="dxa"/>
          </w:tcPr>
          <w:p w14:paraId="4BA07D31" w14:textId="77777777" w:rsidR="00F15ED9" w:rsidRDefault="00F15ED9">
            <w:pPr>
              <w:spacing w:line="320" w:lineRule="exact"/>
              <w:rPr>
                <w:rFonts w:ascii="Arial" w:hAnsi="Arial" w:cs="Arial"/>
                <w:b/>
                <w:sz w:val="20"/>
              </w:rPr>
            </w:pPr>
          </w:p>
        </w:tc>
        <w:tc>
          <w:tcPr>
            <w:tcW w:w="1843" w:type="dxa"/>
          </w:tcPr>
          <w:p w14:paraId="66EF9D56" w14:textId="77777777" w:rsidR="00F15ED9" w:rsidRDefault="00F15ED9">
            <w:pPr>
              <w:spacing w:line="320" w:lineRule="exact"/>
              <w:rPr>
                <w:rFonts w:ascii="Arial" w:hAnsi="Arial" w:cs="Arial"/>
                <w:b/>
                <w:sz w:val="20"/>
              </w:rPr>
            </w:pPr>
          </w:p>
        </w:tc>
        <w:tc>
          <w:tcPr>
            <w:tcW w:w="2126" w:type="dxa"/>
          </w:tcPr>
          <w:p w14:paraId="1173D299" w14:textId="77777777" w:rsidR="00F15ED9" w:rsidRDefault="00F15ED9">
            <w:pPr>
              <w:spacing w:line="320" w:lineRule="exact"/>
              <w:rPr>
                <w:rFonts w:ascii="Arial" w:hAnsi="Arial" w:cs="Arial"/>
                <w:b/>
                <w:sz w:val="20"/>
              </w:rPr>
            </w:pPr>
          </w:p>
        </w:tc>
      </w:tr>
      <w:tr w:rsidR="00F15ED9" w14:paraId="3CFD67D2" w14:textId="77777777">
        <w:trPr>
          <w:trHeight w:val="405"/>
        </w:trPr>
        <w:tc>
          <w:tcPr>
            <w:tcW w:w="5103" w:type="dxa"/>
          </w:tcPr>
          <w:p w14:paraId="2592A81B" w14:textId="77777777" w:rsidR="00F15ED9" w:rsidRDefault="00F15ED9">
            <w:pPr>
              <w:spacing w:line="320" w:lineRule="exact"/>
              <w:rPr>
                <w:rFonts w:ascii="Arial" w:hAnsi="Arial" w:cs="Arial"/>
                <w:b/>
                <w:sz w:val="20"/>
              </w:rPr>
            </w:pPr>
          </w:p>
        </w:tc>
        <w:tc>
          <w:tcPr>
            <w:tcW w:w="1843" w:type="dxa"/>
          </w:tcPr>
          <w:p w14:paraId="0647D3E0" w14:textId="77777777" w:rsidR="00F15ED9" w:rsidRDefault="00F15ED9">
            <w:pPr>
              <w:spacing w:line="320" w:lineRule="exact"/>
              <w:rPr>
                <w:rFonts w:ascii="Arial" w:hAnsi="Arial" w:cs="Arial"/>
                <w:b/>
                <w:sz w:val="20"/>
              </w:rPr>
            </w:pPr>
          </w:p>
        </w:tc>
        <w:tc>
          <w:tcPr>
            <w:tcW w:w="2126" w:type="dxa"/>
          </w:tcPr>
          <w:p w14:paraId="0C97F778" w14:textId="77777777" w:rsidR="00F15ED9" w:rsidRDefault="00F15ED9">
            <w:pPr>
              <w:spacing w:line="320" w:lineRule="exact"/>
              <w:rPr>
                <w:rFonts w:ascii="Arial" w:hAnsi="Arial" w:cs="Arial"/>
                <w:b/>
                <w:sz w:val="20"/>
              </w:rPr>
            </w:pPr>
          </w:p>
        </w:tc>
      </w:tr>
      <w:tr w:rsidR="00F15ED9" w14:paraId="154BE854" w14:textId="77777777">
        <w:trPr>
          <w:trHeight w:val="405"/>
        </w:trPr>
        <w:tc>
          <w:tcPr>
            <w:tcW w:w="5103" w:type="dxa"/>
          </w:tcPr>
          <w:p w14:paraId="6084CA17" w14:textId="77777777" w:rsidR="00F15ED9" w:rsidRDefault="00F15ED9">
            <w:pPr>
              <w:spacing w:line="320" w:lineRule="exact"/>
              <w:rPr>
                <w:rFonts w:ascii="Arial" w:hAnsi="Arial" w:cs="Arial"/>
                <w:b/>
                <w:sz w:val="20"/>
              </w:rPr>
            </w:pPr>
          </w:p>
        </w:tc>
        <w:tc>
          <w:tcPr>
            <w:tcW w:w="1843" w:type="dxa"/>
          </w:tcPr>
          <w:p w14:paraId="6149B649" w14:textId="77777777" w:rsidR="00F15ED9" w:rsidRDefault="00F15ED9">
            <w:pPr>
              <w:spacing w:line="320" w:lineRule="exact"/>
              <w:rPr>
                <w:rFonts w:ascii="Arial" w:hAnsi="Arial" w:cs="Arial"/>
                <w:b/>
                <w:sz w:val="20"/>
              </w:rPr>
            </w:pPr>
          </w:p>
        </w:tc>
        <w:tc>
          <w:tcPr>
            <w:tcW w:w="2126" w:type="dxa"/>
          </w:tcPr>
          <w:p w14:paraId="63E2F7DE" w14:textId="77777777" w:rsidR="00F15ED9" w:rsidRDefault="00F15ED9">
            <w:pPr>
              <w:spacing w:line="320" w:lineRule="exact"/>
              <w:rPr>
                <w:rFonts w:ascii="Arial" w:hAnsi="Arial" w:cs="Arial"/>
                <w:b/>
                <w:sz w:val="20"/>
              </w:rPr>
            </w:pPr>
          </w:p>
        </w:tc>
      </w:tr>
      <w:tr w:rsidR="00F15ED9" w14:paraId="4E48BBCF" w14:textId="77777777">
        <w:trPr>
          <w:trHeight w:val="406"/>
        </w:trPr>
        <w:tc>
          <w:tcPr>
            <w:tcW w:w="5103" w:type="dxa"/>
          </w:tcPr>
          <w:p w14:paraId="1C1C887A" w14:textId="77777777" w:rsidR="00F15ED9" w:rsidRDefault="00F15ED9">
            <w:pPr>
              <w:spacing w:line="320" w:lineRule="exact"/>
              <w:rPr>
                <w:rFonts w:ascii="Arial" w:hAnsi="Arial" w:cs="Arial"/>
                <w:b/>
                <w:sz w:val="20"/>
              </w:rPr>
            </w:pPr>
          </w:p>
        </w:tc>
        <w:tc>
          <w:tcPr>
            <w:tcW w:w="1843" w:type="dxa"/>
          </w:tcPr>
          <w:p w14:paraId="0DAC7F60" w14:textId="77777777" w:rsidR="00F15ED9" w:rsidRDefault="00F15ED9">
            <w:pPr>
              <w:spacing w:line="320" w:lineRule="exact"/>
              <w:rPr>
                <w:rFonts w:ascii="Arial" w:hAnsi="Arial" w:cs="Arial"/>
                <w:b/>
                <w:sz w:val="20"/>
              </w:rPr>
            </w:pPr>
          </w:p>
        </w:tc>
        <w:tc>
          <w:tcPr>
            <w:tcW w:w="2126" w:type="dxa"/>
          </w:tcPr>
          <w:p w14:paraId="2D9F2B31" w14:textId="77777777" w:rsidR="00F15ED9" w:rsidRDefault="00F15ED9">
            <w:pPr>
              <w:spacing w:line="320" w:lineRule="exact"/>
              <w:rPr>
                <w:rFonts w:ascii="Arial" w:hAnsi="Arial" w:cs="Arial"/>
                <w:b/>
                <w:sz w:val="20"/>
              </w:rPr>
            </w:pPr>
          </w:p>
        </w:tc>
      </w:tr>
      <w:tr w:rsidR="00F15ED9" w14:paraId="698EC001" w14:textId="77777777">
        <w:trPr>
          <w:trHeight w:val="405"/>
        </w:trPr>
        <w:tc>
          <w:tcPr>
            <w:tcW w:w="5103" w:type="dxa"/>
          </w:tcPr>
          <w:p w14:paraId="5759D934" w14:textId="77777777" w:rsidR="00F15ED9" w:rsidRDefault="00F15ED9">
            <w:pPr>
              <w:spacing w:line="320" w:lineRule="exact"/>
              <w:rPr>
                <w:rFonts w:ascii="Arial" w:hAnsi="Arial" w:cs="Arial"/>
                <w:b/>
                <w:sz w:val="20"/>
              </w:rPr>
            </w:pPr>
          </w:p>
        </w:tc>
        <w:tc>
          <w:tcPr>
            <w:tcW w:w="1843" w:type="dxa"/>
          </w:tcPr>
          <w:p w14:paraId="2CEE7409" w14:textId="77777777" w:rsidR="00F15ED9" w:rsidRDefault="00F15ED9">
            <w:pPr>
              <w:spacing w:line="320" w:lineRule="exact"/>
              <w:rPr>
                <w:rFonts w:ascii="Arial" w:hAnsi="Arial" w:cs="Arial"/>
                <w:b/>
                <w:sz w:val="20"/>
              </w:rPr>
            </w:pPr>
          </w:p>
        </w:tc>
        <w:tc>
          <w:tcPr>
            <w:tcW w:w="2126" w:type="dxa"/>
          </w:tcPr>
          <w:p w14:paraId="52E6566F" w14:textId="77777777" w:rsidR="00F15ED9" w:rsidRDefault="00F15ED9">
            <w:pPr>
              <w:spacing w:line="320" w:lineRule="exact"/>
              <w:rPr>
                <w:rFonts w:ascii="Arial" w:hAnsi="Arial" w:cs="Arial"/>
                <w:b/>
                <w:sz w:val="20"/>
              </w:rPr>
            </w:pPr>
          </w:p>
        </w:tc>
      </w:tr>
      <w:tr w:rsidR="00F15ED9" w14:paraId="0A02CFC6" w14:textId="77777777">
        <w:trPr>
          <w:trHeight w:val="406"/>
        </w:trPr>
        <w:tc>
          <w:tcPr>
            <w:tcW w:w="5103" w:type="dxa"/>
          </w:tcPr>
          <w:p w14:paraId="2468E4D8" w14:textId="77777777" w:rsidR="00F15ED9" w:rsidRDefault="00F15ED9">
            <w:pPr>
              <w:spacing w:line="320" w:lineRule="exact"/>
              <w:rPr>
                <w:rFonts w:ascii="Arial" w:hAnsi="Arial" w:cs="Arial"/>
                <w:b/>
                <w:sz w:val="20"/>
              </w:rPr>
            </w:pPr>
          </w:p>
        </w:tc>
        <w:tc>
          <w:tcPr>
            <w:tcW w:w="1843" w:type="dxa"/>
          </w:tcPr>
          <w:p w14:paraId="671FFD52" w14:textId="77777777" w:rsidR="00F15ED9" w:rsidRDefault="00F15ED9">
            <w:pPr>
              <w:spacing w:line="320" w:lineRule="exact"/>
              <w:rPr>
                <w:rFonts w:ascii="Arial" w:hAnsi="Arial" w:cs="Arial"/>
                <w:b/>
                <w:sz w:val="20"/>
              </w:rPr>
            </w:pPr>
          </w:p>
        </w:tc>
        <w:tc>
          <w:tcPr>
            <w:tcW w:w="2126" w:type="dxa"/>
          </w:tcPr>
          <w:p w14:paraId="51461E3C" w14:textId="77777777" w:rsidR="00F15ED9" w:rsidRDefault="00F15ED9">
            <w:pPr>
              <w:spacing w:line="320" w:lineRule="exact"/>
              <w:rPr>
                <w:rFonts w:ascii="Arial" w:hAnsi="Arial" w:cs="Arial"/>
                <w:b/>
                <w:sz w:val="20"/>
              </w:rPr>
            </w:pPr>
          </w:p>
        </w:tc>
      </w:tr>
    </w:tbl>
    <w:p w14:paraId="28E98897" w14:textId="77777777" w:rsidR="00F15ED9" w:rsidRDefault="00F15ED9">
      <w:pPr>
        <w:pStyle w:val="BodyText"/>
        <w:rPr>
          <w:rFonts w:ascii="Arial" w:hAnsi="Arial" w:cs="Arial"/>
          <w:b/>
          <w:i/>
          <w:sz w:val="20"/>
        </w:rPr>
      </w:pPr>
      <w:r>
        <w:rPr>
          <w:rFonts w:ascii="Arial" w:hAnsi="Arial" w:cs="Arial"/>
          <w:b/>
          <w:i/>
          <w:sz w:val="20"/>
        </w:rPr>
        <w:t>Attach additional pages if more space is required</w:t>
      </w:r>
    </w:p>
    <w:p w14:paraId="2229E266" w14:textId="77777777" w:rsidR="00F15ED9" w:rsidRDefault="00F15ED9">
      <w:pPr>
        <w:jc w:val="both"/>
        <w:rPr>
          <w:rFonts w:ascii="Arial" w:hAnsi="Arial" w:cs="Arial"/>
          <w:b/>
          <w:sz w:val="20"/>
        </w:rPr>
      </w:pPr>
    </w:p>
    <w:p w14:paraId="3BDF18DB" w14:textId="77777777" w:rsidR="00F15ED9" w:rsidRDefault="00F15ED9">
      <w:pPr>
        <w:ind w:left="709" w:hanging="709"/>
        <w:jc w:val="both"/>
        <w:rPr>
          <w:rFonts w:ascii="Arial" w:hAnsi="Arial" w:cs="Arial"/>
          <w:b/>
          <w:sz w:val="20"/>
        </w:rPr>
      </w:pPr>
      <w:r>
        <w:rPr>
          <w:rFonts w:ascii="Arial" w:hAnsi="Arial" w:cs="Arial"/>
          <w:sz w:val="20"/>
        </w:rPr>
        <w:t>(b)</w:t>
      </w:r>
      <w:r>
        <w:rPr>
          <w:rFonts w:ascii="Arial" w:hAnsi="Arial" w:cs="Arial"/>
          <w:b/>
          <w:sz w:val="20"/>
        </w:rPr>
        <w:tab/>
        <w:t>Details of major</w:t>
      </w:r>
      <w:r w:rsidR="00FD6BFE">
        <w:rPr>
          <w:rFonts w:ascii="Arial" w:hAnsi="Arial" w:cs="Arial"/>
          <w:b/>
          <w:sz w:val="20"/>
        </w:rPr>
        <w:t xml:space="preserve"> Plant and E</w:t>
      </w:r>
      <w:r>
        <w:rPr>
          <w:rFonts w:ascii="Arial" w:hAnsi="Arial" w:cs="Arial"/>
          <w:b/>
          <w:sz w:val="20"/>
        </w:rPr>
        <w:t>quipment that will be hired or acquired for this contract if my/ our tender is accepted: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417"/>
        <w:gridCol w:w="1530"/>
        <w:gridCol w:w="1872"/>
      </w:tblGrid>
      <w:tr w:rsidR="00F15ED9" w14:paraId="6600802A" w14:textId="77777777">
        <w:trPr>
          <w:cantSplit/>
          <w:trHeight w:val="376"/>
        </w:trPr>
        <w:tc>
          <w:tcPr>
            <w:tcW w:w="4253" w:type="dxa"/>
            <w:vMerge w:val="restart"/>
            <w:vAlign w:val="center"/>
          </w:tcPr>
          <w:p w14:paraId="78C94D11" w14:textId="77777777" w:rsidR="00F15ED9" w:rsidRDefault="00F15ED9">
            <w:pPr>
              <w:spacing w:line="280" w:lineRule="exact"/>
              <w:jc w:val="center"/>
              <w:rPr>
                <w:rFonts w:ascii="Arial" w:hAnsi="Arial" w:cs="Arial"/>
                <w:b/>
                <w:sz w:val="20"/>
              </w:rPr>
            </w:pPr>
            <w:r>
              <w:rPr>
                <w:rFonts w:ascii="Arial" w:hAnsi="Arial" w:cs="Arial"/>
                <w:b/>
                <w:sz w:val="20"/>
              </w:rPr>
              <w:t xml:space="preserve">DESCRIPTION </w:t>
            </w:r>
            <w:r>
              <w:rPr>
                <w:rFonts w:ascii="Arial" w:hAnsi="Arial" w:cs="Arial"/>
                <w:b/>
                <w:i/>
                <w:sz w:val="20"/>
              </w:rPr>
              <w:t>(type, size, capacity, etc.)</w:t>
            </w:r>
          </w:p>
        </w:tc>
        <w:tc>
          <w:tcPr>
            <w:tcW w:w="1417" w:type="dxa"/>
            <w:vMerge w:val="restart"/>
            <w:vAlign w:val="center"/>
          </w:tcPr>
          <w:p w14:paraId="5D9E7844" w14:textId="77777777" w:rsidR="00F15ED9" w:rsidRDefault="00F15ED9">
            <w:pPr>
              <w:pStyle w:val="Heading1"/>
              <w:numPr>
                <w:ilvl w:val="0"/>
                <w:numId w:val="0"/>
              </w:numPr>
              <w:rPr>
                <w:bCs w:val="0"/>
                <w:i/>
                <w:sz w:val="20"/>
                <w:lang w:val="en-ZA"/>
              </w:rPr>
            </w:pPr>
            <w:r>
              <w:rPr>
                <w:bCs w:val="0"/>
                <w:iCs w:val="0"/>
                <w:sz w:val="20"/>
                <w:lang w:val="en-ZA"/>
              </w:rPr>
              <w:t>QUANTITY</w:t>
            </w:r>
          </w:p>
        </w:tc>
        <w:tc>
          <w:tcPr>
            <w:tcW w:w="3402" w:type="dxa"/>
            <w:gridSpan w:val="2"/>
            <w:vAlign w:val="center"/>
          </w:tcPr>
          <w:p w14:paraId="2378A28B" w14:textId="77777777" w:rsidR="00F15ED9" w:rsidRDefault="00F15ED9">
            <w:pPr>
              <w:jc w:val="center"/>
              <w:rPr>
                <w:rFonts w:ascii="Arial" w:hAnsi="Arial" w:cs="Arial"/>
                <w:b/>
                <w:sz w:val="20"/>
              </w:rPr>
            </w:pPr>
            <w:r>
              <w:rPr>
                <w:rFonts w:ascii="Arial" w:hAnsi="Arial" w:cs="Arial"/>
                <w:b/>
                <w:sz w:val="20"/>
              </w:rPr>
              <w:t>HOW ACQUIRED</w:t>
            </w:r>
          </w:p>
        </w:tc>
      </w:tr>
      <w:tr w:rsidR="00F15ED9" w14:paraId="057E67D0" w14:textId="77777777">
        <w:trPr>
          <w:cantSplit/>
          <w:trHeight w:val="173"/>
        </w:trPr>
        <w:tc>
          <w:tcPr>
            <w:tcW w:w="4253" w:type="dxa"/>
            <w:vMerge/>
            <w:vAlign w:val="center"/>
          </w:tcPr>
          <w:p w14:paraId="3C41CB03" w14:textId="77777777" w:rsidR="00F15ED9" w:rsidRDefault="00F15ED9">
            <w:pPr>
              <w:jc w:val="center"/>
              <w:rPr>
                <w:rFonts w:ascii="Arial" w:hAnsi="Arial" w:cs="Arial"/>
                <w:b/>
                <w:sz w:val="20"/>
              </w:rPr>
            </w:pPr>
          </w:p>
        </w:tc>
        <w:tc>
          <w:tcPr>
            <w:tcW w:w="1417" w:type="dxa"/>
            <w:vMerge/>
            <w:vAlign w:val="center"/>
          </w:tcPr>
          <w:p w14:paraId="43160051" w14:textId="77777777" w:rsidR="00F15ED9" w:rsidRDefault="00F15ED9">
            <w:pPr>
              <w:pStyle w:val="Heading1"/>
              <w:rPr>
                <w:sz w:val="20"/>
                <w:lang w:val="en-ZA"/>
              </w:rPr>
            </w:pPr>
          </w:p>
        </w:tc>
        <w:tc>
          <w:tcPr>
            <w:tcW w:w="1530" w:type="dxa"/>
            <w:vAlign w:val="center"/>
          </w:tcPr>
          <w:p w14:paraId="3E16EF2E" w14:textId="77777777" w:rsidR="00F15ED9" w:rsidRDefault="00F15ED9">
            <w:pPr>
              <w:jc w:val="center"/>
              <w:rPr>
                <w:rFonts w:ascii="Arial" w:hAnsi="Arial" w:cs="Arial"/>
                <w:b/>
                <w:sz w:val="20"/>
              </w:rPr>
            </w:pPr>
            <w:r>
              <w:rPr>
                <w:rFonts w:ascii="Arial" w:hAnsi="Arial" w:cs="Arial"/>
                <w:b/>
                <w:sz w:val="20"/>
              </w:rPr>
              <w:t>HIRE/</w:t>
            </w:r>
          </w:p>
          <w:p w14:paraId="10E283B1" w14:textId="77777777" w:rsidR="00F15ED9" w:rsidRDefault="00F15ED9">
            <w:pPr>
              <w:jc w:val="center"/>
              <w:rPr>
                <w:rFonts w:ascii="Arial" w:hAnsi="Arial" w:cs="Arial"/>
                <w:b/>
                <w:sz w:val="20"/>
              </w:rPr>
            </w:pPr>
            <w:r>
              <w:rPr>
                <w:rFonts w:ascii="Arial" w:hAnsi="Arial" w:cs="Arial"/>
                <w:b/>
                <w:sz w:val="20"/>
              </w:rPr>
              <w:t>BUY</w:t>
            </w:r>
          </w:p>
        </w:tc>
        <w:tc>
          <w:tcPr>
            <w:tcW w:w="1872" w:type="dxa"/>
            <w:vAlign w:val="center"/>
          </w:tcPr>
          <w:p w14:paraId="5CE2D7D1" w14:textId="77777777" w:rsidR="00F15ED9" w:rsidRDefault="00F15ED9">
            <w:pPr>
              <w:jc w:val="center"/>
              <w:rPr>
                <w:rFonts w:ascii="Arial" w:hAnsi="Arial" w:cs="Arial"/>
                <w:b/>
                <w:sz w:val="20"/>
              </w:rPr>
            </w:pPr>
            <w:r>
              <w:rPr>
                <w:rFonts w:ascii="Arial" w:hAnsi="Arial" w:cs="Arial"/>
                <w:b/>
                <w:sz w:val="20"/>
              </w:rPr>
              <w:t>SOURCE</w:t>
            </w:r>
          </w:p>
        </w:tc>
      </w:tr>
      <w:tr w:rsidR="00F15ED9" w14:paraId="449F8A12" w14:textId="77777777">
        <w:trPr>
          <w:cantSplit/>
          <w:trHeight w:val="378"/>
        </w:trPr>
        <w:tc>
          <w:tcPr>
            <w:tcW w:w="4253" w:type="dxa"/>
            <w:vAlign w:val="center"/>
          </w:tcPr>
          <w:p w14:paraId="5D6145D7" w14:textId="77777777" w:rsidR="00F15ED9" w:rsidRDefault="00F15ED9">
            <w:pPr>
              <w:jc w:val="both"/>
              <w:rPr>
                <w:rFonts w:ascii="Arial" w:hAnsi="Arial" w:cs="Arial"/>
                <w:sz w:val="20"/>
              </w:rPr>
            </w:pPr>
          </w:p>
        </w:tc>
        <w:tc>
          <w:tcPr>
            <w:tcW w:w="1417" w:type="dxa"/>
            <w:vAlign w:val="center"/>
          </w:tcPr>
          <w:p w14:paraId="77C13A8B" w14:textId="77777777" w:rsidR="00F15ED9" w:rsidRDefault="00F15ED9">
            <w:pPr>
              <w:jc w:val="both"/>
              <w:rPr>
                <w:rFonts w:ascii="Arial" w:hAnsi="Arial" w:cs="Arial"/>
                <w:sz w:val="20"/>
              </w:rPr>
            </w:pPr>
          </w:p>
        </w:tc>
        <w:tc>
          <w:tcPr>
            <w:tcW w:w="1530" w:type="dxa"/>
            <w:vAlign w:val="center"/>
          </w:tcPr>
          <w:p w14:paraId="4AEFE6D9" w14:textId="77777777" w:rsidR="00F15ED9" w:rsidRDefault="00F15ED9">
            <w:pPr>
              <w:jc w:val="both"/>
              <w:rPr>
                <w:rFonts w:ascii="Arial" w:hAnsi="Arial" w:cs="Arial"/>
                <w:sz w:val="20"/>
              </w:rPr>
            </w:pPr>
          </w:p>
        </w:tc>
        <w:tc>
          <w:tcPr>
            <w:tcW w:w="1872" w:type="dxa"/>
            <w:vAlign w:val="center"/>
          </w:tcPr>
          <w:p w14:paraId="7077F283" w14:textId="77777777" w:rsidR="00F15ED9" w:rsidRDefault="00F15ED9">
            <w:pPr>
              <w:jc w:val="both"/>
              <w:rPr>
                <w:rFonts w:ascii="Arial" w:hAnsi="Arial" w:cs="Arial"/>
                <w:sz w:val="20"/>
              </w:rPr>
            </w:pPr>
          </w:p>
        </w:tc>
      </w:tr>
      <w:tr w:rsidR="00F15ED9" w14:paraId="1D837118" w14:textId="77777777">
        <w:trPr>
          <w:cantSplit/>
          <w:trHeight w:val="377"/>
        </w:trPr>
        <w:tc>
          <w:tcPr>
            <w:tcW w:w="4253" w:type="dxa"/>
            <w:vAlign w:val="center"/>
          </w:tcPr>
          <w:p w14:paraId="37809F65" w14:textId="77777777" w:rsidR="00F15ED9" w:rsidRDefault="00F15ED9">
            <w:pPr>
              <w:jc w:val="both"/>
              <w:rPr>
                <w:rFonts w:ascii="Arial" w:hAnsi="Arial" w:cs="Arial"/>
                <w:sz w:val="20"/>
              </w:rPr>
            </w:pPr>
          </w:p>
        </w:tc>
        <w:tc>
          <w:tcPr>
            <w:tcW w:w="1417" w:type="dxa"/>
            <w:vAlign w:val="center"/>
          </w:tcPr>
          <w:p w14:paraId="5C6FAAC6" w14:textId="77777777" w:rsidR="00F15ED9" w:rsidRDefault="00F15ED9">
            <w:pPr>
              <w:jc w:val="both"/>
              <w:rPr>
                <w:rFonts w:ascii="Arial" w:hAnsi="Arial" w:cs="Arial"/>
                <w:sz w:val="20"/>
              </w:rPr>
            </w:pPr>
          </w:p>
        </w:tc>
        <w:tc>
          <w:tcPr>
            <w:tcW w:w="1530" w:type="dxa"/>
            <w:vAlign w:val="center"/>
          </w:tcPr>
          <w:p w14:paraId="42F759E7" w14:textId="77777777" w:rsidR="00F15ED9" w:rsidRDefault="00F15ED9">
            <w:pPr>
              <w:jc w:val="both"/>
              <w:rPr>
                <w:rFonts w:ascii="Arial" w:hAnsi="Arial" w:cs="Arial"/>
                <w:sz w:val="20"/>
              </w:rPr>
            </w:pPr>
          </w:p>
        </w:tc>
        <w:tc>
          <w:tcPr>
            <w:tcW w:w="1872" w:type="dxa"/>
            <w:vAlign w:val="center"/>
          </w:tcPr>
          <w:p w14:paraId="2640C2F1" w14:textId="77777777" w:rsidR="00F15ED9" w:rsidRDefault="00F15ED9">
            <w:pPr>
              <w:jc w:val="both"/>
              <w:rPr>
                <w:rFonts w:ascii="Arial" w:hAnsi="Arial" w:cs="Arial"/>
                <w:sz w:val="20"/>
              </w:rPr>
            </w:pPr>
          </w:p>
        </w:tc>
      </w:tr>
      <w:tr w:rsidR="00F15ED9" w14:paraId="0BB052F6" w14:textId="77777777">
        <w:trPr>
          <w:cantSplit/>
          <w:trHeight w:val="378"/>
        </w:trPr>
        <w:tc>
          <w:tcPr>
            <w:tcW w:w="4253" w:type="dxa"/>
            <w:vAlign w:val="center"/>
          </w:tcPr>
          <w:p w14:paraId="56965B84" w14:textId="77777777" w:rsidR="00F15ED9" w:rsidRDefault="00F15ED9">
            <w:pPr>
              <w:jc w:val="both"/>
              <w:rPr>
                <w:rFonts w:ascii="Arial" w:hAnsi="Arial" w:cs="Arial"/>
                <w:sz w:val="20"/>
              </w:rPr>
            </w:pPr>
          </w:p>
        </w:tc>
        <w:tc>
          <w:tcPr>
            <w:tcW w:w="1417" w:type="dxa"/>
            <w:vAlign w:val="center"/>
          </w:tcPr>
          <w:p w14:paraId="6141C0D3" w14:textId="77777777" w:rsidR="00F15ED9" w:rsidRDefault="00F15ED9">
            <w:pPr>
              <w:jc w:val="both"/>
              <w:rPr>
                <w:rFonts w:ascii="Arial" w:hAnsi="Arial" w:cs="Arial"/>
                <w:sz w:val="20"/>
              </w:rPr>
            </w:pPr>
          </w:p>
        </w:tc>
        <w:tc>
          <w:tcPr>
            <w:tcW w:w="1530" w:type="dxa"/>
            <w:vAlign w:val="center"/>
          </w:tcPr>
          <w:p w14:paraId="328F51BE" w14:textId="77777777" w:rsidR="00F15ED9" w:rsidRDefault="00F15ED9">
            <w:pPr>
              <w:jc w:val="both"/>
              <w:rPr>
                <w:rFonts w:ascii="Arial" w:hAnsi="Arial" w:cs="Arial"/>
                <w:sz w:val="20"/>
              </w:rPr>
            </w:pPr>
          </w:p>
        </w:tc>
        <w:tc>
          <w:tcPr>
            <w:tcW w:w="1872" w:type="dxa"/>
            <w:vAlign w:val="center"/>
          </w:tcPr>
          <w:p w14:paraId="3F3FBFDD" w14:textId="77777777" w:rsidR="00F15ED9" w:rsidRDefault="00F15ED9">
            <w:pPr>
              <w:jc w:val="both"/>
              <w:rPr>
                <w:rFonts w:ascii="Arial" w:hAnsi="Arial" w:cs="Arial"/>
                <w:sz w:val="20"/>
              </w:rPr>
            </w:pPr>
          </w:p>
        </w:tc>
      </w:tr>
      <w:tr w:rsidR="00F15ED9" w14:paraId="6EC154D3" w14:textId="77777777">
        <w:trPr>
          <w:cantSplit/>
          <w:trHeight w:val="377"/>
        </w:trPr>
        <w:tc>
          <w:tcPr>
            <w:tcW w:w="4253" w:type="dxa"/>
            <w:vAlign w:val="center"/>
          </w:tcPr>
          <w:p w14:paraId="066B5A66" w14:textId="77777777" w:rsidR="00F15ED9" w:rsidRDefault="00F15ED9">
            <w:pPr>
              <w:jc w:val="both"/>
              <w:rPr>
                <w:rFonts w:ascii="Arial" w:hAnsi="Arial" w:cs="Arial"/>
                <w:sz w:val="20"/>
              </w:rPr>
            </w:pPr>
          </w:p>
        </w:tc>
        <w:tc>
          <w:tcPr>
            <w:tcW w:w="1417" w:type="dxa"/>
            <w:vAlign w:val="center"/>
          </w:tcPr>
          <w:p w14:paraId="5F77A2EA" w14:textId="77777777" w:rsidR="00F15ED9" w:rsidRDefault="00F15ED9">
            <w:pPr>
              <w:jc w:val="both"/>
              <w:rPr>
                <w:rFonts w:ascii="Arial" w:hAnsi="Arial" w:cs="Arial"/>
                <w:sz w:val="20"/>
              </w:rPr>
            </w:pPr>
          </w:p>
        </w:tc>
        <w:tc>
          <w:tcPr>
            <w:tcW w:w="1530" w:type="dxa"/>
            <w:vAlign w:val="center"/>
          </w:tcPr>
          <w:p w14:paraId="0BB1DD21" w14:textId="77777777" w:rsidR="00F15ED9" w:rsidRDefault="00F15ED9">
            <w:pPr>
              <w:jc w:val="both"/>
              <w:rPr>
                <w:rFonts w:ascii="Arial" w:hAnsi="Arial" w:cs="Arial"/>
                <w:sz w:val="20"/>
              </w:rPr>
            </w:pPr>
          </w:p>
        </w:tc>
        <w:tc>
          <w:tcPr>
            <w:tcW w:w="1872" w:type="dxa"/>
            <w:vAlign w:val="center"/>
          </w:tcPr>
          <w:p w14:paraId="417CE09A" w14:textId="77777777" w:rsidR="00F15ED9" w:rsidRDefault="00F15ED9">
            <w:pPr>
              <w:jc w:val="both"/>
              <w:rPr>
                <w:rFonts w:ascii="Arial" w:hAnsi="Arial" w:cs="Arial"/>
                <w:sz w:val="20"/>
              </w:rPr>
            </w:pPr>
          </w:p>
        </w:tc>
      </w:tr>
      <w:tr w:rsidR="00F15ED9" w14:paraId="58A0E508" w14:textId="77777777">
        <w:trPr>
          <w:cantSplit/>
          <w:trHeight w:val="378"/>
        </w:trPr>
        <w:tc>
          <w:tcPr>
            <w:tcW w:w="4253" w:type="dxa"/>
            <w:vAlign w:val="center"/>
          </w:tcPr>
          <w:p w14:paraId="09E01D8A" w14:textId="77777777" w:rsidR="00F15ED9" w:rsidRDefault="00F15ED9">
            <w:pPr>
              <w:jc w:val="both"/>
              <w:rPr>
                <w:rFonts w:ascii="Arial" w:hAnsi="Arial" w:cs="Arial"/>
                <w:sz w:val="20"/>
              </w:rPr>
            </w:pPr>
          </w:p>
        </w:tc>
        <w:tc>
          <w:tcPr>
            <w:tcW w:w="1417" w:type="dxa"/>
            <w:vAlign w:val="center"/>
          </w:tcPr>
          <w:p w14:paraId="75D9E669" w14:textId="77777777" w:rsidR="00F15ED9" w:rsidRDefault="00F15ED9">
            <w:pPr>
              <w:jc w:val="both"/>
              <w:rPr>
                <w:rFonts w:ascii="Arial" w:hAnsi="Arial" w:cs="Arial"/>
                <w:sz w:val="20"/>
              </w:rPr>
            </w:pPr>
          </w:p>
        </w:tc>
        <w:tc>
          <w:tcPr>
            <w:tcW w:w="1530" w:type="dxa"/>
            <w:vAlign w:val="center"/>
          </w:tcPr>
          <w:p w14:paraId="43693B96" w14:textId="77777777" w:rsidR="00F15ED9" w:rsidRDefault="00F15ED9">
            <w:pPr>
              <w:jc w:val="both"/>
              <w:rPr>
                <w:rFonts w:ascii="Arial" w:hAnsi="Arial" w:cs="Arial"/>
                <w:sz w:val="20"/>
              </w:rPr>
            </w:pPr>
          </w:p>
        </w:tc>
        <w:tc>
          <w:tcPr>
            <w:tcW w:w="1872" w:type="dxa"/>
            <w:vAlign w:val="center"/>
          </w:tcPr>
          <w:p w14:paraId="371FC3A2" w14:textId="77777777" w:rsidR="00F15ED9" w:rsidRDefault="00F15ED9">
            <w:pPr>
              <w:jc w:val="both"/>
              <w:rPr>
                <w:rFonts w:ascii="Arial" w:hAnsi="Arial" w:cs="Arial"/>
                <w:sz w:val="20"/>
              </w:rPr>
            </w:pPr>
          </w:p>
        </w:tc>
      </w:tr>
      <w:tr w:rsidR="00F15ED9" w14:paraId="001E2C2B" w14:textId="77777777">
        <w:trPr>
          <w:cantSplit/>
          <w:trHeight w:val="377"/>
        </w:trPr>
        <w:tc>
          <w:tcPr>
            <w:tcW w:w="4253" w:type="dxa"/>
            <w:vAlign w:val="center"/>
          </w:tcPr>
          <w:p w14:paraId="2F7F532D" w14:textId="77777777" w:rsidR="00F15ED9" w:rsidRDefault="00F15ED9">
            <w:pPr>
              <w:jc w:val="both"/>
              <w:rPr>
                <w:rFonts w:ascii="Arial" w:hAnsi="Arial" w:cs="Arial"/>
                <w:sz w:val="20"/>
              </w:rPr>
            </w:pPr>
          </w:p>
        </w:tc>
        <w:tc>
          <w:tcPr>
            <w:tcW w:w="1417" w:type="dxa"/>
            <w:vAlign w:val="center"/>
          </w:tcPr>
          <w:p w14:paraId="42A6B512" w14:textId="77777777" w:rsidR="00F15ED9" w:rsidRDefault="00F15ED9">
            <w:pPr>
              <w:jc w:val="both"/>
              <w:rPr>
                <w:rFonts w:ascii="Arial" w:hAnsi="Arial" w:cs="Arial"/>
                <w:sz w:val="20"/>
              </w:rPr>
            </w:pPr>
          </w:p>
        </w:tc>
        <w:tc>
          <w:tcPr>
            <w:tcW w:w="1530" w:type="dxa"/>
            <w:vAlign w:val="center"/>
          </w:tcPr>
          <w:p w14:paraId="107D5792" w14:textId="77777777" w:rsidR="00F15ED9" w:rsidRDefault="00F15ED9">
            <w:pPr>
              <w:jc w:val="both"/>
              <w:rPr>
                <w:rFonts w:ascii="Arial" w:hAnsi="Arial" w:cs="Arial"/>
                <w:sz w:val="20"/>
              </w:rPr>
            </w:pPr>
          </w:p>
        </w:tc>
        <w:tc>
          <w:tcPr>
            <w:tcW w:w="1872" w:type="dxa"/>
            <w:vAlign w:val="center"/>
          </w:tcPr>
          <w:p w14:paraId="33954253" w14:textId="77777777" w:rsidR="00F15ED9" w:rsidRDefault="00F15ED9">
            <w:pPr>
              <w:jc w:val="both"/>
              <w:rPr>
                <w:rFonts w:ascii="Arial" w:hAnsi="Arial" w:cs="Arial"/>
                <w:sz w:val="20"/>
              </w:rPr>
            </w:pPr>
          </w:p>
        </w:tc>
      </w:tr>
      <w:tr w:rsidR="00F15ED9" w14:paraId="2DC17DA8" w14:textId="77777777">
        <w:trPr>
          <w:cantSplit/>
          <w:trHeight w:val="378"/>
        </w:trPr>
        <w:tc>
          <w:tcPr>
            <w:tcW w:w="4253" w:type="dxa"/>
            <w:vAlign w:val="center"/>
          </w:tcPr>
          <w:p w14:paraId="20912213" w14:textId="77777777" w:rsidR="00F15ED9" w:rsidRDefault="00F15ED9">
            <w:pPr>
              <w:jc w:val="both"/>
              <w:rPr>
                <w:rFonts w:ascii="Arial" w:hAnsi="Arial" w:cs="Arial"/>
                <w:sz w:val="20"/>
              </w:rPr>
            </w:pPr>
          </w:p>
        </w:tc>
        <w:tc>
          <w:tcPr>
            <w:tcW w:w="1417" w:type="dxa"/>
            <w:vAlign w:val="center"/>
          </w:tcPr>
          <w:p w14:paraId="7AD4EC12" w14:textId="77777777" w:rsidR="00F15ED9" w:rsidRDefault="00F15ED9">
            <w:pPr>
              <w:jc w:val="both"/>
              <w:rPr>
                <w:rFonts w:ascii="Arial" w:hAnsi="Arial" w:cs="Arial"/>
                <w:sz w:val="20"/>
              </w:rPr>
            </w:pPr>
          </w:p>
        </w:tc>
        <w:tc>
          <w:tcPr>
            <w:tcW w:w="1530" w:type="dxa"/>
            <w:vAlign w:val="center"/>
          </w:tcPr>
          <w:p w14:paraId="55716D77" w14:textId="77777777" w:rsidR="00F15ED9" w:rsidRDefault="00F15ED9">
            <w:pPr>
              <w:jc w:val="both"/>
              <w:rPr>
                <w:rFonts w:ascii="Arial" w:hAnsi="Arial" w:cs="Arial"/>
                <w:sz w:val="20"/>
              </w:rPr>
            </w:pPr>
          </w:p>
        </w:tc>
        <w:tc>
          <w:tcPr>
            <w:tcW w:w="1872" w:type="dxa"/>
            <w:vAlign w:val="center"/>
          </w:tcPr>
          <w:p w14:paraId="7B81630A" w14:textId="77777777" w:rsidR="00F15ED9" w:rsidRDefault="00F15ED9">
            <w:pPr>
              <w:jc w:val="both"/>
              <w:rPr>
                <w:rFonts w:ascii="Arial" w:hAnsi="Arial" w:cs="Arial"/>
                <w:sz w:val="20"/>
              </w:rPr>
            </w:pPr>
          </w:p>
        </w:tc>
      </w:tr>
    </w:tbl>
    <w:p w14:paraId="72FE55CB" w14:textId="77777777" w:rsidR="00F15ED9" w:rsidRDefault="00F15ED9">
      <w:pPr>
        <w:pStyle w:val="BodyText"/>
        <w:rPr>
          <w:rFonts w:ascii="Arial" w:hAnsi="Arial" w:cs="Arial"/>
          <w:b/>
          <w:i/>
          <w:sz w:val="20"/>
        </w:rPr>
      </w:pPr>
      <w:r>
        <w:rPr>
          <w:rFonts w:ascii="Arial" w:hAnsi="Arial" w:cs="Arial"/>
          <w:b/>
          <w:i/>
          <w:sz w:val="20"/>
        </w:rPr>
        <w:t>Attach additional pages if more space is required</w:t>
      </w:r>
    </w:p>
    <w:p w14:paraId="222E3CB1" w14:textId="77777777" w:rsidR="00F15ED9" w:rsidRDefault="00F15ED9">
      <w:pPr>
        <w:jc w:val="both"/>
        <w:rPr>
          <w:rFonts w:ascii="Arial" w:hAnsi="Arial" w:cs="Arial"/>
          <w:sz w:val="20"/>
        </w:rPr>
      </w:pPr>
    </w:p>
    <w:p w14:paraId="62DB1429" w14:textId="77777777" w:rsidR="00F15ED9" w:rsidRDefault="00F15ED9">
      <w:pPr>
        <w:jc w:val="both"/>
        <w:rPr>
          <w:rFonts w:ascii="Arial" w:hAnsi="Arial" w:cs="Arial"/>
          <w:sz w:val="20"/>
        </w:rPr>
      </w:pPr>
      <w:r>
        <w:rPr>
          <w:rFonts w:ascii="Arial" w:hAnsi="Arial" w:cs="Arial"/>
          <w:sz w:val="20"/>
        </w:rPr>
        <w:t>The Tenderer undertakes to bring onto site without additional cost to the Employer any additional plant not listed but which may be necessary to complete the contract within the specified contract period.</w:t>
      </w:r>
    </w:p>
    <w:p w14:paraId="09A15C23" w14:textId="77777777" w:rsidR="00F15ED9" w:rsidRDefault="00F15ED9">
      <w:pPr>
        <w:jc w:val="both"/>
        <w:rPr>
          <w:rFonts w:ascii="Arial" w:hAnsi="Arial" w:cs="Arial"/>
          <w:sz w:val="20"/>
        </w:rPr>
      </w:pPr>
    </w:p>
    <w:p w14:paraId="0E586C21" w14:textId="77777777" w:rsidR="00F15ED9" w:rsidRDefault="00F15ED9">
      <w:pPr>
        <w:jc w:val="both"/>
        <w:rPr>
          <w:rFonts w:ascii="Arial" w:hAnsi="Arial" w:cs="Arial"/>
          <w:sz w:val="20"/>
        </w:rPr>
      </w:pPr>
    </w:p>
    <w:p w14:paraId="7138F76A" w14:textId="77777777" w:rsidR="00F15ED9" w:rsidRDefault="00F15ED9">
      <w:pPr>
        <w:jc w:val="both"/>
        <w:rPr>
          <w:rFonts w:ascii="Arial" w:hAnsi="Arial" w:cs="Arial"/>
          <w:sz w:val="20"/>
        </w:rPr>
      </w:pPr>
    </w:p>
    <w:p w14:paraId="31789E03" w14:textId="77777777" w:rsidR="00F15ED9" w:rsidRDefault="00F15ED9">
      <w:pPr>
        <w:pStyle w:val="ReferenceLine"/>
        <w:widowControl w:val="0"/>
        <w:tabs>
          <w:tab w:val="clear" w:pos="142"/>
          <w:tab w:val="clear" w:pos="1080"/>
          <w:tab w:val="left" w:pos="6237"/>
        </w:tabs>
        <w:ind w:left="0" w:firstLine="0"/>
        <w:rPr>
          <w:rFonts w:cs="Arial"/>
          <w:i w:val="0"/>
          <w:snapToGrid w:val="0"/>
          <w:lang w:val="en-ZA"/>
        </w:rPr>
      </w:pPr>
      <w:r>
        <w:rPr>
          <w:rFonts w:cs="Arial"/>
          <w:i w:val="0"/>
          <w:snapToGrid w:val="0"/>
          <w:lang w:val="en-ZA"/>
        </w:rPr>
        <w:t>SIGNATURE: ..............................................………….....</w:t>
      </w:r>
      <w:r>
        <w:rPr>
          <w:rFonts w:cs="Arial"/>
          <w:i w:val="0"/>
          <w:snapToGrid w:val="0"/>
          <w:lang w:val="en-ZA"/>
        </w:rPr>
        <w:tab/>
        <w:t>DATE: .............................</w:t>
      </w:r>
    </w:p>
    <w:p w14:paraId="7B52A058" w14:textId="77777777" w:rsidR="00F15ED9" w:rsidRDefault="00F15ED9">
      <w:pPr>
        <w:pStyle w:val="ReferenceLine"/>
        <w:widowControl w:val="0"/>
        <w:tabs>
          <w:tab w:val="clear" w:pos="1080"/>
        </w:tabs>
        <w:ind w:left="0" w:firstLine="0"/>
        <w:rPr>
          <w:rFonts w:cs="Arial"/>
          <w:snapToGrid w:val="0"/>
          <w:lang w:val="en-ZA"/>
        </w:rPr>
      </w:pPr>
    </w:p>
    <w:p w14:paraId="2BDE4635" w14:textId="77777777" w:rsidR="00F15ED9" w:rsidRDefault="00F15ED9">
      <w:pPr>
        <w:pStyle w:val="ReferenceLine"/>
        <w:widowControl w:val="0"/>
        <w:tabs>
          <w:tab w:val="clear" w:pos="1080"/>
        </w:tabs>
        <w:ind w:left="0" w:firstLine="0"/>
        <w:rPr>
          <w:rFonts w:cs="Arial"/>
          <w:snapToGrid w:val="0"/>
          <w:lang w:val="en-ZA"/>
        </w:rPr>
      </w:pPr>
      <w:r>
        <w:rPr>
          <w:rFonts w:cs="Arial"/>
          <w:snapToGrid w:val="0"/>
          <w:lang w:val="en-ZA"/>
        </w:rPr>
        <w:t>(of person authorised to sign on behalf of the Tenderer)</w:t>
      </w:r>
    </w:p>
    <w:p w14:paraId="09382B03" w14:textId="77777777" w:rsidR="00F15ED9" w:rsidRPr="005423F6" w:rsidRDefault="00F15ED9" w:rsidP="005423F6">
      <w:pPr>
        <w:rPr>
          <w:rStyle w:val="Style11ptBoldUnderline"/>
          <w:rFonts w:ascii="Arial" w:hAnsi="Arial" w:cs="Arial"/>
          <w:sz w:val="20"/>
          <w:u w:val="none"/>
        </w:rPr>
      </w:pPr>
      <w:r>
        <w:rPr>
          <w:rFonts w:ascii="Arial" w:hAnsi="Arial" w:cs="Arial"/>
          <w:b/>
          <w:sz w:val="20"/>
          <w:u w:val="single"/>
        </w:rPr>
        <w:br w:type="page"/>
      </w:r>
      <w:r w:rsidRPr="005423F6">
        <w:rPr>
          <w:rStyle w:val="Style11ptBoldUnderline"/>
          <w:rFonts w:ascii="Arial" w:hAnsi="Arial" w:cs="Arial"/>
          <w:u w:val="none"/>
        </w:rPr>
        <w:lastRenderedPageBreak/>
        <w:t>F.</w:t>
      </w:r>
      <w:r w:rsidRPr="005423F6">
        <w:rPr>
          <w:rStyle w:val="Style11ptBoldUnderline"/>
          <w:rFonts w:ascii="Arial" w:hAnsi="Arial" w:cs="Arial"/>
          <w:u w:val="none"/>
        </w:rPr>
        <w:tab/>
        <w:t>EXPERIENCE OF TENDERER</w:t>
      </w:r>
    </w:p>
    <w:p w14:paraId="4AD6B7B4" w14:textId="77777777" w:rsidR="005423F6" w:rsidRDefault="005423F6" w:rsidP="005423F6">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p>
    <w:p w14:paraId="2A525546" w14:textId="77777777" w:rsidR="005423F6" w:rsidRDefault="00F15ED9" w:rsidP="005423F6">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r>
        <w:rPr>
          <w:rFonts w:ascii="Arial" w:hAnsi="Arial" w:cs="Arial"/>
          <w:sz w:val="20"/>
          <w:u w:val="single"/>
        </w:rPr>
        <w:t>Note:</w:t>
      </w:r>
      <w:r w:rsidR="005423F6">
        <w:rPr>
          <w:rFonts w:ascii="Arial" w:hAnsi="Arial" w:cs="Arial"/>
          <w:sz w:val="20"/>
        </w:rPr>
        <w:t xml:space="preserve"> </w:t>
      </w:r>
      <w:r>
        <w:rPr>
          <w:rFonts w:ascii="Arial" w:hAnsi="Arial" w:cs="Arial"/>
          <w:sz w:val="20"/>
        </w:rPr>
        <w:t xml:space="preserve">Each partner to a Joint Venture is to provide the information required below with respect to his </w:t>
      </w:r>
    </w:p>
    <w:p w14:paraId="339E32F3" w14:textId="77777777" w:rsidR="00F15ED9" w:rsidRDefault="00F15ED9" w:rsidP="005423F6">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r>
        <w:rPr>
          <w:rFonts w:ascii="Arial" w:hAnsi="Arial" w:cs="Arial"/>
          <w:sz w:val="20"/>
        </w:rPr>
        <w:t>company’s contribution to the experience of the Joint Venture.</w:t>
      </w:r>
    </w:p>
    <w:p w14:paraId="571569EB"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p>
    <w:p w14:paraId="6B8D4DC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r>
        <w:rPr>
          <w:rFonts w:ascii="Arial" w:hAnsi="Arial" w:cs="Arial"/>
          <w:sz w:val="20"/>
        </w:rPr>
        <w:t>The following is a statement of work of similar nature recently successfully executed by myself / ourselves:</w:t>
      </w:r>
    </w:p>
    <w:p w14:paraId="26EEFE8E"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both"/>
        <w:rPr>
          <w:rFonts w:ascii="Arial" w:hAnsi="Arial" w:cs="Arial"/>
          <w:sz w:val="20"/>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268"/>
        <w:gridCol w:w="2268"/>
        <w:gridCol w:w="1417"/>
        <w:gridCol w:w="1574"/>
      </w:tblGrid>
      <w:tr w:rsidR="00F15ED9" w14:paraId="25F05385" w14:textId="77777777">
        <w:trPr>
          <w:trHeight w:val="1108"/>
        </w:trPr>
        <w:tc>
          <w:tcPr>
            <w:tcW w:w="2093" w:type="dxa"/>
            <w:tcBorders>
              <w:top w:val="single" w:sz="4" w:space="0" w:color="auto"/>
              <w:left w:val="single" w:sz="4" w:space="0" w:color="auto"/>
              <w:bottom w:val="single" w:sz="4" w:space="0" w:color="auto"/>
              <w:right w:val="single" w:sz="4" w:space="0" w:color="auto"/>
            </w:tcBorders>
            <w:vAlign w:val="center"/>
          </w:tcPr>
          <w:p w14:paraId="39A846E8" w14:textId="77777777" w:rsidR="00F15ED9" w:rsidRDefault="00F15ED9">
            <w:pPr>
              <w:jc w:val="center"/>
              <w:rPr>
                <w:rFonts w:ascii="Arial" w:hAnsi="Arial" w:cs="Arial"/>
                <w:b/>
                <w:sz w:val="20"/>
              </w:rPr>
            </w:pPr>
            <w:r>
              <w:rPr>
                <w:rFonts w:ascii="Arial" w:hAnsi="Arial" w:cs="Arial"/>
                <w:b/>
                <w:sz w:val="20"/>
              </w:rPr>
              <w:t>EMPLOYER: CONTACT PERSON AND TELEPHONE NUMBER</w:t>
            </w:r>
          </w:p>
        </w:tc>
        <w:tc>
          <w:tcPr>
            <w:tcW w:w="2268" w:type="dxa"/>
            <w:tcBorders>
              <w:top w:val="single" w:sz="4" w:space="0" w:color="auto"/>
              <w:left w:val="single" w:sz="4" w:space="0" w:color="auto"/>
              <w:bottom w:val="single" w:sz="4" w:space="0" w:color="auto"/>
              <w:right w:val="single" w:sz="4" w:space="0" w:color="auto"/>
            </w:tcBorders>
            <w:vAlign w:val="center"/>
          </w:tcPr>
          <w:p w14:paraId="07B50A67" w14:textId="77777777" w:rsidR="00F15ED9" w:rsidRDefault="00F15ED9">
            <w:pPr>
              <w:jc w:val="center"/>
              <w:rPr>
                <w:rFonts w:ascii="Arial" w:hAnsi="Arial" w:cs="Arial"/>
                <w:b/>
                <w:sz w:val="20"/>
              </w:rPr>
            </w:pPr>
            <w:r>
              <w:rPr>
                <w:rFonts w:ascii="Arial" w:hAnsi="Arial" w:cs="Arial"/>
                <w:b/>
                <w:sz w:val="20"/>
              </w:rPr>
              <w:t>CONSULTING ENGINEER: CONTACT PERSON AND TELEPHONE NUMBER</w:t>
            </w:r>
          </w:p>
        </w:tc>
        <w:tc>
          <w:tcPr>
            <w:tcW w:w="2268" w:type="dxa"/>
            <w:tcBorders>
              <w:top w:val="single" w:sz="4" w:space="0" w:color="auto"/>
              <w:left w:val="single" w:sz="4" w:space="0" w:color="auto"/>
              <w:bottom w:val="single" w:sz="4" w:space="0" w:color="auto"/>
              <w:right w:val="single" w:sz="4" w:space="0" w:color="auto"/>
            </w:tcBorders>
            <w:vAlign w:val="center"/>
          </w:tcPr>
          <w:p w14:paraId="475CB5E8" w14:textId="77777777" w:rsidR="00F15ED9" w:rsidRDefault="00F15ED9">
            <w:pPr>
              <w:jc w:val="center"/>
              <w:rPr>
                <w:rFonts w:ascii="Arial" w:hAnsi="Arial" w:cs="Arial"/>
                <w:b/>
                <w:sz w:val="20"/>
              </w:rPr>
            </w:pPr>
            <w:r>
              <w:rPr>
                <w:rFonts w:ascii="Arial" w:hAnsi="Arial" w:cs="Arial"/>
                <w:b/>
                <w:sz w:val="20"/>
              </w:rPr>
              <w:t>NATURE OF WORK</w:t>
            </w:r>
          </w:p>
        </w:tc>
        <w:tc>
          <w:tcPr>
            <w:tcW w:w="1417" w:type="dxa"/>
            <w:tcBorders>
              <w:top w:val="single" w:sz="4" w:space="0" w:color="auto"/>
              <w:left w:val="single" w:sz="4" w:space="0" w:color="auto"/>
              <w:bottom w:val="single" w:sz="4" w:space="0" w:color="auto"/>
              <w:right w:val="single" w:sz="4" w:space="0" w:color="auto"/>
            </w:tcBorders>
            <w:vAlign w:val="center"/>
          </w:tcPr>
          <w:p w14:paraId="4ABB70BA" w14:textId="77777777" w:rsidR="00F15ED9" w:rsidRDefault="00F15ED9">
            <w:pPr>
              <w:jc w:val="center"/>
              <w:rPr>
                <w:rFonts w:ascii="Arial" w:hAnsi="Arial" w:cs="Arial"/>
                <w:b/>
                <w:sz w:val="20"/>
              </w:rPr>
            </w:pPr>
            <w:r>
              <w:rPr>
                <w:rFonts w:ascii="Arial" w:hAnsi="Arial" w:cs="Arial"/>
                <w:b/>
                <w:sz w:val="20"/>
              </w:rPr>
              <w:t>VALUE OF WORK (inclusive of VAT)</w:t>
            </w:r>
          </w:p>
        </w:tc>
        <w:tc>
          <w:tcPr>
            <w:tcW w:w="1574" w:type="dxa"/>
            <w:tcBorders>
              <w:top w:val="single" w:sz="4" w:space="0" w:color="auto"/>
              <w:left w:val="single" w:sz="4" w:space="0" w:color="auto"/>
              <w:bottom w:val="single" w:sz="4" w:space="0" w:color="auto"/>
              <w:right w:val="single" w:sz="4" w:space="0" w:color="auto"/>
            </w:tcBorders>
            <w:vAlign w:val="center"/>
          </w:tcPr>
          <w:p w14:paraId="13E07B8C" w14:textId="77777777" w:rsidR="00F15ED9" w:rsidRDefault="00F15ED9">
            <w:pPr>
              <w:jc w:val="center"/>
              <w:rPr>
                <w:rFonts w:ascii="Arial" w:hAnsi="Arial" w:cs="Arial"/>
                <w:b/>
                <w:sz w:val="20"/>
              </w:rPr>
            </w:pPr>
            <w:r>
              <w:rPr>
                <w:rFonts w:ascii="Arial" w:hAnsi="Arial" w:cs="Arial"/>
                <w:b/>
                <w:sz w:val="20"/>
              </w:rPr>
              <w:t xml:space="preserve">DATE COMPLETED OR EXPECTED TO BE COMPLETED </w:t>
            </w:r>
          </w:p>
        </w:tc>
      </w:tr>
      <w:tr w:rsidR="00F15ED9" w14:paraId="24781B4E" w14:textId="77777777">
        <w:trPr>
          <w:trHeight w:val="391"/>
        </w:trPr>
        <w:tc>
          <w:tcPr>
            <w:tcW w:w="2093" w:type="dxa"/>
            <w:tcBorders>
              <w:top w:val="single" w:sz="4" w:space="0" w:color="auto"/>
              <w:left w:val="single" w:sz="4" w:space="0" w:color="auto"/>
              <w:bottom w:val="nil"/>
              <w:right w:val="single" w:sz="4" w:space="0" w:color="auto"/>
            </w:tcBorders>
            <w:vAlign w:val="center"/>
          </w:tcPr>
          <w:p w14:paraId="0FC0EEDC"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779823B8"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229F33B8"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508FE6A5"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3B9028C0" w14:textId="77777777" w:rsidR="00F15ED9" w:rsidRDefault="00F15ED9">
            <w:pPr>
              <w:rPr>
                <w:rFonts w:ascii="Arial" w:hAnsi="Arial" w:cs="Arial"/>
                <w:sz w:val="20"/>
              </w:rPr>
            </w:pPr>
          </w:p>
        </w:tc>
      </w:tr>
      <w:tr w:rsidR="00F15ED9" w14:paraId="67E17CA9" w14:textId="77777777">
        <w:trPr>
          <w:trHeight w:val="391"/>
        </w:trPr>
        <w:tc>
          <w:tcPr>
            <w:tcW w:w="2093" w:type="dxa"/>
            <w:tcBorders>
              <w:top w:val="dotted" w:sz="4" w:space="0" w:color="auto"/>
              <w:left w:val="single" w:sz="4" w:space="0" w:color="auto"/>
              <w:bottom w:val="dotted" w:sz="4" w:space="0" w:color="auto"/>
              <w:right w:val="single" w:sz="4" w:space="0" w:color="auto"/>
            </w:tcBorders>
            <w:vAlign w:val="center"/>
          </w:tcPr>
          <w:p w14:paraId="2EBC32BD"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04F3475E"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0405984D"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65B06975"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3BCAA324" w14:textId="77777777" w:rsidR="00F15ED9" w:rsidRDefault="00F15ED9">
            <w:pPr>
              <w:rPr>
                <w:rFonts w:ascii="Arial" w:hAnsi="Arial" w:cs="Arial"/>
                <w:sz w:val="20"/>
              </w:rPr>
            </w:pPr>
          </w:p>
        </w:tc>
      </w:tr>
      <w:tr w:rsidR="00F15ED9" w14:paraId="4D090A18" w14:textId="77777777">
        <w:trPr>
          <w:trHeight w:val="390"/>
        </w:trPr>
        <w:tc>
          <w:tcPr>
            <w:tcW w:w="2093" w:type="dxa"/>
            <w:tcBorders>
              <w:top w:val="nil"/>
              <w:left w:val="single" w:sz="4" w:space="0" w:color="auto"/>
              <w:bottom w:val="single" w:sz="4" w:space="0" w:color="auto"/>
              <w:right w:val="single" w:sz="4" w:space="0" w:color="auto"/>
            </w:tcBorders>
            <w:vAlign w:val="center"/>
          </w:tcPr>
          <w:p w14:paraId="50783E67"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2FFEDB8C"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5F395370"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3542D7C4"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605C3924" w14:textId="77777777" w:rsidR="00F15ED9" w:rsidRDefault="00F15ED9">
            <w:pPr>
              <w:rPr>
                <w:rFonts w:ascii="Arial" w:hAnsi="Arial" w:cs="Arial"/>
                <w:sz w:val="20"/>
              </w:rPr>
            </w:pPr>
          </w:p>
        </w:tc>
      </w:tr>
      <w:tr w:rsidR="00F15ED9" w14:paraId="4BB5C06A" w14:textId="77777777">
        <w:trPr>
          <w:trHeight w:val="391"/>
        </w:trPr>
        <w:tc>
          <w:tcPr>
            <w:tcW w:w="2093" w:type="dxa"/>
            <w:tcBorders>
              <w:top w:val="single" w:sz="4" w:space="0" w:color="auto"/>
              <w:left w:val="single" w:sz="4" w:space="0" w:color="auto"/>
              <w:bottom w:val="nil"/>
              <w:right w:val="single" w:sz="4" w:space="0" w:color="auto"/>
            </w:tcBorders>
            <w:vAlign w:val="center"/>
          </w:tcPr>
          <w:p w14:paraId="6ED529C3"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02AFFF07"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34D75349"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43A2E3A6"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5B0436C3" w14:textId="77777777" w:rsidR="00F15ED9" w:rsidRDefault="00F15ED9">
            <w:pPr>
              <w:rPr>
                <w:rFonts w:ascii="Arial" w:hAnsi="Arial" w:cs="Arial"/>
                <w:sz w:val="20"/>
              </w:rPr>
            </w:pPr>
          </w:p>
        </w:tc>
      </w:tr>
      <w:tr w:rsidR="00F15ED9" w14:paraId="198A49AD" w14:textId="77777777">
        <w:trPr>
          <w:trHeight w:val="392"/>
        </w:trPr>
        <w:tc>
          <w:tcPr>
            <w:tcW w:w="2093" w:type="dxa"/>
            <w:tcBorders>
              <w:top w:val="dotted" w:sz="4" w:space="0" w:color="auto"/>
              <w:left w:val="single" w:sz="4" w:space="0" w:color="auto"/>
              <w:bottom w:val="dotted" w:sz="4" w:space="0" w:color="auto"/>
              <w:right w:val="single" w:sz="4" w:space="0" w:color="auto"/>
            </w:tcBorders>
            <w:vAlign w:val="center"/>
          </w:tcPr>
          <w:p w14:paraId="16A379BA"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18819888"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3EC56994"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36703A3E"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0A773072" w14:textId="77777777" w:rsidR="00F15ED9" w:rsidRDefault="00F15ED9">
            <w:pPr>
              <w:rPr>
                <w:rFonts w:ascii="Arial" w:hAnsi="Arial" w:cs="Arial"/>
                <w:sz w:val="20"/>
              </w:rPr>
            </w:pPr>
          </w:p>
        </w:tc>
      </w:tr>
      <w:tr w:rsidR="00F15ED9" w14:paraId="6927F91B" w14:textId="77777777">
        <w:trPr>
          <w:trHeight w:val="391"/>
        </w:trPr>
        <w:tc>
          <w:tcPr>
            <w:tcW w:w="2093" w:type="dxa"/>
            <w:tcBorders>
              <w:top w:val="nil"/>
              <w:left w:val="single" w:sz="4" w:space="0" w:color="auto"/>
              <w:bottom w:val="single" w:sz="4" w:space="0" w:color="auto"/>
              <w:right w:val="single" w:sz="4" w:space="0" w:color="auto"/>
            </w:tcBorders>
            <w:vAlign w:val="center"/>
          </w:tcPr>
          <w:p w14:paraId="69393787"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53143366"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4904A579"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524CEF7E"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6C8C9B20" w14:textId="77777777" w:rsidR="00F15ED9" w:rsidRDefault="00F15ED9">
            <w:pPr>
              <w:rPr>
                <w:rFonts w:ascii="Arial" w:hAnsi="Arial" w:cs="Arial"/>
                <w:sz w:val="20"/>
              </w:rPr>
            </w:pPr>
          </w:p>
        </w:tc>
      </w:tr>
      <w:tr w:rsidR="00F15ED9" w14:paraId="549A6459" w14:textId="77777777">
        <w:trPr>
          <w:trHeight w:val="392"/>
        </w:trPr>
        <w:tc>
          <w:tcPr>
            <w:tcW w:w="2093" w:type="dxa"/>
            <w:tcBorders>
              <w:top w:val="single" w:sz="4" w:space="0" w:color="auto"/>
              <w:left w:val="single" w:sz="4" w:space="0" w:color="auto"/>
              <w:bottom w:val="nil"/>
              <w:right w:val="single" w:sz="4" w:space="0" w:color="auto"/>
            </w:tcBorders>
            <w:vAlign w:val="center"/>
          </w:tcPr>
          <w:p w14:paraId="3D8C82F6"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5288DE66"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67C8D062"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1DEF3DEF"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7E27B6BD" w14:textId="77777777" w:rsidR="00F15ED9" w:rsidRDefault="00F15ED9">
            <w:pPr>
              <w:rPr>
                <w:rFonts w:ascii="Arial" w:hAnsi="Arial" w:cs="Arial"/>
                <w:sz w:val="20"/>
              </w:rPr>
            </w:pPr>
          </w:p>
        </w:tc>
      </w:tr>
      <w:tr w:rsidR="00F15ED9" w14:paraId="5EE34408" w14:textId="77777777">
        <w:trPr>
          <w:trHeight w:val="391"/>
        </w:trPr>
        <w:tc>
          <w:tcPr>
            <w:tcW w:w="2093" w:type="dxa"/>
            <w:tcBorders>
              <w:top w:val="dotted" w:sz="4" w:space="0" w:color="auto"/>
              <w:left w:val="single" w:sz="4" w:space="0" w:color="auto"/>
              <w:bottom w:val="dotted" w:sz="4" w:space="0" w:color="auto"/>
              <w:right w:val="single" w:sz="4" w:space="0" w:color="auto"/>
            </w:tcBorders>
            <w:vAlign w:val="center"/>
          </w:tcPr>
          <w:p w14:paraId="4208958E"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5E5E3FA7"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60BCC60E"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4506DF80"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33B9183A" w14:textId="77777777" w:rsidR="00F15ED9" w:rsidRDefault="00F15ED9">
            <w:pPr>
              <w:rPr>
                <w:rFonts w:ascii="Arial" w:hAnsi="Arial" w:cs="Arial"/>
                <w:sz w:val="20"/>
              </w:rPr>
            </w:pPr>
          </w:p>
        </w:tc>
      </w:tr>
      <w:tr w:rsidR="00F15ED9" w14:paraId="3BA631AF" w14:textId="77777777">
        <w:trPr>
          <w:trHeight w:val="392"/>
        </w:trPr>
        <w:tc>
          <w:tcPr>
            <w:tcW w:w="2093" w:type="dxa"/>
            <w:tcBorders>
              <w:top w:val="nil"/>
              <w:left w:val="single" w:sz="4" w:space="0" w:color="auto"/>
              <w:bottom w:val="single" w:sz="4" w:space="0" w:color="auto"/>
              <w:right w:val="single" w:sz="4" w:space="0" w:color="auto"/>
            </w:tcBorders>
            <w:vAlign w:val="center"/>
          </w:tcPr>
          <w:p w14:paraId="4FB5D460"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0DA14F2E"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00674532"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14D64C75"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7C3FEE4E" w14:textId="77777777" w:rsidR="00F15ED9" w:rsidRDefault="00F15ED9">
            <w:pPr>
              <w:rPr>
                <w:rFonts w:ascii="Arial" w:hAnsi="Arial" w:cs="Arial"/>
                <w:sz w:val="20"/>
              </w:rPr>
            </w:pPr>
          </w:p>
        </w:tc>
      </w:tr>
      <w:tr w:rsidR="00F15ED9" w14:paraId="1ADD6668" w14:textId="77777777">
        <w:trPr>
          <w:trHeight w:val="391"/>
        </w:trPr>
        <w:tc>
          <w:tcPr>
            <w:tcW w:w="2093" w:type="dxa"/>
            <w:tcBorders>
              <w:top w:val="single" w:sz="4" w:space="0" w:color="auto"/>
              <w:left w:val="single" w:sz="4" w:space="0" w:color="auto"/>
              <w:bottom w:val="nil"/>
              <w:right w:val="single" w:sz="4" w:space="0" w:color="auto"/>
            </w:tcBorders>
            <w:vAlign w:val="center"/>
          </w:tcPr>
          <w:p w14:paraId="71CCE2A9"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5C20504C"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5EB56AD2"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70CFD3C0"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6FFB684E" w14:textId="77777777" w:rsidR="00F15ED9" w:rsidRDefault="00F15ED9">
            <w:pPr>
              <w:rPr>
                <w:rFonts w:ascii="Arial" w:hAnsi="Arial" w:cs="Arial"/>
                <w:sz w:val="20"/>
              </w:rPr>
            </w:pPr>
          </w:p>
        </w:tc>
      </w:tr>
      <w:tr w:rsidR="00F15ED9" w14:paraId="43DE8B40" w14:textId="77777777">
        <w:trPr>
          <w:trHeight w:val="391"/>
        </w:trPr>
        <w:tc>
          <w:tcPr>
            <w:tcW w:w="2093" w:type="dxa"/>
            <w:tcBorders>
              <w:top w:val="dotted" w:sz="4" w:space="0" w:color="auto"/>
              <w:left w:val="single" w:sz="4" w:space="0" w:color="auto"/>
              <w:bottom w:val="dotted" w:sz="4" w:space="0" w:color="auto"/>
              <w:right w:val="single" w:sz="4" w:space="0" w:color="auto"/>
            </w:tcBorders>
            <w:vAlign w:val="center"/>
          </w:tcPr>
          <w:p w14:paraId="3AAE772D"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521ED98E"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048CFF1F"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3023F645"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6EAB7CC5" w14:textId="77777777" w:rsidR="00F15ED9" w:rsidRDefault="00F15ED9">
            <w:pPr>
              <w:rPr>
                <w:rFonts w:ascii="Arial" w:hAnsi="Arial" w:cs="Arial"/>
                <w:sz w:val="20"/>
              </w:rPr>
            </w:pPr>
          </w:p>
        </w:tc>
      </w:tr>
      <w:tr w:rsidR="00F15ED9" w14:paraId="064B070D" w14:textId="77777777">
        <w:trPr>
          <w:trHeight w:val="392"/>
        </w:trPr>
        <w:tc>
          <w:tcPr>
            <w:tcW w:w="2093" w:type="dxa"/>
            <w:tcBorders>
              <w:top w:val="nil"/>
              <w:left w:val="single" w:sz="4" w:space="0" w:color="auto"/>
              <w:bottom w:val="single" w:sz="4" w:space="0" w:color="auto"/>
              <w:right w:val="single" w:sz="4" w:space="0" w:color="auto"/>
            </w:tcBorders>
            <w:vAlign w:val="center"/>
          </w:tcPr>
          <w:p w14:paraId="4B90EF7D"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12407511"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4DD7BACE"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6826626D"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239AD786" w14:textId="77777777" w:rsidR="00F15ED9" w:rsidRDefault="00F15ED9">
            <w:pPr>
              <w:rPr>
                <w:rFonts w:ascii="Arial" w:hAnsi="Arial" w:cs="Arial"/>
                <w:sz w:val="20"/>
              </w:rPr>
            </w:pPr>
          </w:p>
        </w:tc>
      </w:tr>
      <w:tr w:rsidR="00F15ED9" w14:paraId="514F4123" w14:textId="77777777">
        <w:trPr>
          <w:trHeight w:val="391"/>
        </w:trPr>
        <w:tc>
          <w:tcPr>
            <w:tcW w:w="2093" w:type="dxa"/>
            <w:tcBorders>
              <w:top w:val="single" w:sz="4" w:space="0" w:color="auto"/>
              <w:left w:val="single" w:sz="4" w:space="0" w:color="auto"/>
              <w:bottom w:val="dotted" w:sz="4" w:space="0" w:color="auto"/>
              <w:right w:val="single" w:sz="4" w:space="0" w:color="auto"/>
            </w:tcBorders>
            <w:vAlign w:val="center"/>
          </w:tcPr>
          <w:p w14:paraId="075A2943" w14:textId="77777777" w:rsidR="00F15ED9" w:rsidRDefault="00F15ED9">
            <w:pPr>
              <w:rPr>
                <w:rFonts w:ascii="Arial" w:hAnsi="Arial" w:cs="Arial"/>
                <w:sz w:val="20"/>
              </w:rPr>
            </w:pPr>
          </w:p>
        </w:tc>
        <w:tc>
          <w:tcPr>
            <w:tcW w:w="2268" w:type="dxa"/>
            <w:tcBorders>
              <w:top w:val="single" w:sz="4" w:space="0" w:color="auto"/>
              <w:left w:val="single" w:sz="4" w:space="0" w:color="auto"/>
              <w:bottom w:val="dotted" w:sz="4" w:space="0" w:color="auto"/>
              <w:right w:val="single" w:sz="4" w:space="0" w:color="auto"/>
            </w:tcBorders>
            <w:vAlign w:val="center"/>
          </w:tcPr>
          <w:p w14:paraId="28ED90E9"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3CDCFC82"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04CFD41B"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3408D139" w14:textId="77777777" w:rsidR="00F15ED9" w:rsidRDefault="00F15ED9">
            <w:pPr>
              <w:rPr>
                <w:rFonts w:ascii="Arial" w:hAnsi="Arial" w:cs="Arial"/>
                <w:sz w:val="20"/>
              </w:rPr>
            </w:pPr>
          </w:p>
        </w:tc>
      </w:tr>
      <w:tr w:rsidR="00F15ED9" w14:paraId="2015C6FC" w14:textId="77777777">
        <w:trPr>
          <w:trHeight w:val="391"/>
        </w:trPr>
        <w:tc>
          <w:tcPr>
            <w:tcW w:w="2093" w:type="dxa"/>
            <w:tcBorders>
              <w:top w:val="dotted" w:sz="4" w:space="0" w:color="auto"/>
              <w:left w:val="single" w:sz="4" w:space="0" w:color="auto"/>
              <w:bottom w:val="dotted" w:sz="4" w:space="0" w:color="auto"/>
              <w:right w:val="single" w:sz="4" w:space="0" w:color="auto"/>
            </w:tcBorders>
            <w:vAlign w:val="center"/>
          </w:tcPr>
          <w:p w14:paraId="6882B5DA"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798759BD"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588A96ED"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57CCF842"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6D5CE6F9" w14:textId="77777777" w:rsidR="00F15ED9" w:rsidRDefault="00F15ED9">
            <w:pPr>
              <w:rPr>
                <w:rFonts w:ascii="Arial" w:hAnsi="Arial" w:cs="Arial"/>
                <w:sz w:val="20"/>
              </w:rPr>
            </w:pPr>
          </w:p>
        </w:tc>
      </w:tr>
      <w:tr w:rsidR="00F15ED9" w14:paraId="3C54334B" w14:textId="77777777">
        <w:trPr>
          <w:trHeight w:val="391"/>
        </w:trPr>
        <w:tc>
          <w:tcPr>
            <w:tcW w:w="2093" w:type="dxa"/>
            <w:tcBorders>
              <w:top w:val="dotted" w:sz="4" w:space="0" w:color="auto"/>
              <w:left w:val="single" w:sz="4" w:space="0" w:color="auto"/>
              <w:bottom w:val="single" w:sz="4" w:space="0" w:color="auto"/>
              <w:right w:val="single" w:sz="4" w:space="0" w:color="auto"/>
            </w:tcBorders>
            <w:vAlign w:val="center"/>
          </w:tcPr>
          <w:p w14:paraId="7E7F7401" w14:textId="77777777" w:rsidR="00F15ED9" w:rsidRDefault="00F15ED9">
            <w:pPr>
              <w:rPr>
                <w:rFonts w:ascii="Arial" w:hAnsi="Arial" w:cs="Arial"/>
                <w:sz w:val="20"/>
              </w:rPr>
            </w:pPr>
          </w:p>
        </w:tc>
        <w:tc>
          <w:tcPr>
            <w:tcW w:w="2268" w:type="dxa"/>
            <w:tcBorders>
              <w:top w:val="dotted" w:sz="4" w:space="0" w:color="auto"/>
              <w:left w:val="single" w:sz="4" w:space="0" w:color="auto"/>
              <w:bottom w:val="single" w:sz="4" w:space="0" w:color="auto"/>
              <w:right w:val="single" w:sz="4" w:space="0" w:color="auto"/>
            </w:tcBorders>
            <w:vAlign w:val="center"/>
          </w:tcPr>
          <w:p w14:paraId="7A924EFC"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59ED06DE"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752D4D15"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65F3280C" w14:textId="77777777" w:rsidR="00F15ED9" w:rsidRDefault="00F15ED9">
            <w:pPr>
              <w:rPr>
                <w:rFonts w:ascii="Arial" w:hAnsi="Arial" w:cs="Arial"/>
                <w:sz w:val="20"/>
              </w:rPr>
            </w:pPr>
          </w:p>
        </w:tc>
      </w:tr>
      <w:tr w:rsidR="00F15ED9" w14:paraId="4B9705BB" w14:textId="77777777">
        <w:trPr>
          <w:trHeight w:val="391"/>
        </w:trPr>
        <w:tc>
          <w:tcPr>
            <w:tcW w:w="2093" w:type="dxa"/>
            <w:tcBorders>
              <w:top w:val="single" w:sz="4" w:space="0" w:color="auto"/>
              <w:left w:val="single" w:sz="4" w:space="0" w:color="auto"/>
              <w:bottom w:val="nil"/>
              <w:right w:val="single" w:sz="4" w:space="0" w:color="auto"/>
            </w:tcBorders>
            <w:vAlign w:val="center"/>
          </w:tcPr>
          <w:p w14:paraId="0540A369"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1BC99A7C"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20384863"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2A3DC06E"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1E0BF3DC" w14:textId="77777777" w:rsidR="00F15ED9" w:rsidRDefault="00F15ED9">
            <w:pPr>
              <w:rPr>
                <w:rFonts w:ascii="Arial" w:hAnsi="Arial" w:cs="Arial"/>
                <w:sz w:val="20"/>
              </w:rPr>
            </w:pPr>
          </w:p>
        </w:tc>
      </w:tr>
      <w:tr w:rsidR="00F15ED9" w14:paraId="77B78C42" w14:textId="77777777">
        <w:trPr>
          <w:trHeight w:val="392"/>
        </w:trPr>
        <w:tc>
          <w:tcPr>
            <w:tcW w:w="2093" w:type="dxa"/>
            <w:tcBorders>
              <w:top w:val="dotted" w:sz="4" w:space="0" w:color="auto"/>
              <w:left w:val="single" w:sz="4" w:space="0" w:color="auto"/>
              <w:bottom w:val="dotted" w:sz="4" w:space="0" w:color="auto"/>
              <w:right w:val="single" w:sz="4" w:space="0" w:color="auto"/>
            </w:tcBorders>
            <w:vAlign w:val="center"/>
          </w:tcPr>
          <w:p w14:paraId="7BC3A35B"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1B5EE4C1"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227A7BFC"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4FF32B0B"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3EC71D30" w14:textId="77777777" w:rsidR="00F15ED9" w:rsidRDefault="00F15ED9">
            <w:pPr>
              <w:rPr>
                <w:rFonts w:ascii="Arial" w:hAnsi="Arial" w:cs="Arial"/>
                <w:sz w:val="20"/>
              </w:rPr>
            </w:pPr>
          </w:p>
        </w:tc>
      </w:tr>
      <w:tr w:rsidR="00F15ED9" w14:paraId="3711BA06" w14:textId="77777777">
        <w:trPr>
          <w:trHeight w:val="391"/>
        </w:trPr>
        <w:tc>
          <w:tcPr>
            <w:tcW w:w="2093" w:type="dxa"/>
            <w:tcBorders>
              <w:top w:val="nil"/>
              <w:left w:val="single" w:sz="4" w:space="0" w:color="auto"/>
              <w:bottom w:val="single" w:sz="4" w:space="0" w:color="auto"/>
              <w:right w:val="single" w:sz="4" w:space="0" w:color="auto"/>
            </w:tcBorders>
            <w:vAlign w:val="center"/>
          </w:tcPr>
          <w:p w14:paraId="578CA74D"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49FB2165"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423CF329"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37495312"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1304B7F4" w14:textId="77777777" w:rsidR="00F15ED9" w:rsidRDefault="00F15ED9">
            <w:pPr>
              <w:rPr>
                <w:rFonts w:ascii="Arial" w:hAnsi="Arial" w:cs="Arial"/>
                <w:sz w:val="20"/>
              </w:rPr>
            </w:pPr>
          </w:p>
        </w:tc>
      </w:tr>
      <w:tr w:rsidR="00F15ED9" w14:paraId="78EA07AB" w14:textId="77777777">
        <w:trPr>
          <w:trHeight w:val="392"/>
        </w:trPr>
        <w:tc>
          <w:tcPr>
            <w:tcW w:w="2093" w:type="dxa"/>
            <w:tcBorders>
              <w:top w:val="single" w:sz="4" w:space="0" w:color="auto"/>
              <w:left w:val="single" w:sz="4" w:space="0" w:color="auto"/>
              <w:bottom w:val="nil"/>
              <w:right w:val="single" w:sz="4" w:space="0" w:color="auto"/>
            </w:tcBorders>
            <w:vAlign w:val="center"/>
          </w:tcPr>
          <w:p w14:paraId="3E1A3C5D"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0F8AA0DE" w14:textId="77777777" w:rsidR="00F15ED9" w:rsidRDefault="00F15ED9">
            <w:pPr>
              <w:rPr>
                <w:rFonts w:ascii="Arial" w:hAnsi="Arial" w:cs="Arial"/>
                <w:sz w:val="20"/>
              </w:rPr>
            </w:pPr>
          </w:p>
        </w:tc>
        <w:tc>
          <w:tcPr>
            <w:tcW w:w="2268" w:type="dxa"/>
            <w:tcBorders>
              <w:top w:val="single" w:sz="4" w:space="0" w:color="auto"/>
              <w:left w:val="single" w:sz="4" w:space="0" w:color="auto"/>
              <w:bottom w:val="nil"/>
              <w:right w:val="single" w:sz="4" w:space="0" w:color="auto"/>
            </w:tcBorders>
            <w:vAlign w:val="center"/>
          </w:tcPr>
          <w:p w14:paraId="544A1966" w14:textId="77777777" w:rsidR="00F15ED9" w:rsidRDefault="00F15ED9">
            <w:pPr>
              <w:rPr>
                <w:rFonts w:ascii="Arial" w:hAnsi="Arial" w:cs="Arial"/>
                <w:sz w:val="20"/>
              </w:rPr>
            </w:pPr>
          </w:p>
        </w:tc>
        <w:tc>
          <w:tcPr>
            <w:tcW w:w="1417" w:type="dxa"/>
            <w:tcBorders>
              <w:top w:val="single" w:sz="4" w:space="0" w:color="auto"/>
              <w:left w:val="single" w:sz="4" w:space="0" w:color="auto"/>
              <w:bottom w:val="nil"/>
              <w:right w:val="single" w:sz="4" w:space="0" w:color="auto"/>
            </w:tcBorders>
            <w:vAlign w:val="center"/>
          </w:tcPr>
          <w:p w14:paraId="39BD3319" w14:textId="77777777" w:rsidR="00F15ED9" w:rsidRDefault="00F15ED9">
            <w:pPr>
              <w:rPr>
                <w:rFonts w:ascii="Arial" w:hAnsi="Arial" w:cs="Arial"/>
                <w:sz w:val="20"/>
              </w:rPr>
            </w:pPr>
          </w:p>
        </w:tc>
        <w:tc>
          <w:tcPr>
            <w:tcW w:w="1574" w:type="dxa"/>
            <w:tcBorders>
              <w:top w:val="single" w:sz="4" w:space="0" w:color="auto"/>
              <w:left w:val="single" w:sz="4" w:space="0" w:color="auto"/>
              <w:bottom w:val="nil"/>
              <w:right w:val="single" w:sz="4" w:space="0" w:color="auto"/>
            </w:tcBorders>
            <w:vAlign w:val="center"/>
          </w:tcPr>
          <w:p w14:paraId="2A5E2624" w14:textId="77777777" w:rsidR="00F15ED9" w:rsidRDefault="00F15ED9">
            <w:pPr>
              <w:rPr>
                <w:rFonts w:ascii="Arial" w:hAnsi="Arial" w:cs="Arial"/>
                <w:sz w:val="20"/>
              </w:rPr>
            </w:pPr>
          </w:p>
        </w:tc>
      </w:tr>
      <w:tr w:rsidR="00F15ED9" w14:paraId="7797B061" w14:textId="77777777">
        <w:trPr>
          <w:trHeight w:val="391"/>
        </w:trPr>
        <w:tc>
          <w:tcPr>
            <w:tcW w:w="2093" w:type="dxa"/>
            <w:tcBorders>
              <w:top w:val="dotted" w:sz="4" w:space="0" w:color="auto"/>
              <w:left w:val="single" w:sz="4" w:space="0" w:color="auto"/>
              <w:bottom w:val="dotted" w:sz="4" w:space="0" w:color="auto"/>
              <w:right w:val="single" w:sz="4" w:space="0" w:color="auto"/>
            </w:tcBorders>
            <w:vAlign w:val="center"/>
          </w:tcPr>
          <w:p w14:paraId="45352E19" w14:textId="77777777" w:rsidR="00F15ED9" w:rsidRDefault="00F15ED9">
            <w:pPr>
              <w:rPr>
                <w:rFonts w:ascii="Arial" w:hAnsi="Arial" w:cs="Arial"/>
                <w:sz w:val="20"/>
              </w:rPr>
            </w:pPr>
          </w:p>
        </w:tc>
        <w:tc>
          <w:tcPr>
            <w:tcW w:w="2268" w:type="dxa"/>
            <w:tcBorders>
              <w:top w:val="dotted" w:sz="4" w:space="0" w:color="auto"/>
              <w:left w:val="single" w:sz="4" w:space="0" w:color="auto"/>
              <w:bottom w:val="dotted" w:sz="4" w:space="0" w:color="auto"/>
              <w:right w:val="single" w:sz="4" w:space="0" w:color="auto"/>
            </w:tcBorders>
            <w:vAlign w:val="center"/>
          </w:tcPr>
          <w:p w14:paraId="24363C0B" w14:textId="77777777" w:rsidR="00F15ED9" w:rsidRDefault="00F15ED9">
            <w:pPr>
              <w:rPr>
                <w:rFonts w:ascii="Arial" w:hAnsi="Arial" w:cs="Arial"/>
                <w:sz w:val="20"/>
              </w:rPr>
            </w:pPr>
          </w:p>
        </w:tc>
        <w:tc>
          <w:tcPr>
            <w:tcW w:w="2268" w:type="dxa"/>
            <w:tcBorders>
              <w:top w:val="nil"/>
              <w:left w:val="single" w:sz="4" w:space="0" w:color="auto"/>
              <w:bottom w:val="nil"/>
              <w:right w:val="single" w:sz="4" w:space="0" w:color="auto"/>
            </w:tcBorders>
            <w:vAlign w:val="center"/>
          </w:tcPr>
          <w:p w14:paraId="4FAA25FF" w14:textId="77777777" w:rsidR="00F15ED9" w:rsidRDefault="00F15ED9">
            <w:pPr>
              <w:rPr>
                <w:rFonts w:ascii="Arial" w:hAnsi="Arial" w:cs="Arial"/>
                <w:sz w:val="20"/>
              </w:rPr>
            </w:pPr>
          </w:p>
        </w:tc>
        <w:tc>
          <w:tcPr>
            <w:tcW w:w="1417" w:type="dxa"/>
            <w:tcBorders>
              <w:top w:val="nil"/>
              <w:left w:val="single" w:sz="4" w:space="0" w:color="auto"/>
              <w:bottom w:val="nil"/>
              <w:right w:val="single" w:sz="4" w:space="0" w:color="auto"/>
            </w:tcBorders>
            <w:vAlign w:val="center"/>
          </w:tcPr>
          <w:p w14:paraId="4D8083B9" w14:textId="77777777" w:rsidR="00F15ED9" w:rsidRDefault="00F15ED9">
            <w:pPr>
              <w:rPr>
                <w:rFonts w:ascii="Arial" w:hAnsi="Arial" w:cs="Arial"/>
                <w:sz w:val="20"/>
              </w:rPr>
            </w:pPr>
          </w:p>
        </w:tc>
        <w:tc>
          <w:tcPr>
            <w:tcW w:w="1574" w:type="dxa"/>
            <w:tcBorders>
              <w:top w:val="nil"/>
              <w:left w:val="single" w:sz="4" w:space="0" w:color="auto"/>
              <w:bottom w:val="nil"/>
              <w:right w:val="single" w:sz="4" w:space="0" w:color="auto"/>
            </w:tcBorders>
            <w:vAlign w:val="center"/>
          </w:tcPr>
          <w:p w14:paraId="564A331D" w14:textId="77777777" w:rsidR="00F15ED9" w:rsidRDefault="00F15ED9">
            <w:pPr>
              <w:rPr>
                <w:rFonts w:ascii="Arial" w:hAnsi="Arial" w:cs="Arial"/>
                <w:sz w:val="20"/>
              </w:rPr>
            </w:pPr>
          </w:p>
        </w:tc>
      </w:tr>
      <w:tr w:rsidR="00F15ED9" w14:paraId="4AAC9EC5" w14:textId="77777777">
        <w:trPr>
          <w:trHeight w:val="392"/>
        </w:trPr>
        <w:tc>
          <w:tcPr>
            <w:tcW w:w="2093" w:type="dxa"/>
            <w:tcBorders>
              <w:top w:val="nil"/>
              <w:left w:val="single" w:sz="4" w:space="0" w:color="auto"/>
              <w:bottom w:val="single" w:sz="4" w:space="0" w:color="auto"/>
              <w:right w:val="single" w:sz="4" w:space="0" w:color="auto"/>
            </w:tcBorders>
            <w:vAlign w:val="center"/>
          </w:tcPr>
          <w:p w14:paraId="11567912"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3D6F5685" w14:textId="77777777" w:rsidR="00F15ED9" w:rsidRDefault="00F15ED9">
            <w:pPr>
              <w:rPr>
                <w:rFonts w:ascii="Arial" w:hAnsi="Arial" w:cs="Arial"/>
                <w:sz w:val="20"/>
              </w:rPr>
            </w:pPr>
          </w:p>
        </w:tc>
        <w:tc>
          <w:tcPr>
            <w:tcW w:w="2268" w:type="dxa"/>
            <w:tcBorders>
              <w:top w:val="nil"/>
              <w:left w:val="single" w:sz="4" w:space="0" w:color="auto"/>
              <w:bottom w:val="single" w:sz="4" w:space="0" w:color="auto"/>
              <w:right w:val="single" w:sz="4" w:space="0" w:color="auto"/>
            </w:tcBorders>
            <w:vAlign w:val="center"/>
          </w:tcPr>
          <w:p w14:paraId="735701E2" w14:textId="77777777" w:rsidR="00F15ED9" w:rsidRDefault="00F15ED9">
            <w:pPr>
              <w:rPr>
                <w:rFonts w:ascii="Arial" w:hAnsi="Arial" w:cs="Arial"/>
                <w:sz w:val="20"/>
              </w:rPr>
            </w:pPr>
          </w:p>
        </w:tc>
        <w:tc>
          <w:tcPr>
            <w:tcW w:w="1417" w:type="dxa"/>
            <w:tcBorders>
              <w:top w:val="nil"/>
              <w:left w:val="single" w:sz="4" w:space="0" w:color="auto"/>
              <w:bottom w:val="single" w:sz="4" w:space="0" w:color="auto"/>
              <w:right w:val="single" w:sz="4" w:space="0" w:color="auto"/>
            </w:tcBorders>
            <w:vAlign w:val="center"/>
          </w:tcPr>
          <w:p w14:paraId="6BF02593" w14:textId="77777777" w:rsidR="00F15ED9" w:rsidRDefault="00F15ED9">
            <w:pPr>
              <w:rPr>
                <w:rFonts w:ascii="Arial" w:hAnsi="Arial" w:cs="Arial"/>
                <w:sz w:val="20"/>
              </w:rPr>
            </w:pPr>
          </w:p>
        </w:tc>
        <w:tc>
          <w:tcPr>
            <w:tcW w:w="1574" w:type="dxa"/>
            <w:tcBorders>
              <w:top w:val="nil"/>
              <w:left w:val="single" w:sz="4" w:space="0" w:color="auto"/>
              <w:bottom w:val="single" w:sz="4" w:space="0" w:color="auto"/>
              <w:right w:val="single" w:sz="4" w:space="0" w:color="auto"/>
            </w:tcBorders>
            <w:vAlign w:val="center"/>
          </w:tcPr>
          <w:p w14:paraId="76DE5696" w14:textId="77777777" w:rsidR="00F15ED9" w:rsidRDefault="00F15ED9">
            <w:pPr>
              <w:rPr>
                <w:rFonts w:ascii="Arial" w:hAnsi="Arial" w:cs="Arial"/>
                <w:sz w:val="20"/>
              </w:rPr>
            </w:pPr>
          </w:p>
        </w:tc>
      </w:tr>
    </w:tbl>
    <w:p w14:paraId="5B53C328"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r>
        <w:rPr>
          <w:rFonts w:ascii="Arial" w:hAnsi="Arial" w:cs="Arial"/>
          <w:b/>
          <w:i/>
          <w:sz w:val="20"/>
        </w:rPr>
        <w:t>Attach additional pages if more space is required</w:t>
      </w:r>
    </w:p>
    <w:p w14:paraId="3772BC55"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p>
    <w:p w14:paraId="47AFEAC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p>
    <w:p w14:paraId="42CFF08C"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p>
    <w:p w14:paraId="3E4C1389" w14:textId="77777777" w:rsidR="00F15ED9" w:rsidRDefault="00F15ED9">
      <w:pPr>
        <w:pStyle w:val="ReferenceLine"/>
        <w:widowControl w:val="0"/>
        <w:tabs>
          <w:tab w:val="clear" w:pos="1080"/>
          <w:tab w:val="left" w:pos="6237"/>
        </w:tabs>
        <w:ind w:left="0" w:firstLine="0"/>
        <w:rPr>
          <w:rFonts w:cs="Arial"/>
          <w:i w:val="0"/>
          <w:snapToGrid w:val="0"/>
          <w:lang w:val="en-ZA"/>
        </w:rPr>
      </w:pPr>
      <w:r>
        <w:rPr>
          <w:rFonts w:cs="Arial"/>
          <w:i w:val="0"/>
          <w:snapToGrid w:val="0"/>
          <w:lang w:val="en-ZA"/>
        </w:rPr>
        <w:t>SIGNATURE: ...............................................……...</w:t>
      </w:r>
      <w:r>
        <w:rPr>
          <w:rFonts w:cs="Arial"/>
          <w:i w:val="0"/>
          <w:snapToGrid w:val="0"/>
          <w:lang w:val="en-ZA"/>
        </w:rPr>
        <w:tab/>
        <w:t>DATE: .................................</w:t>
      </w:r>
    </w:p>
    <w:p w14:paraId="07963F19" w14:textId="77777777" w:rsidR="00F15ED9" w:rsidRDefault="00F15ED9">
      <w:pPr>
        <w:pStyle w:val="ReferenceLine"/>
        <w:widowControl w:val="0"/>
        <w:tabs>
          <w:tab w:val="clear" w:pos="1080"/>
        </w:tabs>
        <w:ind w:left="0" w:firstLine="0"/>
        <w:rPr>
          <w:rFonts w:cs="Arial"/>
          <w:snapToGrid w:val="0"/>
          <w:lang w:val="en-ZA"/>
        </w:rPr>
      </w:pPr>
    </w:p>
    <w:p w14:paraId="29FF4AC5" w14:textId="77777777" w:rsidR="00F15ED9" w:rsidRDefault="00F15ED9">
      <w:pPr>
        <w:pStyle w:val="ReferenceLine"/>
        <w:widowControl w:val="0"/>
        <w:tabs>
          <w:tab w:val="clear" w:pos="1080"/>
        </w:tabs>
        <w:ind w:left="0" w:firstLine="0"/>
        <w:rPr>
          <w:rFonts w:cs="Arial"/>
          <w:snapToGrid w:val="0"/>
          <w:lang w:val="en-ZA"/>
        </w:rPr>
      </w:pPr>
      <w:r>
        <w:rPr>
          <w:rFonts w:cs="Arial"/>
          <w:snapToGrid w:val="0"/>
          <w:lang w:val="en-ZA"/>
        </w:rPr>
        <w:t>(of person authorised to sign on behalf of the Tenderer)</w:t>
      </w:r>
    </w:p>
    <w:p w14:paraId="41E4333F" w14:textId="77777777" w:rsidR="00F15ED9" w:rsidRPr="005423F6" w:rsidRDefault="00F15ED9" w:rsidP="005423F6">
      <w:pPr>
        <w:spacing w:line="264" w:lineRule="auto"/>
        <w:rPr>
          <w:rStyle w:val="Style11ptBoldUnderline"/>
          <w:rFonts w:ascii="Arial" w:hAnsi="Arial" w:cs="Arial"/>
          <w:sz w:val="20"/>
          <w:u w:val="none"/>
        </w:rPr>
      </w:pPr>
      <w:r>
        <w:rPr>
          <w:rFonts w:ascii="Arial" w:hAnsi="Arial" w:cs="Arial"/>
          <w:b/>
          <w:sz w:val="20"/>
          <w:u w:val="single"/>
        </w:rPr>
        <w:br w:type="page"/>
      </w:r>
      <w:r w:rsidRPr="005423F6">
        <w:rPr>
          <w:rStyle w:val="Style11ptBoldUnderline"/>
          <w:rFonts w:ascii="Arial" w:hAnsi="Arial" w:cs="Arial"/>
          <w:u w:val="none"/>
        </w:rPr>
        <w:lastRenderedPageBreak/>
        <w:t>G.</w:t>
      </w:r>
      <w:r w:rsidRPr="005423F6">
        <w:rPr>
          <w:rStyle w:val="Style11ptBoldUnderline"/>
          <w:rFonts w:ascii="Arial" w:hAnsi="Arial" w:cs="Arial"/>
          <w:u w:val="none"/>
        </w:rPr>
        <w:tab/>
        <w:t>PROPOSED SUBCONTRACTORS</w:t>
      </w:r>
    </w:p>
    <w:p w14:paraId="6A8EBCE5" w14:textId="77777777" w:rsidR="00F15ED9" w:rsidRDefault="00F15ED9">
      <w:pPr>
        <w:spacing w:line="264" w:lineRule="auto"/>
        <w:jc w:val="both"/>
        <w:rPr>
          <w:rFonts w:ascii="Arial" w:hAnsi="Arial" w:cs="Arial"/>
          <w:sz w:val="20"/>
        </w:rPr>
      </w:pPr>
    </w:p>
    <w:p w14:paraId="00F18233" w14:textId="77777777" w:rsidR="00F15ED9" w:rsidRDefault="00F15ED9">
      <w:pPr>
        <w:jc w:val="both"/>
        <w:rPr>
          <w:rFonts w:ascii="Arial" w:hAnsi="Arial" w:cs="Arial"/>
          <w:sz w:val="20"/>
        </w:rPr>
      </w:pPr>
      <w:r>
        <w:rPr>
          <w:rFonts w:ascii="Arial" w:hAnsi="Arial" w:cs="Arial"/>
          <w:sz w:val="20"/>
        </w:rPr>
        <w:t>I/We hereby notify you that it is my/our intention to employ the following subcontractors for work under this contract.  If I/we am/are awarded a contract I/we agree that this notification does not change the requirement for me/us to submit the names of proposed subcontractors in accordance with the requirements of the contract for such appointments.</w:t>
      </w:r>
    </w:p>
    <w:p w14:paraId="4C1C8C4F" w14:textId="77777777" w:rsidR="00F15ED9" w:rsidRDefault="00F15ED9">
      <w:pPr>
        <w:spacing w:line="264" w:lineRule="auto"/>
        <w:jc w:val="both"/>
        <w:rPr>
          <w:rFonts w:ascii="Arial" w:hAnsi="Arial" w:cs="Arial"/>
          <w:sz w:val="20"/>
        </w:rPr>
      </w:pPr>
    </w:p>
    <w:p w14:paraId="7E3F8BDD" w14:textId="77777777" w:rsidR="00F15ED9" w:rsidRDefault="00F15ED9">
      <w:pPr>
        <w:spacing w:line="264" w:lineRule="auto"/>
        <w:jc w:val="both"/>
        <w:rPr>
          <w:rFonts w:ascii="Arial" w:hAnsi="Arial" w:cs="Arial"/>
          <w:sz w:val="20"/>
        </w:rPr>
      </w:pPr>
      <w:r>
        <w:rPr>
          <w:rFonts w:ascii="Arial" w:hAnsi="Arial" w:cs="Arial"/>
          <w:sz w:val="20"/>
        </w:rPr>
        <w:t>Acceptance of this tender shall not be construed as approval of all or any of the listed subcontractors.  Should any of or all of the subcontractors not be approved subsequent to the acceptance of the tender, it shall in no way invalidate this tender, and the tendered unit rates for the various items of work shall remain final and binding, even in the event of a subcontractor not listed below being approved by the Employer.</w:t>
      </w:r>
    </w:p>
    <w:p w14:paraId="66E5886E" w14:textId="77777777" w:rsidR="00F15ED9" w:rsidRDefault="00F15ED9">
      <w:pPr>
        <w:spacing w:line="264" w:lineRule="auto"/>
        <w:jc w:val="both"/>
        <w:rPr>
          <w:rFonts w:ascii="Arial" w:hAnsi="Arial" w:cs="Arial"/>
          <w:sz w:val="20"/>
        </w:rPr>
      </w:pPr>
    </w:p>
    <w:tbl>
      <w:tblPr>
        <w:tblW w:w="0" w:type="auto"/>
        <w:tblInd w:w="134" w:type="dxa"/>
        <w:tblLayout w:type="fixed"/>
        <w:tblCellMar>
          <w:left w:w="134" w:type="dxa"/>
          <w:right w:w="134" w:type="dxa"/>
        </w:tblCellMar>
        <w:tblLook w:val="0000" w:firstRow="0" w:lastRow="0" w:firstColumn="0" w:lastColumn="0" w:noHBand="0" w:noVBand="0"/>
      </w:tblPr>
      <w:tblGrid>
        <w:gridCol w:w="3119"/>
        <w:gridCol w:w="3118"/>
        <w:gridCol w:w="2835"/>
      </w:tblGrid>
      <w:tr w:rsidR="00F15ED9" w14:paraId="6A536677" w14:textId="77777777">
        <w:trPr>
          <w:cantSplit/>
          <w:trHeight w:val="870"/>
        </w:trPr>
        <w:tc>
          <w:tcPr>
            <w:tcW w:w="3119" w:type="dxa"/>
            <w:tcBorders>
              <w:top w:val="single" w:sz="4" w:space="0" w:color="auto"/>
              <w:left w:val="single" w:sz="4" w:space="0" w:color="auto"/>
              <w:bottom w:val="single" w:sz="4" w:space="0" w:color="auto"/>
              <w:right w:val="single" w:sz="4" w:space="0" w:color="auto"/>
            </w:tcBorders>
            <w:vAlign w:val="center"/>
          </w:tcPr>
          <w:p w14:paraId="0EAFDA93" w14:textId="77777777" w:rsidR="00F15ED9" w:rsidRDefault="00F15ED9">
            <w:pPr>
              <w:tabs>
                <w:tab w:val="center" w:pos="1822"/>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center"/>
              <w:rPr>
                <w:rFonts w:ascii="Arial" w:hAnsi="Arial" w:cs="Arial"/>
                <w:b/>
                <w:sz w:val="20"/>
              </w:rPr>
            </w:pPr>
            <w:r>
              <w:rPr>
                <w:rFonts w:ascii="Arial" w:hAnsi="Arial" w:cs="Arial"/>
                <w:b/>
                <w:sz w:val="20"/>
              </w:rPr>
              <w:t>NAMES AND ADDRESSES OF PROPOSED SUBCONTRACTORS</w:t>
            </w:r>
          </w:p>
        </w:tc>
        <w:tc>
          <w:tcPr>
            <w:tcW w:w="3118" w:type="dxa"/>
            <w:tcBorders>
              <w:top w:val="single" w:sz="4" w:space="0" w:color="auto"/>
              <w:left w:val="single" w:sz="4" w:space="0" w:color="auto"/>
              <w:bottom w:val="single" w:sz="4" w:space="0" w:color="auto"/>
              <w:right w:val="single" w:sz="4" w:space="0" w:color="auto"/>
            </w:tcBorders>
            <w:vAlign w:val="center"/>
          </w:tcPr>
          <w:p w14:paraId="0B61017D" w14:textId="77777777" w:rsidR="00F15ED9" w:rsidRDefault="00F15ED9">
            <w:pPr>
              <w:tabs>
                <w:tab w:val="center" w:pos="2422"/>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center"/>
              <w:rPr>
                <w:rFonts w:ascii="Arial" w:hAnsi="Arial" w:cs="Arial"/>
                <w:b/>
                <w:sz w:val="20"/>
              </w:rPr>
            </w:pPr>
            <w:r>
              <w:rPr>
                <w:rFonts w:ascii="Arial" w:hAnsi="Arial" w:cs="Arial"/>
                <w:b/>
                <w:sz w:val="20"/>
              </w:rPr>
              <w:t>NATURE AND EXTENT OF WORK TO BE SUBCONTRACTED</w:t>
            </w:r>
          </w:p>
        </w:tc>
        <w:tc>
          <w:tcPr>
            <w:tcW w:w="2835" w:type="dxa"/>
            <w:tcBorders>
              <w:top w:val="single" w:sz="4" w:space="0" w:color="auto"/>
              <w:left w:val="single" w:sz="4" w:space="0" w:color="auto"/>
              <w:bottom w:val="single" w:sz="4" w:space="0" w:color="auto"/>
              <w:right w:val="single" w:sz="4" w:space="0" w:color="auto"/>
            </w:tcBorders>
            <w:vAlign w:val="center"/>
          </w:tcPr>
          <w:p w14:paraId="2382C1D9" w14:textId="77777777" w:rsidR="00F15ED9" w:rsidRDefault="00F15ED9">
            <w:pPr>
              <w:tabs>
                <w:tab w:val="center" w:pos="2422"/>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center"/>
              <w:rPr>
                <w:rFonts w:ascii="Arial" w:hAnsi="Arial" w:cs="Arial"/>
                <w:b/>
                <w:sz w:val="20"/>
              </w:rPr>
            </w:pPr>
            <w:r>
              <w:rPr>
                <w:rFonts w:ascii="Arial" w:hAnsi="Arial" w:cs="Arial"/>
                <w:b/>
                <w:sz w:val="20"/>
              </w:rPr>
              <w:t>PREVIOUS EXPERIENCE WITH SUBCONTRACTOR</w:t>
            </w:r>
          </w:p>
        </w:tc>
      </w:tr>
      <w:tr w:rsidR="00F15ED9" w14:paraId="1CF064B2" w14:textId="77777777">
        <w:trPr>
          <w:cantSplit/>
          <w:trHeight w:hRule="exact" w:val="320"/>
        </w:trPr>
        <w:tc>
          <w:tcPr>
            <w:tcW w:w="3119" w:type="dxa"/>
            <w:tcBorders>
              <w:top w:val="single" w:sz="4" w:space="0" w:color="auto"/>
              <w:left w:val="single" w:sz="4" w:space="0" w:color="auto"/>
              <w:right w:val="single" w:sz="4" w:space="0" w:color="auto"/>
            </w:tcBorders>
            <w:vAlign w:val="center"/>
          </w:tcPr>
          <w:p w14:paraId="1C8ECBC2"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2D2B93DD"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7BD45C93"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20FEA2D0"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4D53CCB7"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2E17055"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D9F3D47"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087A9F24" w14:textId="77777777">
        <w:trPr>
          <w:cantSplit/>
          <w:trHeight w:hRule="exact" w:val="320"/>
        </w:trPr>
        <w:tc>
          <w:tcPr>
            <w:tcW w:w="3119" w:type="dxa"/>
            <w:tcBorders>
              <w:left w:val="single" w:sz="4" w:space="0" w:color="auto"/>
              <w:bottom w:val="single" w:sz="8" w:space="0" w:color="auto"/>
              <w:right w:val="single" w:sz="4" w:space="0" w:color="auto"/>
            </w:tcBorders>
            <w:vAlign w:val="center"/>
          </w:tcPr>
          <w:p w14:paraId="63B8CD1E"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43A1E3A5" w14:textId="77777777" w:rsidR="00F15ED9" w:rsidRDefault="00F15ED9">
            <w:pPr>
              <w:pStyle w:val="Header"/>
              <w:tabs>
                <w:tab w:val="clear" w:pos="4320"/>
                <w:tab w:val="clear" w:pos="8640"/>
              </w:tabs>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4A7126D" w14:textId="77777777" w:rsidR="00F15ED9" w:rsidRDefault="00F15ED9">
            <w:pPr>
              <w:spacing w:line="340" w:lineRule="exact"/>
              <w:rPr>
                <w:rFonts w:ascii="Arial" w:hAnsi="Arial" w:cs="Arial"/>
                <w:sz w:val="20"/>
              </w:rPr>
            </w:pPr>
          </w:p>
        </w:tc>
      </w:tr>
      <w:tr w:rsidR="00F15ED9" w14:paraId="3C9A78B1" w14:textId="77777777">
        <w:trPr>
          <w:cantSplit/>
          <w:trHeight w:hRule="exact" w:val="320"/>
        </w:trPr>
        <w:tc>
          <w:tcPr>
            <w:tcW w:w="3119" w:type="dxa"/>
            <w:tcBorders>
              <w:left w:val="single" w:sz="4" w:space="0" w:color="auto"/>
              <w:right w:val="single" w:sz="4" w:space="0" w:color="auto"/>
            </w:tcBorders>
            <w:vAlign w:val="center"/>
          </w:tcPr>
          <w:p w14:paraId="6337DCC0" w14:textId="77777777" w:rsidR="00F15ED9" w:rsidRDefault="00F15ED9">
            <w:pPr>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11CA630"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7320639D" w14:textId="77777777" w:rsidR="00F15ED9" w:rsidRDefault="00F15ED9">
            <w:pPr>
              <w:spacing w:line="340" w:lineRule="exact"/>
              <w:rPr>
                <w:rFonts w:ascii="Arial" w:hAnsi="Arial" w:cs="Arial"/>
                <w:sz w:val="20"/>
              </w:rPr>
            </w:pPr>
          </w:p>
        </w:tc>
      </w:tr>
      <w:tr w:rsidR="00F15ED9" w14:paraId="7A2DF878"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0D15057B"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A7FF7BA"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1A4F95AE" w14:textId="77777777" w:rsidR="00F15ED9" w:rsidRDefault="00F15ED9">
            <w:pPr>
              <w:spacing w:line="340" w:lineRule="exact"/>
              <w:rPr>
                <w:rFonts w:ascii="Arial" w:hAnsi="Arial" w:cs="Arial"/>
                <w:sz w:val="20"/>
              </w:rPr>
            </w:pPr>
          </w:p>
        </w:tc>
      </w:tr>
      <w:tr w:rsidR="00F15ED9" w14:paraId="4F4F8BF9" w14:textId="77777777">
        <w:trPr>
          <w:cantSplit/>
          <w:trHeight w:hRule="exact" w:val="320"/>
        </w:trPr>
        <w:tc>
          <w:tcPr>
            <w:tcW w:w="3119" w:type="dxa"/>
            <w:tcBorders>
              <w:left w:val="single" w:sz="4" w:space="0" w:color="auto"/>
              <w:bottom w:val="single" w:sz="8" w:space="0" w:color="auto"/>
              <w:right w:val="single" w:sz="4" w:space="0" w:color="auto"/>
            </w:tcBorders>
            <w:vAlign w:val="center"/>
          </w:tcPr>
          <w:p w14:paraId="50A1FFA4"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1D90DB8"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2EF02F33" w14:textId="77777777" w:rsidR="00F15ED9" w:rsidRDefault="00F15ED9">
            <w:pPr>
              <w:spacing w:line="340" w:lineRule="exact"/>
              <w:rPr>
                <w:rFonts w:ascii="Arial" w:hAnsi="Arial" w:cs="Arial"/>
                <w:sz w:val="20"/>
              </w:rPr>
            </w:pPr>
          </w:p>
        </w:tc>
      </w:tr>
      <w:tr w:rsidR="00F15ED9" w14:paraId="314A3BE0" w14:textId="77777777">
        <w:trPr>
          <w:cantSplit/>
          <w:trHeight w:hRule="exact" w:val="320"/>
        </w:trPr>
        <w:tc>
          <w:tcPr>
            <w:tcW w:w="3119" w:type="dxa"/>
            <w:tcBorders>
              <w:left w:val="single" w:sz="4" w:space="0" w:color="auto"/>
              <w:right w:val="single" w:sz="4" w:space="0" w:color="auto"/>
            </w:tcBorders>
            <w:vAlign w:val="center"/>
          </w:tcPr>
          <w:p w14:paraId="39B99E22"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20F44D8E"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574FF3D6"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0349DF1A"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07E7BFC5"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60B48F4D"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09EA79A8"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79A1135B" w14:textId="77777777">
        <w:trPr>
          <w:cantSplit/>
          <w:trHeight w:hRule="exact" w:val="320"/>
        </w:trPr>
        <w:tc>
          <w:tcPr>
            <w:tcW w:w="3119" w:type="dxa"/>
            <w:tcBorders>
              <w:left w:val="single" w:sz="4" w:space="0" w:color="auto"/>
              <w:right w:val="single" w:sz="4" w:space="0" w:color="auto"/>
            </w:tcBorders>
            <w:vAlign w:val="center"/>
          </w:tcPr>
          <w:p w14:paraId="44009D58"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66A11BF3"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4DBA2819"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332D4779" w14:textId="77777777">
        <w:trPr>
          <w:cantSplit/>
          <w:trHeight w:hRule="exact" w:val="320"/>
        </w:trPr>
        <w:tc>
          <w:tcPr>
            <w:tcW w:w="3119" w:type="dxa"/>
            <w:tcBorders>
              <w:top w:val="single" w:sz="8" w:space="0" w:color="auto"/>
              <w:left w:val="single" w:sz="4" w:space="0" w:color="auto"/>
              <w:right w:val="single" w:sz="4" w:space="0" w:color="auto"/>
            </w:tcBorders>
            <w:vAlign w:val="center"/>
          </w:tcPr>
          <w:p w14:paraId="337086D1"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EF0C408"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759D6B60"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2AEBEF8A"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6B1BC1B3"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2E2DA94"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73E81EA1"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6ECBA796" w14:textId="77777777">
        <w:trPr>
          <w:cantSplit/>
          <w:trHeight w:hRule="exact" w:val="320"/>
        </w:trPr>
        <w:tc>
          <w:tcPr>
            <w:tcW w:w="3119" w:type="dxa"/>
            <w:tcBorders>
              <w:left w:val="single" w:sz="4" w:space="0" w:color="auto"/>
              <w:bottom w:val="single" w:sz="4" w:space="0" w:color="auto"/>
              <w:right w:val="single" w:sz="4" w:space="0" w:color="auto"/>
            </w:tcBorders>
            <w:vAlign w:val="center"/>
          </w:tcPr>
          <w:p w14:paraId="38514E16"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22D6A60"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4356AA2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70EDB5F2" w14:textId="77777777">
        <w:trPr>
          <w:cantSplit/>
          <w:trHeight w:hRule="exact" w:val="320"/>
        </w:trPr>
        <w:tc>
          <w:tcPr>
            <w:tcW w:w="3119" w:type="dxa"/>
            <w:tcBorders>
              <w:top w:val="single" w:sz="4" w:space="0" w:color="auto"/>
              <w:left w:val="single" w:sz="4" w:space="0" w:color="auto"/>
              <w:bottom w:val="dotted" w:sz="4" w:space="0" w:color="auto"/>
              <w:right w:val="single" w:sz="4" w:space="0" w:color="auto"/>
            </w:tcBorders>
            <w:vAlign w:val="center"/>
          </w:tcPr>
          <w:p w14:paraId="15E90F85"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290515B1"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431DFFDE"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24A70213"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6A69FDF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F420DDA"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241A6BD1"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5BA75DE9" w14:textId="77777777">
        <w:trPr>
          <w:cantSplit/>
          <w:trHeight w:hRule="exact" w:val="320"/>
        </w:trPr>
        <w:tc>
          <w:tcPr>
            <w:tcW w:w="3119" w:type="dxa"/>
            <w:tcBorders>
              <w:top w:val="dotted" w:sz="4" w:space="0" w:color="auto"/>
              <w:left w:val="single" w:sz="4" w:space="0" w:color="auto"/>
              <w:bottom w:val="single" w:sz="4" w:space="0" w:color="auto"/>
              <w:right w:val="single" w:sz="4" w:space="0" w:color="auto"/>
            </w:tcBorders>
            <w:vAlign w:val="center"/>
          </w:tcPr>
          <w:p w14:paraId="360761E1"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5442B972"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1ED139E9"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5C39C924" w14:textId="77777777">
        <w:trPr>
          <w:cantSplit/>
          <w:trHeight w:hRule="exact" w:val="320"/>
        </w:trPr>
        <w:tc>
          <w:tcPr>
            <w:tcW w:w="3119" w:type="dxa"/>
            <w:tcBorders>
              <w:top w:val="single" w:sz="4" w:space="0" w:color="auto"/>
              <w:left w:val="single" w:sz="4" w:space="0" w:color="auto"/>
              <w:bottom w:val="dotted" w:sz="4" w:space="0" w:color="auto"/>
              <w:right w:val="single" w:sz="4" w:space="0" w:color="auto"/>
            </w:tcBorders>
            <w:vAlign w:val="center"/>
          </w:tcPr>
          <w:p w14:paraId="3ECA8B50"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7B4F4377"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2ADC3068"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1B7075CF"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2FE64F3C"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317A6C84"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40A1D4E0"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35884413" w14:textId="77777777">
        <w:trPr>
          <w:cantSplit/>
          <w:trHeight w:hRule="exact" w:val="320"/>
        </w:trPr>
        <w:tc>
          <w:tcPr>
            <w:tcW w:w="3119" w:type="dxa"/>
            <w:tcBorders>
              <w:top w:val="dotted" w:sz="4" w:space="0" w:color="auto"/>
              <w:left w:val="single" w:sz="4" w:space="0" w:color="auto"/>
              <w:bottom w:val="single" w:sz="4" w:space="0" w:color="auto"/>
              <w:right w:val="single" w:sz="4" w:space="0" w:color="auto"/>
            </w:tcBorders>
            <w:vAlign w:val="center"/>
          </w:tcPr>
          <w:p w14:paraId="44645746"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5874E06F"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16D2F185"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40A51C39" w14:textId="77777777">
        <w:trPr>
          <w:cantSplit/>
          <w:trHeight w:hRule="exact" w:val="320"/>
        </w:trPr>
        <w:tc>
          <w:tcPr>
            <w:tcW w:w="3119" w:type="dxa"/>
            <w:tcBorders>
              <w:top w:val="single" w:sz="4" w:space="0" w:color="auto"/>
              <w:left w:val="single" w:sz="4" w:space="0" w:color="auto"/>
              <w:bottom w:val="dotted" w:sz="4" w:space="0" w:color="auto"/>
              <w:right w:val="single" w:sz="4" w:space="0" w:color="auto"/>
            </w:tcBorders>
            <w:vAlign w:val="center"/>
          </w:tcPr>
          <w:p w14:paraId="47A84EB0"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1EDFA236"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045EB728"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60CD68AD"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1938945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AA0B5F0"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72707F37"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099B0040" w14:textId="77777777">
        <w:trPr>
          <w:cantSplit/>
          <w:trHeight w:hRule="exact" w:val="320"/>
        </w:trPr>
        <w:tc>
          <w:tcPr>
            <w:tcW w:w="3119" w:type="dxa"/>
            <w:tcBorders>
              <w:top w:val="dotted" w:sz="4" w:space="0" w:color="auto"/>
              <w:left w:val="single" w:sz="4" w:space="0" w:color="auto"/>
              <w:bottom w:val="single" w:sz="4" w:space="0" w:color="auto"/>
              <w:right w:val="single" w:sz="4" w:space="0" w:color="auto"/>
            </w:tcBorders>
            <w:vAlign w:val="center"/>
          </w:tcPr>
          <w:p w14:paraId="43358CE3"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786ACAB6"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3EF97B0"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340" w:lineRule="exact"/>
              <w:rPr>
                <w:rFonts w:ascii="Arial" w:hAnsi="Arial" w:cs="Arial"/>
                <w:sz w:val="20"/>
              </w:rPr>
            </w:pPr>
          </w:p>
        </w:tc>
      </w:tr>
      <w:tr w:rsidR="00F15ED9" w14:paraId="6985D30E" w14:textId="77777777">
        <w:trPr>
          <w:cantSplit/>
          <w:trHeight w:hRule="exact" w:val="320"/>
        </w:trPr>
        <w:tc>
          <w:tcPr>
            <w:tcW w:w="3119" w:type="dxa"/>
            <w:tcBorders>
              <w:top w:val="single" w:sz="4" w:space="0" w:color="auto"/>
              <w:left w:val="single" w:sz="4" w:space="0" w:color="auto"/>
              <w:right w:val="single" w:sz="4" w:space="0" w:color="auto"/>
            </w:tcBorders>
            <w:vAlign w:val="center"/>
          </w:tcPr>
          <w:p w14:paraId="1A654B67" w14:textId="77777777" w:rsidR="00F15ED9" w:rsidRDefault="00F15ED9">
            <w:pPr>
              <w:spacing w:line="340" w:lineRule="exact"/>
              <w:rPr>
                <w:rFonts w:ascii="Arial" w:hAnsi="Arial" w:cs="Arial"/>
                <w:sz w:val="20"/>
              </w:rPr>
            </w:pP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B0A7214" w14:textId="77777777" w:rsidR="00F15ED9" w:rsidRDefault="00F15ED9">
            <w:pPr>
              <w:spacing w:line="340" w:lineRule="exact"/>
              <w:rPr>
                <w:rFonts w:ascii="Arial" w:hAnsi="Arial" w:cs="Arial"/>
                <w:sz w:val="20"/>
              </w:rP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1AC743EE" w14:textId="77777777" w:rsidR="00F15ED9" w:rsidRDefault="00F15ED9">
            <w:pPr>
              <w:spacing w:line="340" w:lineRule="exact"/>
              <w:rPr>
                <w:rFonts w:ascii="Arial" w:hAnsi="Arial" w:cs="Arial"/>
                <w:sz w:val="20"/>
              </w:rPr>
            </w:pPr>
          </w:p>
        </w:tc>
      </w:tr>
      <w:tr w:rsidR="00F15ED9" w14:paraId="10DBC8FA" w14:textId="77777777">
        <w:trPr>
          <w:cantSplit/>
          <w:trHeight w:hRule="exact" w:val="320"/>
        </w:trPr>
        <w:tc>
          <w:tcPr>
            <w:tcW w:w="3119" w:type="dxa"/>
            <w:tcBorders>
              <w:top w:val="dotted" w:sz="4" w:space="0" w:color="auto"/>
              <w:left w:val="single" w:sz="4" w:space="0" w:color="auto"/>
              <w:bottom w:val="dotted" w:sz="4" w:space="0" w:color="auto"/>
              <w:right w:val="single" w:sz="4" w:space="0" w:color="auto"/>
            </w:tcBorders>
            <w:vAlign w:val="center"/>
          </w:tcPr>
          <w:p w14:paraId="4DFEB8DF"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4007155C"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6ACB35CC" w14:textId="77777777" w:rsidR="00F15ED9" w:rsidRDefault="00F15ED9">
            <w:pPr>
              <w:spacing w:line="340" w:lineRule="exact"/>
              <w:rPr>
                <w:rFonts w:ascii="Arial" w:hAnsi="Arial" w:cs="Arial"/>
                <w:sz w:val="20"/>
              </w:rPr>
            </w:pPr>
          </w:p>
        </w:tc>
      </w:tr>
      <w:tr w:rsidR="00F15ED9" w14:paraId="58693A4A" w14:textId="77777777">
        <w:trPr>
          <w:cantSplit/>
          <w:trHeight w:hRule="exact" w:val="320"/>
        </w:trPr>
        <w:tc>
          <w:tcPr>
            <w:tcW w:w="3119" w:type="dxa"/>
            <w:tcBorders>
              <w:top w:val="dotted" w:sz="4" w:space="0" w:color="auto"/>
              <w:left w:val="single" w:sz="4" w:space="0" w:color="auto"/>
              <w:bottom w:val="single" w:sz="4" w:space="0" w:color="auto"/>
              <w:right w:val="single" w:sz="4" w:space="0" w:color="auto"/>
            </w:tcBorders>
            <w:vAlign w:val="center"/>
          </w:tcPr>
          <w:p w14:paraId="5AB9C7A8" w14:textId="77777777" w:rsidR="00F15ED9" w:rsidRDefault="00F15ED9">
            <w:pPr>
              <w:spacing w:line="340" w:lineRule="exact"/>
              <w:rPr>
                <w:rFonts w:ascii="Arial" w:hAnsi="Arial" w:cs="Arial"/>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242D51A6" w14:textId="77777777" w:rsidR="00F15ED9" w:rsidRDefault="00F15ED9">
            <w:pPr>
              <w:spacing w:line="340" w:lineRule="exact"/>
              <w:rPr>
                <w:rFonts w:ascii="Arial" w:hAnsi="Arial" w:cs="Arial"/>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79A20A11" w14:textId="77777777" w:rsidR="00F15ED9" w:rsidRDefault="00F15ED9">
            <w:pPr>
              <w:spacing w:line="340" w:lineRule="exact"/>
              <w:rPr>
                <w:rFonts w:ascii="Arial" w:hAnsi="Arial" w:cs="Arial"/>
                <w:sz w:val="20"/>
              </w:rPr>
            </w:pPr>
          </w:p>
        </w:tc>
      </w:tr>
    </w:tbl>
    <w:p w14:paraId="57EE1C7F"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r>
        <w:rPr>
          <w:rFonts w:ascii="Arial" w:hAnsi="Arial" w:cs="Arial"/>
          <w:b/>
          <w:i/>
          <w:sz w:val="20"/>
        </w:rPr>
        <w:t>Attach additional pages if more space is required</w:t>
      </w:r>
    </w:p>
    <w:p w14:paraId="64C81864"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p>
    <w:p w14:paraId="6B5C8F83" w14:textId="77777777" w:rsidR="00F15ED9" w:rsidRDefault="00F15ED9">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jc w:val="both"/>
        <w:rPr>
          <w:rFonts w:ascii="Arial" w:hAnsi="Arial" w:cs="Arial"/>
          <w:sz w:val="20"/>
        </w:rPr>
      </w:pPr>
    </w:p>
    <w:p w14:paraId="58FA96F7" w14:textId="77777777" w:rsidR="00F15ED9" w:rsidRDefault="00F15ED9">
      <w:pPr>
        <w:pStyle w:val="ReferenceLine"/>
        <w:widowControl w:val="0"/>
        <w:tabs>
          <w:tab w:val="clear" w:pos="1080"/>
          <w:tab w:val="left" w:pos="6237"/>
        </w:tabs>
        <w:ind w:left="0" w:firstLine="0"/>
        <w:rPr>
          <w:rFonts w:cs="Arial"/>
          <w:i w:val="0"/>
          <w:snapToGrid w:val="0"/>
          <w:lang w:val="en-ZA"/>
        </w:rPr>
      </w:pPr>
      <w:r>
        <w:rPr>
          <w:rFonts w:cs="Arial"/>
          <w:i w:val="0"/>
          <w:snapToGrid w:val="0"/>
          <w:lang w:val="en-ZA"/>
        </w:rPr>
        <w:t>SIGNATURE: ......................................……...</w:t>
      </w:r>
      <w:r>
        <w:rPr>
          <w:rFonts w:cs="Arial"/>
          <w:i w:val="0"/>
          <w:snapToGrid w:val="0"/>
          <w:lang w:val="en-ZA"/>
        </w:rPr>
        <w:tab/>
        <w:t>DATE: …...........................</w:t>
      </w:r>
    </w:p>
    <w:p w14:paraId="207E5DAB" w14:textId="77777777" w:rsidR="00F15ED9" w:rsidRDefault="00F15ED9">
      <w:pPr>
        <w:pStyle w:val="ReferenceLine"/>
        <w:widowControl w:val="0"/>
        <w:tabs>
          <w:tab w:val="clear" w:pos="1080"/>
        </w:tabs>
        <w:ind w:left="0" w:firstLine="0"/>
        <w:rPr>
          <w:rFonts w:cs="Arial"/>
          <w:snapToGrid w:val="0"/>
          <w:lang w:val="en-ZA"/>
        </w:rPr>
      </w:pPr>
    </w:p>
    <w:p w14:paraId="2ADC3E17" w14:textId="77777777" w:rsidR="00F15ED9" w:rsidRDefault="00F15ED9">
      <w:pPr>
        <w:pStyle w:val="ReferenceLine"/>
        <w:widowControl w:val="0"/>
        <w:tabs>
          <w:tab w:val="clear" w:pos="1080"/>
        </w:tabs>
        <w:ind w:left="0" w:firstLine="0"/>
        <w:rPr>
          <w:rFonts w:cs="Arial"/>
          <w:snapToGrid w:val="0"/>
          <w:lang w:val="en-ZA"/>
        </w:rPr>
      </w:pPr>
      <w:r>
        <w:rPr>
          <w:rFonts w:cs="Arial"/>
          <w:snapToGrid w:val="0"/>
          <w:lang w:val="en-ZA"/>
        </w:rPr>
        <w:t>(of person authorised to sign on behalf of the Tenderer)</w:t>
      </w:r>
    </w:p>
    <w:p w14:paraId="5E46D172" w14:textId="77777777" w:rsidR="00F15ED9" w:rsidRDefault="00F15ED9" w:rsidP="005423F6">
      <w:pPr>
        <w:rPr>
          <w:rStyle w:val="Style11ptBoldUnderline"/>
          <w:rFonts w:ascii="Arial" w:hAnsi="Arial" w:cs="Arial"/>
          <w:u w:val="none"/>
        </w:rPr>
      </w:pPr>
      <w:r>
        <w:rPr>
          <w:rFonts w:cs="Arial"/>
          <w:b/>
          <w:u w:val="single"/>
        </w:rPr>
        <w:br w:type="page"/>
      </w:r>
      <w:r w:rsidRPr="005423F6">
        <w:rPr>
          <w:rStyle w:val="Style11ptBoldUnderline"/>
          <w:rFonts w:ascii="Arial" w:hAnsi="Arial" w:cs="Arial"/>
          <w:u w:val="none"/>
        </w:rPr>
        <w:lastRenderedPageBreak/>
        <w:t>H.</w:t>
      </w:r>
      <w:r w:rsidRPr="005423F6">
        <w:rPr>
          <w:rStyle w:val="Style11ptBoldUnderline"/>
          <w:rFonts w:ascii="Arial" w:hAnsi="Arial" w:cs="Arial"/>
          <w:u w:val="none"/>
        </w:rPr>
        <w:tab/>
        <w:t>KEY PERSONNEL</w:t>
      </w:r>
    </w:p>
    <w:p w14:paraId="5DDDDB21" w14:textId="77777777" w:rsidR="00F870CA" w:rsidRDefault="00F870CA" w:rsidP="005423F6">
      <w:pPr>
        <w:rPr>
          <w:rStyle w:val="Style11ptBoldUnderline"/>
          <w:rFonts w:ascii="Arial" w:hAnsi="Arial" w:cs="Arial"/>
          <w:u w:val="none"/>
        </w:rPr>
      </w:pPr>
    </w:p>
    <w:p w14:paraId="232C5D3A" w14:textId="77777777" w:rsidR="00F870CA" w:rsidRPr="004E088A" w:rsidRDefault="00F870CA" w:rsidP="00E00FD6">
      <w:pPr>
        <w:pStyle w:val="BodyText2"/>
        <w:tabs>
          <w:tab w:val="left" w:pos="0"/>
        </w:tabs>
        <w:spacing w:after="0" w:line="240" w:lineRule="auto"/>
        <w:rPr>
          <w:rFonts w:cs="Arial"/>
          <w:lang w:val="en-ZA"/>
        </w:rPr>
      </w:pPr>
      <w:r w:rsidRPr="004E088A">
        <w:rPr>
          <w:rFonts w:cs="Arial"/>
          <w:b/>
          <w:lang w:val="en-ZA"/>
        </w:rPr>
        <w:t>1.</w:t>
      </w:r>
      <w:r w:rsidRPr="004E088A">
        <w:rPr>
          <w:rFonts w:cs="Arial"/>
          <w:b/>
          <w:lang w:val="en-ZA"/>
        </w:rPr>
        <w:tab/>
      </w:r>
      <w:r w:rsidRPr="004E088A">
        <w:rPr>
          <w:rStyle w:val="Style11ptBoldUnderline"/>
          <w:rFonts w:cs="Arial"/>
          <w:u w:val="none"/>
          <w:lang w:val="en-ZA"/>
        </w:rPr>
        <w:t xml:space="preserve">KEY PERSONNEL </w:t>
      </w:r>
      <w:r>
        <w:rPr>
          <w:rStyle w:val="Style11ptBoldUnderline"/>
          <w:rFonts w:cs="Arial"/>
          <w:u w:val="none"/>
          <w:lang w:val="en-ZA"/>
        </w:rPr>
        <w:t xml:space="preserve">- </w:t>
      </w:r>
      <w:r w:rsidRPr="004E088A">
        <w:rPr>
          <w:rStyle w:val="Style11ptBoldUnderline"/>
          <w:rFonts w:cs="Arial"/>
          <w:u w:val="none"/>
          <w:lang w:val="en-ZA"/>
        </w:rPr>
        <w:t>MANAGEMENT</w:t>
      </w:r>
    </w:p>
    <w:p w14:paraId="7801448C" w14:textId="77777777" w:rsidR="00F15ED9" w:rsidRDefault="00F15ED9">
      <w:pPr>
        <w:pStyle w:val="BodyText2"/>
        <w:tabs>
          <w:tab w:val="left" w:pos="0"/>
        </w:tabs>
        <w:spacing w:after="0" w:line="240" w:lineRule="auto"/>
        <w:rPr>
          <w:rFonts w:cs="Arial"/>
        </w:rPr>
      </w:pPr>
    </w:p>
    <w:p w14:paraId="63AF9DD4" w14:textId="77777777" w:rsidR="00F15ED9" w:rsidRDefault="00F15ED9">
      <w:pPr>
        <w:pStyle w:val="BodyText2"/>
        <w:tabs>
          <w:tab w:val="left" w:pos="0"/>
        </w:tabs>
        <w:spacing w:after="0" w:line="240" w:lineRule="auto"/>
        <w:jc w:val="both"/>
        <w:rPr>
          <w:rFonts w:cs="Arial"/>
        </w:rPr>
      </w:pPr>
      <w:r>
        <w:rPr>
          <w:rFonts w:cs="Arial"/>
        </w:rPr>
        <w:t xml:space="preserve">The Tenderer must insert in the spaces provided below a list of the key personnel in the Joint Venture to be employed in the construction of the </w:t>
      </w:r>
      <w:r w:rsidR="005423F6">
        <w:rPr>
          <w:rFonts w:cs="Arial"/>
        </w:rPr>
        <w:t>Works</w:t>
      </w:r>
      <w:r>
        <w:rPr>
          <w:rFonts w:cs="Arial"/>
        </w:rPr>
        <w:t xml:space="preserve"> together with a </w:t>
      </w:r>
      <w:r w:rsidR="007E611D">
        <w:rPr>
          <w:rFonts w:cs="Arial"/>
        </w:rPr>
        <w:t>resume</w:t>
      </w:r>
      <w:r>
        <w:rPr>
          <w:rFonts w:cs="Arial"/>
        </w:rPr>
        <w:t xml:space="preserve"> of their experience with particular reference to the construction of similar </w:t>
      </w:r>
      <w:r w:rsidR="005423F6">
        <w:rPr>
          <w:rFonts w:cs="Arial"/>
        </w:rPr>
        <w:t>Works</w:t>
      </w:r>
      <w:r>
        <w:rPr>
          <w:rFonts w:cs="Arial"/>
        </w:rPr>
        <w:t xml:space="preserve">.  </w:t>
      </w:r>
    </w:p>
    <w:p w14:paraId="6346A84D" w14:textId="77777777" w:rsidR="00F15ED9" w:rsidRDefault="00F15ED9">
      <w:pPr>
        <w:pStyle w:val="BodyText2"/>
        <w:tabs>
          <w:tab w:val="left" w:pos="0"/>
        </w:tabs>
        <w:spacing w:after="0" w:line="240" w:lineRule="auto"/>
        <w:jc w:val="both"/>
        <w:rPr>
          <w:rFonts w:cs="Arial"/>
        </w:rPr>
      </w:pPr>
    </w:p>
    <w:p w14:paraId="28B38D75" w14:textId="77777777" w:rsidR="00F15ED9" w:rsidRDefault="00F15ED9">
      <w:pPr>
        <w:pStyle w:val="BodyText2"/>
        <w:tabs>
          <w:tab w:val="left" w:pos="0"/>
        </w:tabs>
        <w:spacing w:after="0" w:line="240" w:lineRule="auto"/>
        <w:jc w:val="both"/>
        <w:rPr>
          <w:rFonts w:cs="Arial"/>
        </w:rPr>
      </w:pPr>
      <w:r>
        <w:rPr>
          <w:rFonts w:cs="Arial"/>
        </w:rPr>
        <w:t>The Tenderer shall attach the curriculum vitae of the listed key</w:t>
      </w:r>
      <w:r w:rsidRPr="00F870CA">
        <w:rPr>
          <w:rFonts w:cs="Arial"/>
          <w:lang w:val="en-ZA"/>
        </w:rPr>
        <w:t xml:space="preserve"> </w:t>
      </w:r>
      <w:r w:rsidR="00F870CA" w:rsidRPr="00F870CA">
        <w:rPr>
          <w:lang w:val="en-ZA"/>
        </w:rPr>
        <w:t xml:space="preserve">management </w:t>
      </w:r>
      <w:r>
        <w:rPr>
          <w:rFonts w:cs="Arial"/>
        </w:rPr>
        <w:t>personnel to the next page.</w:t>
      </w:r>
    </w:p>
    <w:p w14:paraId="0B46822C" w14:textId="77777777" w:rsidR="00E72767" w:rsidRDefault="00E72767">
      <w:pPr>
        <w:pStyle w:val="BodyText2"/>
        <w:tabs>
          <w:tab w:val="left" w:pos="0"/>
        </w:tabs>
        <w:spacing w:after="0" w:line="240" w:lineRule="auto"/>
        <w:jc w:val="both"/>
        <w:rPr>
          <w:rFonts w:cs="Arial"/>
        </w:rPr>
      </w:pPr>
    </w:p>
    <w:p w14:paraId="2AFC7C18" w14:textId="77777777" w:rsidR="00F15ED9" w:rsidRPr="0087673A" w:rsidRDefault="005423F6">
      <w:pPr>
        <w:tabs>
          <w:tab w:val="left" w:pos="0"/>
        </w:tabs>
        <w:jc w:val="both"/>
        <w:rPr>
          <w:rFonts w:ascii="Arial" w:hAnsi="Arial" w:cs="Arial"/>
          <w:b/>
          <w:i/>
          <w:sz w:val="20"/>
        </w:rPr>
      </w:pPr>
      <w:r w:rsidRPr="0087673A">
        <w:rPr>
          <w:rFonts w:ascii="Arial" w:hAnsi="Arial" w:cs="Arial"/>
          <w:b/>
          <w:i/>
          <w:sz w:val="20"/>
        </w:rPr>
        <w:t xml:space="preserve">(The compiler to indicate the designations that will be required for the project) </w:t>
      </w:r>
    </w:p>
    <w:p w14:paraId="333181B5" w14:textId="77777777" w:rsidR="005423F6" w:rsidRPr="005423F6" w:rsidRDefault="005423F6">
      <w:pPr>
        <w:tabs>
          <w:tab w:val="left" w:pos="0"/>
        </w:tabs>
        <w:jc w:val="both"/>
        <w:rPr>
          <w:rFonts w:ascii="Arial" w:hAnsi="Arial" w:cs="Arial"/>
          <w:b/>
          <w:i/>
          <w:color w:val="FF0000"/>
          <w:sz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88"/>
        <w:gridCol w:w="1980"/>
        <w:gridCol w:w="2277"/>
        <w:gridCol w:w="1418"/>
        <w:gridCol w:w="1480"/>
      </w:tblGrid>
      <w:tr w:rsidR="00F15ED9" w:rsidRPr="00292AD5" w14:paraId="32E8B7DE" w14:textId="77777777">
        <w:tc>
          <w:tcPr>
            <w:tcW w:w="2088" w:type="dxa"/>
            <w:tcBorders>
              <w:top w:val="single" w:sz="4" w:space="0" w:color="auto"/>
              <w:left w:val="single" w:sz="4" w:space="0" w:color="auto"/>
              <w:bottom w:val="single" w:sz="4" w:space="0" w:color="auto"/>
            </w:tcBorders>
            <w:vAlign w:val="center"/>
          </w:tcPr>
          <w:p w14:paraId="0D49C031" w14:textId="77777777" w:rsidR="00F15ED9" w:rsidRPr="00292AD5" w:rsidRDefault="00F15ED9" w:rsidP="00292AD5">
            <w:pPr>
              <w:tabs>
                <w:tab w:val="left" w:pos="0"/>
              </w:tabs>
              <w:jc w:val="center"/>
              <w:rPr>
                <w:rFonts w:ascii="Arial" w:hAnsi="Arial" w:cs="Arial"/>
                <w:b/>
                <w:sz w:val="20"/>
              </w:rPr>
            </w:pPr>
          </w:p>
          <w:p w14:paraId="615EDD8F" w14:textId="77777777" w:rsidR="00F15ED9" w:rsidRPr="00292AD5" w:rsidRDefault="005423F6" w:rsidP="00292AD5">
            <w:pPr>
              <w:tabs>
                <w:tab w:val="left" w:pos="0"/>
              </w:tabs>
              <w:jc w:val="center"/>
              <w:rPr>
                <w:rFonts w:ascii="Arial" w:hAnsi="Arial" w:cs="Arial"/>
                <w:b/>
                <w:sz w:val="20"/>
              </w:rPr>
            </w:pPr>
            <w:r w:rsidRPr="00292AD5">
              <w:rPr>
                <w:rFonts w:ascii="Arial" w:hAnsi="Arial" w:cs="Arial"/>
                <w:b/>
                <w:sz w:val="20"/>
              </w:rPr>
              <w:t>DESIGNATION</w:t>
            </w:r>
          </w:p>
          <w:p w14:paraId="0F6694EA" w14:textId="77777777" w:rsidR="00F15ED9" w:rsidRPr="00292AD5" w:rsidRDefault="00F15ED9" w:rsidP="00292AD5">
            <w:pPr>
              <w:tabs>
                <w:tab w:val="left" w:pos="0"/>
              </w:tabs>
              <w:jc w:val="center"/>
              <w:rPr>
                <w:rFonts w:ascii="Arial" w:hAnsi="Arial" w:cs="Arial"/>
                <w:b/>
                <w:sz w:val="20"/>
              </w:rPr>
            </w:pPr>
          </w:p>
        </w:tc>
        <w:tc>
          <w:tcPr>
            <w:tcW w:w="1980" w:type="dxa"/>
            <w:tcBorders>
              <w:top w:val="single" w:sz="4" w:space="0" w:color="auto"/>
              <w:bottom w:val="single" w:sz="4" w:space="0" w:color="auto"/>
            </w:tcBorders>
            <w:vAlign w:val="center"/>
          </w:tcPr>
          <w:p w14:paraId="6D6B7FF0" w14:textId="77777777" w:rsidR="00F15ED9" w:rsidRPr="00292AD5" w:rsidRDefault="005423F6" w:rsidP="00292AD5">
            <w:pPr>
              <w:tabs>
                <w:tab w:val="left" w:pos="0"/>
              </w:tabs>
              <w:jc w:val="center"/>
              <w:rPr>
                <w:rFonts w:ascii="Arial" w:hAnsi="Arial" w:cs="Arial"/>
                <w:b/>
                <w:sz w:val="20"/>
              </w:rPr>
            </w:pPr>
            <w:r w:rsidRPr="00292AD5">
              <w:rPr>
                <w:rFonts w:ascii="Arial" w:hAnsi="Arial" w:cs="Arial"/>
                <w:b/>
                <w:sz w:val="20"/>
              </w:rPr>
              <w:t>NAMES</w:t>
            </w:r>
          </w:p>
        </w:tc>
        <w:tc>
          <w:tcPr>
            <w:tcW w:w="2277" w:type="dxa"/>
            <w:tcBorders>
              <w:top w:val="single" w:sz="4" w:space="0" w:color="auto"/>
              <w:bottom w:val="single" w:sz="4" w:space="0" w:color="auto"/>
            </w:tcBorders>
            <w:vAlign w:val="center"/>
          </w:tcPr>
          <w:p w14:paraId="50181D76" w14:textId="77777777" w:rsidR="00F15ED9" w:rsidRPr="00292AD5" w:rsidRDefault="00F15ED9" w:rsidP="00292AD5">
            <w:pPr>
              <w:tabs>
                <w:tab w:val="left" w:pos="0"/>
              </w:tabs>
              <w:jc w:val="center"/>
              <w:rPr>
                <w:rFonts w:ascii="Arial" w:hAnsi="Arial" w:cs="Arial"/>
                <w:b/>
                <w:sz w:val="20"/>
              </w:rPr>
            </w:pPr>
            <w:r w:rsidRPr="00292AD5">
              <w:rPr>
                <w:rFonts w:ascii="Arial" w:hAnsi="Arial" w:cs="Arial"/>
                <w:b/>
                <w:sz w:val="20"/>
              </w:rPr>
              <w:t>PR</w:t>
            </w:r>
            <w:r w:rsidR="005423F6" w:rsidRPr="00292AD5">
              <w:rPr>
                <w:rFonts w:ascii="Arial" w:hAnsi="Arial" w:cs="Arial"/>
                <w:b/>
                <w:sz w:val="20"/>
              </w:rPr>
              <w:t>OJECT TYPE</w:t>
            </w:r>
          </w:p>
        </w:tc>
        <w:tc>
          <w:tcPr>
            <w:tcW w:w="1418" w:type="dxa"/>
            <w:tcBorders>
              <w:top w:val="single" w:sz="4" w:space="0" w:color="auto"/>
              <w:bottom w:val="single" w:sz="4" w:space="0" w:color="auto"/>
            </w:tcBorders>
            <w:vAlign w:val="center"/>
          </w:tcPr>
          <w:p w14:paraId="482F1AB3" w14:textId="77777777" w:rsidR="00F15ED9" w:rsidRPr="00292AD5" w:rsidRDefault="00F15ED9" w:rsidP="00292AD5">
            <w:pPr>
              <w:tabs>
                <w:tab w:val="left" w:pos="0"/>
              </w:tabs>
              <w:jc w:val="center"/>
              <w:rPr>
                <w:rFonts w:ascii="Arial" w:hAnsi="Arial" w:cs="Arial"/>
                <w:b/>
                <w:sz w:val="20"/>
              </w:rPr>
            </w:pPr>
            <w:r w:rsidRPr="00292AD5">
              <w:rPr>
                <w:rFonts w:ascii="Arial" w:hAnsi="Arial" w:cs="Arial"/>
                <w:b/>
                <w:sz w:val="20"/>
              </w:rPr>
              <w:t>VALUE OF WORK</w:t>
            </w:r>
          </w:p>
        </w:tc>
        <w:tc>
          <w:tcPr>
            <w:tcW w:w="1480" w:type="dxa"/>
            <w:tcBorders>
              <w:top w:val="single" w:sz="4" w:space="0" w:color="auto"/>
              <w:bottom w:val="single" w:sz="4" w:space="0" w:color="auto"/>
              <w:right w:val="single" w:sz="4" w:space="0" w:color="auto"/>
            </w:tcBorders>
            <w:vAlign w:val="center"/>
          </w:tcPr>
          <w:p w14:paraId="52200EE8" w14:textId="77777777" w:rsidR="00F15ED9" w:rsidRPr="00292AD5" w:rsidRDefault="00F15ED9" w:rsidP="00292AD5">
            <w:pPr>
              <w:tabs>
                <w:tab w:val="left" w:pos="0"/>
              </w:tabs>
              <w:jc w:val="center"/>
              <w:rPr>
                <w:rFonts w:ascii="Arial" w:hAnsi="Arial" w:cs="Arial"/>
                <w:b/>
                <w:sz w:val="20"/>
              </w:rPr>
            </w:pPr>
            <w:r w:rsidRPr="00292AD5">
              <w:rPr>
                <w:rFonts w:ascii="Arial" w:hAnsi="Arial" w:cs="Arial"/>
                <w:b/>
                <w:sz w:val="20"/>
              </w:rPr>
              <w:t>YEAR COMPLETED</w:t>
            </w:r>
          </w:p>
        </w:tc>
      </w:tr>
      <w:tr w:rsidR="00F15ED9" w14:paraId="1346764A" w14:textId="77777777">
        <w:tc>
          <w:tcPr>
            <w:tcW w:w="2088" w:type="dxa"/>
            <w:tcBorders>
              <w:top w:val="single" w:sz="4" w:space="0" w:color="auto"/>
              <w:left w:val="single" w:sz="4" w:space="0" w:color="auto"/>
              <w:bottom w:val="single" w:sz="4" w:space="0" w:color="auto"/>
              <w:right w:val="single" w:sz="4" w:space="0" w:color="auto"/>
            </w:tcBorders>
          </w:tcPr>
          <w:p w14:paraId="24E29478" w14:textId="77777777" w:rsidR="00F15ED9" w:rsidRPr="0087673A" w:rsidRDefault="00F15ED9">
            <w:pPr>
              <w:tabs>
                <w:tab w:val="left" w:pos="0"/>
              </w:tabs>
              <w:jc w:val="both"/>
              <w:rPr>
                <w:rFonts w:ascii="Arial" w:hAnsi="Arial" w:cs="Arial"/>
                <w:sz w:val="20"/>
              </w:rPr>
            </w:pPr>
          </w:p>
          <w:p w14:paraId="23668AC0" w14:textId="77777777" w:rsidR="00F15ED9" w:rsidRPr="0087673A" w:rsidRDefault="00F15ED9">
            <w:pPr>
              <w:tabs>
                <w:tab w:val="left" w:pos="0"/>
              </w:tabs>
              <w:jc w:val="both"/>
              <w:rPr>
                <w:rFonts w:ascii="Arial" w:hAnsi="Arial" w:cs="Arial"/>
                <w:sz w:val="20"/>
              </w:rPr>
            </w:pPr>
          </w:p>
          <w:p w14:paraId="2FE5A258" w14:textId="77777777" w:rsidR="00C451CB" w:rsidRPr="0087673A" w:rsidRDefault="00C451CB">
            <w:pPr>
              <w:tabs>
                <w:tab w:val="left" w:pos="0"/>
              </w:tabs>
              <w:jc w:val="both"/>
              <w:rPr>
                <w:rFonts w:ascii="Arial" w:hAnsi="Arial" w:cs="Arial"/>
                <w:color w:val="FF0000"/>
                <w:sz w:val="20"/>
              </w:rPr>
            </w:pPr>
          </w:p>
          <w:p w14:paraId="1791E576" w14:textId="77777777" w:rsidR="00C451CB" w:rsidRPr="0087673A" w:rsidRDefault="00C451CB">
            <w:pPr>
              <w:tabs>
                <w:tab w:val="left" w:pos="0"/>
              </w:tabs>
              <w:jc w:val="both"/>
              <w:rPr>
                <w:rFonts w:ascii="Arial" w:hAnsi="Arial" w:cs="Arial"/>
                <w:color w:val="FF0000"/>
                <w:sz w:val="20"/>
              </w:rPr>
            </w:pPr>
          </w:p>
          <w:p w14:paraId="531C8B06" w14:textId="77777777" w:rsidR="00F870CA" w:rsidRDefault="00F870CA" w:rsidP="00F870CA">
            <w:pPr>
              <w:tabs>
                <w:tab w:val="left" w:pos="0"/>
              </w:tabs>
              <w:rPr>
                <w:rFonts w:ascii="Arial" w:hAnsi="Arial" w:cs="Arial"/>
                <w:sz w:val="20"/>
                <w:lang w:val="en-ZA"/>
              </w:rPr>
            </w:pPr>
          </w:p>
          <w:p w14:paraId="090E5700" w14:textId="77777777" w:rsidR="00C451CB" w:rsidRDefault="00C451CB">
            <w:pPr>
              <w:tabs>
                <w:tab w:val="left" w:pos="0"/>
              </w:tabs>
              <w:jc w:val="both"/>
              <w:rPr>
                <w:rFonts w:ascii="Arial" w:hAnsi="Arial" w:cs="Arial"/>
                <w:color w:val="FF0000"/>
                <w:sz w:val="20"/>
              </w:rPr>
            </w:pPr>
          </w:p>
          <w:p w14:paraId="062C4B1C" w14:textId="77777777" w:rsidR="000E2CA9" w:rsidRDefault="000E2CA9">
            <w:pPr>
              <w:tabs>
                <w:tab w:val="left" w:pos="0"/>
              </w:tabs>
              <w:jc w:val="both"/>
              <w:rPr>
                <w:rFonts w:ascii="Arial" w:hAnsi="Arial" w:cs="Arial"/>
                <w:color w:val="FF0000"/>
                <w:sz w:val="20"/>
              </w:rPr>
            </w:pPr>
          </w:p>
          <w:p w14:paraId="6C4A15CF" w14:textId="77777777" w:rsidR="000E2CA9" w:rsidRPr="0087673A" w:rsidRDefault="000E2CA9">
            <w:pPr>
              <w:tabs>
                <w:tab w:val="left" w:pos="0"/>
              </w:tabs>
              <w:jc w:val="both"/>
              <w:rPr>
                <w:rFonts w:ascii="Arial" w:hAnsi="Arial" w:cs="Arial"/>
                <w:color w:val="FF0000"/>
                <w:sz w:val="20"/>
              </w:rPr>
            </w:pPr>
          </w:p>
          <w:p w14:paraId="71339F95" w14:textId="77777777" w:rsidR="00C451CB" w:rsidRPr="0087673A" w:rsidRDefault="00C451CB">
            <w:pPr>
              <w:tabs>
                <w:tab w:val="left" w:pos="0"/>
              </w:tabs>
              <w:jc w:val="both"/>
              <w:rPr>
                <w:rFonts w:ascii="Arial" w:hAnsi="Arial" w:cs="Arial"/>
                <w:color w:val="FF0000"/>
                <w:sz w:val="20"/>
              </w:rPr>
            </w:pPr>
          </w:p>
          <w:p w14:paraId="647DFADB" w14:textId="77777777" w:rsidR="00C451CB" w:rsidRPr="0087673A" w:rsidRDefault="00C451CB">
            <w:pPr>
              <w:tabs>
                <w:tab w:val="left" w:pos="0"/>
              </w:tabs>
              <w:jc w:val="both"/>
              <w:rPr>
                <w:rFonts w:ascii="Arial" w:hAnsi="Arial" w:cs="Arial"/>
                <w:color w:val="FF0000"/>
                <w:sz w:val="20"/>
              </w:rPr>
            </w:pPr>
          </w:p>
          <w:p w14:paraId="500D9AC5" w14:textId="77777777" w:rsidR="00C451CB" w:rsidRPr="0087673A" w:rsidRDefault="00C451CB">
            <w:pPr>
              <w:tabs>
                <w:tab w:val="left" w:pos="0"/>
              </w:tabs>
              <w:jc w:val="both"/>
              <w:rPr>
                <w:rFonts w:ascii="Arial" w:hAnsi="Arial" w:cs="Arial"/>
                <w:color w:val="FF0000"/>
                <w:sz w:val="20"/>
              </w:rPr>
            </w:pPr>
          </w:p>
          <w:p w14:paraId="34F75108" w14:textId="77777777" w:rsidR="00C451CB" w:rsidRPr="0087673A" w:rsidRDefault="00C451CB">
            <w:pPr>
              <w:tabs>
                <w:tab w:val="left" w:pos="0"/>
              </w:tabs>
              <w:jc w:val="both"/>
              <w:rPr>
                <w:rFonts w:ascii="Arial" w:hAnsi="Arial" w:cs="Arial"/>
                <w:color w:val="FF0000"/>
                <w:sz w:val="20"/>
              </w:rPr>
            </w:pPr>
          </w:p>
          <w:p w14:paraId="0EEC751A" w14:textId="77777777" w:rsidR="00C451CB" w:rsidRPr="0087673A" w:rsidRDefault="00C451CB">
            <w:pPr>
              <w:tabs>
                <w:tab w:val="left" w:pos="0"/>
              </w:tabs>
              <w:jc w:val="both"/>
              <w:rPr>
                <w:rFonts w:ascii="Arial" w:hAnsi="Arial" w:cs="Arial"/>
                <w:color w:val="FF0000"/>
                <w:sz w:val="20"/>
              </w:rPr>
            </w:pPr>
          </w:p>
          <w:p w14:paraId="20552E14" w14:textId="77777777" w:rsidR="00F15ED9" w:rsidRPr="0087673A" w:rsidRDefault="00F15ED9">
            <w:pPr>
              <w:tabs>
                <w:tab w:val="left" w:pos="0"/>
              </w:tabs>
              <w:jc w:val="both"/>
              <w:rPr>
                <w:rFonts w:ascii="Arial" w:hAnsi="Arial" w:cs="Arial"/>
                <w:sz w:val="20"/>
              </w:rPr>
            </w:pPr>
          </w:p>
          <w:p w14:paraId="7ED5819D" w14:textId="77777777" w:rsidR="00F15ED9" w:rsidRPr="0087673A" w:rsidRDefault="00F15ED9">
            <w:pPr>
              <w:tabs>
                <w:tab w:val="left" w:pos="0"/>
              </w:tabs>
              <w:jc w:val="both"/>
              <w:rPr>
                <w:rFonts w:ascii="Arial" w:hAnsi="Arial" w:cs="Arial"/>
                <w:sz w:val="20"/>
              </w:rPr>
            </w:pPr>
          </w:p>
          <w:p w14:paraId="5FDA67C2" w14:textId="77777777" w:rsidR="00F15ED9" w:rsidRPr="0087673A" w:rsidRDefault="00F15ED9">
            <w:pPr>
              <w:tabs>
                <w:tab w:val="left" w:pos="0"/>
              </w:tabs>
              <w:jc w:val="both"/>
              <w:rPr>
                <w:rFonts w:ascii="Arial" w:hAnsi="Arial" w:cs="Arial"/>
                <w:sz w:val="20"/>
              </w:rPr>
            </w:pPr>
          </w:p>
          <w:p w14:paraId="58CB63E7" w14:textId="77777777" w:rsidR="00F15ED9" w:rsidRPr="0087673A" w:rsidRDefault="00F15ED9">
            <w:pPr>
              <w:tabs>
                <w:tab w:val="left" w:pos="0"/>
              </w:tabs>
              <w:jc w:val="both"/>
              <w:rPr>
                <w:rFonts w:ascii="Arial" w:hAnsi="Arial" w:cs="Arial"/>
                <w:sz w:val="20"/>
              </w:rPr>
            </w:pPr>
          </w:p>
          <w:p w14:paraId="0DC47A60" w14:textId="77777777" w:rsidR="00F15ED9" w:rsidRPr="0087673A" w:rsidRDefault="00F15ED9">
            <w:pPr>
              <w:tabs>
                <w:tab w:val="left" w:pos="0"/>
              </w:tabs>
              <w:jc w:val="both"/>
              <w:rPr>
                <w:rFonts w:ascii="Arial" w:hAnsi="Arial" w:cs="Arial"/>
                <w:sz w:val="20"/>
              </w:rPr>
            </w:pPr>
          </w:p>
          <w:p w14:paraId="4597661A" w14:textId="77777777" w:rsidR="00F15ED9" w:rsidRPr="0087673A" w:rsidRDefault="00F15ED9">
            <w:pPr>
              <w:tabs>
                <w:tab w:val="left" w:pos="0"/>
              </w:tabs>
              <w:jc w:val="both"/>
              <w:rPr>
                <w:rFonts w:ascii="Arial" w:hAnsi="Arial" w:cs="Arial"/>
                <w:sz w:val="20"/>
              </w:rPr>
            </w:pPr>
          </w:p>
          <w:p w14:paraId="5C34DA3F" w14:textId="77777777" w:rsidR="00F15ED9" w:rsidRPr="0087673A" w:rsidRDefault="00F15ED9">
            <w:pPr>
              <w:tabs>
                <w:tab w:val="left" w:pos="0"/>
              </w:tabs>
              <w:jc w:val="both"/>
              <w:rPr>
                <w:rFonts w:ascii="Arial" w:hAnsi="Arial" w:cs="Arial"/>
                <w:sz w:val="20"/>
              </w:rPr>
            </w:pPr>
          </w:p>
          <w:p w14:paraId="72A584D1" w14:textId="77777777" w:rsidR="00F15ED9" w:rsidRPr="0087673A" w:rsidRDefault="00F15ED9">
            <w:pPr>
              <w:tabs>
                <w:tab w:val="left" w:pos="0"/>
              </w:tabs>
              <w:jc w:val="both"/>
              <w:rPr>
                <w:rFonts w:ascii="Arial" w:hAnsi="Arial" w:cs="Arial"/>
                <w:sz w:val="20"/>
              </w:rPr>
            </w:pPr>
          </w:p>
          <w:p w14:paraId="52E52F46" w14:textId="77777777" w:rsidR="00F15ED9" w:rsidRPr="0087673A" w:rsidRDefault="00F15ED9">
            <w:pPr>
              <w:tabs>
                <w:tab w:val="left" w:pos="0"/>
              </w:tabs>
              <w:jc w:val="both"/>
              <w:rPr>
                <w:rFonts w:ascii="Arial" w:hAnsi="Arial" w:cs="Arial"/>
                <w:sz w:val="20"/>
              </w:rPr>
            </w:pPr>
          </w:p>
          <w:p w14:paraId="3D537941" w14:textId="77777777" w:rsidR="00F15ED9" w:rsidRPr="0087673A" w:rsidRDefault="00F15ED9">
            <w:pPr>
              <w:tabs>
                <w:tab w:val="left" w:pos="0"/>
              </w:tabs>
              <w:jc w:val="both"/>
              <w:rPr>
                <w:rFonts w:ascii="Arial" w:hAnsi="Arial" w:cs="Arial"/>
                <w:sz w:val="20"/>
              </w:rPr>
            </w:pPr>
          </w:p>
          <w:p w14:paraId="465F90DF" w14:textId="77777777" w:rsidR="00F15ED9" w:rsidRPr="0087673A" w:rsidRDefault="00F15ED9">
            <w:pPr>
              <w:tabs>
                <w:tab w:val="left" w:pos="0"/>
              </w:tabs>
              <w:jc w:val="both"/>
              <w:rPr>
                <w:rFonts w:ascii="Arial" w:hAnsi="Arial" w:cs="Arial"/>
                <w:sz w:val="20"/>
              </w:rPr>
            </w:pPr>
          </w:p>
          <w:p w14:paraId="5B45A82E" w14:textId="77777777" w:rsidR="00F15ED9" w:rsidRPr="0087673A" w:rsidRDefault="00F15ED9">
            <w:pPr>
              <w:tabs>
                <w:tab w:val="left" w:pos="0"/>
              </w:tabs>
              <w:jc w:val="both"/>
              <w:rPr>
                <w:rFonts w:ascii="Arial" w:hAnsi="Arial" w:cs="Arial"/>
                <w:sz w:val="20"/>
              </w:rPr>
            </w:pPr>
          </w:p>
          <w:p w14:paraId="1A51DF81" w14:textId="77777777" w:rsidR="00F15ED9" w:rsidRPr="0087673A" w:rsidRDefault="00F15ED9">
            <w:pPr>
              <w:tabs>
                <w:tab w:val="left" w:pos="0"/>
              </w:tabs>
              <w:jc w:val="both"/>
              <w:rPr>
                <w:rFonts w:ascii="Arial" w:hAnsi="Arial" w:cs="Arial"/>
                <w:sz w:val="20"/>
              </w:rPr>
            </w:pPr>
          </w:p>
          <w:p w14:paraId="51F815D4" w14:textId="77777777" w:rsidR="00F15ED9" w:rsidRPr="0087673A" w:rsidRDefault="00F15ED9">
            <w:pPr>
              <w:tabs>
                <w:tab w:val="left" w:pos="0"/>
              </w:tabs>
              <w:jc w:val="both"/>
              <w:rPr>
                <w:rFonts w:ascii="Arial" w:hAnsi="Arial" w:cs="Arial"/>
                <w:sz w:val="20"/>
              </w:rPr>
            </w:pPr>
          </w:p>
          <w:p w14:paraId="356A482C" w14:textId="77777777" w:rsidR="00F15ED9" w:rsidRPr="0087673A" w:rsidRDefault="00F15ED9">
            <w:pPr>
              <w:tabs>
                <w:tab w:val="left" w:pos="0"/>
              </w:tabs>
              <w:jc w:val="both"/>
              <w:rPr>
                <w:rFonts w:ascii="Arial" w:hAnsi="Arial" w:cs="Arial"/>
                <w:sz w:val="20"/>
              </w:rPr>
            </w:pPr>
          </w:p>
          <w:p w14:paraId="495F97E0" w14:textId="77777777" w:rsidR="00F15ED9" w:rsidRPr="0087673A" w:rsidRDefault="00F15ED9">
            <w:pPr>
              <w:tabs>
                <w:tab w:val="left" w:pos="0"/>
              </w:tabs>
              <w:jc w:val="both"/>
              <w:rPr>
                <w:rFonts w:ascii="Arial" w:hAnsi="Arial" w:cs="Arial"/>
                <w:sz w:val="20"/>
              </w:rPr>
            </w:pPr>
          </w:p>
          <w:p w14:paraId="735248AF" w14:textId="77777777" w:rsidR="00F15ED9" w:rsidRPr="0087673A" w:rsidRDefault="00F15ED9">
            <w:pPr>
              <w:tabs>
                <w:tab w:val="left" w:pos="0"/>
              </w:tabs>
              <w:jc w:val="both"/>
              <w:rPr>
                <w:rFonts w:ascii="Arial" w:hAnsi="Arial" w:cs="Arial"/>
                <w:sz w:val="20"/>
              </w:rPr>
            </w:pPr>
          </w:p>
          <w:p w14:paraId="36BB5963" w14:textId="77777777" w:rsidR="00F15ED9" w:rsidRPr="0087673A" w:rsidRDefault="00F15ED9">
            <w:pPr>
              <w:tabs>
                <w:tab w:val="left" w:pos="0"/>
              </w:tabs>
              <w:jc w:val="both"/>
              <w:rPr>
                <w:rFonts w:ascii="Arial" w:hAnsi="Arial" w:cs="Arial"/>
                <w:sz w:val="20"/>
              </w:rPr>
            </w:pPr>
          </w:p>
          <w:p w14:paraId="4C60EF86" w14:textId="77777777" w:rsidR="00F15ED9" w:rsidRPr="0087673A" w:rsidRDefault="00F15ED9">
            <w:pPr>
              <w:tabs>
                <w:tab w:val="left" w:pos="0"/>
              </w:tabs>
              <w:jc w:val="both"/>
              <w:rPr>
                <w:rFonts w:ascii="Arial" w:hAnsi="Arial" w:cs="Arial"/>
                <w:sz w:val="20"/>
              </w:rPr>
            </w:pPr>
          </w:p>
        </w:tc>
        <w:tc>
          <w:tcPr>
            <w:tcW w:w="1980" w:type="dxa"/>
            <w:tcBorders>
              <w:top w:val="single" w:sz="4" w:space="0" w:color="auto"/>
              <w:left w:val="single" w:sz="4" w:space="0" w:color="auto"/>
              <w:bottom w:val="single" w:sz="4" w:space="0" w:color="auto"/>
              <w:right w:val="single" w:sz="4" w:space="0" w:color="auto"/>
            </w:tcBorders>
          </w:tcPr>
          <w:p w14:paraId="3DD1C93D" w14:textId="77777777" w:rsidR="00F15ED9" w:rsidRDefault="00F15ED9">
            <w:pPr>
              <w:tabs>
                <w:tab w:val="left" w:pos="0"/>
              </w:tabs>
              <w:jc w:val="both"/>
              <w:rPr>
                <w:rFonts w:ascii="Arial" w:hAnsi="Arial" w:cs="Arial"/>
                <w:sz w:val="20"/>
              </w:rPr>
            </w:pPr>
          </w:p>
        </w:tc>
        <w:tc>
          <w:tcPr>
            <w:tcW w:w="2277" w:type="dxa"/>
            <w:tcBorders>
              <w:top w:val="single" w:sz="4" w:space="0" w:color="auto"/>
              <w:left w:val="single" w:sz="4" w:space="0" w:color="auto"/>
              <w:bottom w:val="single" w:sz="4" w:space="0" w:color="auto"/>
              <w:right w:val="single" w:sz="4" w:space="0" w:color="auto"/>
            </w:tcBorders>
          </w:tcPr>
          <w:p w14:paraId="3421EFAB" w14:textId="77777777" w:rsidR="00F15ED9" w:rsidRDefault="00F15ED9">
            <w:pPr>
              <w:tabs>
                <w:tab w:val="left" w:pos="0"/>
              </w:tabs>
              <w:jc w:val="both"/>
              <w:rPr>
                <w:rFonts w:ascii="Arial" w:hAnsi="Arial" w:cs="Arial"/>
                <w:sz w:val="20"/>
              </w:rPr>
            </w:pPr>
          </w:p>
        </w:tc>
        <w:tc>
          <w:tcPr>
            <w:tcW w:w="1418" w:type="dxa"/>
            <w:tcBorders>
              <w:top w:val="single" w:sz="4" w:space="0" w:color="auto"/>
              <w:left w:val="single" w:sz="4" w:space="0" w:color="auto"/>
              <w:bottom w:val="single" w:sz="4" w:space="0" w:color="auto"/>
              <w:right w:val="single" w:sz="4" w:space="0" w:color="auto"/>
            </w:tcBorders>
          </w:tcPr>
          <w:p w14:paraId="14F44A0A" w14:textId="77777777" w:rsidR="00F15ED9" w:rsidRDefault="00F15ED9">
            <w:pPr>
              <w:tabs>
                <w:tab w:val="left" w:pos="0"/>
              </w:tabs>
              <w:jc w:val="both"/>
              <w:rPr>
                <w:rFonts w:ascii="Arial" w:hAnsi="Arial" w:cs="Arial"/>
                <w:sz w:val="20"/>
              </w:rPr>
            </w:pPr>
          </w:p>
        </w:tc>
        <w:tc>
          <w:tcPr>
            <w:tcW w:w="1480" w:type="dxa"/>
            <w:tcBorders>
              <w:top w:val="single" w:sz="4" w:space="0" w:color="auto"/>
              <w:left w:val="single" w:sz="4" w:space="0" w:color="auto"/>
              <w:bottom w:val="single" w:sz="4" w:space="0" w:color="auto"/>
              <w:right w:val="single" w:sz="4" w:space="0" w:color="auto"/>
            </w:tcBorders>
          </w:tcPr>
          <w:p w14:paraId="7AC93014" w14:textId="77777777" w:rsidR="00F15ED9" w:rsidRDefault="00F15ED9">
            <w:pPr>
              <w:tabs>
                <w:tab w:val="left" w:pos="0"/>
              </w:tabs>
              <w:jc w:val="both"/>
              <w:rPr>
                <w:rFonts w:ascii="Arial" w:hAnsi="Arial" w:cs="Arial"/>
                <w:sz w:val="20"/>
              </w:rPr>
            </w:pPr>
          </w:p>
        </w:tc>
      </w:tr>
    </w:tbl>
    <w:p w14:paraId="1134B4A6" w14:textId="77777777" w:rsidR="00F15ED9" w:rsidRDefault="00F15ED9">
      <w:pPr>
        <w:tabs>
          <w:tab w:val="left" w:pos="0"/>
        </w:tabs>
        <w:jc w:val="both"/>
        <w:rPr>
          <w:rFonts w:ascii="Arial" w:hAnsi="Arial" w:cs="Arial"/>
          <w:sz w:val="20"/>
        </w:rPr>
      </w:pPr>
      <w:r>
        <w:rPr>
          <w:rFonts w:ascii="Arial" w:hAnsi="Arial" w:cs="Arial"/>
          <w:b/>
          <w:i/>
          <w:sz w:val="20"/>
        </w:rPr>
        <w:lastRenderedPageBreak/>
        <w:t>Attach additional pages if more space is required</w:t>
      </w:r>
    </w:p>
    <w:p w14:paraId="2E030DE3" w14:textId="77777777" w:rsidR="00F15ED9" w:rsidRDefault="00F15ED9">
      <w:pPr>
        <w:pStyle w:val="Heada"/>
        <w:widowControl w:val="0"/>
        <w:tabs>
          <w:tab w:val="left" w:pos="0"/>
        </w:tabs>
        <w:spacing w:before="0" w:after="0"/>
        <w:rPr>
          <w:rFonts w:cs="Arial"/>
          <w:noProof w:val="0"/>
          <w:lang w:val="en-US"/>
        </w:rPr>
      </w:pPr>
    </w:p>
    <w:p w14:paraId="46387F2D" w14:textId="77777777" w:rsidR="00F15ED9" w:rsidRDefault="00F15ED9">
      <w:pPr>
        <w:tabs>
          <w:tab w:val="left" w:pos="0"/>
        </w:tabs>
        <w:jc w:val="both"/>
        <w:rPr>
          <w:rFonts w:ascii="Arial" w:hAnsi="Arial" w:cs="Arial"/>
          <w:sz w:val="22"/>
        </w:rPr>
      </w:pPr>
    </w:p>
    <w:p w14:paraId="0073C6A8" w14:textId="77777777" w:rsidR="00F15ED9" w:rsidRDefault="00F15ED9">
      <w:pPr>
        <w:pStyle w:val="ReferenceLine"/>
        <w:widowControl w:val="0"/>
        <w:tabs>
          <w:tab w:val="clear" w:pos="1080"/>
          <w:tab w:val="left" w:pos="6237"/>
        </w:tabs>
        <w:ind w:left="0" w:firstLine="0"/>
        <w:rPr>
          <w:rFonts w:cs="Arial"/>
          <w:i w:val="0"/>
          <w:snapToGrid w:val="0"/>
          <w:lang w:val="en-ZA"/>
        </w:rPr>
      </w:pPr>
      <w:r>
        <w:rPr>
          <w:rFonts w:cs="Arial"/>
          <w:i w:val="0"/>
          <w:snapToGrid w:val="0"/>
          <w:lang w:val="en-ZA"/>
        </w:rPr>
        <w:t>SIGNATURE: ......................................……...</w:t>
      </w:r>
      <w:r>
        <w:rPr>
          <w:rFonts w:cs="Arial"/>
          <w:i w:val="0"/>
          <w:snapToGrid w:val="0"/>
          <w:lang w:val="en-ZA"/>
        </w:rPr>
        <w:tab/>
        <w:t>DATE: …...........................</w:t>
      </w:r>
    </w:p>
    <w:p w14:paraId="7498BE52" w14:textId="77777777" w:rsidR="00F15ED9" w:rsidRDefault="00F15ED9">
      <w:pPr>
        <w:pStyle w:val="ReferenceLine"/>
        <w:widowControl w:val="0"/>
        <w:tabs>
          <w:tab w:val="clear" w:pos="1080"/>
        </w:tabs>
        <w:ind w:left="0" w:firstLine="0"/>
        <w:rPr>
          <w:rFonts w:cs="Arial"/>
          <w:snapToGrid w:val="0"/>
          <w:lang w:val="en-ZA"/>
        </w:rPr>
      </w:pPr>
    </w:p>
    <w:p w14:paraId="22CA3ED6" w14:textId="77777777" w:rsidR="00F15ED9" w:rsidRDefault="00F15ED9">
      <w:pPr>
        <w:rPr>
          <w:rStyle w:val="Style11ptBoldUnderline"/>
          <w:rFonts w:ascii="Arial" w:hAnsi="Arial" w:cs="Arial"/>
          <w:b w:val="0"/>
          <w:bCs w:val="0"/>
          <w:i/>
          <w:iCs/>
          <w:sz w:val="20"/>
          <w:u w:val="none"/>
        </w:rPr>
      </w:pPr>
      <w:r>
        <w:rPr>
          <w:rFonts w:ascii="Arial" w:hAnsi="Arial" w:cs="Arial"/>
          <w:i/>
          <w:iCs/>
          <w:snapToGrid w:val="0"/>
          <w:sz w:val="20"/>
          <w:lang w:val="en-ZA"/>
        </w:rPr>
        <w:t>(of person authorised to sign on behalf of the Tenderer)</w:t>
      </w:r>
    </w:p>
    <w:p w14:paraId="43D95E1A" w14:textId="77777777" w:rsidR="008C1660" w:rsidRDefault="008C1660">
      <w:pPr>
        <w:tabs>
          <w:tab w:val="left" w:pos="-1440"/>
          <w:tab w:val="left" w:pos="-720"/>
        </w:tabs>
        <w:spacing w:line="264" w:lineRule="auto"/>
        <w:jc w:val="both"/>
        <w:rPr>
          <w:b/>
        </w:rPr>
      </w:pPr>
    </w:p>
    <w:p w14:paraId="04FBD46E" w14:textId="77777777" w:rsidR="000E2CA9" w:rsidRDefault="000E2CA9">
      <w:pPr>
        <w:tabs>
          <w:tab w:val="left" w:pos="-1440"/>
          <w:tab w:val="left" w:pos="-720"/>
        </w:tabs>
        <w:spacing w:line="264" w:lineRule="auto"/>
        <w:jc w:val="both"/>
        <w:rPr>
          <w:b/>
        </w:rPr>
      </w:pPr>
    </w:p>
    <w:p w14:paraId="4C11304A" w14:textId="77777777" w:rsidR="000E2CA9" w:rsidRDefault="000E2CA9">
      <w:pPr>
        <w:tabs>
          <w:tab w:val="left" w:pos="-1440"/>
          <w:tab w:val="left" w:pos="-720"/>
        </w:tabs>
        <w:spacing w:line="264" w:lineRule="auto"/>
        <w:jc w:val="both"/>
        <w:rPr>
          <w:b/>
        </w:rPr>
      </w:pPr>
    </w:p>
    <w:p w14:paraId="4A7666CA" w14:textId="77777777" w:rsidR="000E2CA9" w:rsidRDefault="000E2CA9">
      <w:pPr>
        <w:tabs>
          <w:tab w:val="left" w:pos="-1440"/>
          <w:tab w:val="left" w:pos="-720"/>
        </w:tabs>
        <w:spacing w:line="264" w:lineRule="auto"/>
        <w:jc w:val="both"/>
        <w:rPr>
          <w:b/>
        </w:rPr>
      </w:pPr>
    </w:p>
    <w:p w14:paraId="3B524067" w14:textId="77777777" w:rsidR="000E2CA9" w:rsidRDefault="000E2CA9">
      <w:pPr>
        <w:tabs>
          <w:tab w:val="left" w:pos="-1440"/>
          <w:tab w:val="left" w:pos="-720"/>
        </w:tabs>
        <w:spacing w:line="264" w:lineRule="auto"/>
        <w:jc w:val="both"/>
        <w:rPr>
          <w:b/>
        </w:rPr>
      </w:pPr>
    </w:p>
    <w:p w14:paraId="5D7D9445" w14:textId="0B3A08A3" w:rsidR="000E2CA9" w:rsidRDefault="000E2CA9">
      <w:pPr>
        <w:tabs>
          <w:tab w:val="left" w:pos="-1440"/>
          <w:tab w:val="left" w:pos="-720"/>
        </w:tabs>
        <w:spacing w:line="264" w:lineRule="auto"/>
        <w:jc w:val="both"/>
        <w:rPr>
          <w:b/>
        </w:rPr>
      </w:pPr>
    </w:p>
    <w:p w14:paraId="2AAFCF2B" w14:textId="5B7177D4" w:rsidR="000B5C7F" w:rsidRDefault="000B5C7F">
      <w:pPr>
        <w:tabs>
          <w:tab w:val="left" w:pos="-1440"/>
          <w:tab w:val="left" w:pos="-720"/>
        </w:tabs>
        <w:spacing w:line="264" w:lineRule="auto"/>
        <w:jc w:val="both"/>
        <w:rPr>
          <w:b/>
        </w:rPr>
      </w:pPr>
    </w:p>
    <w:p w14:paraId="35AE07A3" w14:textId="77777777" w:rsidR="008C1660" w:rsidRDefault="008C1660">
      <w:pPr>
        <w:tabs>
          <w:tab w:val="left" w:pos="-1440"/>
          <w:tab w:val="left" w:pos="-720"/>
        </w:tabs>
        <w:spacing w:line="264" w:lineRule="auto"/>
        <w:jc w:val="both"/>
        <w:rPr>
          <w:b/>
        </w:rPr>
      </w:pPr>
    </w:p>
    <w:p w14:paraId="7067D99E" w14:textId="77777777" w:rsidR="008C1660" w:rsidRPr="00AF57A3" w:rsidRDefault="008C1660" w:rsidP="00E00FD6">
      <w:pPr>
        <w:pStyle w:val="Heada"/>
        <w:widowControl w:val="0"/>
        <w:tabs>
          <w:tab w:val="left" w:pos="0"/>
        </w:tabs>
        <w:spacing w:before="0" w:after="0"/>
        <w:rPr>
          <w:rFonts w:cs="Arial"/>
          <w:b/>
          <w:noProof w:val="0"/>
          <w:lang w:val="en-ZA"/>
        </w:rPr>
      </w:pPr>
      <w:r w:rsidRPr="00AF57A3">
        <w:rPr>
          <w:rFonts w:cs="Arial"/>
          <w:b/>
          <w:noProof w:val="0"/>
          <w:lang w:val="en-ZA"/>
        </w:rPr>
        <w:t>2.</w:t>
      </w:r>
      <w:r w:rsidRPr="00AF57A3">
        <w:rPr>
          <w:rFonts w:cs="Arial"/>
          <w:b/>
          <w:noProof w:val="0"/>
          <w:lang w:val="en-ZA"/>
        </w:rPr>
        <w:tab/>
        <w:t>KEY PERSONNEL – LABOUR INTENSIVE ACTIVITIES</w:t>
      </w:r>
    </w:p>
    <w:p w14:paraId="5B1487B2" w14:textId="77777777" w:rsidR="008C1660" w:rsidRPr="00AF57A3" w:rsidRDefault="008C1660" w:rsidP="00E00FD6">
      <w:pPr>
        <w:pStyle w:val="Heada"/>
        <w:widowControl w:val="0"/>
        <w:tabs>
          <w:tab w:val="left" w:pos="0"/>
        </w:tabs>
        <w:spacing w:before="0" w:after="0"/>
        <w:rPr>
          <w:rFonts w:cs="Arial"/>
          <w:noProof w:val="0"/>
          <w:lang w:val="en-ZA"/>
        </w:rPr>
      </w:pPr>
    </w:p>
    <w:p w14:paraId="3DA696E6" w14:textId="77777777" w:rsidR="008C1660" w:rsidRPr="00AF57A3" w:rsidRDefault="008C1660" w:rsidP="00E00FD6">
      <w:pPr>
        <w:pStyle w:val="Heada"/>
        <w:widowControl w:val="0"/>
        <w:tabs>
          <w:tab w:val="left" w:pos="0"/>
        </w:tabs>
        <w:spacing w:before="0" w:after="0"/>
        <w:rPr>
          <w:rFonts w:cs="Arial"/>
          <w:noProof w:val="0"/>
          <w:lang w:val="en-ZA"/>
        </w:rPr>
      </w:pPr>
      <w:r w:rsidRPr="00AF57A3">
        <w:rPr>
          <w:rFonts w:cs="Arial"/>
          <w:noProof w:val="0"/>
          <w:lang w:val="en-ZA"/>
        </w:rPr>
        <w:t>Contractors shall employ in labour-intensive works only those supervisory and management staff that have completed the required Skills Programme in terms of Appendix C of the “Guidelines for the implementation of labour</w:t>
      </w:r>
      <w:r w:rsidRPr="00AF57A3">
        <w:rPr>
          <w:rFonts w:cs="Arial"/>
          <w:noProof w:val="0"/>
          <w:lang w:val="en-ZA"/>
        </w:rPr>
        <w:noBreakHyphen/>
        <w:t>intensive infrastructure projects under the Expanded Public Works Programme (EPWP) Third Edition 2015”:</w:t>
      </w:r>
    </w:p>
    <w:p w14:paraId="3AF7CA39" w14:textId="77777777" w:rsidR="008C1660" w:rsidRPr="00AF57A3" w:rsidRDefault="008C1660" w:rsidP="00E00FD6">
      <w:pPr>
        <w:pStyle w:val="Heada"/>
        <w:widowControl w:val="0"/>
        <w:tabs>
          <w:tab w:val="left" w:pos="0"/>
        </w:tabs>
        <w:spacing w:before="0" w:after="0"/>
        <w:rPr>
          <w:rFonts w:cs="Arial"/>
          <w:noProof w:val="0"/>
          <w:lang w:val="en-ZA"/>
        </w:rPr>
      </w:pPr>
    </w:p>
    <w:p w14:paraId="4F15D049" w14:textId="77777777" w:rsidR="008C1660" w:rsidRPr="00AF57A3" w:rsidRDefault="008C1660" w:rsidP="00E00FD6">
      <w:pPr>
        <w:pStyle w:val="Heada"/>
        <w:widowControl w:val="0"/>
        <w:tabs>
          <w:tab w:val="left" w:pos="0"/>
        </w:tabs>
        <w:spacing w:before="0" w:after="0"/>
        <w:rPr>
          <w:rFonts w:cs="Arial"/>
          <w:noProof w:val="0"/>
          <w:lang w:val="en-ZA"/>
        </w:rPr>
      </w:pPr>
    </w:p>
    <w:p w14:paraId="12E469B9" w14:textId="77777777" w:rsidR="008C1660" w:rsidRPr="00AF57A3" w:rsidRDefault="008C1660" w:rsidP="00E00FD6">
      <w:pPr>
        <w:pStyle w:val="Heada"/>
        <w:widowControl w:val="0"/>
        <w:tabs>
          <w:tab w:val="left" w:pos="0"/>
        </w:tabs>
        <w:spacing w:before="0" w:after="0"/>
        <w:rPr>
          <w:rFonts w:cs="Arial"/>
          <w:noProof w:val="0"/>
          <w:lang w:val="en-ZA"/>
        </w:rPr>
      </w:pPr>
      <w:r w:rsidRPr="00AF57A3">
        <w:rPr>
          <w:rFonts w:cs="Arial"/>
          <w:noProof w:val="0"/>
          <w:lang w:val="en-ZA"/>
        </w:rPr>
        <w:t>Tenderers’ attention is drawn to the required minimum supervisor to worker ratio for this project stated in the Particular Specifications.</w:t>
      </w:r>
    </w:p>
    <w:p w14:paraId="5FB89295" w14:textId="77777777" w:rsidR="008C1660" w:rsidRPr="00AF57A3" w:rsidRDefault="008C1660" w:rsidP="00E00FD6">
      <w:pPr>
        <w:pStyle w:val="Heada"/>
        <w:widowControl w:val="0"/>
        <w:tabs>
          <w:tab w:val="left" w:pos="0"/>
        </w:tabs>
        <w:spacing w:before="0" w:after="0"/>
        <w:rPr>
          <w:rFonts w:cs="Arial"/>
          <w:noProof w:val="0"/>
          <w:lang w:val="en-ZA"/>
        </w:rPr>
      </w:pPr>
    </w:p>
    <w:p w14:paraId="46DC36B2" w14:textId="77777777" w:rsidR="008C1660" w:rsidRPr="00AF57A3" w:rsidRDefault="008C1660" w:rsidP="00E00FD6">
      <w:pPr>
        <w:pStyle w:val="Heada"/>
        <w:widowControl w:val="0"/>
        <w:tabs>
          <w:tab w:val="left" w:pos="0"/>
        </w:tabs>
        <w:spacing w:before="0" w:after="0"/>
        <w:rPr>
          <w:rFonts w:cs="Arial"/>
          <w:noProof w:val="0"/>
          <w:lang w:val="en-ZA"/>
        </w:rPr>
      </w:pPr>
      <w:r w:rsidRPr="00AF57A3">
        <w:rPr>
          <w:rFonts w:cs="Arial"/>
          <w:lang w:val="en-ZA"/>
        </w:rPr>
        <w:t>The Tenderer must insert in the spaces provided below the relevant details of the personnel to be employed in the construction of the Works possessing the required qualifications in the supervision or management of LIC projects.  A copy of the relevant qualification certificate for each such person shall be attached to the next page.</w:t>
      </w:r>
    </w:p>
    <w:p w14:paraId="092B18F8" w14:textId="77777777" w:rsidR="008C1660" w:rsidRPr="00AF57A3" w:rsidRDefault="008C1660" w:rsidP="00E00FD6">
      <w:pPr>
        <w:pStyle w:val="Heada"/>
        <w:widowControl w:val="0"/>
        <w:tabs>
          <w:tab w:val="left" w:pos="0"/>
        </w:tabs>
        <w:spacing w:before="0" w:after="0"/>
        <w:rPr>
          <w:rFonts w:cs="Arial"/>
          <w:noProof w:val="0"/>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559"/>
        <w:gridCol w:w="1701"/>
        <w:gridCol w:w="2551"/>
        <w:gridCol w:w="1783"/>
      </w:tblGrid>
      <w:tr w:rsidR="008C1660" w:rsidRPr="00AF57A3" w14:paraId="573BD10E" w14:textId="77777777" w:rsidTr="00A57E04">
        <w:tc>
          <w:tcPr>
            <w:tcW w:w="1668" w:type="dxa"/>
            <w:shd w:val="clear" w:color="auto" w:fill="auto"/>
            <w:vAlign w:val="center"/>
          </w:tcPr>
          <w:p w14:paraId="55698E73" w14:textId="77777777" w:rsidR="008C1660" w:rsidRPr="004400CF" w:rsidRDefault="008C1660" w:rsidP="00E00FD6">
            <w:pPr>
              <w:pStyle w:val="BodyText2"/>
              <w:tabs>
                <w:tab w:val="left" w:pos="0"/>
              </w:tabs>
              <w:spacing w:after="0" w:line="240" w:lineRule="auto"/>
              <w:jc w:val="center"/>
              <w:rPr>
                <w:rFonts w:cs="Arial"/>
                <w:b/>
                <w:lang w:val="en-ZA"/>
              </w:rPr>
            </w:pPr>
            <w:r w:rsidRPr="004400CF">
              <w:rPr>
                <w:rFonts w:cs="Arial"/>
                <w:b/>
                <w:lang w:val="en-ZA"/>
              </w:rPr>
              <w:t>DESIGNATION</w:t>
            </w:r>
          </w:p>
        </w:tc>
        <w:tc>
          <w:tcPr>
            <w:tcW w:w="1559" w:type="dxa"/>
            <w:shd w:val="clear" w:color="auto" w:fill="auto"/>
            <w:vAlign w:val="center"/>
          </w:tcPr>
          <w:p w14:paraId="4D8ABFFF" w14:textId="77777777" w:rsidR="008C1660" w:rsidRPr="004400CF" w:rsidRDefault="008C1660" w:rsidP="00E00FD6">
            <w:pPr>
              <w:pStyle w:val="BodyText2"/>
              <w:tabs>
                <w:tab w:val="left" w:pos="0"/>
              </w:tabs>
              <w:spacing w:after="0" w:line="240" w:lineRule="auto"/>
              <w:jc w:val="center"/>
              <w:rPr>
                <w:rFonts w:cs="Arial"/>
                <w:b/>
                <w:lang w:val="en-ZA"/>
              </w:rPr>
            </w:pPr>
            <w:r w:rsidRPr="004400CF">
              <w:rPr>
                <w:rFonts w:cs="Arial"/>
                <w:b/>
                <w:lang w:val="en-ZA"/>
              </w:rPr>
              <w:t>NAME</w:t>
            </w:r>
          </w:p>
        </w:tc>
        <w:tc>
          <w:tcPr>
            <w:tcW w:w="1701" w:type="dxa"/>
            <w:shd w:val="clear" w:color="auto" w:fill="auto"/>
            <w:vAlign w:val="center"/>
          </w:tcPr>
          <w:p w14:paraId="5EF47AE4" w14:textId="77777777" w:rsidR="008C1660" w:rsidRPr="004400CF" w:rsidRDefault="008C1660" w:rsidP="00E00FD6">
            <w:pPr>
              <w:pStyle w:val="BodyText2"/>
              <w:tabs>
                <w:tab w:val="left" w:pos="0"/>
              </w:tabs>
              <w:spacing w:after="0" w:line="240" w:lineRule="auto"/>
              <w:jc w:val="center"/>
              <w:rPr>
                <w:rFonts w:cs="Arial"/>
                <w:b/>
                <w:lang w:val="en-ZA"/>
              </w:rPr>
            </w:pPr>
            <w:r w:rsidRPr="004400CF">
              <w:rPr>
                <w:rFonts w:cs="Arial"/>
                <w:b/>
                <w:lang w:val="en-ZA"/>
              </w:rPr>
              <w:t>NAME OF TRAINING INSTITUTION</w:t>
            </w:r>
          </w:p>
        </w:tc>
        <w:tc>
          <w:tcPr>
            <w:tcW w:w="2551" w:type="dxa"/>
            <w:shd w:val="clear" w:color="auto" w:fill="auto"/>
            <w:vAlign w:val="center"/>
          </w:tcPr>
          <w:p w14:paraId="641B7430" w14:textId="77777777" w:rsidR="008C1660" w:rsidRPr="004400CF" w:rsidRDefault="008C1660" w:rsidP="00E00FD6">
            <w:pPr>
              <w:pStyle w:val="BodyText2"/>
              <w:tabs>
                <w:tab w:val="left" w:pos="0"/>
              </w:tabs>
              <w:spacing w:after="0" w:line="240" w:lineRule="auto"/>
              <w:jc w:val="center"/>
              <w:rPr>
                <w:rFonts w:cs="Arial"/>
                <w:b/>
                <w:lang w:val="en-ZA"/>
              </w:rPr>
            </w:pPr>
            <w:r w:rsidRPr="004400CF">
              <w:rPr>
                <w:rFonts w:cs="Arial"/>
                <w:b/>
                <w:lang w:val="en-ZA"/>
              </w:rPr>
              <w:t>QUALIFICATION OBTAINED IN THE SUPERVISION OR MANAGEMENT OF LIC PROJECTS</w:t>
            </w:r>
          </w:p>
        </w:tc>
        <w:tc>
          <w:tcPr>
            <w:tcW w:w="1783" w:type="dxa"/>
            <w:shd w:val="clear" w:color="auto" w:fill="auto"/>
            <w:vAlign w:val="center"/>
          </w:tcPr>
          <w:p w14:paraId="0C453CD8" w14:textId="77777777" w:rsidR="008C1660" w:rsidRPr="004400CF" w:rsidRDefault="008C1660" w:rsidP="00E00FD6">
            <w:pPr>
              <w:pStyle w:val="BodyText2"/>
              <w:tabs>
                <w:tab w:val="left" w:pos="0"/>
              </w:tabs>
              <w:spacing w:after="0" w:line="240" w:lineRule="auto"/>
              <w:jc w:val="center"/>
              <w:rPr>
                <w:rFonts w:cs="Arial"/>
                <w:b/>
                <w:lang w:val="en-ZA"/>
              </w:rPr>
            </w:pPr>
            <w:r w:rsidRPr="004400CF">
              <w:rPr>
                <w:rFonts w:cs="Arial"/>
                <w:b/>
                <w:lang w:val="en-ZA"/>
              </w:rPr>
              <w:t>YEAR QUALIFICATION OBTAINED</w:t>
            </w:r>
          </w:p>
        </w:tc>
      </w:tr>
      <w:tr w:rsidR="008C1660" w:rsidRPr="00AF57A3" w14:paraId="49C93A50" w14:textId="77777777" w:rsidTr="00A57E04">
        <w:trPr>
          <w:trHeight w:val="567"/>
        </w:trPr>
        <w:tc>
          <w:tcPr>
            <w:tcW w:w="1668" w:type="dxa"/>
            <w:shd w:val="clear" w:color="auto" w:fill="auto"/>
            <w:vAlign w:val="center"/>
          </w:tcPr>
          <w:p w14:paraId="2CCFF4D5"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40F054B0"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5EEDBE73"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61B02BCD"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3E8D3223"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3F69571F" w14:textId="77777777" w:rsidTr="00A57E04">
        <w:trPr>
          <w:trHeight w:val="567"/>
        </w:trPr>
        <w:tc>
          <w:tcPr>
            <w:tcW w:w="1668" w:type="dxa"/>
            <w:shd w:val="clear" w:color="auto" w:fill="auto"/>
            <w:vAlign w:val="center"/>
          </w:tcPr>
          <w:p w14:paraId="47CEE17C"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66AD2464"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1B5A0212"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670E3C09"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28221AC2"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617E77A0" w14:textId="77777777" w:rsidTr="00A57E04">
        <w:trPr>
          <w:trHeight w:val="567"/>
        </w:trPr>
        <w:tc>
          <w:tcPr>
            <w:tcW w:w="1668" w:type="dxa"/>
            <w:shd w:val="clear" w:color="auto" w:fill="auto"/>
            <w:vAlign w:val="center"/>
          </w:tcPr>
          <w:p w14:paraId="47402783"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0338B1F9"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311047B8"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589C2268"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78E0C1F9"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00D9E24C" w14:textId="77777777" w:rsidTr="00A57E04">
        <w:trPr>
          <w:trHeight w:val="567"/>
        </w:trPr>
        <w:tc>
          <w:tcPr>
            <w:tcW w:w="1668" w:type="dxa"/>
            <w:shd w:val="clear" w:color="auto" w:fill="auto"/>
            <w:vAlign w:val="center"/>
          </w:tcPr>
          <w:p w14:paraId="4BC00CDE"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21BA6F07"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084212DF"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69DAB8BF"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06EE5906"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5487EC30" w14:textId="77777777" w:rsidTr="00A57E04">
        <w:trPr>
          <w:trHeight w:val="567"/>
        </w:trPr>
        <w:tc>
          <w:tcPr>
            <w:tcW w:w="1668" w:type="dxa"/>
            <w:shd w:val="clear" w:color="auto" w:fill="auto"/>
            <w:vAlign w:val="center"/>
          </w:tcPr>
          <w:p w14:paraId="41CB2A0B"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2A18B6D3"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112A7EE4"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2652BA2F"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4EBD703E"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210656BA" w14:textId="77777777" w:rsidTr="00A57E04">
        <w:trPr>
          <w:trHeight w:val="567"/>
        </w:trPr>
        <w:tc>
          <w:tcPr>
            <w:tcW w:w="1668" w:type="dxa"/>
            <w:shd w:val="clear" w:color="auto" w:fill="auto"/>
            <w:vAlign w:val="center"/>
          </w:tcPr>
          <w:p w14:paraId="7D7CDC54"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3A1D7C20"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182FA9F9"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779880D5"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3093613E"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rsidRPr="00AF57A3" w14:paraId="005C8466" w14:textId="77777777" w:rsidTr="00A57E04">
        <w:trPr>
          <w:trHeight w:val="567"/>
        </w:trPr>
        <w:tc>
          <w:tcPr>
            <w:tcW w:w="1668" w:type="dxa"/>
            <w:shd w:val="clear" w:color="auto" w:fill="auto"/>
            <w:vAlign w:val="center"/>
          </w:tcPr>
          <w:p w14:paraId="0B39D0D3"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440CEB6B"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3EB04DA0"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0C9EC03B"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41414763" w14:textId="77777777" w:rsidR="008C1660" w:rsidRPr="004400CF" w:rsidRDefault="008C1660" w:rsidP="00E00FD6">
            <w:pPr>
              <w:pStyle w:val="BodyText2"/>
              <w:tabs>
                <w:tab w:val="left" w:pos="0"/>
              </w:tabs>
              <w:spacing w:after="0" w:line="240" w:lineRule="auto"/>
              <w:jc w:val="center"/>
              <w:rPr>
                <w:rFonts w:cs="Arial"/>
                <w:lang w:val="en-ZA"/>
              </w:rPr>
            </w:pPr>
          </w:p>
        </w:tc>
      </w:tr>
      <w:tr w:rsidR="008C1660" w14:paraId="5490F144" w14:textId="77777777" w:rsidTr="00A57E04">
        <w:trPr>
          <w:trHeight w:val="567"/>
        </w:trPr>
        <w:tc>
          <w:tcPr>
            <w:tcW w:w="1668" w:type="dxa"/>
            <w:shd w:val="clear" w:color="auto" w:fill="auto"/>
            <w:vAlign w:val="center"/>
          </w:tcPr>
          <w:p w14:paraId="784FF1F3" w14:textId="77777777" w:rsidR="008C1660" w:rsidRPr="004400CF" w:rsidRDefault="008C1660" w:rsidP="00E00FD6">
            <w:pPr>
              <w:pStyle w:val="BodyText2"/>
              <w:tabs>
                <w:tab w:val="left" w:pos="0"/>
              </w:tabs>
              <w:spacing w:after="0" w:line="240" w:lineRule="auto"/>
              <w:jc w:val="center"/>
              <w:rPr>
                <w:rFonts w:cs="Arial"/>
                <w:lang w:val="en-ZA"/>
              </w:rPr>
            </w:pPr>
          </w:p>
        </w:tc>
        <w:tc>
          <w:tcPr>
            <w:tcW w:w="1559" w:type="dxa"/>
            <w:shd w:val="clear" w:color="auto" w:fill="auto"/>
            <w:vAlign w:val="center"/>
          </w:tcPr>
          <w:p w14:paraId="2E0200A0" w14:textId="77777777" w:rsidR="008C1660" w:rsidRPr="004400CF" w:rsidRDefault="008C1660" w:rsidP="00E00FD6">
            <w:pPr>
              <w:pStyle w:val="BodyText2"/>
              <w:tabs>
                <w:tab w:val="left" w:pos="0"/>
              </w:tabs>
              <w:spacing w:after="0" w:line="240" w:lineRule="auto"/>
              <w:jc w:val="center"/>
              <w:rPr>
                <w:rFonts w:cs="Arial"/>
                <w:lang w:val="en-ZA"/>
              </w:rPr>
            </w:pPr>
          </w:p>
        </w:tc>
        <w:tc>
          <w:tcPr>
            <w:tcW w:w="1701" w:type="dxa"/>
            <w:shd w:val="clear" w:color="auto" w:fill="auto"/>
            <w:vAlign w:val="center"/>
          </w:tcPr>
          <w:p w14:paraId="1DDEBA0B" w14:textId="77777777" w:rsidR="008C1660" w:rsidRPr="004400CF" w:rsidRDefault="008C1660" w:rsidP="00E00FD6">
            <w:pPr>
              <w:pStyle w:val="BodyText2"/>
              <w:tabs>
                <w:tab w:val="left" w:pos="0"/>
              </w:tabs>
              <w:spacing w:after="0" w:line="240" w:lineRule="auto"/>
              <w:jc w:val="center"/>
              <w:rPr>
                <w:rFonts w:cs="Arial"/>
                <w:lang w:val="en-ZA"/>
              </w:rPr>
            </w:pPr>
          </w:p>
        </w:tc>
        <w:tc>
          <w:tcPr>
            <w:tcW w:w="2551" w:type="dxa"/>
            <w:shd w:val="clear" w:color="auto" w:fill="auto"/>
            <w:vAlign w:val="center"/>
          </w:tcPr>
          <w:p w14:paraId="0493E927" w14:textId="77777777" w:rsidR="008C1660" w:rsidRPr="004400CF" w:rsidRDefault="008C1660" w:rsidP="00E00FD6">
            <w:pPr>
              <w:pStyle w:val="BodyText2"/>
              <w:tabs>
                <w:tab w:val="left" w:pos="0"/>
              </w:tabs>
              <w:spacing w:after="0" w:line="240" w:lineRule="auto"/>
              <w:jc w:val="center"/>
              <w:rPr>
                <w:rFonts w:cs="Arial"/>
                <w:lang w:val="en-ZA"/>
              </w:rPr>
            </w:pPr>
          </w:p>
        </w:tc>
        <w:tc>
          <w:tcPr>
            <w:tcW w:w="1783" w:type="dxa"/>
            <w:shd w:val="clear" w:color="auto" w:fill="auto"/>
            <w:vAlign w:val="center"/>
          </w:tcPr>
          <w:p w14:paraId="396436A4" w14:textId="77777777" w:rsidR="008C1660" w:rsidRPr="004400CF" w:rsidRDefault="008C1660" w:rsidP="00E00FD6">
            <w:pPr>
              <w:pStyle w:val="BodyText2"/>
              <w:tabs>
                <w:tab w:val="left" w:pos="0"/>
              </w:tabs>
              <w:spacing w:after="0" w:line="240" w:lineRule="auto"/>
              <w:jc w:val="center"/>
              <w:rPr>
                <w:rFonts w:cs="Arial"/>
                <w:lang w:val="en-ZA"/>
              </w:rPr>
            </w:pPr>
          </w:p>
        </w:tc>
      </w:tr>
    </w:tbl>
    <w:p w14:paraId="5784A6AD" w14:textId="77777777" w:rsidR="008C1660" w:rsidRPr="00AF57A3" w:rsidRDefault="008C1660" w:rsidP="00E00FD6">
      <w:pPr>
        <w:tabs>
          <w:tab w:val="left" w:pos="0"/>
        </w:tabs>
        <w:jc w:val="both"/>
        <w:rPr>
          <w:rFonts w:ascii="Arial" w:hAnsi="Arial" w:cs="Arial"/>
          <w:sz w:val="20"/>
          <w:lang w:val="en-ZA"/>
        </w:rPr>
      </w:pPr>
      <w:r w:rsidRPr="00AF57A3">
        <w:rPr>
          <w:rFonts w:ascii="Arial" w:hAnsi="Arial" w:cs="Arial"/>
          <w:b/>
          <w:i/>
          <w:sz w:val="20"/>
          <w:lang w:val="en-ZA"/>
        </w:rPr>
        <w:t>Attach additional pages if more space is required</w:t>
      </w:r>
    </w:p>
    <w:p w14:paraId="16FB270C" w14:textId="77777777" w:rsidR="008C1660" w:rsidRPr="00AF57A3" w:rsidRDefault="008C1660" w:rsidP="00E00FD6">
      <w:pPr>
        <w:pStyle w:val="BodyText2"/>
        <w:tabs>
          <w:tab w:val="left" w:pos="0"/>
        </w:tabs>
        <w:spacing w:after="0" w:line="240" w:lineRule="auto"/>
        <w:jc w:val="both"/>
        <w:rPr>
          <w:rFonts w:cs="Arial"/>
          <w:lang w:val="en-ZA"/>
        </w:rPr>
      </w:pPr>
    </w:p>
    <w:p w14:paraId="3C15B5ED" w14:textId="77777777" w:rsidR="008C1660" w:rsidRPr="00AF57A3" w:rsidRDefault="008C1660" w:rsidP="00E00FD6">
      <w:pPr>
        <w:pStyle w:val="Heada"/>
        <w:widowControl w:val="0"/>
        <w:tabs>
          <w:tab w:val="left" w:pos="0"/>
        </w:tabs>
        <w:spacing w:before="0" w:after="0"/>
        <w:rPr>
          <w:rFonts w:cs="Arial"/>
          <w:noProof w:val="0"/>
          <w:lang w:val="en-ZA"/>
        </w:rPr>
      </w:pPr>
    </w:p>
    <w:p w14:paraId="27F11247" w14:textId="77777777" w:rsidR="008C1660" w:rsidRPr="00AF57A3" w:rsidRDefault="008C1660" w:rsidP="00E00FD6">
      <w:pPr>
        <w:tabs>
          <w:tab w:val="left" w:pos="0"/>
        </w:tabs>
        <w:jc w:val="both"/>
        <w:rPr>
          <w:rFonts w:ascii="Arial" w:hAnsi="Arial" w:cs="Arial"/>
          <w:sz w:val="22"/>
          <w:lang w:val="en-ZA"/>
        </w:rPr>
      </w:pPr>
    </w:p>
    <w:p w14:paraId="6656E4B7" w14:textId="77777777" w:rsidR="008C1660" w:rsidRPr="00AF57A3" w:rsidRDefault="008C1660" w:rsidP="00E00FD6">
      <w:pPr>
        <w:pStyle w:val="ReferenceLine"/>
        <w:widowControl w:val="0"/>
        <w:tabs>
          <w:tab w:val="clear" w:pos="1080"/>
          <w:tab w:val="left" w:pos="6237"/>
        </w:tabs>
        <w:ind w:left="0" w:firstLine="0"/>
        <w:rPr>
          <w:rFonts w:cs="Arial"/>
          <w:i w:val="0"/>
          <w:snapToGrid w:val="0"/>
          <w:lang w:val="en-ZA"/>
        </w:rPr>
      </w:pPr>
      <w:r w:rsidRPr="00AF57A3">
        <w:rPr>
          <w:rFonts w:cs="Arial"/>
          <w:i w:val="0"/>
          <w:snapToGrid w:val="0"/>
          <w:lang w:val="en-ZA"/>
        </w:rPr>
        <w:t>SIGNATURE: ......................................……...</w:t>
      </w:r>
      <w:r w:rsidRPr="00AF57A3">
        <w:rPr>
          <w:rFonts w:cs="Arial"/>
          <w:i w:val="0"/>
          <w:snapToGrid w:val="0"/>
          <w:lang w:val="en-ZA"/>
        </w:rPr>
        <w:tab/>
        <w:t>DATE: …...........................</w:t>
      </w:r>
    </w:p>
    <w:p w14:paraId="2E911FCA" w14:textId="77777777" w:rsidR="008C1660" w:rsidRPr="00AF57A3" w:rsidRDefault="008C1660" w:rsidP="00E00FD6">
      <w:pPr>
        <w:pStyle w:val="ReferenceLine"/>
        <w:widowControl w:val="0"/>
        <w:tabs>
          <w:tab w:val="clear" w:pos="1080"/>
        </w:tabs>
        <w:ind w:left="0" w:firstLine="0"/>
        <w:rPr>
          <w:rFonts w:cs="Arial"/>
          <w:snapToGrid w:val="0"/>
          <w:lang w:val="en-ZA"/>
        </w:rPr>
      </w:pPr>
    </w:p>
    <w:p w14:paraId="107D6406" w14:textId="77777777" w:rsidR="008C1660" w:rsidRDefault="008C1660" w:rsidP="00E00FD6">
      <w:pPr>
        <w:rPr>
          <w:rFonts w:ascii="Arial" w:hAnsi="Arial" w:cs="Arial"/>
          <w:iCs/>
          <w:snapToGrid w:val="0"/>
          <w:sz w:val="20"/>
          <w:lang w:val="en-ZA"/>
        </w:rPr>
      </w:pPr>
      <w:r w:rsidRPr="00AF57A3">
        <w:rPr>
          <w:rFonts w:ascii="Arial" w:hAnsi="Arial" w:cs="Arial"/>
          <w:i/>
          <w:iCs/>
          <w:snapToGrid w:val="0"/>
          <w:sz w:val="20"/>
          <w:lang w:val="en-ZA"/>
        </w:rPr>
        <w:t>(of person authorised to sign on behalf of the Tenderer)</w:t>
      </w:r>
    </w:p>
    <w:p w14:paraId="3572F347" w14:textId="77777777" w:rsidR="008C1660" w:rsidRPr="001521BF" w:rsidRDefault="008C1660" w:rsidP="00E00FD6">
      <w:pPr>
        <w:rPr>
          <w:rStyle w:val="Style11ptBoldUnderline"/>
          <w:rFonts w:ascii="Arial" w:hAnsi="Arial" w:cs="Arial"/>
          <w:b w:val="0"/>
          <w:bCs w:val="0"/>
          <w:iCs/>
          <w:sz w:val="20"/>
          <w:u w:val="none"/>
          <w:lang w:val="en-ZA"/>
        </w:rPr>
      </w:pPr>
    </w:p>
    <w:p w14:paraId="2BB7575B" w14:textId="396028BA" w:rsidR="00F15ED9" w:rsidRPr="00C451CB" w:rsidRDefault="008C1660" w:rsidP="006E357E">
      <w:pPr>
        <w:tabs>
          <w:tab w:val="left" w:pos="-1440"/>
          <w:tab w:val="left" w:pos="-720"/>
        </w:tabs>
        <w:spacing w:line="264" w:lineRule="auto"/>
        <w:jc w:val="both"/>
        <w:rPr>
          <w:rFonts w:ascii="Arial" w:hAnsi="Arial" w:cs="Arial"/>
          <w:b/>
          <w:sz w:val="20"/>
        </w:rPr>
      </w:pPr>
      <w:r w:rsidRPr="00672DF9">
        <w:rPr>
          <w:rFonts w:ascii="Arial" w:hAnsi="Arial" w:cs="Arial"/>
          <w:b/>
          <w:lang w:val="en-ZA"/>
        </w:rPr>
        <w:br w:type="page"/>
      </w:r>
      <w:r w:rsidR="00F15ED9" w:rsidRPr="00C451CB">
        <w:rPr>
          <w:rFonts w:ascii="Arial" w:hAnsi="Arial" w:cs="Arial"/>
          <w:b/>
          <w:sz w:val="22"/>
        </w:rPr>
        <w:lastRenderedPageBreak/>
        <w:t>I.</w:t>
      </w:r>
      <w:r w:rsidR="00F15ED9" w:rsidRPr="00C451CB">
        <w:rPr>
          <w:rFonts w:ascii="Arial" w:hAnsi="Arial" w:cs="Arial"/>
          <w:b/>
          <w:sz w:val="22"/>
        </w:rPr>
        <w:tab/>
        <w:t>DEVIATIONS AND QUALIFICATIONS</w:t>
      </w:r>
    </w:p>
    <w:p w14:paraId="339F1580" w14:textId="77777777" w:rsidR="00F15ED9" w:rsidRPr="00FD0139" w:rsidRDefault="00F15ED9">
      <w:pPr>
        <w:tabs>
          <w:tab w:val="left" w:pos="0"/>
        </w:tabs>
        <w:jc w:val="both"/>
        <w:rPr>
          <w:rFonts w:ascii="Arial" w:hAnsi="Arial" w:cs="Arial"/>
          <w:bCs/>
          <w:sz w:val="20"/>
          <w:highlight w:val="yellow"/>
        </w:rPr>
      </w:pPr>
    </w:p>
    <w:p w14:paraId="7908A85D" w14:textId="77777777" w:rsidR="00F15ED9" w:rsidRPr="00C451CB" w:rsidRDefault="00F15ED9">
      <w:pPr>
        <w:tabs>
          <w:tab w:val="left" w:pos="0"/>
        </w:tabs>
        <w:jc w:val="both"/>
        <w:rPr>
          <w:rFonts w:ascii="Arial" w:hAnsi="Arial" w:cs="Arial"/>
          <w:sz w:val="20"/>
        </w:rPr>
      </w:pPr>
      <w:r w:rsidRPr="00C451CB">
        <w:rPr>
          <w:rFonts w:ascii="Arial" w:hAnsi="Arial" w:cs="Arial"/>
          <w:sz w:val="20"/>
        </w:rPr>
        <w:t xml:space="preserve">Should the Tenderer wish to make any deviation from or any qualification to the Special Conditions of Contract, Specifications, </w:t>
      </w:r>
      <w:r w:rsidR="00FD0139" w:rsidRPr="00C451CB">
        <w:rPr>
          <w:rFonts w:ascii="Arial" w:hAnsi="Arial" w:cs="Arial"/>
          <w:sz w:val="20"/>
        </w:rPr>
        <w:t xml:space="preserve">Schedule </w:t>
      </w:r>
      <w:r w:rsidRPr="00C451CB">
        <w:rPr>
          <w:rFonts w:ascii="Arial" w:hAnsi="Arial" w:cs="Arial"/>
          <w:sz w:val="20"/>
        </w:rPr>
        <w:t>of Quantities, or Drawings, or should he wish to qualify the tender in any way, he shall indicate the proposals clearly hereunder or alternatively on photocopies of the original tender documentation which shall be attached to this page.</w:t>
      </w:r>
    </w:p>
    <w:p w14:paraId="5C2FE1F5" w14:textId="77777777" w:rsidR="00F15ED9" w:rsidRPr="00C451CB" w:rsidRDefault="00F15ED9">
      <w:pPr>
        <w:tabs>
          <w:tab w:val="left" w:pos="0"/>
        </w:tabs>
        <w:jc w:val="both"/>
        <w:rPr>
          <w:rFonts w:ascii="Arial" w:hAnsi="Arial" w:cs="Arial"/>
          <w:sz w:val="20"/>
        </w:rPr>
      </w:pPr>
    </w:p>
    <w:p w14:paraId="33FC5CAE" w14:textId="77777777" w:rsidR="00C451CB" w:rsidRPr="00C451CB" w:rsidRDefault="00C451CB">
      <w:pPr>
        <w:tabs>
          <w:tab w:val="left" w:pos="0"/>
        </w:tabs>
        <w:jc w:val="both"/>
        <w:rPr>
          <w:rFonts w:ascii="Arial" w:hAnsi="Arial" w:cs="Arial"/>
          <w:sz w:val="20"/>
        </w:rPr>
      </w:pPr>
    </w:p>
    <w:tbl>
      <w:tblPr>
        <w:tblW w:w="0" w:type="auto"/>
        <w:tblInd w:w="300" w:type="dxa"/>
        <w:tblLayout w:type="fixed"/>
        <w:tblCellMar>
          <w:left w:w="120" w:type="dxa"/>
          <w:right w:w="120" w:type="dxa"/>
        </w:tblCellMar>
        <w:tblLook w:val="0000" w:firstRow="0" w:lastRow="0" w:firstColumn="0" w:lastColumn="0" w:noHBand="0" w:noVBand="0"/>
      </w:tblPr>
      <w:tblGrid>
        <w:gridCol w:w="1440"/>
        <w:gridCol w:w="1170"/>
        <w:gridCol w:w="6210"/>
      </w:tblGrid>
      <w:tr w:rsidR="00F15ED9" w:rsidRPr="00C451CB" w14:paraId="4E450644" w14:textId="77777777">
        <w:tc>
          <w:tcPr>
            <w:tcW w:w="1440" w:type="dxa"/>
            <w:tcBorders>
              <w:top w:val="single" w:sz="7" w:space="0" w:color="000000"/>
              <w:left w:val="single" w:sz="7" w:space="0" w:color="000000"/>
              <w:bottom w:val="single" w:sz="7" w:space="0" w:color="000000"/>
              <w:right w:val="single" w:sz="7" w:space="0" w:color="000000"/>
            </w:tcBorders>
          </w:tcPr>
          <w:p w14:paraId="737C4F88" w14:textId="77777777" w:rsidR="00F15ED9" w:rsidRPr="00C451CB" w:rsidRDefault="00F15ED9">
            <w:pPr>
              <w:spacing w:line="120" w:lineRule="exact"/>
              <w:rPr>
                <w:rFonts w:ascii="Arial" w:hAnsi="Arial" w:cs="Arial"/>
                <w:sz w:val="20"/>
              </w:rPr>
            </w:pPr>
          </w:p>
          <w:p w14:paraId="030409D3" w14:textId="77777777" w:rsidR="00F15ED9" w:rsidRPr="00C451CB" w:rsidRDefault="00F15ED9">
            <w:pPr>
              <w:tabs>
                <w:tab w:val="left" w:pos="0"/>
              </w:tabs>
              <w:spacing w:after="58"/>
              <w:rPr>
                <w:rFonts w:ascii="Arial" w:hAnsi="Arial" w:cs="Arial"/>
                <w:b/>
                <w:sz w:val="20"/>
              </w:rPr>
            </w:pPr>
            <w:r w:rsidRPr="00C451CB">
              <w:rPr>
                <w:rFonts w:ascii="Arial" w:hAnsi="Arial" w:cs="Arial"/>
                <w:b/>
                <w:sz w:val="20"/>
              </w:rPr>
              <w:t>SECTION</w:t>
            </w:r>
          </w:p>
        </w:tc>
        <w:tc>
          <w:tcPr>
            <w:tcW w:w="1170" w:type="dxa"/>
            <w:tcBorders>
              <w:top w:val="single" w:sz="7" w:space="0" w:color="000000"/>
              <w:left w:val="single" w:sz="7" w:space="0" w:color="000000"/>
              <w:bottom w:val="single" w:sz="7" w:space="0" w:color="000000"/>
              <w:right w:val="single" w:sz="7" w:space="0" w:color="000000"/>
            </w:tcBorders>
          </w:tcPr>
          <w:p w14:paraId="4CF9890B" w14:textId="77777777" w:rsidR="00F15ED9" w:rsidRPr="00C451CB" w:rsidRDefault="00F15ED9">
            <w:pPr>
              <w:spacing w:line="120" w:lineRule="exact"/>
              <w:rPr>
                <w:rFonts w:ascii="Arial" w:hAnsi="Arial" w:cs="Arial"/>
                <w:b/>
                <w:sz w:val="20"/>
              </w:rPr>
            </w:pPr>
          </w:p>
          <w:p w14:paraId="1C0B36FA" w14:textId="77777777" w:rsidR="00F15ED9" w:rsidRPr="00C451CB" w:rsidRDefault="00F15ED9">
            <w:pPr>
              <w:tabs>
                <w:tab w:val="left" w:pos="0"/>
              </w:tabs>
              <w:spacing w:after="58"/>
              <w:rPr>
                <w:rFonts w:ascii="Arial" w:hAnsi="Arial" w:cs="Arial"/>
                <w:b/>
                <w:sz w:val="20"/>
              </w:rPr>
            </w:pPr>
            <w:r w:rsidRPr="00C451CB">
              <w:rPr>
                <w:rFonts w:ascii="Arial" w:hAnsi="Arial" w:cs="Arial"/>
                <w:b/>
                <w:sz w:val="20"/>
              </w:rPr>
              <w:t>PAGE</w:t>
            </w:r>
          </w:p>
        </w:tc>
        <w:tc>
          <w:tcPr>
            <w:tcW w:w="6210" w:type="dxa"/>
            <w:tcBorders>
              <w:top w:val="single" w:sz="7" w:space="0" w:color="000000"/>
              <w:left w:val="single" w:sz="7" w:space="0" w:color="000000"/>
              <w:bottom w:val="single" w:sz="7" w:space="0" w:color="000000"/>
              <w:right w:val="single" w:sz="7" w:space="0" w:color="000000"/>
            </w:tcBorders>
          </w:tcPr>
          <w:p w14:paraId="7548E657" w14:textId="77777777" w:rsidR="00F15ED9" w:rsidRPr="00C451CB" w:rsidRDefault="00F15ED9">
            <w:pPr>
              <w:spacing w:line="120" w:lineRule="exact"/>
              <w:rPr>
                <w:rFonts w:ascii="Arial" w:hAnsi="Arial" w:cs="Arial"/>
                <w:b/>
                <w:sz w:val="20"/>
              </w:rPr>
            </w:pPr>
          </w:p>
          <w:p w14:paraId="08B9896D" w14:textId="77777777" w:rsidR="00F15ED9" w:rsidRPr="00C451CB" w:rsidRDefault="00F15ED9">
            <w:pPr>
              <w:tabs>
                <w:tab w:val="left" w:pos="0"/>
              </w:tabs>
              <w:spacing w:after="58"/>
              <w:rPr>
                <w:rFonts w:ascii="Arial" w:hAnsi="Arial" w:cs="Arial"/>
                <w:b/>
                <w:sz w:val="20"/>
              </w:rPr>
            </w:pPr>
            <w:r w:rsidRPr="00C451CB">
              <w:rPr>
                <w:rFonts w:ascii="Arial" w:hAnsi="Arial" w:cs="Arial"/>
                <w:b/>
                <w:sz w:val="20"/>
              </w:rPr>
              <w:t>DEVIATION OR QUALIFICATION,</w:t>
            </w:r>
          </w:p>
          <w:p w14:paraId="50D9CAC7" w14:textId="77777777" w:rsidR="00F15ED9" w:rsidRPr="00C451CB" w:rsidRDefault="00F15ED9">
            <w:pPr>
              <w:tabs>
                <w:tab w:val="left" w:pos="0"/>
              </w:tabs>
              <w:spacing w:after="58"/>
              <w:rPr>
                <w:rFonts w:ascii="Arial" w:hAnsi="Arial" w:cs="Arial"/>
                <w:b/>
                <w:sz w:val="20"/>
              </w:rPr>
            </w:pPr>
            <w:r w:rsidRPr="00C451CB">
              <w:rPr>
                <w:rFonts w:ascii="Arial" w:hAnsi="Arial" w:cs="Arial"/>
                <w:b/>
                <w:sz w:val="20"/>
              </w:rPr>
              <w:t>INCLUDING REFERENCE CLAUSE OR ITEM NUMBER</w:t>
            </w:r>
          </w:p>
        </w:tc>
      </w:tr>
      <w:tr w:rsidR="00F15ED9" w:rsidRPr="00C451CB" w14:paraId="4E88E745" w14:textId="77777777">
        <w:tc>
          <w:tcPr>
            <w:tcW w:w="1440" w:type="dxa"/>
            <w:tcBorders>
              <w:top w:val="single" w:sz="7" w:space="0" w:color="000000"/>
              <w:left w:val="single" w:sz="7" w:space="0" w:color="000000"/>
              <w:bottom w:val="single" w:sz="7" w:space="0" w:color="000000"/>
              <w:right w:val="single" w:sz="7" w:space="0" w:color="000000"/>
            </w:tcBorders>
          </w:tcPr>
          <w:p w14:paraId="490E2D9A" w14:textId="77777777" w:rsidR="00F15ED9" w:rsidRPr="00C451CB" w:rsidRDefault="00F15ED9">
            <w:pPr>
              <w:spacing w:line="120" w:lineRule="exact"/>
              <w:rPr>
                <w:rFonts w:ascii="Arial" w:hAnsi="Arial" w:cs="Arial"/>
                <w:b/>
                <w:sz w:val="20"/>
              </w:rPr>
            </w:pPr>
          </w:p>
          <w:p w14:paraId="3FF8510D"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344A2CFA" w14:textId="77777777" w:rsidR="00F15ED9" w:rsidRPr="00C451CB" w:rsidRDefault="00F15ED9">
            <w:pPr>
              <w:spacing w:line="120" w:lineRule="exact"/>
              <w:rPr>
                <w:rFonts w:ascii="Arial" w:hAnsi="Arial" w:cs="Arial"/>
                <w:sz w:val="20"/>
              </w:rPr>
            </w:pPr>
          </w:p>
          <w:p w14:paraId="1CAC30B7"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14D5914F" w14:textId="77777777" w:rsidR="00F15ED9" w:rsidRPr="00C451CB" w:rsidRDefault="00F15ED9">
            <w:pPr>
              <w:spacing w:line="120" w:lineRule="exact"/>
              <w:rPr>
                <w:rFonts w:ascii="Arial" w:hAnsi="Arial" w:cs="Arial"/>
                <w:sz w:val="20"/>
              </w:rPr>
            </w:pPr>
          </w:p>
          <w:p w14:paraId="60343959" w14:textId="77777777" w:rsidR="00F15ED9" w:rsidRPr="00C451CB" w:rsidRDefault="00F15ED9">
            <w:pPr>
              <w:tabs>
                <w:tab w:val="left" w:pos="0"/>
              </w:tabs>
              <w:spacing w:after="58"/>
              <w:rPr>
                <w:rFonts w:ascii="Arial" w:hAnsi="Arial" w:cs="Arial"/>
                <w:sz w:val="20"/>
              </w:rPr>
            </w:pPr>
          </w:p>
        </w:tc>
      </w:tr>
      <w:tr w:rsidR="00F15ED9" w:rsidRPr="00C451CB" w14:paraId="6B879F6E" w14:textId="77777777">
        <w:tc>
          <w:tcPr>
            <w:tcW w:w="1440" w:type="dxa"/>
            <w:tcBorders>
              <w:top w:val="single" w:sz="7" w:space="0" w:color="000000"/>
              <w:left w:val="single" w:sz="7" w:space="0" w:color="000000"/>
              <w:bottom w:val="single" w:sz="7" w:space="0" w:color="000000"/>
              <w:right w:val="single" w:sz="7" w:space="0" w:color="000000"/>
            </w:tcBorders>
          </w:tcPr>
          <w:p w14:paraId="751D1708" w14:textId="77777777" w:rsidR="00F15ED9" w:rsidRPr="00C451CB" w:rsidRDefault="00F15ED9">
            <w:pPr>
              <w:spacing w:line="120" w:lineRule="exact"/>
              <w:rPr>
                <w:rFonts w:ascii="Arial" w:hAnsi="Arial" w:cs="Arial"/>
                <w:sz w:val="20"/>
              </w:rPr>
            </w:pPr>
          </w:p>
          <w:p w14:paraId="78098D5B"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2180DB37" w14:textId="77777777" w:rsidR="00F15ED9" w:rsidRPr="00C451CB" w:rsidRDefault="00F15ED9">
            <w:pPr>
              <w:spacing w:line="120" w:lineRule="exact"/>
              <w:rPr>
                <w:rFonts w:ascii="Arial" w:hAnsi="Arial" w:cs="Arial"/>
                <w:sz w:val="20"/>
              </w:rPr>
            </w:pPr>
          </w:p>
          <w:p w14:paraId="676689E5"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63C509E1" w14:textId="77777777" w:rsidR="00F15ED9" w:rsidRPr="00C451CB" w:rsidRDefault="00F15ED9">
            <w:pPr>
              <w:spacing w:line="120" w:lineRule="exact"/>
              <w:rPr>
                <w:rFonts w:ascii="Arial" w:hAnsi="Arial" w:cs="Arial"/>
                <w:sz w:val="20"/>
              </w:rPr>
            </w:pPr>
          </w:p>
          <w:p w14:paraId="1918E7F7" w14:textId="77777777" w:rsidR="00F15ED9" w:rsidRPr="00C451CB" w:rsidRDefault="00F15ED9">
            <w:pPr>
              <w:tabs>
                <w:tab w:val="left" w:pos="0"/>
              </w:tabs>
              <w:spacing w:after="58"/>
              <w:rPr>
                <w:rFonts w:ascii="Arial" w:hAnsi="Arial" w:cs="Arial"/>
                <w:sz w:val="20"/>
              </w:rPr>
            </w:pPr>
          </w:p>
        </w:tc>
      </w:tr>
      <w:tr w:rsidR="00F15ED9" w:rsidRPr="00C451CB" w14:paraId="0DC11B82" w14:textId="77777777">
        <w:tc>
          <w:tcPr>
            <w:tcW w:w="1440" w:type="dxa"/>
            <w:tcBorders>
              <w:top w:val="single" w:sz="7" w:space="0" w:color="000000"/>
              <w:left w:val="single" w:sz="7" w:space="0" w:color="000000"/>
              <w:bottom w:val="single" w:sz="7" w:space="0" w:color="000000"/>
              <w:right w:val="single" w:sz="7" w:space="0" w:color="000000"/>
            </w:tcBorders>
          </w:tcPr>
          <w:p w14:paraId="4CFC41B6" w14:textId="77777777" w:rsidR="00F15ED9" w:rsidRPr="00C451CB" w:rsidRDefault="00F15ED9">
            <w:pPr>
              <w:spacing w:line="120" w:lineRule="exact"/>
              <w:rPr>
                <w:rFonts w:ascii="Arial" w:hAnsi="Arial" w:cs="Arial"/>
                <w:sz w:val="20"/>
              </w:rPr>
            </w:pPr>
          </w:p>
          <w:p w14:paraId="0471BB9D"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1A371702" w14:textId="77777777" w:rsidR="00F15ED9" w:rsidRPr="00C451CB" w:rsidRDefault="00F15ED9">
            <w:pPr>
              <w:spacing w:line="120" w:lineRule="exact"/>
              <w:rPr>
                <w:rFonts w:ascii="Arial" w:hAnsi="Arial" w:cs="Arial"/>
                <w:sz w:val="20"/>
              </w:rPr>
            </w:pPr>
          </w:p>
          <w:p w14:paraId="4E7A5834"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4696B0BC" w14:textId="77777777" w:rsidR="00F15ED9" w:rsidRPr="00C451CB" w:rsidRDefault="00F15ED9">
            <w:pPr>
              <w:spacing w:line="120" w:lineRule="exact"/>
              <w:rPr>
                <w:rFonts w:ascii="Arial" w:hAnsi="Arial" w:cs="Arial"/>
                <w:sz w:val="20"/>
              </w:rPr>
            </w:pPr>
          </w:p>
          <w:p w14:paraId="1E070114" w14:textId="77777777" w:rsidR="00F15ED9" w:rsidRPr="00C451CB" w:rsidRDefault="00F15ED9">
            <w:pPr>
              <w:tabs>
                <w:tab w:val="left" w:pos="0"/>
              </w:tabs>
              <w:spacing w:after="58"/>
              <w:rPr>
                <w:rFonts w:ascii="Arial" w:hAnsi="Arial" w:cs="Arial"/>
                <w:sz w:val="20"/>
              </w:rPr>
            </w:pPr>
          </w:p>
        </w:tc>
      </w:tr>
      <w:tr w:rsidR="00F15ED9" w:rsidRPr="00C451CB" w14:paraId="643F26EB" w14:textId="77777777">
        <w:tc>
          <w:tcPr>
            <w:tcW w:w="1440" w:type="dxa"/>
            <w:tcBorders>
              <w:top w:val="single" w:sz="7" w:space="0" w:color="000000"/>
              <w:left w:val="single" w:sz="7" w:space="0" w:color="000000"/>
              <w:bottom w:val="single" w:sz="7" w:space="0" w:color="000000"/>
              <w:right w:val="single" w:sz="7" w:space="0" w:color="000000"/>
            </w:tcBorders>
          </w:tcPr>
          <w:p w14:paraId="44490964" w14:textId="77777777" w:rsidR="00F15ED9" w:rsidRPr="00C451CB" w:rsidRDefault="00F15ED9">
            <w:pPr>
              <w:spacing w:line="120" w:lineRule="exact"/>
              <w:rPr>
                <w:rFonts w:ascii="Arial" w:hAnsi="Arial" w:cs="Arial"/>
                <w:sz w:val="20"/>
              </w:rPr>
            </w:pPr>
          </w:p>
          <w:p w14:paraId="40FA1FE3"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56A62A25" w14:textId="77777777" w:rsidR="00F15ED9" w:rsidRPr="00C451CB" w:rsidRDefault="00F15ED9">
            <w:pPr>
              <w:spacing w:line="120" w:lineRule="exact"/>
              <w:rPr>
                <w:rFonts w:ascii="Arial" w:hAnsi="Arial" w:cs="Arial"/>
                <w:sz w:val="20"/>
              </w:rPr>
            </w:pPr>
          </w:p>
          <w:p w14:paraId="3FABAFBF"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38821837" w14:textId="77777777" w:rsidR="00F15ED9" w:rsidRPr="00C451CB" w:rsidRDefault="00F15ED9">
            <w:pPr>
              <w:spacing w:line="120" w:lineRule="exact"/>
              <w:rPr>
                <w:rFonts w:ascii="Arial" w:hAnsi="Arial" w:cs="Arial"/>
                <w:sz w:val="20"/>
              </w:rPr>
            </w:pPr>
          </w:p>
          <w:p w14:paraId="71E7CA0C" w14:textId="77777777" w:rsidR="00F15ED9" w:rsidRPr="00C451CB" w:rsidRDefault="00F15ED9">
            <w:pPr>
              <w:tabs>
                <w:tab w:val="left" w:pos="0"/>
              </w:tabs>
              <w:spacing w:after="58"/>
              <w:rPr>
                <w:rFonts w:ascii="Arial" w:hAnsi="Arial" w:cs="Arial"/>
                <w:sz w:val="20"/>
              </w:rPr>
            </w:pPr>
          </w:p>
        </w:tc>
      </w:tr>
      <w:tr w:rsidR="00F15ED9" w:rsidRPr="00C451CB" w14:paraId="7D534936" w14:textId="77777777">
        <w:tc>
          <w:tcPr>
            <w:tcW w:w="1440" w:type="dxa"/>
            <w:tcBorders>
              <w:top w:val="single" w:sz="7" w:space="0" w:color="000000"/>
              <w:left w:val="single" w:sz="7" w:space="0" w:color="000000"/>
              <w:bottom w:val="single" w:sz="7" w:space="0" w:color="000000"/>
              <w:right w:val="single" w:sz="7" w:space="0" w:color="000000"/>
            </w:tcBorders>
          </w:tcPr>
          <w:p w14:paraId="65C4E940" w14:textId="77777777" w:rsidR="00F15ED9" w:rsidRPr="00C451CB" w:rsidRDefault="00F15ED9">
            <w:pPr>
              <w:spacing w:line="120" w:lineRule="exact"/>
              <w:rPr>
                <w:rFonts w:ascii="Arial" w:hAnsi="Arial" w:cs="Arial"/>
                <w:sz w:val="20"/>
              </w:rPr>
            </w:pPr>
          </w:p>
          <w:p w14:paraId="4E351AF5"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6658199E" w14:textId="77777777" w:rsidR="00F15ED9" w:rsidRPr="00C451CB" w:rsidRDefault="00F15ED9">
            <w:pPr>
              <w:spacing w:line="120" w:lineRule="exact"/>
              <w:rPr>
                <w:rFonts w:ascii="Arial" w:hAnsi="Arial" w:cs="Arial"/>
                <w:sz w:val="20"/>
              </w:rPr>
            </w:pPr>
          </w:p>
          <w:p w14:paraId="5CDBC2D3"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75CDFF3A" w14:textId="77777777" w:rsidR="00F15ED9" w:rsidRPr="00C451CB" w:rsidRDefault="00F15ED9">
            <w:pPr>
              <w:spacing w:line="120" w:lineRule="exact"/>
              <w:rPr>
                <w:rFonts w:ascii="Arial" w:hAnsi="Arial" w:cs="Arial"/>
                <w:sz w:val="20"/>
              </w:rPr>
            </w:pPr>
          </w:p>
          <w:p w14:paraId="7AC54775" w14:textId="77777777" w:rsidR="00F15ED9" w:rsidRPr="00C451CB" w:rsidRDefault="00F15ED9">
            <w:pPr>
              <w:tabs>
                <w:tab w:val="left" w:pos="0"/>
              </w:tabs>
              <w:spacing w:after="58"/>
              <w:rPr>
                <w:rFonts w:ascii="Arial" w:hAnsi="Arial" w:cs="Arial"/>
                <w:sz w:val="20"/>
              </w:rPr>
            </w:pPr>
          </w:p>
        </w:tc>
      </w:tr>
      <w:tr w:rsidR="00F15ED9" w:rsidRPr="00C451CB" w14:paraId="5F36E98A" w14:textId="77777777">
        <w:tc>
          <w:tcPr>
            <w:tcW w:w="1440" w:type="dxa"/>
            <w:tcBorders>
              <w:top w:val="single" w:sz="7" w:space="0" w:color="000000"/>
              <w:left w:val="single" w:sz="7" w:space="0" w:color="000000"/>
              <w:bottom w:val="single" w:sz="7" w:space="0" w:color="000000"/>
              <w:right w:val="single" w:sz="7" w:space="0" w:color="000000"/>
            </w:tcBorders>
          </w:tcPr>
          <w:p w14:paraId="7F2CAA9A" w14:textId="77777777" w:rsidR="00F15ED9" w:rsidRPr="00C451CB" w:rsidRDefault="00F15ED9">
            <w:pPr>
              <w:spacing w:line="120" w:lineRule="exact"/>
              <w:rPr>
                <w:rFonts w:ascii="Arial" w:hAnsi="Arial" w:cs="Arial"/>
                <w:sz w:val="20"/>
              </w:rPr>
            </w:pPr>
          </w:p>
          <w:p w14:paraId="6F99DE3D"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7CEFB395" w14:textId="77777777" w:rsidR="00F15ED9" w:rsidRPr="00C451CB" w:rsidRDefault="00F15ED9">
            <w:pPr>
              <w:spacing w:line="120" w:lineRule="exact"/>
              <w:rPr>
                <w:rFonts w:ascii="Arial" w:hAnsi="Arial" w:cs="Arial"/>
                <w:sz w:val="20"/>
              </w:rPr>
            </w:pPr>
          </w:p>
          <w:p w14:paraId="12C94ADA"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4F493A14" w14:textId="77777777" w:rsidR="00F15ED9" w:rsidRPr="00C451CB" w:rsidRDefault="00F15ED9">
            <w:pPr>
              <w:spacing w:line="120" w:lineRule="exact"/>
              <w:rPr>
                <w:rFonts w:ascii="Arial" w:hAnsi="Arial" w:cs="Arial"/>
                <w:sz w:val="20"/>
              </w:rPr>
            </w:pPr>
          </w:p>
          <w:p w14:paraId="4745E389" w14:textId="77777777" w:rsidR="00F15ED9" w:rsidRPr="00C451CB" w:rsidRDefault="00F15ED9">
            <w:pPr>
              <w:tabs>
                <w:tab w:val="left" w:pos="0"/>
              </w:tabs>
              <w:spacing w:after="58"/>
              <w:rPr>
                <w:rFonts w:ascii="Arial" w:hAnsi="Arial" w:cs="Arial"/>
                <w:sz w:val="20"/>
              </w:rPr>
            </w:pPr>
          </w:p>
        </w:tc>
      </w:tr>
      <w:tr w:rsidR="00F15ED9" w:rsidRPr="00C451CB" w14:paraId="241EBED3" w14:textId="77777777">
        <w:tc>
          <w:tcPr>
            <w:tcW w:w="1440" w:type="dxa"/>
            <w:tcBorders>
              <w:top w:val="single" w:sz="7" w:space="0" w:color="000000"/>
              <w:left w:val="single" w:sz="7" w:space="0" w:color="000000"/>
              <w:bottom w:val="single" w:sz="7" w:space="0" w:color="000000"/>
              <w:right w:val="single" w:sz="7" w:space="0" w:color="000000"/>
            </w:tcBorders>
          </w:tcPr>
          <w:p w14:paraId="58AA4D1D" w14:textId="77777777" w:rsidR="00F15ED9" w:rsidRPr="00C451CB" w:rsidRDefault="00F15ED9">
            <w:pPr>
              <w:spacing w:line="120" w:lineRule="exact"/>
              <w:rPr>
                <w:rFonts w:ascii="Arial" w:hAnsi="Arial" w:cs="Arial"/>
                <w:sz w:val="20"/>
              </w:rPr>
            </w:pPr>
          </w:p>
          <w:p w14:paraId="185D46A7"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4D6C2479" w14:textId="77777777" w:rsidR="00F15ED9" w:rsidRPr="00C451CB" w:rsidRDefault="00F15ED9">
            <w:pPr>
              <w:spacing w:line="120" w:lineRule="exact"/>
              <w:rPr>
                <w:rFonts w:ascii="Arial" w:hAnsi="Arial" w:cs="Arial"/>
                <w:sz w:val="20"/>
              </w:rPr>
            </w:pPr>
          </w:p>
          <w:p w14:paraId="48C00B73"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0A841E49" w14:textId="77777777" w:rsidR="00F15ED9" w:rsidRPr="00C451CB" w:rsidRDefault="00F15ED9">
            <w:pPr>
              <w:spacing w:line="120" w:lineRule="exact"/>
              <w:rPr>
                <w:rFonts w:ascii="Arial" w:hAnsi="Arial" w:cs="Arial"/>
                <w:sz w:val="20"/>
              </w:rPr>
            </w:pPr>
          </w:p>
          <w:p w14:paraId="098A9264" w14:textId="77777777" w:rsidR="00F15ED9" w:rsidRPr="00C451CB" w:rsidRDefault="00F15ED9">
            <w:pPr>
              <w:tabs>
                <w:tab w:val="left" w:pos="0"/>
              </w:tabs>
              <w:spacing w:after="58"/>
              <w:rPr>
                <w:rFonts w:ascii="Arial" w:hAnsi="Arial" w:cs="Arial"/>
                <w:sz w:val="20"/>
              </w:rPr>
            </w:pPr>
          </w:p>
        </w:tc>
      </w:tr>
      <w:tr w:rsidR="00F15ED9" w:rsidRPr="00C451CB" w14:paraId="55E63F27" w14:textId="77777777">
        <w:tc>
          <w:tcPr>
            <w:tcW w:w="1440" w:type="dxa"/>
            <w:tcBorders>
              <w:top w:val="single" w:sz="7" w:space="0" w:color="000000"/>
              <w:left w:val="single" w:sz="7" w:space="0" w:color="000000"/>
              <w:bottom w:val="single" w:sz="7" w:space="0" w:color="000000"/>
              <w:right w:val="single" w:sz="7" w:space="0" w:color="000000"/>
            </w:tcBorders>
          </w:tcPr>
          <w:p w14:paraId="4A8B7CD8" w14:textId="77777777" w:rsidR="00F15ED9" w:rsidRPr="00C451CB" w:rsidRDefault="00F15ED9">
            <w:pPr>
              <w:spacing w:line="120" w:lineRule="exact"/>
              <w:rPr>
                <w:rFonts w:ascii="Arial" w:hAnsi="Arial" w:cs="Arial"/>
                <w:sz w:val="20"/>
              </w:rPr>
            </w:pPr>
          </w:p>
          <w:p w14:paraId="64413C4A"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35B2CA36" w14:textId="77777777" w:rsidR="00F15ED9" w:rsidRPr="00C451CB" w:rsidRDefault="00F15ED9">
            <w:pPr>
              <w:spacing w:line="120" w:lineRule="exact"/>
              <w:rPr>
                <w:rFonts w:ascii="Arial" w:hAnsi="Arial" w:cs="Arial"/>
                <w:sz w:val="20"/>
              </w:rPr>
            </w:pPr>
          </w:p>
          <w:p w14:paraId="27043F9A"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6908C372" w14:textId="77777777" w:rsidR="00F15ED9" w:rsidRPr="00C451CB" w:rsidRDefault="00F15ED9">
            <w:pPr>
              <w:spacing w:line="120" w:lineRule="exact"/>
              <w:rPr>
                <w:rFonts w:ascii="Arial" w:hAnsi="Arial" w:cs="Arial"/>
                <w:sz w:val="20"/>
              </w:rPr>
            </w:pPr>
          </w:p>
          <w:p w14:paraId="103ED7B7" w14:textId="77777777" w:rsidR="00F15ED9" w:rsidRPr="00C451CB" w:rsidRDefault="00F15ED9">
            <w:pPr>
              <w:tabs>
                <w:tab w:val="left" w:pos="0"/>
              </w:tabs>
              <w:spacing w:after="58"/>
              <w:rPr>
                <w:rFonts w:ascii="Arial" w:hAnsi="Arial" w:cs="Arial"/>
                <w:sz w:val="20"/>
              </w:rPr>
            </w:pPr>
          </w:p>
        </w:tc>
      </w:tr>
      <w:tr w:rsidR="00F15ED9" w:rsidRPr="00C451CB" w14:paraId="1B934992" w14:textId="77777777">
        <w:tc>
          <w:tcPr>
            <w:tcW w:w="1440" w:type="dxa"/>
            <w:tcBorders>
              <w:top w:val="single" w:sz="7" w:space="0" w:color="000000"/>
              <w:left w:val="single" w:sz="7" w:space="0" w:color="000000"/>
              <w:bottom w:val="single" w:sz="7" w:space="0" w:color="000000"/>
              <w:right w:val="single" w:sz="7" w:space="0" w:color="000000"/>
            </w:tcBorders>
          </w:tcPr>
          <w:p w14:paraId="7D11936E" w14:textId="77777777" w:rsidR="00F15ED9" w:rsidRPr="00C451CB" w:rsidRDefault="00F15ED9">
            <w:pPr>
              <w:spacing w:line="120" w:lineRule="exact"/>
              <w:rPr>
                <w:rFonts w:ascii="Arial" w:hAnsi="Arial" w:cs="Arial"/>
                <w:sz w:val="20"/>
              </w:rPr>
            </w:pPr>
          </w:p>
          <w:p w14:paraId="2651E21E"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2E5C55D1" w14:textId="77777777" w:rsidR="00F15ED9" w:rsidRPr="00C451CB" w:rsidRDefault="00F15ED9">
            <w:pPr>
              <w:spacing w:line="120" w:lineRule="exact"/>
              <w:rPr>
                <w:rFonts w:ascii="Arial" w:hAnsi="Arial" w:cs="Arial"/>
                <w:sz w:val="20"/>
              </w:rPr>
            </w:pPr>
          </w:p>
          <w:p w14:paraId="27550041"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02F7827A" w14:textId="77777777" w:rsidR="00F15ED9" w:rsidRPr="00C451CB" w:rsidRDefault="00F15ED9">
            <w:pPr>
              <w:spacing w:line="120" w:lineRule="exact"/>
              <w:rPr>
                <w:rFonts w:ascii="Arial" w:hAnsi="Arial" w:cs="Arial"/>
                <w:sz w:val="20"/>
              </w:rPr>
            </w:pPr>
          </w:p>
          <w:p w14:paraId="6C553305" w14:textId="77777777" w:rsidR="00F15ED9" w:rsidRPr="00C451CB" w:rsidRDefault="00F15ED9">
            <w:pPr>
              <w:tabs>
                <w:tab w:val="left" w:pos="0"/>
              </w:tabs>
              <w:spacing w:after="58"/>
              <w:rPr>
                <w:rFonts w:ascii="Arial" w:hAnsi="Arial" w:cs="Arial"/>
                <w:sz w:val="20"/>
              </w:rPr>
            </w:pPr>
          </w:p>
        </w:tc>
      </w:tr>
      <w:tr w:rsidR="00F15ED9" w:rsidRPr="00C451CB" w14:paraId="01F4F191" w14:textId="77777777">
        <w:tc>
          <w:tcPr>
            <w:tcW w:w="1440" w:type="dxa"/>
            <w:tcBorders>
              <w:top w:val="single" w:sz="7" w:space="0" w:color="000000"/>
              <w:left w:val="single" w:sz="7" w:space="0" w:color="000000"/>
              <w:bottom w:val="single" w:sz="7" w:space="0" w:color="000000"/>
              <w:right w:val="single" w:sz="7" w:space="0" w:color="000000"/>
            </w:tcBorders>
          </w:tcPr>
          <w:p w14:paraId="7C7A2F17" w14:textId="77777777" w:rsidR="00F15ED9" w:rsidRPr="00C451CB" w:rsidRDefault="00F15ED9">
            <w:pPr>
              <w:spacing w:line="120" w:lineRule="exact"/>
              <w:rPr>
                <w:rFonts w:ascii="Arial" w:hAnsi="Arial" w:cs="Arial"/>
                <w:sz w:val="20"/>
              </w:rPr>
            </w:pPr>
          </w:p>
          <w:p w14:paraId="766D8960"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633C2A2C" w14:textId="77777777" w:rsidR="00F15ED9" w:rsidRPr="00C451CB" w:rsidRDefault="00F15ED9">
            <w:pPr>
              <w:spacing w:line="120" w:lineRule="exact"/>
              <w:rPr>
                <w:rFonts w:ascii="Arial" w:hAnsi="Arial" w:cs="Arial"/>
                <w:sz w:val="20"/>
              </w:rPr>
            </w:pPr>
          </w:p>
          <w:p w14:paraId="162AD565"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04493D64" w14:textId="77777777" w:rsidR="00F15ED9" w:rsidRPr="00C451CB" w:rsidRDefault="00F15ED9">
            <w:pPr>
              <w:spacing w:line="120" w:lineRule="exact"/>
              <w:rPr>
                <w:rFonts w:ascii="Arial" w:hAnsi="Arial" w:cs="Arial"/>
                <w:sz w:val="20"/>
              </w:rPr>
            </w:pPr>
          </w:p>
          <w:p w14:paraId="08C4D390" w14:textId="77777777" w:rsidR="00F15ED9" w:rsidRPr="00C451CB" w:rsidRDefault="00F15ED9">
            <w:pPr>
              <w:tabs>
                <w:tab w:val="left" w:pos="0"/>
              </w:tabs>
              <w:spacing w:after="58"/>
              <w:rPr>
                <w:rFonts w:ascii="Arial" w:hAnsi="Arial" w:cs="Arial"/>
                <w:sz w:val="20"/>
              </w:rPr>
            </w:pPr>
          </w:p>
        </w:tc>
      </w:tr>
      <w:tr w:rsidR="00F15ED9" w:rsidRPr="00C451CB" w14:paraId="1227A82D" w14:textId="77777777">
        <w:tc>
          <w:tcPr>
            <w:tcW w:w="1440" w:type="dxa"/>
            <w:tcBorders>
              <w:top w:val="single" w:sz="7" w:space="0" w:color="000000"/>
              <w:left w:val="single" w:sz="7" w:space="0" w:color="000000"/>
              <w:bottom w:val="single" w:sz="7" w:space="0" w:color="000000"/>
              <w:right w:val="single" w:sz="7" w:space="0" w:color="000000"/>
            </w:tcBorders>
          </w:tcPr>
          <w:p w14:paraId="2CE3E845" w14:textId="77777777" w:rsidR="00F15ED9" w:rsidRPr="00C451CB" w:rsidRDefault="00F15ED9">
            <w:pPr>
              <w:spacing w:line="120" w:lineRule="exact"/>
              <w:rPr>
                <w:rFonts w:ascii="Arial" w:hAnsi="Arial" w:cs="Arial"/>
                <w:sz w:val="20"/>
              </w:rPr>
            </w:pPr>
          </w:p>
          <w:p w14:paraId="3E52796F"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7D09640C" w14:textId="77777777" w:rsidR="00F15ED9" w:rsidRPr="00C451CB" w:rsidRDefault="00F15ED9">
            <w:pPr>
              <w:spacing w:line="120" w:lineRule="exact"/>
              <w:rPr>
                <w:rFonts w:ascii="Arial" w:hAnsi="Arial" w:cs="Arial"/>
                <w:sz w:val="20"/>
              </w:rPr>
            </w:pPr>
          </w:p>
          <w:p w14:paraId="6C50208F"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58FE060F" w14:textId="77777777" w:rsidR="00F15ED9" w:rsidRPr="00C451CB" w:rsidRDefault="00F15ED9">
            <w:pPr>
              <w:spacing w:line="120" w:lineRule="exact"/>
              <w:rPr>
                <w:rFonts w:ascii="Arial" w:hAnsi="Arial" w:cs="Arial"/>
                <w:sz w:val="20"/>
              </w:rPr>
            </w:pPr>
          </w:p>
          <w:p w14:paraId="243B4DE2" w14:textId="77777777" w:rsidR="00F15ED9" w:rsidRPr="00C451CB" w:rsidRDefault="00F15ED9">
            <w:pPr>
              <w:tabs>
                <w:tab w:val="left" w:pos="0"/>
              </w:tabs>
              <w:spacing w:after="58"/>
              <w:rPr>
                <w:rFonts w:ascii="Arial" w:hAnsi="Arial" w:cs="Arial"/>
                <w:sz w:val="20"/>
              </w:rPr>
            </w:pPr>
          </w:p>
        </w:tc>
      </w:tr>
      <w:tr w:rsidR="00F15ED9" w:rsidRPr="00C451CB" w14:paraId="5A22082C" w14:textId="77777777">
        <w:tc>
          <w:tcPr>
            <w:tcW w:w="1440" w:type="dxa"/>
            <w:tcBorders>
              <w:top w:val="single" w:sz="7" w:space="0" w:color="000000"/>
              <w:left w:val="single" w:sz="7" w:space="0" w:color="000000"/>
              <w:bottom w:val="single" w:sz="7" w:space="0" w:color="000000"/>
              <w:right w:val="single" w:sz="7" w:space="0" w:color="000000"/>
            </w:tcBorders>
          </w:tcPr>
          <w:p w14:paraId="166B8E5B" w14:textId="77777777" w:rsidR="00F15ED9" w:rsidRPr="00C451CB" w:rsidRDefault="00F15ED9">
            <w:pPr>
              <w:spacing w:line="120" w:lineRule="exact"/>
              <w:rPr>
                <w:rFonts w:ascii="Arial" w:hAnsi="Arial" w:cs="Arial"/>
                <w:sz w:val="20"/>
              </w:rPr>
            </w:pPr>
          </w:p>
          <w:p w14:paraId="374101E4"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53F25095" w14:textId="77777777" w:rsidR="00F15ED9" w:rsidRPr="00C451CB" w:rsidRDefault="00F15ED9">
            <w:pPr>
              <w:spacing w:line="120" w:lineRule="exact"/>
              <w:rPr>
                <w:rFonts w:ascii="Arial" w:hAnsi="Arial" w:cs="Arial"/>
                <w:sz w:val="20"/>
              </w:rPr>
            </w:pPr>
          </w:p>
          <w:p w14:paraId="120A4C48"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301D2C11" w14:textId="77777777" w:rsidR="00F15ED9" w:rsidRPr="00C451CB" w:rsidRDefault="00F15ED9">
            <w:pPr>
              <w:spacing w:line="120" w:lineRule="exact"/>
              <w:rPr>
                <w:rFonts w:ascii="Arial" w:hAnsi="Arial" w:cs="Arial"/>
                <w:sz w:val="20"/>
              </w:rPr>
            </w:pPr>
          </w:p>
          <w:p w14:paraId="6A304DB5" w14:textId="77777777" w:rsidR="00F15ED9" w:rsidRPr="00C451CB" w:rsidRDefault="00F15ED9">
            <w:pPr>
              <w:tabs>
                <w:tab w:val="left" w:pos="0"/>
              </w:tabs>
              <w:spacing w:after="58"/>
              <w:rPr>
                <w:rFonts w:ascii="Arial" w:hAnsi="Arial" w:cs="Arial"/>
                <w:sz w:val="20"/>
              </w:rPr>
            </w:pPr>
          </w:p>
        </w:tc>
      </w:tr>
      <w:tr w:rsidR="00F15ED9" w:rsidRPr="00C451CB" w14:paraId="4E3885BA" w14:textId="77777777">
        <w:tc>
          <w:tcPr>
            <w:tcW w:w="1440" w:type="dxa"/>
            <w:tcBorders>
              <w:top w:val="single" w:sz="7" w:space="0" w:color="000000"/>
              <w:left w:val="single" w:sz="7" w:space="0" w:color="000000"/>
              <w:bottom w:val="single" w:sz="7" w:space="0" w:color="000000"/>
              <w:right w:val="single" w:sz="7" w:space="0" w:color="000000"/>
            </w:tcBorders>
          </w:tcPr>
          <w:p w14:paraId="66A05DA5" w14:textId="77777777" w:rsidR="00F15ED9" w:rsidRPr="00C451CB" w:rsidRDefault="00F15ED9">
            <w:pPr>
              <w:spacing w:line="120" w:lineRule="exact"/>
              <w:rPr>
                <w:rFonts w:ascii="Arial" w:hAnsi="Arial" w:cs="Arial"/>
                <w:sz w:val="20"/>
              </w:rPr>
            </w:pPr>
          </w:p>
          <w:p w14:paraId="31355EBB"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677FF2F7" w14:textId="77777777" w:rsidR="00F15ED9" w:rsidRPr="00C451CB" w:rsidRDefault="00F15ED9">
            <w:pPr>
              <w:spacing w:line="120" w:lineRule="exact"/>
              <w:rPr>
                <w:rFonts w:ascii="Arial" w:hAnsi="Arial" w:cs="Arial"/>
                <w:sz w:val="20"/>
              </w:rPr>
            </w:pPr>
          </w:p>
          <w:p w14:paraId="3298CF10"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2B4C70C8" w14:textId="77777777" w:rsidR="00F15ED9" w:rsidRPr="00C451CB" w:rsidRDefault="00F15ED9">
            <w:pPr>
              <w:spacing w:line="120" w:lineRule="exact"/>
              <w:rPr>
                <w:rFonts w:ascii="Arial" w:hAnsi="Arial" w:cs="Arial"/>
                <w:sz w:val="20"/>
              </w:rPr>
            </w:pPr>
          </w:p>
          <w:p w14:paraId="2E8F6593" w14:textId="77777777" w:rsidR="00F15ED9" w:rsidRPr="00C451CB" w:rsidRDefault="00F15ED9">
            <w:pPr>
              <w:tabs>
                <w:tab w:val="left" w:pos="0"/>
              </w:tabs>
              <w:spacing w:after="58"/>
              <w:rPr>
                <w:rFonts w:ascii="Arial" w:hAnsi="Arial" w:cs="Arial"/>
                <w:sz w:val="20"/>
              </w:rPr>
            </w:pPr>
          </w:p>
        </w:tc>
      </w:tr>
      <w:tr w:rsidR="00F15ED9" w:rsidRPr="00C451CB" w14:paraId="4F7B8055" w14:textId="77777777">
        <w:tc>
          <w:tcPr>
            <w:tcW w:w="1440" w:type="dxa"/>
            <w:tcBorders>
              <w:top w:val="single" w:sz="7" w:space="0" w:color="000000"/>
              <w:left w:val="single" w:sz="7" w:space="0" w:color="000000"/>
              <w:bottom w:val="single" w:sz="7" w:space="0" w:color="000000"/>
              <w:right w:val="single" w:sz="7" w:space="0" w:color="000000"/>
            </w:tcBorders>
          </w:tcPr>
          <w:p w14:paraId="696F1BCA" w14:textId="77777777" w:rsidR="00F15ED9" w:rsidRPr="00C451CB" w:rsidRDefault="00F15ED9">
            <w:pPr>
              <w:spacing w:line="120" w:lineRule="exact"/>
              <w:rPr>
                <w:rFonts w:ascii="Arial" w:hAnsi="Arial" w:cs="Arial"/>
                <w:sz w:val="20"/>
              </w:rPr>
            </w:pPr>
          </w:p>
          <w:p w14:paraId="668A11D0"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59DA34F3" w14:textId="77777777" w:rsidR="00F15ED9" w:rsidRPr="00C451CB" w:rsidRDefault="00F15ED9">
            <w:pPr>
              <w:spacing w:line="120" w:lineRule="exact"/>
              <w:rPr>
                <w:rFonts w:ascii="Arial" w:hAnsi="Arial" w:cs="Arial"/>
                <w:sz w:val="20"/>
              </w:rPr>
            </w:pPr>
          </w:p>
          <w:p w14:paraId="232E26B2"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3C8F3B07" w14:textId="77777777" w:rsidR="00F15ED9" w:rsidRPr="00C451CB" w:rsidRDefault="00F15ED9">
            <w:pPr>
              <w:spacing w:line="120" w:lineRule="exact"/>
              <w:rPr>
                <w:rFonts w:ascii="Arial" w:hAnsi="Arial" w:cs="Arial"/>
                <w:sz w:val="20"/>
              </w:rPr>
            </w:pPr>
          </w:p>
          <w:p w14:paraId="5DD85681" w14:textId="77777777" w:rsidR="00F15ED9" w:rsidRPr="00C451CB" w:rsidRDefault="00F15ED9">
            <w:pPr>
              <w:tabs>
                <w:tab w:val="left" w:pos="0"/>
              </w:tabs>
              <w:spacing w:after="58"/>
              <w:rPr>
                <w:rFonts w:ascii="Arial" w:hAnsi="Arial" w:cs="Arial"/>
                <w:sz w:val="20"/>
              </w:rPr>
            </w:pPr>
          </w:p>
        </w:tc>
      </w:tr>
      <w:tr w:rsidR="00F15ED9" w:rsidRPr="00C451CB" w14:paraId="75A69E06" w14:textId="77777777">
        <w:tc>
          <w:tcPr>
            <w:tcW w:w="1440" w:type="dxa"/>
            <w:tcBorders>
              <w:top w:val="single" w:sz="7" w:space="0" w:color="000000"/>
              <w:left w:val="single" w:sz="7" w:space="0" w:color="000000"/>
              <w:bottom w:val="single" w:sz="7" w:space="0" w:color="000000"/>
              <w:right w:val="single" w:sz="7" w:space="0" w:color="000000"/>
            </w:tcBorders>
          </w:tcPr>
          <w:p w14:paraId="4FF7252E" w14:textId="77777777" w:rsidR="00F15ED9" w:rsidRPr="00C451CB" w:rsidRDefault="00F15ED9">
            <w:pPr>
              <w:spacing w:line="120" w:lineRule="exact"/>
              <w:rPr>
                <w:rFonts w:ascii="Arial" w:hAnsi="Arial" w:cs="Arial"/>
                <w:sz w:val="20"/>
              </w:rPr>
            </w:pPr>
          </w:p>
          <w:p w14:paraId="575A298E"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38F9103E" w14:textId="77777777" w:rsidR="00F15ED9" w:rsidRPr="00C451CB" w:rsidRDefault="00F15ED9">
            <w:pPr>
              <w:spacing w:line="120" w:lineRule="exact"/>
              <w:rPr>
                <w:rFonts w:ascii="Arial" w:hAnsi="Arial" w:cs="Arial"/>
                <w:sz w:val="20"/>
              </w:rPr>
            </w:pPr>
          </w:p>
          <w:p w14:paraId="45F0E454"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45744122" w14:textId="77777777" w:rsidR="00F15ED9" w:rsidRPr="00C451CB" w:rsidRDefault="00F15ED9">
            <w:pPr>
              <w:spacing w:line="120" w:lineRule="exact"/>
              <w:rPr>
                <w:rFonts w:ascii="Arial" w:hAnsi="Arial" w:cs="Arial"/>
                <w:sz w:val="20"/>
              </w:rPr>
            </w:pPr>
          </w:p>
          <w:p w14:paraId="17F38E4B" w14:textId="77777777" w:rsidR="00F15ED9" w:rsidRPr="00C451CB" w:rsidRDefault="00F15ED9">
            <w:pPr>
              <w:tabs>
                <w:tab w:val="left" w:pos="0"/>
              </w:tabs>
              <w:spacing w:after="58"/>
              <w:rPr>
                <w:rFonts w:ascii="Arial" w:hAnsi="Arial" w:cs="Arial"/>
                <w:sz w:val="20"/>
              </w:rPr>
            </w:pPr>
          </w:p>
        </w:tc>
      </w:tr>
      <w:tr w:rsidR="00F15ED9" w:rsidRPr="00C451CB" w14:paraId="48641177" w14:textId="77777777">
        <w:tc>
          <w:tcPr>
            <w:tcW w:w="1440" w:type="dxa"/>
            <w:tcBorders>
              <w:top w:val="single" w:sz="7" w:space="0" w:color="000000"/>
              <w:left w:val="single" w:sz="7" w:space="0" w:color="000000"/>
              <w:bottom w:val="single" w:sz="7" w:space="0" w:color="000000"/>
              <w:right w:val="single" w:sz="7" w:space="0" w:color="000000"/>
            </w:tcBorders>
          </w:tcPr>
          <w:p w14:paraId="140930A9" w14:textId="77777777" w:rsidR="00F15ED9" w:rsidRPr="00C451CB" w:rsidRDefault="00F15ED9">
            <w:pPr>
              <w:spacing w:line="120" w:lineRule="exact"/>
              <w:rPr>
                <w:rFonts w:ascii="Arial" w:hAnsi="Arial" w:cs="Arial"/>
                <w:sz w:val="20"/>
              </w:rPr>
            </w:pPr>
          </w:p>
          <w:p w14:paraId="3F9C8D33"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73E1B424" w14:textId="77777777" w:rsidR="00F15ED9" w:rsidRPr="00C451CB" w:rsidRDefault="00F15ED9">
            <w:pPr>
              <w:spacing w:line="120" w:lineRule="exact"/>
              <w:rPr>
                <w:rFonts w:ascii="Arial" w:hAnsi="Arial" w:cs="Arial"/>
                <w:sz w:val="20"/>
              </w:rPr>
            </w:pPr>
          </w:p>
          <w:p w14:paraId="34C8C862"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15BC2275" w14:textId="77777777" w:rsidR="00F15ED9" w:rsidRPr="00C451CB" w:rsidRDefault="00F15ED9">
            <w:pPr>
              <w:spacing w:line="120" w:lineRule="exact"/>
              <w:rPr>
                <w:rFonts w:ascii="Arial" w:hAnsi="Arial" w:cs="Arial"/>
                <w:sz w:val="20"/>
              </w:rPr>
            </w:pPr>
          </w:p>
          <w:p w14:paraId="6D82A796" w14:textId="77777777" w:rsidR="00F15ED9" w:rsidRPr="00C451CB" w:rsidRDefault="00F15ED9">
            <w:pPr>
              <w:tabs>
                <w:tab w:val="left" w:pos="0"/>
              </w:tabs>
              <w:spacing w:after="58"/>
              <w:rPr>
                <w:rFonts w:ascii="Arial" w:hAnsi="Arial" w:cs="Arial"/>
                <w:sz w:val="20"/>
              </w:rPr>
            </w:pPr>
          </w:p>
        </w:tc>
      </w:tr>
      <w:tr w:rsidR="00F15ED9" w:rsidRPr="00C451CB" w14:paraId="5D5591EC" w14:textId="77777777">
        <w:tc>
          <w:tcPr>
            <w:tcW w:w="1440" w:type="dxa"/>
            <w:tcBorders>
              <w:top w:val="single" w:sz="7" w:space="0" w:color="000000"/>
              <w:left w:val="single" w:sz="7" w:space="0" w:color="000000"/>
              <w:bottom w:val="single" w:sz="7" w:space="0" w:color="000000"/>
              <w:right w:val="single" w:sz="7" w:space="0" w:color="000000"/>
            </w:tcBorders>
          </w:tcPr>
          <w:p w14:paraId="41FED254" w14:textId="77777777" w:rsidR="00F15ED9" w:rsidRPr="00C451CB" w:rsidRDefault="00F15ED9">
            <w:pPr>
              <w:spacing w:line="120" w:lineRule="exact"/>
              <w:rPr>
                <w:rFonts w:ascii="Arial" w:hAnsi="Arial" w:cs="Arial"/>
                <w:sz w:val="20"/>
              </w:rPr>
            </w:pPr>
          </w:p>
          <w:p w14:paraId="67D7C105"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5B14DB38" w14:textId="77777777" w:rsidR="00F15ED9" w:rsidRPr="00C451CB" w:rsidRDefault="00F15ED9">
            <w:pPr>
              <w:spacing w:line="120" w:lineRule="exact"/>
              <w:rPr>
                <w:rFonts w:ascii="Arial" w:hAnsi="Arial" w:cs="Arial"/>
                <w:sz w:val="20"/>
              </w:rPr>
            </w:pPr>
          </w:p>
          <w:p w14:paraId="4A2ADD97"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6983D96C" w14:textId="77777777" w:rsidR="00F15ED9" w:rsidRPr="00C451CB" w:rsidRDefault="00F15ED9">
            <w:pPr>
              <w:spacing w:line="120" w:lineRule="exact"/>
              <w:rPr>
                <w:rFonts w:ascii="Arial" w:hAnsi="Arial" w:cs="Arial"/>
                <w:sz w:val="20"/>
              </w:rPr>
            </w:pPr>
          </w:p>
          <w:p w14:paraId="0238EFD6" w14:textId="77777777" w:rsidR="00F15ED9" w:rsidRPr="00C451CB" w:rsidRDefault="00F15ED9">
            <w:pPr>
              <w:tabs>
                <w:tab w:val="left" w:pos="0"/>
              </w:tabs>
              <w:spacing w:after="58"/>
              <w:rPr>
                <w:rFonts w:ascii="Arial" w:hAnsi="Arial" w:cs="Arial"/>
                <w:sz w:val="20"/>
              </w:rPr>
            </w:pPr>
          </w:p>
        </w:tc>
      </w:tr>
      <w:tr w:rsidR="00F15ED9" w:rsidRPr="00C451CB" w14:paraId="316C70BD" w14:textId="77777777">
        <w:tc>
          <w:tcPr>
            <w:tcW w:w="1440" w:type="dxa"/>
            <w:tcBorders>
              <w:top w:val="single" w:sz="7" w:space="0" w:color="000000"/>
              <w:left w:val="single" w:sz="7" w:space="0" w:color="000000"/>
              <w:bottom w:val="single" w:sz="7" w:space="0" w:color="000000"/>
              <w:right w:val="single" w:sz="7" w:space="0" w:color="000000"/>
            </w:tcBorders>
          </w:tcPr>
          <w:p w14:paraId="36CBF8E2" w14:textId="77777777" w:rsidR="00F15ED9" w:rsidRPr="00C451CB" w:rsidRDefault="00F15ED9">
            <w:pPr>
              <w:spacing w:line="120" w:lineRule="exact"/>
              <w:rPr>
                <w:rFonts w:ascii="Arial" w:hAnsi="Arial" w:cs="Arial"/>
                <w:sz w:val="20"/>
              </w:rPr>
            </w:pPr>
          </w:p>
          <w:p w14:paraId="4A17C108"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0C551BF6" w14:textId="77777777" w:rsidR="00F15ED9" w:rsidRPr="00C451CB" w:rsidRDefault="00F15ED9">
            <w:pPr>
              <w:spacing w:line="120" w:lineRule="exact"/>
              <w:rPr>
                <w:rFonts w:ascii="Arial" w:hAnsi="Arial" w:cs="Arial"/>
                <w:sz w:val="20"/>
              </w:rPr>
            </w:pPr>
          </w:p>
          <w:p w14:paraId="381E6DDB"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02693AF6" w14:textId="77777777" w:rsidR="00F15ED9" w:rsidRPr="00C451CB" w:rsidRDefault="00F15ED9">
            <w:pPr>
              <w:spacing w:line="120" w:lineRule="exact"/>
              <w:rPr>
                <w:rFonts w:ascii="Arial" w:hAnsi="Arial" w:cs="Arial"/>
                <w:sz w:val="20"/>
              </w:rPr>
            </w:pPr>
          </w:p>
          <w:p w14:paraId="1A079F06" w14:textId="77777777" w:rsidR="00F15ED9" w:rsidRPr="00C451CB" w:rsidRDefault="00F15ED9">
            <w:pPr>
              <w:tabs>
                <w:tab w:val="left" w:pos="0"/>
              </w:tabs>
              <w:spacing w:after="58"/>
              <w:rPr>
                <w:rFonts w:ascii="Arial" w:hAnsi="Arial" w:cs="Arial"/>
                <w:sz w:val="20"/>
              </w:rPr>
            </w:pPr>
          </w:p>
        </w:tc>
      </w:tr>
      <w:tr w:rsidR="00F15ED9" w:rsidRPr="00C451CB" w14:paraId="0128126F" w14:textId="77777777">
        <w:tc>
          <w:tcPr>
            <w:tcW w:w="1440" w:type="dxa"/>
            <w:tcBorders>
              <w:top w:val="single" w:sz="7" w:space="0" w:color="000000"/>
              <w:left w:val="single" w:sz="7" w:space="0" w:color="000000"/>
              <w:bottom w:val="single" w:sz="7" w:space="0" w:color="000000"/>
              <w:right w:val="single" w:sz="7" w:space="0" w:color="000000"/>
            </w:tcBorders>
          </w:tcPr>
          <w:p w14:paraId="282DDF0C" w14:textId="77777777" w:rsidR="00F15ED9" w:rsidRPr="00C451CB" w:rsidRDefault="00F15ED9">
            <w:pPr>
              <w:spacing w:line="120" w:lineRule="exact"/>
              <w:rPr>
                <w:rFonts w:ascii="Arial" w:hAnsi="Arial" w:cs="Arial"/>
                <w:sz w:val="20"/>
              </w:rPr>
            </w:pPr>
          </w:p>
          <w:p w14:paraId="02D2A7C7" w14:textId="77777777" w:rsidR="00F15ED9" w:rsidRPr="00C451CB" w:rsidRDefault="00F15ED9">
            <w:pPr>
              <w:tabs>
                <w:tab w:val="left" w:pos="0"/>
              </w:tabs>
              <w:spacing w:after="58"/>
              <w:rPr>
                <w:rFonts w:ascii="Arial" w:hAnsi="Arial" w:cs="Arial"/>
                <w:sz w:val="20"/>
              </w:rPr>
            </w:pPr>
          </w:p>
        </w:tc>
        <w:tc>
          <w:tcPr>
            <w:tcW w:w="1170" w:type="dxa"/>
            <w:tcBorders>
              <w:top w:val="single" w:sz="7" w:space="0" w:color="000000"/>
              <w:left w:val="single" w:sz="7" w:space="0" w:color="000000"/>
              <w:bottom w:val="single" w:sz="7" w:space="0" w:color="000000"/>
              <w:right w:val="single" w:sz="7" w:space="0" w:color="000000"/>
            </w:tcBorders>
          </w:tcPr>
          <w:p w14:paraId="667B3DA8" w14:textId="77777777" w:rsidR="00F15ED9" w:rsidRPr="00C451CB" w:rsidRDefault="00F15ED9">
            <w:pPr>
              <w:spacing w:line="120" w:lineRule="exact"/>
              <w:rPr>
                <w:rFonts w:ascii="Arial" w:hAnsi="Arial" w:cs="Arial"/>
                <w:sz w:val="20"/>
              </w:rPr>
            </w:pPr>
          </w:p>
          <w:p w14:paraId="20F93100" w14:textId="77777777" w:rsidR="00F15ED9" w:rsidRPr="00C451CB" w:rsidRDefault="00F15ED9">
            <w:pPr>
              <w:tabs>
                <w:tab w:val="left" w:pos="0"/>
              </w:tabs>
              <w:spacing w:after="58"/>
              <w:rPr>
                <w:rFonts w:ascii="Arial" w:hAnsi="Arial" w:cs="Arial"/>
                <w:sz w:val="20"/>
              </w:rPr>
            </w:pPr>
          </w:p>
        </w:tc>
        <w:tc>
          <w:tcPr>
            <w:tcW w:w="6210" w:type="dxa"/>
            <w:tcBorders>
              <w:top w:val="single" w:sz="7" w:space="0" w:color="000000"/>
              <w:left w:val="single" w:sz="7" w:space="0" w:color="000000"/>
              <w:bottom w:val="single" w:sz="7" w:space="0" w:color="000000"/>
              <w:right w:val="single" w:sz="7" w:space="0" w:color="000000"/>
            </w:tcBorders>
          </w:tcPr>
          <w:p w14:paraId="12D984C0" w14:textId="77777777" w:rsidR="00F15ED9" w:rsidRPr="00C451CB" w:rsidRDefault="00F15ED9">
            <w:pPr>
              <w:spacing w:line="120" w:lineRule="exact"/>
              <w:rPr>
                <w:rFonts w:ascii="Arial" w:hAnsi="Arial" w:cs="Arial"/>
                <w:sz w:val="20"/>
              </w:rPr>
            </w:pPr>
          </w:p>
          <w:p w14:paraId="3DC6729F" w14:textId="77777777" w:rsidR="00F15ED9" w:rsidRPr="00C451CB" w:rsidRDefault="00F15ED9">
            <w:pPr>
              <w:tabs>
                <w:tab w:val="left" w:pos="0"/>
              </w:tabs>
              <w:spacing w:after="58"/>
              <w:rPr>
                <w:rFonts w:ascii="Arial" w:hAnsi="Arial" w:cs="Arial"/>
                <w:sz w:val="20"/>
              </w:rPr>
            </w:pPr>
          </w:p>
        </w:tc>
      </w:tr>
    </w:tbl>
    <w:p w14:paraId="7957E98A" w14:textId="77777777" w:rsidR="00F15ED9" w:rsidRPr="00C451CB" w:rsidRDefault="00F15ED9">
      <w:pPr>
        <w:tabs>
          <w:tab w:val="left" w:pos="0"/>
        </w:tabs>
        <w:jc w:val="both"/>
        <w:rPr>
          <w:rFonts w:ascii="Arial" w:hAnsi="Arial" w:cs="Arial"/>
          <w:sz w:val="20"/>
        </w:rPr>
      </w:pPr>
      <w:r w:rsidRPr="00C451CB">
        <w:rPr>
          <w:rFonts w:ascii="Arial" w:hAnsi="Arial" w:cs="Arial"/>
          <w:b/>
          <w:i/>
          <w:sz w:val="20"/>
        </w:rPr>
        <w:t>Attach additional pages if more space is required</w:t>
      </w:r>
    </w:p>
    <w:p w14:paraId="3CA73C55" w14:textId="77777777" w:rsidR="00F15ED9" w:rsidRPr="00C451CB" w:rsidRDefault="00F15ED9">
      <w:pPr>
        <w:tabs>
          <w:tab w:val="left" w:pos="0"/>
        </w:tabs>
        <w:ind w:left="4320" w:hanging="4320"/>
        <w:jc w:val="both"/>
        <w:rPr>
          <w:rFonts w:ascii="Arial" w:hAnsi="Arial" w:cs="Arial"/>
          <w:b/>
          <w:sz w:val="20"/>
        </w:rPr>
      </w:pPr>
    </w:p>
    <w:p w14:paraId="76C26F27" w14:textId="77777777" w:rsidR="00F15ED9" w:rsidRPr="00C451CB" w:rsidRDefault="00F15ED9">
      <w:pPr>
        <w:tabs>
          <w:tab w:val="left" w:pos="0"/>
        </w:tabs>
        <w:ind w:left="4320" w:hanging="4320"/>
        <w:jc w:val="both"/>
        <w:rPr>
          <w:rFonts w:ascii="Arial" w:hAnsi="Arial" w:cs="Arial"/>
          <w:b/>
          <w:sz w:val="20"/>
        </w:rPr>
      </w:pPr>
    </w:p>
    <w:p w14:paraId="1C2F290D" w14:textId="77777777" w:rsidR="00F15ED9" w:rsidRPr="00C451CB" w:rsidRDefault="00F15ED9">
      <w:pPr>
        <w:tabs>
          <w:tab w:val="left" w:pos="0"/>
        </w:tabs>
        <w:ind w:left="4320" w:hanging="4320"/>
        <w:jc w:val="both"/>
        <w:rPr>
          <w:rFonts w:ascii="Arial" w:hAnsi="Arial" w:cs="Arial"/>
          <w:b/>
          <w:sz w:val="20"/>
        </w:rPr>
      </w:pPr>
    </w:p>
    <w:p w14:paraId="58469131" w14:textId="77777777" w:rsidR="00F15ED9" w:rsidRPr="00C451CB" w:rsidRDefault="00F15ED9">
      <w:pPr>
        <w:pStyle w:val="ReferenceLine"/>
        <w:widowControl w:val="0"/>
        <w:tabs>
          <w:tab w:val="clear" w:pos="1080"/>
          <w:tab w:val="left" w:pos="6237"/>
        </w:tabs>
        <w:ind w:left="0" w:firstLine="0"/>
        <w:rPr>
          <w:rFonts w:cs="Arial"/>
          <w:i w:val="0"/>
          <w:snapToGrid w:val="0"/>
          <w:lang w:val="en-ZA"/>
        </w:rPr>
      </w:pPr>
      <w:r w:rsidRPr="00C451CB">
        <w:rPr>
          <w:rFonts w:cs="Arial"/>
          <w:i w:val="0"/>
          <w:snapToGrid w:val="0"/>
          <w:lang w:val="en-ZA"/>
        </w:rPr>
        <w:t>SIGNATURE: ......................................……...</w:t>
      </w:r>
      <w:r w:rsidRPr="00C451CB">
        <w:rPr>
          <w:rFonts w:cs="Arial"/>
          <w:i w:val="0"/>
          <w:snapToGrid w:val="0"/>
          <w:lang w:val="en-ZA"/>
        </w:rPr>
        <w:tab/>
        <w:t>DATE: …...........................</w:t>
      </w:r>
    </w:p>
    <w:p w14:paraId="263CEADB" w14:textId="77777777" w:rsidR="00F15ED9" w:rsidRPr="00C451CB" w:rsidRDefault="00F15ED9">
      <w:pPr>
        <w:pStyle w:val="ReferenceLine"/>
        <w:widowControl w:val="0"/>
        <w:tabs>
          <w:tab w:val="clear" w:pos="1080"/>
        </w:tabs>
        <w:ind w:left="0" w:firstLine="0"/>
        <w:rPr>
          <w:rFonts w:cs="Arial"/>
          <w:snapToGrid w:val="0"/>
          <w:lang w:val="en-ZA"/>
        </w:rPr>
      </w:pPr>
    </w:p>
    <w:p w14:paraId="0A0A962C" w14:textId="77777777" w:rsidR="00F15ED9" w:rsidRDefault="00F15ED9">
      <w:pPr>
        <w:rPr>
          <w:rStyle w:val="Style11ptBoldUnderline"/>
          <w:rFonts w:ascii="Arial" w:hAnsi="Arial" w:cs="Arial"/>
          <w:b w:val="0"/>
          <w:bCs w:val="0"/>
          <w:i/>
          <w:iCs/>
          <w:sz w:val="20"/>
          <w:u w:val="none"/>
        </w:rPr>
      </w:pPr>
      <w:r w:rsidRPr="00C451CB">
        <w:rPr>
          <w:rFonts w:ascii="Arial" w:hAnsi="Arial" w:cs="Arial"/>
          <w:i/>
          <w:iCs/>
          <w:snapToGrid w:val="0"/>
          <w:sz w:val="20"/>
          <w:lang w:val="en-ZA"/>
        </w:rPr>
        <w:t>(of person authorised to sign on behalf of the Tenderer)</w:t>
      </w:r>
    </w:p>
    <w:p w14:paraId="532FDBD1" w14:textId="77777777" w:rsidR="00F15ED9" w:rsidRDefault="00F15ED9">
      <w:pPr>
        <w:tabs>
          <w:tab w:val="left" w:pos="0"/>
        </w:tabs>
        <w:jc w:val="both"/>
        <w:rPr>
          <w:rFonts w:ascii="Arial" w:hAnsi="Arial" w:cs="Arial"/>
          <w:b/>
          <w:sz w:val="20"/>
        </w:rPr>
      </w:pPr>
    </w:p>
    <w:p w14:paraId="6E10C5DA" w14:textId="77777777" w:rsidR="00F15ED9" w:rsidRDefault="00F15ED9">
      <w:pPr>
        <w:tabs>
          <w:tab w:val="left" w:pos="0"/>
        </w:tabs>
        <w:jc w:val="both"/>
        <w:rPr>
          <w:rFonts w:ascii="Arial" w:hAnsi="Arial" w:cs="Arial"/>
          <w:b/>
          <w:sz w:val="20"/>
        </w:rPr>
      </w:pPr>
    </w:p>
    <w:p w14:paraId="14832FBD" w14:textId="77777777" w:rsidR="00F15ED9" w:rsidRDefault="00F15ED9">
      <w:pPr>
        <w:tabs>
          <w:tab w:val="left" w:pos="0"/>
        </w:tabs>
        <w:jc w:val="both"/>
        <w:rPr>
          <w:rFonts w:ascii="Arial" w:hAnsi="Arial" w:cs="Arial"/>
          <w:b/>
          <w:sz w:val="20"/>
        </w:rPr>
      </w:pPr>
    </w:p>
    <w:p w14:paraId="07CB1CBC" w14:textId="77777777" w:rsidR="00F15ED9" w:rsidRPr="00C451CB" w:rsidRDefault="00F15ED9" w:rsidP="00C451CB">
      <w:pPr>
        <w:pStyle w:val="ReferenceLine"/>
        <w:widowControl w:val="0"/>
        <w:tabs>
          <w:tab w:val="clear" w:pos="142"/>
          <w:tab w:val="clear" w:pos="1080"/>
          <w:tab w:val="left" w:pos="851"/>
        </w:tabs>
        <w:ind w:left="0" w:firstLine="0"/>
        <w:jc w:val="left"/>
        <w:rPr>
          <w:rFonts w:cs="Arial"/>
          <w:b/>
          <w:i w:val="0"/>
          <w:snapToGrid w:val="0"/>
          <w:szCs w:val="22"/>
          <w:lang w:val="en-ZA"/>
        </w:rPr>
      </w:pPr>
      <w:r>
        <w:rPr>
          <w:rFonts w:cs="Arial"/>
          <w:bCs/>
        </w:rPr>
        <w:br w:type="page"/>
      </w:r>
      <w:r w:rsidRPr="00C451CB">
        <w:rPr>
          <w:b/>
          <w:i w:val="0"/>
          <w:snapToGrid w:val="0"/>
          <w:sz w:val="22"/>
          <w:szCs w:val="22"/>
          <w:lang w:val="en-ZA"/>
        </w:rPr>
        <w:lastRenderedPageBreak/>
        <w:t>J.</w:t>
      </w:r>
      <w:r w:rsidRPr="00C451CB">
        <w:rPr>
          <w:b/>
          <w:i w:val="0"/>
          <w:snapToGrid w:val="0"/>
          <w:sz w:val="22"/>
          <w:szCs w:val="22"/>
          <w:lang w:val="en-ZA"/>
        </w:rPr>
        <w:tab/>
        <w:t>CONTRACTOR'S HEALTH AND SAFETY DECLARATION</w:t>
      </w:r>
    </w:p>
    <w:p w14:paraId="161A1F2F" w14:textId="77777777" w:rsidR="00F15ED9" w:rsidRDefault="00F15ED9">
      <w:pPr>
        <w:pStyle w:val="ReferenceLine"/>
        <w:widowControl w:val="0"/>
        <w:tabs>
          <w:tab w:val="clear" w:pos="142"/>
          <w:tab w:val="clear" w:pos="1080"/>
          <w:tab w:val="left" w:pos="851"/>
        </w:tabs>
        <w:ind w:left="0" w:firstLine="0"/>
        <w:jc w:val="left"/>
        <w:rPr>
          <w:rFonts w:cs="Arial"/>
          <w:b/>
          <w:i w:val="0"/>
          <w:snapToGrid w:val="0"/>
          <w:u w:val="single"/>
          <w:lang w:val="en-ZA"/>
        </w:rPr>
      </w:pPr>
    </w:p>
    <w:p w14:paraId="032AFB1C" w14:textId="77777777" w:rsidR="00F15ED9" w:rsidRDefault="00F15ED9">
      <w:pPr>
        <w:pStyle w:val="Heada"/>
        <w:spacing w:before="0" w:after="0"/>
        <w:rPr>
          <w:rFonts w:cs="Arial"/>
          <w:noProof w:val="0"/>
          <w:szCs w:val="24"/>
        </w:rPr>
      </w:pPr>
      <w:r>
        <w:rPr>
          <w:rFonts w:cs="Arial"/>
          <w:noProof w:val="0"/>
          <w:szCs w:val="24"/>
        </w:rPr>
        <w:t>In terms of Clause 4(4) of the OHSA 1993 Construction Regulations 2003 (referred to as "the Regulations" hereafter), a Contractor may only be appointed to perform construction work if the Employer is satisfied that the Contractor has the necessary competencies and resources to carry out the work safely in accordance with the Occupational Health and Safety Act No 85 of 1993 and the OHSA 1993 Construction Regulations 2003.</w:t>
      </w:r>
    </w:p>
    <w:p w14:paraId="22F01B05" w14:textId="77777777" w:rsidR="00F15ED9" w:rsidRDefault="00F15ED9">
      <w:pPr>
        <w:jc w:val="both"/>
        <w:rPr>
          <w:rFonts w:ascii="Arial" w:hAnsi="Arial" w:cs="Arial"/>
          <w:sz w:val="20"/>
        </w:rPr>
      </w:pPr>
    </w:p>
    <w:p w14:paraId="70494AFC" w14:textId="77777777" w:rsidR="00F15ED9" w:rsidRDefault="00F15ED9">
      <w:pPr>
        <w:jc w:val="both"/>
        <w:rPr>
          <w:rFonts w:ascii="Arial" w:hAnsi="Arial" w:cs="Arial"/>
          <w:sz w:val="20"/>
        </w:rPr>
      </w:pPr>
      <w:r>
        <w:rPr>
          <w:rFonts w:ascii="Arial" w:hAnsi="Arial" w:cs="Arial"/>
          <w:sz w:val="20"/>
        </w:rPr>
        <w:t>To that effect a person duly authorised by the tenderer must complete and sign the declaration hereafter in detail.</w:t>
      </w:r>
      <w:r w:rsidR="002518C4">
        <w:rPr>
          <w:rFonts w:ascii="Arial" w:hAnsi="Arial" w:cs="Arial"/>
          <w:sz w:val="20"/>
        </w:rPr>
        <w:t xml:space="preserve">          </w:t>
      </w:r>
    </w:p>
    <w:p w14:paraId="46CE90EB" w14:textId="77777777" w:rsidR="00F15ED9" w:rsidRDefault="00F15ED9">
      <w:pPr>
        <w:jc w:val="both"/>
        <w:rPr>
          <w:rFonts w:ascii="Arial" w:hAnsi="Arial" w:cs="Arial"/>
          <w:sz w:val="20"/>
        </w:rPr>
      </w:pPr>
    </w:p>
    <w:p w14:paraId="7D9A6C72" w14:textId="77777777" w:rsidR="00F15ED9" w:rsidRDefault="00F15ED9">
      <w:pPr>
        <w:jc w:val="both"/>
        <w:rPr>
          <w:rFonts w:ascii="Arial" w:hAnsi="Arial" w:cs="Arial"/>
          <w:b/>
          <w:sz w:val="20"/>
        </w:rPr>
      </w:pPr>
      <w:r>
        <w:rPr>
          <w:rFonts w:ascii="Arial" w:hAnsi="Arial" w:cs="Arial"/>
          <w:b/>
          <w:sz w:val="20"/>
        </w:rPr>
        <w:t>Declaration by Tenderer</w:t>
      </w:r>
    </w:p>
    <w:p w14:paraId="283F52E4" w14:textId="77777777" w:rsidR="00F15ED9" w:rsidRDefault="00F15ED9">
      <w:pPr>
        <w:jc w:val="both"/>
        <w:rPr>
          <w:rFonts w:ascii="Arial" w:hAnsi="Arial" w:cs="Arial"/>
          <w:sz w:val="20"/>
        </w:rPr>
      </w:pPr>
    </w:p>
    <w:p w14:paraId="205BC9E0" w14:textId="77777777" w:rsidR="00F15ED9" w:rsidRDefault="00F15ED9">
      <w:pPr>
        <w:tabs>
          <w:tab w:val="left" w:pos="709"/>
        </w:tabs>
        <w:ind w:left="708" w:hanging="708"/>
        <w:jc w:val="both"/>
        <w:rPr>
          <w:rFonts w:ascii="Arial" w:hAnsi="Arial" w:cs="Arial"/>
          <w:sz w:val="20"/>
        </w:rPr>
      </w:pPr>
      <w:r>
        <w:rPr>
          <w:rFonts w:ascii="Arial" w:hAnsi="Arial" w:cs="Arial"/>
          <w:sz w:val="20"/>
        </w:rPr>
        <w:t>1.</w:t>
      </w:r>
      <w:r>
        <w:rPr>
          <w:rFonts w:ascii="Arial" w:hAnsi="Arial" w:cs="Arial"/>
          <w:sz w:val="20"/>
        </w:rPr>
        <w:tab/>
        <w:t>I the undersigned hereby declare and confirm that I am fully conversant with the Occupational Health and Safety Act No 85 of 1993 (as amended by the Occupational Health and Safety Amendment Act No 181 of 1993), and the OHSA 1993 Construction Regulations 2003.</w:t>
      </w:r>
    </w:p>
    <w:p w14:paraId="7C5C5011" w14:textId="77777777" w:rsidR="00F15ED9" w:rsidRDefault="00F15ED9">
      <w:pPr>
        <w:tabs>
          <w:tab w:val="left" w:pos="709"/>
        </w:tabs>
        <w:jc w:val="both"/>
        <w:rPr>
          <w:rFonts w:ascii="Arial" w:hAnsi="Arial" w:cs="Arial"/>
          <w:sz w:val="20"/>
        </w:rPr>
      </w:pPr>
    </w:p>
    <w:p w14:paraId="7C789721" w14:textId="77777777" w:rsidR="00F15ED9" w:rsidRDefault="00F15ED9">
      <w:pPr>
        <w:tabs>
          <w:tab w:val="left" w:pos="709"/>
        </w:tabs>
        <w:ind w:left="708" w:hanging="708"/>
        <w:jc w:val="both"/>
        <w:rPr>
          <w:rFonts w:ascii="Arial" w:hAnsi="Arial" w:cs="Arial"/>
          <w:sz w:val="20"/>
        </w:rPr>
      </w:pPr>
      <w:r>
        <w:rPr>
          <w:rFonts w:ascii="Arial" w:hAnsi="Arial" w:cs="Arial"/>
          <w:sz w:val="20"/>
        </w:rPr>
        <w:t>2.</w:t>
      </w:r>
      <w:r>
        <w:rPr>
          <w:rFonts w:ascii="Arial" w:hAnsi="Arial" w:cs="Arial"/>
          <w:sz w:val="20"/>
        </w:rPr>
        <w:tab/>
        <w:t>I hereby declare that my company has the competence and the necessary resources to safely carry out the construction work under this contract in compliance with the Construction Regulations and the Employer's Health and Safety Specifications.</w:t>
      </w:r>
    </w:p>
    <w:p w14:paraId="394AD00A" w14:textId="77777777" w:rsidR="00F15ED9" w:rsidRDefault="00F15ED9">
      <w:pPr>
        <w:tabs>
          <w:tab w:val="left" w:pos="709"/>
        </w:tabs>
        <w:jc w:val="both"/>
        <w:rPr>
          <w:rFonts w:ascii="Arial" w:hAnsi="Arial" w:cs="Arial"/>
          <w:sz w:val="20"/>
        </w:rPr>
      </w:pPr>
    </w:p>
    <w:p w14:paraId="061BDDA3" w14:textId="77777777" w:rsidR="00F15ED9" w:rsidRDefault="00F15ED9">
      <w:pPr>
        <w:tabs>
          <w:tab w:val="left" w:pos="709"/>
        </w:tabs>
        <w:jc w:val="both"/>
        <w:rPr>
          <w:rFonts w:ascii="Arial" w:hAnsi="Arial" w:cs="Arial"/>
          <w:sz w:val="20"/>
        </w:rPr>
      </w:pPr>
      <w:r>
        <w:rPr>
          <w:rFonts w:ascii="Arial" w:hAnsi="Arial" w:cs="Arial"/>
          <w:sz w:val="20"/>
        </w:rPr>
        <w:t>3.</w:t>
      </w:r>
      <w:r>
        <w:rPr>
          <w:rFonts w:ascii="Arial" w:hAnsi="Arial" w:cs="Arial"/>
          <w:sz w:val="20"/>
        </w:rPr>
        <w:tab/>
        <w:t>I propose to achieve compliance with the Regulations by one of the following:</w:t>
      </w:r>
    </w:p>
    <w:p w14:paraId="76126D0F" w14:textId="77777777" w:rsidR="00F15ED9" w:rsidRDefault="00F15ED9">
      <w:pPr>
        <w:tabs>
          <w:tab w:val="left" w:pos="709"/>
          <w:tab w:val="left" w:pos="1134"/>
        </w:tabs>
        <w:spacing w:before="240"/>
        <w:jc w:val="both"/>
        <w:rPr>
          <w:rFonts w:ascii="Arial" w:hAnsi="Arial" w:cs="Arial"/>
          <w:sz w:val="20"/>
        </w:rPr>
      </w:pPr>
      <w:r>
        <w:rPr>
          <w:rFonts w:ascii="Arial" w:hAnsi="Arial" w:cs="Arial"/>
          <w:sz w:val="20"/>
        </w:rPr>
        <w:tab/>
        <w:t>(a)</w:t>
      </w:r>
      <w:r>
        <w:rPr>
          <w:rFonts w:ascii="Arial" w:hAnsi="Arial" w:cs="Arial"/>
          <w:sz w:val="20"/>
        </w:rPr>
        <w:tab/>
        <w:t xml:space="preserve">From my own competent resources as detailed in 4(a) hereafter: ........... </w:t>
      </w:r>
      <w:r>
        <w:rPr>
          <w:rFonts w:ascii="Arial" w:hAnsi="Arial" w:cs="Arial"/>
          <w:sz w:val="20"/>
        </w:rPr>
        <w:tab/>
      </w:r>
      <w:r>
        <w:rPr>
          <w:rFonts w:ascii="Arial" w:hAnsi="Arial" w:cs="Arial"/>
          <w:b/>
          <w:sz w:val="20"/>
        </w:rPr>
        <w:t>*Yes / No</w:t>
      </w:r>
      <w:r>
        <w:rPr>
          <w:rFonts w:ascii="Arial" w:hAnsi="Arial" w:cs="Arial"/>
          <w:sz w:val="20"/>
        </w:rPr>
        <w:t xml:space="preserve"> </w:t>
      </w:r>
    </w:p>
    <w:p w14:paraId="3BEED727" w14:textId="77777777" w:rsidR="00F15ED9" w:rsidRDefault="00F15ED9">
      <w:pPr>
        <w:tabs>
          <w:tab w:val="left" w:pos="709"/>
          <w:tab w:val="left" w:pos="1134"/>
        </w:tabs>
        <w:spacing w:before="240"/>
        <w:jc w:val="both"/>
        <w:rPr>
          <w:rFonts w:ascii="Arial" w:hAnsi="Arial" w:cs="Arial"/>
          <w:sz w:val="20"/>
        </w:rPr>
      </w:pPr>
      <w:r>
        <w:rPr>
          <w:rFonts w:ascii="Arial" w:hAnsi="Arial" w:cs="Arial"/>
          <w:sz w:val="20"/>
        </w:rPr>
        <w:tab/>
        <w:t>(b)</w:t>
      </w:r>
      <w:r>
        <w:rPr>
          <w:rFonts w:ascii="Arial" w:hAnsi="Arial" w:cs="Arial"/>
          <w:sz w:val="20"/>
        </w:rPr>
        <w:tab/>
        <w:t xml:space="preserve">From my own resources still to be appointed or trained until competency is </w:t>
      </w:r>
    </w:p>
    <w:p w14:paraId="54C0D300" w14:textId="77777777" w:rsidR="00F15ED9" w:rsidRDefault="00F15ED9">
      <w:pPr>
        <w:tabs>
          <w:tab w:val="left" w:pos="709"/>
          <w:tab w:val="left" w:pos="1134"/>
        </w:tabs>
        <w:jc w:val="both"/>
        <w:rPr>
          <w:rFonts w:ascii="Arial" w:hAnsi="Arial" w:cs="Arial"/>
          <w:sz w:val="20"/>
        </w:rPr>
      </w:pPr>
      <w:r>
        <w:rPr>
          <w:rFonts w:ascii="Arial" w:hAnsi="Arial" w:cs="Arial"/>
          <w:sz w:val="20"/>
        </w:rPr>
        <w:tab/>
      </w:r>
      <w:r>
        <w:rPr>
          <w:rFonts w:ascii="Arial" w:hAnsi="Arial" w:cs="Arial"/>
          <w:sz w:val="20"/>
        </w:rPr>
        <w:tab/>
        <w:t>achieved, as detailed in 4(b) hereafter: ............................................</w:t>
      </w:r>
      <w:r>
        <w:rPr>
          <w:rFonts w:ascii="Arial" w:hAnsi="Arial" w:cs="Arial"/>
          <w:sz w:val="20"/>
        </w:rPr>
        <w:tab/>
      </w:r>
      <w:r>
        <w:rPr>
          <w:rFonts w:ascii="Arial" w:hAnsi="Arial" w:cs="Arial"/>
          <w:sz w:val="20"/>
        </w:rPr>
        <w:tab/>
      </w:r>
      <w:r>
        <w:rPr>
          <w:rFonts w:ascii="Arial" w:hAnsi="Arial" w:cs="Arial"/>
          <w:b/>
          <w:sz w:val="20"/>
        </w:rPr>
        <w:t>*Yes / No</w:t>
      </w:r>
      <w:r>
        <w:rPr>
          <w:rFonts w:ascii="Arial" w:hAnsi="Arial" w:cs="Arial"/>
          <w:sz w:val="20"/>
        </w:rPr>
        <w:t xml:space="preserve"> </w:t>
      </w:r>
    </w:p>
    <w:p w14:paraId="046B8D0E" w14:textId="77777777" w:rsidR="00F15ED9" w:rsidRDefault="00F15ED9">
      <w:pPr>
        <w:tabs>
          <w:tab w:val="left" w:pos="709"/>
          <w:tab w:val="left" w:pos="1134"/>
        </w:tabs>
        <w:spacing w:before="240"/>
        <w:jc w:val="both"/>
        <w:rPr>
          <w:rFonts w:ascii="Arial" w:hAnsi="Arial" w:cs="Arial"/>
          <w:sz w:val="20"/>
        </w:rPr>
      </w:pPr>
      <w:r>
        <w:rPr>
          <w:rFonts w:ascii="Arial" w:hAnsi="Arial" w:cs="Arial"/>
          <w:sz w:val="20"/>
        </w:rPr>
        <w:tab/>
        <w:t>(c)</w:t>
      </w:r>
      <w:r>
        <w:rPr>
          <w:rFonts w:ascii="Arial" w:hAnsi="Arial" w:cs="Arial"/>
          <w:sz w:val="20"/>
        </w:rPr>
        <w:tab/>
        <w:t xml:space="preserve">From outside sources by appointment of competent specialist subcontractors </w:t>
      </w:r>
    </w:p>
    <w:p w14:paraId="2D0F14B3" w14:textId="77777777" w:rsidR="00F15ED9" w:rsidRDefault="00F15ED9">
      <w:pPr>
        <w:tabs>
          <w:tab w:val="left" w:pos="709"/>
          <w:tab w:val="left" w:pos="1134"/>
        </w:tabs>
        <w:jc w:val="both"/>
        <w:rPr>
          <w:rFonts w:ascii="Arial" w:hAnsi="Arial" w:cs="Arial"/>
          <w:sz w:val="20"/>
        </w:rPr>
      </w:pPr>
      <w:r>
        <w:rPr>
          <w:rFonts w:ascii="Arial" w:hAnsi="Arial" w:cs="Arial"/>
          <w:sz w:val="20"/>
        </w:rPr>
        <w:tab/>
      </w:r>
      <w:r>
        <w:rPr>
          <w:rFonts w:ascii="Arial" w:hAnsi="Arial" w:cs="Arial"/>
          <w:sz w:val="20"/>
        </w:rPr>
        <w:tab/>
        <w:t xml:space="preserve">as detailed in 4(c) hereafter:  ..................................................................... </w:t>
      </w:r>
      <w:r>
        <w:rPr>
          <w:rFonts w:ascii="Arial" w:hAnsi="Arial" w:cs="Arial"/>
          <w:sz w:val="20"/>
        </w:rPr>
        <w:tab/>
      </w:r>
      <w:r>
        <w:rPr>
          <w:rFonts w:ascii="Arial" w:hAnsi="Arial" w:cs="Arial"/>
          <w:b/>
          <w:sz w:val="20"/>
        </w:rPr>
        <w:t>*Yes / No</w:t>
      </w:r>
    </w:p>
    <w:p w14:paraId="3699DCDD" w14:textId="77777777" w:rsidR="00F15ED9" w:rsidRDefault="00F15ED9">
      <w:pPr>
        <w:tabs>
          <w:tab w:val="left" w:pos="709"/>
        </w:tabs>
        <w:jc w:val="both"/>
        <w:rPr>
          <w:rFonts w:ascii="Arial" w:hAnsi="Arial" w:cs="Arial"/>
          <w:sz w:val="20"/>
        </w:rPr>
      </w:pPr>
    </w:p>
    <w:p w14:paraId="47BAC8DA" w14:textId="77777777" w:rsidR="00F15ED9" w:rsidRDefault="00F15ED9">
      <w:pPr>
        <w:tabs>
          <w:tab w:val="left" w:pos="709"/>
        </w:tabs>
        <w:jc w:val="both"/>
        <w:rPr>
          <w:rFonts w:ascii="Arial" w:hAnsi="Arial" w:cs="Arial"/>
          <w:sz w:val="20"/>
        </w:rPr>
      </w:pPr>
      <w:r>
        <w:rPr>
          <w:rFonts w:ascii="Arial" w:hAnsi="Arial" w:cs="Arial"/>
          <w:sz w:val="20"/>
        </w:rPr>
        <w:tab/>
        <w:t>(</w:t>
      </w:r>
      <w:r>
        <w:rPr>
          <w:rFonts w:ascii="Arial" w:hAnsi="Arial" w:cs="Arial"/>
          <w:b/>
          <w:sz w:val="20"/>
        </w:rPr>
        <w:t xml:space="preserve">* </w:t>
      </w:r>
      <w:r>
        <w:rPr>
          <w:rFonts w:ascii="Arial" w:hAnsi="Arial" w:cs="Arial"/>
          <w:sz w:val="20"/>
        </w:rPr>
        <w:t xml:space="preserve">= </w:t>
      </w:r>
      <w:r>
        <w:rPr>
          <w:rFonts w:ascii="Arial" w:hAnsi="Arial" w:cs="Arial"/>
          <w:i/>
          <w:sz w:val="20"/>
        </w:rPr>
        <w:t>delete whatever is not applicable</w:t>
      </w:r>
      <w:r>
        <w:rPr>
          <w:rFonts w:ascii="Arial" w:hAnsi="Arial" w:cs="Arial"/>
          <w:sz w:val="20"/>
        </w:rPr>
        <w:t>)</w:t>
      </w:r>
    </w:p>
    <w:p w14:paraId="63B8205F" w14:textId="77777777" w:rsidR="00F15ED9" w:rsidRDefault="00F15ED9">
      <w:pPr>
        <w:jc w:val="both"/>
        <w:rPr>
          <w:rFonts w:ascii="Arial" w:hAnsi="Arial" w:cs="Arial"/>
          <w:sz w:val="20"/>
        </w:rPr>
      </w:pPr>
    </w:p>
    <w:p w14:paraId="29BEB9CD" w14:textId="77777777" w:rsidR="00F15ED9" w:rsidRDefault="00F15ED9">
      <w:pPr>
        <w:jc w:val="both"/>
        <w:rPr>
          <w:rFonts w:ascii="Arial" w:hAnsi="Arial" w:cs="Arial"/>
          <w:sz w:val="20"/>
        </w:rPr>
      </w:pPr>
      <w:r>
        <w:rPr>
          <w:rFonts w:ascii="Arial" w:hAnsi="Arial" w:cs="Arial"/>
          <w:sz w:val="20"/>
        </w:rPr>
        <w:t>4.</w:t>
      </w:r>
      <w:r>
        <w:rPr>
          <w:rFonts w:ascii="Arial" w:hAnsi="Arial" w:cs="Arial"/>
          <w:sz w:val="20"/>
        </w:rPr>
        <w:tab/>
        <w:t>Details of resources I propose:</w:t>
      </w:r>
    </w:p>
    <w:p w14:paraId="14EAA66C" w14:textId="77777777" w:rsidR="00F15ED9" w:rsidRDefault="00F15ED9">
      <w:pPr>
        <w:jc w:val="both"/>
        <w:rPr>
          <w:rFonts w:ascii="Arial" w:hAnsi="Arial" w:cs="Arial"/>
          <w:sz w:val="20"/>
        </w:rPr>
      </w:pPr>
    </w:p>
    <w:p w14:paraId="08FF3283" w14:textId="77777777" w:rsidR="00F15ED9" w:rsidRDefault="00F15ED9">
      <w:pPr>
        <w:ind w:left="720"/>
        <w:jc w:val="both"/>
        <w:rPr>
          <w:rFonts w:ascii="Arial" w:hAnsi="Arial" w:cs="Arial"/>
          <w:i/>
          <w:sz w:val="20"/>
        </w:rPr>
      </w:pPr>
      <w:r>
        <w:rPr>
          <w:rFonts w:ascii="Arial" w:hAnsi="Arial" w:cs="Arial"/>
          <w:i/>
          <w:sz w:val="20"/>
        </w:rPr>
        <w:t xml:space="preserve">(Note: Competent resources shall include safety personnel such as a construction supervisor and construction safety officer as defined in Regulation 6, and competent persons as defined in the OHSA 1993 Construction Regulations 2003, as applicable to this contract) </w:t>
      </w:r>
    </w:p>
    <w:p w14:paraId="414184AF" w14:textId="77777777" w:rsidR="00F15ED9" w:rsidRDefault="00F15ED9">
      <w:pPr>
        <w:jc w:val="both"/>
        <w:rPr>
          <w:rFonts w:ascii="Arial" w:hAnsi="Arial" w:cs="Arial"/>
          <w:sz w:val="20"/>
        </w:rPr>
      </w:pPr>
    </w:p>
    <w:p w14:paraId="098C1727" w14:textId="77777777" w:rsidR="00F15ED9" w:rsidRDefault="00F15ED9">
      <w:pPr>
        <w:ind w:left="1134" w:hanging="414"/>
        <w:jc w:val="both"/>
        <w:rPr>
          <w:rFonts w:ascii="Arial" w:hAnsi="Arial" w:cs="Arial"/>
          <w:sz w:val="20"/>
        </w:rPr>
      </w:pPr>
      <w:r>
        <w:rPr>
          <w:rFonts w:ascii="Arial" w:hAnsi="Arial" w:cs="Arial"/>
          <w:sz w:val="20"/>
        </w:rPr>
        <w:t>(a)</w:t>
      </w:r>
      <w:r>
        <w:rPr>
          <w:rFonts w:ascii="Arial" w:hAnsi="Arial" w:cs="Arial"/>
          <w:sz w:val="20"/>
        </w:rPr>
        <w:tab/>
        <w:t>Details of the competent and qualified key persons from my company's own resources, who will form part of the contract team:</w:t>
      </w:r>
    </w:p>
    <w:p w14:paraId="5E60E405" w14:textId="77777777" w:rsidR="00F15ED9" w:rsidRDefault="00F15ED9">
      <w:pPr>
        <w:ind w:left="1134" w:hanging="414"/>
        <w:jc w:val="both"/>
        <w:rPr>
          <w:rFonts w:ascii="Arial" w:hAnsi="Arial" w:cs="Arial"/>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386"/>
      </w:tblGrid>
      <w:tr w:rsidR="00F15ED9" w14:paraId="44D2ADBA" w14:textId="77777777">
        <w:trPr>
          <w:trHeight w:val="445"/>
        </w:trPr>
        <w:tc>
          <w:tcPr>
            <w:tcW w:w="3544" w:type="dxa"/>
            <w:vAlign w:val="center"/>
          </w:tcPr>
          <w:p w14:paraId="46187E24" w14:textId="77777777" w:rsidR="00F15ED9" w:rsidRDefault="00F15ED9">
            <w:pPr>
              <w:jc w:val="center"/>
              <w:rPr>
                <w:rFonts w:ascii="Arial" w:hAnsi="Arial" w:cs="Arial"/>
                <w:b/>
                <w:sz w:val="20"/>
              </w:rPr>
            </w:pPr>
            <w:r>
              <w:rPr>
                <w:rFonts w:ascii="Arial" w:hAnsi="Arial" w:cs="Arial"/>
                <w:b/>
                <w:sz w:val="20"/>
              </w:rPr>
              <w:t>NAMES OF COMPETENT PERSONS</w:t>
            </w:r>
          </w:p>
        </w:tc>
        <w:tc>
          <w:tcPr>
            <w:tcW w:w="5386" w:type="dxa"/>
            <w:vAlign w:val="center"/>
          </w:tcPr>
          <w:p w14:paraId="34ABFB41" w14:textId="77777777" w:rsidR="00F15ED9" w:rsidRDefault="00F15ED9">
            <w:pPr>
              <w:jc w:val="center"/>
              <w:rPr>
                <w:rFonts w:ascii="Arial" w:hAnsi="Arial" w:cs="Arial"/>
                <w:b/>
                <w:sz w:val="20"/>
              </w:rPr>
            </w:pPr>
            <w:r>
              <w:rPr>
                <w:rFonts w:ascii="Arial" w:hAnsi="Arial" w:cs="Arial"/>
                <w:b/>
                <w:sz w:val="20"/>
              </w:rPr>
              <w:t>POSITIONS TO BE FILLED BY COMPETENT PERSONS</w:t>
            </w:r>
          </w:p>
        </w:tc>
      </w:tr>
      <w:tr w:rsidR="00F15ED9" w14:paraId="1A9258F5" w14:textId="77777777">
        <w:trPr>
          <w:trHeight w:val="360"/>
        </w:trPr>
        <w:tc>
          <w:tcPr>
            <w:tcW w:w="3544" w:type="dxa"/>
            <w:vAlign w:val="center"/>
          </w:tcPr>
          <w:p w14:paraId="615F8C7D" w14:textId="77777777" w:rsidR="00F15ED9" w:rsidRDefault="00F15ED9">
            <w:pPr>
              <w:jc w:val="both"/>
              <w:rPr>
                <w:rFonts w:ascii="Arial" w:hAnsi="Arial" w:cs="Arial"/>
                <w:sz w:val="20"/>
              </w:rPr>
            </w:pPr>
          </w:p>
        </w:tc>
        <w:tc>
          <w:tcPr>
            <w:tcW w:w="5386" w:type="dxa"/>
            <w:vAlign w:val="center"/>
          </w:tcPr>
          <w:p w14:paraId="299D8209" w14:textId="77777777" w:rsidR="00F15ED9" w:rsidRDefault="00F15ED9">
            <w:pPr>
              <w:jc w:val="both"/>
              <w:rPr>
                <w:rFonts w:ascii="Arial" w:hAnsi="Arial" w:cs="Arial"/>
                <w:sz w:val="20"/>
              </w:rPr>
            </w:pPr>
          </w:p>
        </w:tc>
      </w:tr>
      <w:tr w:rsidR="00F15ED9" w14:paraId="072AF69B" w14:textId="77777777">
        <w:trPr>
          <w:trHeight w:val="360"/>
        </w:trPr>
        <w:tc>
          <w:tcPr>
            <w:tcW w:w="3544" w:type="dxa"/>
            <w:vAlign w:val="center"/>
          </w:tcPr>
          <w:p w14:paraId="7B6B5FA1" w14:textId="77777777" w:rsidR="00F15ED9" w:rsidRDefault="00F15ED9">
            <w:pPr>
              <w:jc w:val="both"/>
              <w:rPr>
                <w:rFonts w:ascii="Arial" w:hAnsi="Arial" w:cs="Arial"/>
                <w:sz w:val="20"/>
              </w:rPr>
            </w:pPr>
          </w:p>
        </w:tc>
        <w:tc>
          <w:tcPr>
            <w:tcW w:w="5386" w:type="dxa"/>
            <w:vAlign w:val="center"/>
          </w:tcPr>
          <w:p w14:paraId="61409F45" w14:textId="77777777" w:rsidR="00F15ED9" w:rsidRDefault="00F15ED9">
            <w:pPr>
              <w:jc w:val="both"/>
              <w:rPr>
                <w:rFonts w:ascii="Arial" w:hAnsi="Arial" w:cs="Arial"/>
                <w:sz w:val="20"/>
              </w:rPr>
            </w:pPr>
          </w:p>
        </w:tc>
      </w:tr>
      <w:tr w:rsidR="00F15ED9" w14:paraId="6784866E" w14:textId="77777777">
        <w:trPr>
          <w:trHeight w:val="360"/>
        </w:trPr>
        <w:tc>
          <w:tcPr>
            <w:tcW w:w="3544" w:type="dxa"/>
            <w:vAlign w:val="center"/>
          </w:tcPr>
          <w:p w14:paraId="1643584D" w14:textId="77777777" w:rsidR="00F15ED9" w:rsidRDefault="00F15ED9">
            <w:pPr>
              <w:jc w:val="both"/>
              <w:rPr>
                <w:rFonts w:ascii="Arial" w:hAnsi="Arial" w:cs="Arial"/>
                <w:sz w:val="20"/>
              </w:rPr>
            </w:pPr>
          </w:p>
        </w:tc>
        <w:tc>
          <w:tcPr>
            <w:tcW w:w="5386" w:type="dxa"/>
            <w:vAlign w:val="center"/>
          </w:tcPr>
          <w:p w14:paraId="309F3A18" w14:textId="77777777" w:rsidR="00F15ED9" w:rsidRDefault="00F15ED9">
            <w:pPr>
              <w:jc w:val="both"/>
              <w:rPr>
                <w:rFonts w:ascii="Arial" w:hAnsi="Arial" w:cs="Arial"/>
                <w:sz w:val="20"/>
              </w:rPr>
            </w:pPr>
          </w:p>
        </w:tc>
      </w:tr>
      <w:tr w:rsidR="00F15ED9" w14:paraId="2BA45F77" w14:textId="77777777">
        <w:trPr>
          <w:trHeight w:val="360"/>
        </w:trPr>
        <w:tc>
          <w:tcPr>
            <w:tcW w:w="3544" w:type="dxa"/>
            <w:vAlign w:val="center"/>
          </w:tcPr>
          <w:p w14:paraId="62261063" w14:textId="77777777" w:rsidR="00F15ED9" w:rsidRDefault="00F15ED9">
            <w:pPr>
              <w:jc w:val="both"/>
              <w:rPr>
                <w:rFonts w:ascii="Arial" w:hAnsi="Arial" w:cs="Arial"/>
                <w:sz w:val="20"/>
              </w:rPr>
            </w:pPr>
          </w:p>
        </w:tc>
        <w:tc>
          <w:tcPr>
            <w:tcW w:w="5386" w:type="dxa"/>
            <w:vAlign w:val="center"/>
          </w:tcPr>
          <w:p w14:paraId="694F8B6A" w14:textId="77777777" w:rsidR="00F15ED9" w:rsidRDefault="00F15ED9">
            <w:pPr>
              <w:jc w:val="both"/>
              <w:rPr>
                <w:rFonts w:ascii="Arial" w:hAnsi="Arial" w:cs="Arial"/>
                <w:sz w:val="20"/>
              </w:rPr>
            </w:pPr>
          </w:p>
        </w:tc>
      </w:tr>
      <w:tr w:rsidR="00F15ED9" w14:paraId="4AC9EE12" w14:textId="77777777">
        <w:trPr>
          <w:trHeight w:val="360"/>
        </w:trPr>
        <w:tc>
          <w:tcPr>
            <w:tcW w:w="3544" w:type="dxa"/>
            <w:vAlign w:val="center"/>
          </w:tcPr>
          <w:p w14:paraId="5BEF18AB" w14:textId="77777777" w:rsidR="00F15ED9" w:rsidRDefault="00F15ED9">
            <w:pPr>
              <w:jc w:val="both"/>
              <w:rPr>
                <w:rFonts w:ascii="Arial" w:hAnsi="Arial" w:cs="Arial"/>
                <w:sz w:val="20"/>
              </w:rPr>
            </w:pPr>
          </w:p>
        </w:tc>
        <w:tc>
          <w:tcPr>
            <w:tcW w:w="5386" w:type="dxa"/>
            <w:vAlign w:val="center"/>
          </w:tcPr>
          <w:p w14:paraId="7E923A0D" w14:textId="77777777" w:rsidR="00F15ED9" w:rsidRDefault="00F15ED9">
            <w:pPr>
              <w:jc w:val="both"/>
              <w:rPr>
                <w:rFonts w:ascii="Arial" w:hAnsi="Arial" w:cs="Arial"/>
                <w:sz w:val="20"/>
              </w:rPr>
            </w:pPr>
          </w:p>
        </w:tc>
      </w:tr>
      <w:tr w:rsidR="00F15ED9" w14:paraId="39F0C22B" w14:textId="77777777">
        <w:trPr>
          <w:trHeight w:val="360"/>
        </w:trPr>
        <w:tc>
          <w:tcPr>
            <w:tcW w:w="3544" w:type="dxa"/>
            <w:vAlign w:val="center"/>
          </w:tcPr>
          <w:p w14:paraId="3FBF115D" w14:textId="77777777" w:rsidR="00F15ED9" w:rsidRDefault="00F15ED9">
            <w:pPr>
              <w:jc w:val="both"/>
              <w:rPr>
                <w:rFonts w:ascii="Arial" w:hAnsi="Arial" w:cs="Arial"/>
                <w:sz w:val="20"/>
              </w:rPr>
            </w:pPr>
          </w:p>
        </w:tc>
        <w:tc>
          <w:tcPr>
            <w:tcW w:w="5386" w:type="dxa"/>
            <w:vAlign w:val="center"/>
          </w:tcPr>
          <w:p w14:paraId="2009FB0C" w14:textId="77777777" w:rsidR="00F15ED9" w:rsidRDefault="00F15ED9">
            <w:pPr>
              <w:jc w:val="both"/>
              <w:rPr>
                <w:rFonts w:ascii="Arial" w:hAnsi="Arial" w:cs="Arial"/>
                <w:sz w:val="20"/>
              </w:rPr>
            </w:pPr>
          </w:p>
        </w:tc>
      </w:tr>
    </w:tbl>
    <w:p w14:paraId="6455B80C" w14:textId="77777777" w:rsidR="00F15ED9" w:rsidRDefault="00F15ED9">
      <w:pPr>
        <w:jc w:val="both"/>
        <w:rPr>
          <w:rFonts w:ascii="Arial" w:hAnsi="Arial" w:cs="Arial"/>
          <w:sz w:val="20"/>
        </w:rPr>
      </w:pPr>
    </w:p>
    <w:p w14:paraId="478288B0" w14:textId="77777777" w:rsidR="00F15ED9" w:rsidRDefault="00F15ED9">
      <w:pPr>
        <w:jc w:val="both"/>
        <w:rPr>
          <w:rFonts w:ascii="Arial" w:hAnsi="Arial" w:cs="Arial"/>
          <w:sz w:val="20"/>
        </w:rPr>
      </w:pPr>
      <w:r>
        <w:rPr>
          <w:rFonts w:ascii="Arial" w:hAnsi="Arial" w:cs="Arial"/>
          <w:sz w:val="20"/>
        </w:rPr>
        <w:br w:type="page"/>
      </w:r>
    </w:p>
    <w:p w14:paraId="75C2AA17" w14:textId="77777777" w:rsidR="00F15ED9" w:rsidRDefault="00F15ED9" w:rsidP="00B11C95">
      <w:pPr>
        <w:numPr>
          <w:ilvl w:val="0"/>
          <w:numId w:val="3"/>
        </w:numPr>
        <w:jc w:val="both"/>
        <w:rPr>
          <w:rFonts w:ascii="Arial" w:hAnsi="Arial" w:cs="Arial"/>
          <w:sz w:val="20"/>
        </w:rPr>
      </w:pPr>
      <w:r>
        <w:rPr>
          <w:rFonts w:ascii="Arial" w:hAnsi="Arial" w:cs="Arial"/>
          <w:sz w:val="20"/>
        </w:rPr>
        <w:lastRenderedPageBreak/>
        <w:t>Details of training of persons from my company's own resources (or to be hired) who still have to be trained to achieve the necessary competency:</w:t>
      </w:r>
    </w:p>
    <w:p w14:paraId="4804329C" w14:textId="77777777" w:rsidR="00F15ED9" w:rsidRDefault="00F15ED9">
      <w:pPr>
        <w:jc w:val="both"/>
        <w:rPr>
          <w:rFonts w:ascii="Arial" w:hAnsi="Arial" w:cs="Arial"/>
          <w:sz w:val="20"/>
        </w:rPr>
      </w:pPr>
    </w:p>
    <w:p w14:paraId="6416670E" w14:textId="77777777" w:rsidR="00F15ED9" w:rsidRDefault="00F15ED9">
      <w:pPr>
        <w:tabs>
          <w:tab w:val="left" w:leader="dot" w:pos="720"/>
          <w:tab w:val="left" w:pos="1276"/>
          <w:tab w:val="left" w:leader="dot" w:pos="9072"/>
        </w:tabs>
        <w:ind w:left="2127" w:hanging="1418"/>
        <w:jc w:val="both"/>
        <w:rPr>
          <w:rFonts w:ascii="Arial" w:hAnsi="Arial" w:cs="Arial"/>
          <w:sz w:val="20"/>
        </w:rPr>
      </w:pPr>
      <w:r>
        <w:rPr>
          <w:rFonts w:ascii="Arial" w:hAnsi="Arial" w:cs="Arial"/>
          <w:sz w:val="20"/>
        </w:rPr>
        <w:t>(i)</w:t>
      </w:r>
      <w:r>
        <w:rPr>
          <w:rFonts w:ascii="Arial" w:hAnsi="Arial" w:cs="Arial"/>
          <w:sz w:val="20"/>
        </w:rPr>
        <w:tab/>
        <w:t xml:space="preserve">By whom will training be provided? </w:t>
      </w:r>
      <w:r>
        <w:rPr>
          <w:rFonts w:ascii="Arial" w:hAnsi="Arial" w:cs="Arial"/>
          <w:sz w:val="20"/>
        </w:rPr>
        <w:tab/>
      </w:r>
    </w:p>
    <w:p w14:paraId="4A7C82DD" w14:textId="77777777" w:rsidR="00443989" w:rsidRDefault="00443989">
      <w:pPr>
        <w:tabs>
          <w:tab w:val="left" w:leader="dot" w:pos="720"/>
          <w:tab w:val="left" w:pos="1276"/>
          <w:tab w:val="left" w:leader="dot" w:pos="9072"/>
        </w:tabs>
        <w:spacing w:before="120"/>
        <w:ind w:left="2127" w:hanging="1418"/>
        <w:jc w:val="both"/>
        <w:rPr>
          <w:rFonts w:ascii="Arial" w:hAnsi="Arial" w:cs="Arial"/>
          <w:sz w:val="20"/>
        </w:rPr>
      </w:pPr>
    </w:p>
    <w:p w14:paraId="25B53F04" w14:textId="77777777" w:rsidR="00F15ED9" w:rsidRDefault="00F15ED9">
      <w:pPr>
        <w:tabs>
          <w:tab w:val="left" w:leader="dot" w:pos="720"/>
          <w:tab w:val="left" w:pos="1276"/>
          <w:tab w:val="left" w:leader="dot" w:pos="9072"/>
        </w:tabs>
        <w:spacing w:before="120"/>
        <w:ind w:left="2127" w:hanging="1418"/>
        <w:jc w:val="both"/>
        <w:rPr>
          <w:rFonts w:ascii="Arial" w:hAnsi="Arial" w:cs="Arial"/>
          <w:sz w:val="20"/>
        </w:rPr>
      </w:pPr>
      <w:r>
        <w:rPr>
          <w:rFonts w:ascii="Arial" w:hAnsi="Arial" w:cs="Arial"/>
          <w:sz w:val="20"/>
        </w:rPr>
        <w:t>(ii)</w:t>
      </w:r>
      <w:r>
        <w:rPr>
          <w:rFonts w:ascii="Arial" w:hAnsi="Arial" w:cs="Arial"/>
          <w:sz w:val="20"/>
        </w:rPr>
        <w:tab/>
        <w:t xml:space="preserve">When will training be undertaken? </w:t>
      </w:r>
      <w:r>
        <w:rPr>
          <w:rFonts w:ascii="Arial" w:hAnsi="Arial" w:cs="Arial"/>
          <w:sz w:val="20"/>
        </w:rPr>
        <w:tab/>
      </w:r>
    </w:p>
    <w:p w14:paraId="353F310E" w14:textId="77777777" w:rsidR="00443989" w:rsidRDefault="00443989" w:rsidP="00443989">
      <w:pPr>
        <w:tabs>
          <w:tab w:val="left" w:leader="dot" w:pos="720"/>
          <w:tab w:val="left" w:pos="1276"/>
          <w:tab w:val="left" w:leader="dot" w:pos="9072"/>
        </w:tabs>
        <w:spacing w:before="120"/>
        <w:ind w:left="709"/>
        <w:jc w:val="both"/>
        <w:rPr>
          <w:rFonts w:ascii="Arial" w:hAnsi="Arial" w:cs="Arial"/>
          <w:sz w:val="20"/>
        </w:rPr>
      </w:pPr>
    </w:p>
    <w:p w14:paraId="5449AD31" w14:textId="77777777" w:rsidR="00F15ED9" w:rsidRDefault="00F15ED9" w:rsidP="00B11C95">
      <w:pPr>
        <w:numPr>
          <w:ilvl w:val="0"/>
          <w:numId w:val="7"/>
        </w:numPr>
        <w:tabs>
          <w:tab w:val="left" w:leader="dot" w:pos="720"/>
          <w:tab w:val="left" w:pos="1276"/>
          <w:tab w:val="left" w:leader="dot" w:pos="9072"/>
        </w:tabs>
        <w:spacing w:before="120"/>
        <w:jc w:val="both"/>
        <w:rPr>
          <w:rFonts w:ascii="Arial" w:hAnsi="Arial" w:cs="Arial"/>
          <w:sz w:val="20"/>
        </w:rPr>
      </w:pPr>
      <w:r>
        <w:rPr>
          <w:rFonts w:ascii="Arial" w:hAnsi="Arial" w:cs="Arial"/>
          <w:sz w:val="20"/>
        </w:rPr>
        <w:t xml:space="preserve">List the positions to be filled by persons to be trained or hired: </w:t>
      </w:r>
      <w:r>
        <w:rPr>
          <w:rFonts w:ascii="Arial" w:hAnsi="Arial" w:cs="Arial"/>
          <w:sz w:val="20"/>
        </w:rPr>
        <w:tab/>
      </w:r>
    </w:p>
    <w:p w14:paraId="2986191A" w14:textId="77777777" w:rsidR="00443989" w:rsidRDefault="00443989">
      <w:pPr>
        <w:tabs>
          <w:tab w:val="left" w:leader="dot" w:pos="720"/>
          <w:tab w:val="left" w:pos="1276"/>
          <w:tab w:val="left" w:leader="dot" w:pos="9072"/>
        </w:tabs>
        <w:spacing w:before="120"/>
        <w:ind w:left="709"/>
        <w:jc w:val="both"/>
        <w:rPr>
          <w:rFonts w:ascii="Arial" w:hAnsi="Arial" w:cs="Arial"/>
          <w:sz w:val="20"/>
        </w:rPr>
      </w:pPr>
    </w:p>
    <w:p w14:paraId="187DCE4B" w14:textId="77777777" w:rsidR="00F15ED9" w:rsidRDefault="00F15ED9">
      <w:pPr>
        <w:tabs>
          <w:tab w:val="left" w:leader="dot" w:pos="720"/>
          <w:tab w:val="left" w:pos="1276"/>
          <w:tab w:val="left" w:leader="dot" w:pos="9072"/>
        </w:tabs>
        <w:spacing w:before="120"/>
        <w:ind w:left="709"/>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p w14:paraId="2D5FD08A" w14:textId="77777777" w:rsidR="00443989" w:rsidRDefault="00443989">
      <w:pPr>
        <w:tabs>
          <w:tab w:val="left" w:leader="dot" w:pos="720"/>
          <w:tab w:val="left" w:pos="1276"/>
          <w:tab w:val="left" w:leader="dot" w:pos="9072"/>
        </w:tabs>
        <w:spacing w:before="120"/>
        <w:ind w:left="1276" w:hanging="567"/>
        <w:jc w:val="both"/>
        <w:rPr>
          <w:rFonts w:ascii="Arial" w:hAnsi="Arial" w:cs="Arial"/>
          <w:sz w:val="20"/>
        </w:rPr>
      </w:pPr>
    </w:p>
    <w:p w14:paraId="4FD007F0" w14:textId="77777777" w:rsidR="00F15ED9" w:rsidRDefault="00F15ED9">
      <w:pPr>
        <w:tabs>
          <w:tab w:val="left" w:leader="dot" w:pos="720"/>
          <w:tab w:val="left" w:pos="1276"/>
          <w:tab w:val="left" w:leader="dot" w:pos="9072"/>
        </w:tabs>
        <w:spacing w:before="120"/>
        <w:ind w:left="1276" w:hanging="567"/>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p w14:paraId="7ACD58CD" w14:textId="77777777" w:rsidR="00F15ED9" w:rsidRDefault="00F15ED9">
      <w:pPr>
        <w:tabs>
          <w:tab w:val="left" w:leader="dot" w:pos="720"/>
          <w:tab w:val="left" w:pos="1276"/>
          <w:tab w:val="left" w:leader="dot" w:pos="9072"/>
        </w:tabs>
        <w:ind w:left="2127" w:hanging="1418"/>
        <w:jc w:val="both"/>
        <w:rPr>
          <w:rFonts w:ascii="Arial" w:hAnsi="Arial" w:cs="Arial"/>
          <w:sz w:val="20"/>
        </w:rPr>
      </w:pPr>
    </w:p>
    <w:p w14:paraId="32D4AFC7" w14:textId="77777777" w:rsidR="00F15ED9" w:rsidRDefault="00F15ED9">
      <w:pPr>
        <w:tabs>
          <w:tab w:val="left" w:pos="567"/>
          <w:tab w:val="left" w:leader="dot" w:pos="720"/>
          <w:tab w:val="left" w:leader="dot" w:pos="9072"/>
        </w:tabs>
        <w:ind w:left="567" w:hanging="720"/>
        <w:jc w:val="both"/>
        <w:rPr>
          <w:rFonts w:ascii="Arial" w:hAnsi="Arial" w:cs="Arial"/>
          <w:sz w:val="20"/>
        </w:rPr>
      </w:pPr>
      <w:r>
        <w:rPr>
          <w:rFonts w:ascii="Arial" w:hAnsi="Arial" w:cs="Arial"/>
          <w:sz w:val="20"/>
        </w:rPr>
        <w:t xml:space="preserve">(c) </w:t>
      </w:r>
      <w:r>
        <w:rPr>
          <w:rFonts w:ascii="Arial" w:hAnsi="Arial" w:cs="Arial"/>
          <w:sz w:val="20"/>
        </w:rPr>
        <w:tab/>
        <w:t>Details of competent resources to be appointed as subcontractors if competent persons cannot be supplied from own company:</w:t>
      </w:r>
    </w:p>
    <w:p w14:paraId="24683026" w14:textId="77777777" w:rsidR="00443989" w:rsidRDefault="00F15ED9">
      <w:pPr>
        <w:tabs>
          <w:tab w:val="left" w:pos="567"/>
          <w:tab w:val="left" w:leader="dot" w:pos="720"/>
          <w:tab w:val="left" w:leader="dot" w:pos="9072"/>
        </w:tabs>
        <w:spacing w:before="120"/>
        <w:jc w:val="both"/>
        <w:rPr>
          <w:rFonts w:ascii="Arial" w:hAnsi="Arial" w:cs="Arial"/>
          <w:sz w:val="20"/>
        </w:rPr>
      </w:pPr>
      <w:r>
        <w:rPr>
          <w:rFonts w:ascii="Arial" w:hAnsi="Arial" w:cs="Arial"/>
          <w:sz w:val="20"/>
        </w:rPr>
        <w:tab/>
      </w:r>
    </w:p>
    <w:p w14:paraId="4C0BE6E3" w14:textId="77777777" w:rsidR="00F15ED9" w:rsidRDefault="00443989">
      <w:pPr>
        <w:tabs>
          <w:tab w:val="left" w:pos="567"/>
          <w:tab w:val="left" w:leader="dot" w:pos="720"/>
          <w:tab w:val="left" w:leader="dot" w:pos="9072"/>
        </w:tabs>
        <w:spacing w:before="120"/>
        <w:jc w:val="both"/>
        <w:rPr>
          <w:rFonts w:ascii="Arial" w:hAnsi="Arial" w:cs="Arial"/>
          <w:sz w:val="20"/>
        </w:rPr>
      </w:pPr>
      <w:r>
        <w:rPr>
          <w:rFonts w:ascii="Arial" w:hAnsi="Arial" w:cs="Arial"/>
          <w:sz w:val="20"/>
        </w:rPr>
        <w:tab/>
      </w:r>
      <w:r w:rsidR="00F15ED9">
        <w:rPr>
          <w:rFonts w:ascii="Arial" w:hAnsi="Arial" w:cs="Arial"/>
          <w:sz w:val="20"/>
        </w:rPr>
        <w:t xml:space="preserve">Name of proposed subcontractor: </w:t>
      </w:r>
      <w:r w:rsidR="00F15ED9">
        <w:rPr>
          <w:rFonts w:ascii="Arial" w:hAnsi="Arial" w:cs="Arial"/>
          <w:sz w:val="20"/>
        </w:rPr>
        <w:tab/>
      </w:r>
    </w:p>
    <w:p w14:paraId="7FA57E6F" w14:textId="77777777" w:rsidR="00443989" w:rsidRDefault="00443989">
      <w:pPr>
        <w:tabs>
          <w:tab w:val="left" w:pos="567"/>
          <w:tab w:val="left" w:leader="dot" w:pos="720"/>
          <w:tab w:val="left" w:leader="dot" w:pos="9072"/>
        </w:tabs>
        <w:spacing w:before="120"/>
        <w:jc w:val="both"/>
        <w:rPr>
          <w:rFonts w:ascii="Arial" w:hAnsi="Arial" w:cs="Arial"/>
          <w:sz w:val="20"/>
        </w:rPr>
      </w:pPr>
    </w:p>
    <w:p w14:paraId="0AF05EB7" w14:textId="77777777" w:rsidR="00F15ED9" w:rsidRDefault="00F15ED9">
      <w:pPr>
        <w:tabs>
          <w:tab w:val="left" w:leader="dot" w:pos="720"/>
          <w:tab w:val="left" w:leader="dot" w:pos="9072"/>
        </w:tabs>
        <w:spacing w:before="120"/>
        <w:ind w:left="567"/>
        <w:jc w:val="both"/>
        <w:rPr>
          <w:rFonts w:ascii="Arial" w:hAnsi="Arial" w:cs="Arial"/>
          <w:sz w:val="20"/>
        </w:rPr>
      </w:pPr>
      <w:r>
        <w:rPr>
          <w:rFonts w:ascii="Arial" w:hAnsi="Arial" w:cs="Arial"/>
          <w:sz w:val="20"/>
        </w:rPr>
        <w:t xml:space="preserve">Qualifications or details of competency of the subcontractor: </w:t>
      </w:r>
      <w:r>
        <w:rPr>
          <w:rFonts w:ascii="Arial" w:hAnsi="Arial" w:cs="Arial"/>
          <w:sz w:val="20"/>
        </w:rPr>
        <w:tab/>
      </w:r>
    </w:p>
    <w:p w14:paraId="426E45A8" w14:textId="77777777" w:rsidR="00443989" w:rsidRDefault="00443989">
      <w:pPr>
        <w:tabs>
          <w:tab w:val="left" w:leader="dot" w:pos="720"/>
          <w:tab w:val="left" w:leader="dot" w:pos="9072"/>
        </w:tabs>
        <w:spacing w:before="120"/>
        <w:ind w:left="567"/>
        <w:jc w:val="both"/>
        <w:rPr>
          <w:rFonts w:ascii="Arial" w:hAnsi="Arial" w:cs="Arial"/>
          <w:sz w:val="20"/>
        </w:rPr>
      </w:pPr>
    </w:p>
    <w:p w14:paraId="1B731A32" w14:textId="77777777" w:rsidR="00F15ED9" w:rsidRDefault="00F15ED9">
      <w:pPr>
        <w:tabs>
          <w:tab w:val="left" w:leader="dot" w:pos="567"/>
          <w:tab w:val="left" w:leader="dot" w:pos="9072"/>
        </w:tabs>
        <w:spacing w:before="120"/>
        <w:ind w:left="567"/>
        <w:jc w:val="both"/>
        <w:rPr>
          <w:rFonts w:ascii="Arial" w:hAnsi="Arial" w:cs="Arial"/>
          <w:sz w:val="20"/>
        </w:rPr>
      </w:pPr>
      <w:r>
        <w:rPr>
          <w:rFonts w:ascii="Arial" w:hAnsi="Arial" w:cs="Arial"/>
          <w:sz w:val="20"/>
        </w:rPr>
        <w:tab/>
      </w:r>
    </w:p>
    <w:p w14:paraId="29C0B3AD" w14:textId="77777777" w:rsidR="00443989" w:rsidRDefault="00443989">
      <w:pPr>
        <w:tabs>
          <w:tab w:val="left" w:leader="dot" w:pos="567"/>
          <w:tab w:val="left" w:leader="dot" w:pos="9072"/>
        </w:tabs>
        <w:spacing w:before="120"/>
        <w:ind w:left="567"/>
        <w:jc w:val="both"/>
        <w:rPr>
          <w:rFonts w:ascii="Arial" w:hAnsi="Arial" w:cs="Arial"/>
          <w:sz w:val="20"/>
        </w:rPr>
      </w:pPr>
    </w:p>
    <w:p w14:paraId="60B9C093" w14:textId="77777777" w:rsidR="00F15ED9" w:rsidRDefault="00F15ED9">
      <w:pPr>
        <w:tabs>
          <w:tab w:val="left" w:leader="dot" w:pos="567"/>
          <w:tab w:val="left" w:leader="dot" w:pos="9072"/>
        </w:tabs>
        <w:spacing w:before="120"/>
        <w:ind w:left="567"/>
        <w:jc w:val="both"/>
        <w:rPr>
          <w:rFonts w:ascii="Arial" w:hAnsi="Arial" w:cs="Arial"/>
          <w:sz w:val="20"/>
        </w:rPr>
      </w:pPr>
      <w:r>
        <w:rPr>
          <w:rFonts w:ascii="Arial" w:hAnsi="Arial" w:cs="Arial"/>
          <w:sz w:val="20"/>
        </w:rPr>
        <w:lastRenderedPageBreak/>
        <w:tab/>
      </w:r>
    </w:p>
    <w:p w14:paraId="511DA13E" w14:textId="77777777" w:rsidR="00F15ED9" w:rsidRDefault="00F15ED9">
      <w:pPr>
        <w:tabs>
          <w:tab w:val="left" w:pos="567"/>
        </w:tabs>
        <w:ind w:left="567" w:hanging="567"/>
        <w:jc w:val="both"/>
        <w:rPr>
          <w:rFonts w:ascii="Arial" w:hAnsi="Arial" w:cs="Arial"/>
          <w:sz w:val="20"/>
        </w:rPr>
      </w:pPr>
    </w:p>
    <w:p w14:paraId="78BF9931" w14:textId="77777777" w:rsidR="00F15ED9" w:rsidRDefault="00F15ED9">
      <w:pPr>
        <w:tabs>
          <w:tab w:val="left" w:pos="567"/>
        </w:tabs>
        <w:ind w:left="567" w:hanging="567"/>
        <w:jc w:val="both"/>
        <w:rPr>
          <w:rFonts w:ascii="Arial" w:hAnsi="Arial" w:cs="Arial"/>
          <w:sz w:val="20"/>
        </w:rPr>
      </w:pPr>
      <w:r>
        <w:rPr>
          <w:rFonts w:ascii="Arial" w:hAnsi="Arial" w:cs="Arial"/>
          <w:sz w:val="20"/>
        </w:rPr>
        <w:t>5.</w:t>
      </w:r>
      <w:r>
        <w:rPr>
          <w:rFonts w:ascii="Arial" w:hAnsi="Arial" w:cs="Arial"/>
          <w:sz w:val="20"/>
        </w:rPr>
        <w:tab/>
        <w:t>I hereby undertake, if my tender is accepted, to provide, before commencement of the works under the contract, a suitable and sufficiently documented Health and Safety Plan in accordance with Regulation 5(1) of the Construction Regulations, which plan shall be subject to approval by the Employer.</w:t>
      </w:r>
    </w:p>
    <w:p w14:paraId="6964EC8D" w14:textId="77777777" w:rsidR="00F15ED9" w:rsidRDefault="00F15ED9">
      <w:pPr>
        <w:jc w:val="both"/>
        <w:rPr>
          <w:rFonts w:ascii="Arial" w:hAnsi="Arial" w:cs="Arial"/>
          <w:sz w:val="20"/>
        </w:rPr>
      </w:pPr>
    </w:p>
    <w:p w14:paraId="5FD3D1E2" w14:textId="77777777" w:rsidR="00F15ED9" w:rsidRDefault="00F15ED9">
      <w:pPr>
        <w:tabs>
          <w:tab w:val="left" w:pos="567"/>
        </w:tabs>
        <w:ind w:left="567" w:hanging="567"/>
        <w:jc w:val="both"/>
        <w:rPr>
          <w:rFonts w:ascii="Arial" w:hAnsi="Arial" w:cs="Arial"/>
          <w:sz w:val="20"/>
        </w:rPr>
      </w:pPr>
      <w:r>
        <w:rPr>
          <w:rFonts w:ascii="Arial" w:hAnsi="Arial" w:cs="Arial"/>
          <w:sz w:val="20"/>
        </w:rPr>
        <w:t>6.</w:t>
      </w:r>
      <w:r>
        <w:rPr>
          <w:rFonts w:ascii="Arial" w:hAnsi="Arial" w:cs="Arial"/>
          <w:sz w:val="20"/>
        </w:rPr>
        <w:tab/>
        <w:t xml:space="preserve">I confirm that copies of my company's approved Health and Safety Plan, the Employer's Safety Specifications as well as the OHSA 1993 Construction Regulations 2003 will be provided on site and will at all times be available for inspection by the Contractor's personnel, the Employer's personnel, the Engineer, visitors, and officials and inspectors of the Department of Labour. </w:t>
      </w:r>
    </w:p>
    <w:p w14:paraId="5C27C42F" w14:textId="77777777" w:rsidR="00F15ED9" w:rsidRDefault="00F15ED9">
      <w:pPr>
        <w:jc w:val="both"/>
        <w:rPr>
          <w:rFonts w:ascii="Arial" w:hAnsi="Arial" w:cs="Arial"/>
          <w:sz w:val="20"/>
        </w:rPr>
      </w:pPr>
    </w:p>
    <w:p w14:paraId="7C9E2D4A" w14:textId="77777777" w:rsidR="00F15ED9" w:rsidRDefault="00F15ED9">
      <w:pPr>
        <w:tabs>
          <w:tab w:val="left" w:pos="567"/>
        </w:tabs>
        <w:ind w:left="567" w:hanging="567"/>
        <w:jc w:val="both"/>
        <w:rPr>
          <w:rFonts w:ascii="Arial" w:hAnsi="Arial" w:cs="Arial"/>
          <w:sz w:val="20"/>
        </w:rPr>
      </w:pPr>
      <w:r>
        <w:rPr>
          <w:rFonts w:ascii="Arial" w:hAnsi="Arial" w:cs="Arial"/>
          <w:sz w:val="20"/>
        </w:rPr>
        <w:t>7.</w:t>
      </w:r>
      <w:r>
        <w:rPr>
          <w:rFonts w:ascii="Arial" w:hAnsi="Arial" w:cs="Arial"/>
          <w:sz w:val="20"/>
        </w:rPr>
        <w:tab/>
        <w:t>I hereby confirm that adequate provision has been made in my tendered rates and prices in the schedule of quantities to cover the cost of all resources, actions, training and all health and safety measures envisaged in the OHSA 1993 Construction Regulations 2003, and that I will be liable for any penalties that may be applied in terms of the said Regulations (Regulation 30) for failure on the Contractor's part to comply with the provisions of the Act and the Regulations.</w:t>
      </w:r>
    </w:p>
    <w:p w14:paraId="5B3C7780" w14:textId="77777777" w:rsidR="00F15ED9" w:rsidRDefault="00F15ED9">
      <w:pPr>
        <w:jc w:val="both"/>
        <w:rPr>
          <w:rFonts w:ascii="Arial" w:hAnsi="Arial" w:cs="Arial"/>
          <w:sz w:val="20"/>
        </w:rPr>
      </w:pPr>
    </w:p>
    <w:p w14:paraId="39C16103" w14:textId="77777777" w:rsidR="00F15ED9" w:rsidRDefault="00F15ED9">
      <w:pPr>
        <w:tabs>
          <w:tab w:val="left" w:pos="567"/>
        </w:tabs>
        <w:ind w:left="567" w:hanging="567"/>
        <w:jc w:val="both"/>
        <w:rPr>
          <w:rFonts w:ascii="Arial" w:hAnsi="Arial" w:cs="Arial"/>
          <w:sz w:val="20"/>
        </w:rPr>
      </w:pPr>
      <w:r>
        <w:rPr>
          <w:rFonts w:ascii="Arial" w:hAnsi="Arial" w:cs="Arial"/>
          <w:sz w:val="20"/>
        </w:rPr>
        <w:t>8.</w:t>
      </w:r>
      <w:r>
        <w:rPr>
          <w:rFonts w:ascii="Arial" w:hAnsi="Arial" w:cs="Arial"/>
          <w:sz w:val="20"/>
        </w:rPr>
        <w:tab/>
        <w:t>I agree that my failure to complete and execute this declaration to the satisfaction of the Employer will mean that I am unable to comply with the requirements of the OHSA 1993 Construction Regulations 2003, and accept that my tender will be prejudiced and may be rejected at the discretion of the Employer.</w:t>
      </w:r>
    </w:p>
    <w:p w14:paraId="4AB37F10" w14:textId="77777777" w:rsidR="00F15ED9" w:rsidRDefault="00F15ED9">
      <w:pPr>
        <w:jc w:val="both"/>
        <w:rPr>
          <w:rFonts w:ascii="Arial" w:hAnsi="Arial" w:cs="Arial"/>
          <w:sz w:val="20"/>
        </w:rPr>
      </w:pPr>
    </w:p>
    <w:p w14:paraId="631E73E2" w14:textId="77777777" w:rsidR="00F15ED9" w:rsidRDefault="00F15ED9">
      <w:pPr>
        <w:jc w:val="both"/>
        <w:rPr>
          <w:rFonts w:ascii="Arial" w:hAnsi="Arial" w:cs="Arial"/>
          <w:sz w:val="20"/>
        </w:rPr>
      </w:pPr>
    </w:p>
    <w:p w14:paraId="22509499" w14:textId="77777777" w:rsidR="00F15ED9" w:rsidRDefault="00F15ED9">
      <w:pPr>
        <w:jc w:val="both"/>
        <w:rPr>
          <w:rFonts w:ascii="Arial" w:hAnsi="Arial" w:cs="Arial"/>
          <w:sz w:val="20"/>
        </w:rPr>
      </w:pPr>
    </w:p>
    <w:p w14:paraId="08616FDA" w14:textId="77777777" w:rsidR="00F15ED9" w:rsidRDefault="00F15ED9">
      <w:pPr>
        <w:jc w:val="both"/>
        <w:rPr>
          <w:rFonts w:ascii="Arial" w:hAnsi="Arial" w:cs="Arial"/>
          <w:sz w:val="20"/>
        </w:rPr>
      </w:pPr>
    </w:p>
    <w:p w14:paraId="1D0CAF80" w14:textId="77777777" w:rsidR="00F15ED9" w:rsidRDefault="00F15ED9">
      <w:pPr>
        <w:tabs>
          <w:tab w:val="left" w:pos="6237"/>
        </w:tabs>
        <w:jc w:val="both"/>
        <w:rPr>
          <w:rFonts w:ascii="Arial" w:hAnsi="Arial" w:cs="Arial"/>
          <w:sz w:val="20"/>
        </w:rPr>
      </w:pPr>
      <w:r>
        <w:rPr>
          <w:rFonts w:ascii="Arial" w:hAnsi="Arial" w:cs="Arial"/>
          <w:sz w:val="20"/>
        </w:rPr>
        <w:t xml:space="preserve">SIGNATURE: ..................................................................  </w:t>
      </w:r>
      <w:r>
        <w:rPr>
          <w:rFonts w:ascii="Arial" w:hAnsi="Arial" w:cs="Arial"/>
          <w:sz w:val="20"/>
        </w:rPr>
        <w:tab/>
        <w:t>DATE: .....…….....................</w:t>
      </w:r>
    </w:p>
    <w:p w14:paraId="0AB588E9" w14:textId="77777777" w:rsidR="00F15ED9" w:rsidRDefault="00F15ED9">
      <w:pPr>
        <w:jc w:val="both"/>
        <w:rPr>
          <w:rFonts w:ascii="Arial" w:hAnsi="Arial" w:cs="Arial"/>
          <w:i/>
          <w:sz w:val="20"/>
        </w:rPr>
      </w:pPr>
    </w:p>
    <w:p w14:paraId="71520A17" w14:textId="77777777" w:rsidR="00F15ED9" w:rsidRDefault="00F15ED9">
      <w:pPr>
        <w:jc w:val="both"/>
        <w:rPr>
          <w:rFonts w:ascii="Arial" w:hAnsi="Arial" w:cs="Arial"/>
          <w:i/>
          <w:sz w:val="20"/>
        </w:rPr>
      </w:pPr>
      <w:r>
        <w:rPr>
          <w:rFonts w:ascii="Arial" w:hAnsi="Arial" w:cs="Arial"/>
          <w:i/>
          <w:sz w:val="20"/>
        </w:rPr>
        <w:t>(of person authorised to sign on behalf of the Tenderer)</w:t>
      </w:r>
    </w:p>
    <w:p w14:paraId="7359FE14" w14:textId="77777777" w:rsidR="00F15ED9" w:rsidRDefault="00F15ED9">
      <w:pPr>
        <w:tabs>
          <w:tab w:val="left" w:pos="566"/>
          <w:tab w:val="left" w:pos="1134"/>
          <w:tab w:val="left" w:pos="1814"/>
          <w:tab w:val="left" w:pos="2324"/>
          <w:tab w:val="left" w:pos="6803"/>
          <w:tab w:val="right" w:pos="9002"/>
        </w:tabs>
        <w:rPr>
          <w:rFonts w:ascii="Arial" w:hAnsi="Arial" w:cs="Arial"/>
          <w:bCs/>
          <w:sz w:val="20"/>
        </w:rPr>
      </w:pPr>
    </w:p>
    <w:p w14:paraId="5E752A7E" w14:textId="77777777" w:rsidR="00212C83" w:rsidRDefault="00212C83" w:rsidP="00C451CB">
      <w:pPr>
        <w:tabs>
          <w:tab w:val="left" w:pos="566"/>
          <w:tab w:val="left" w:pos="1134"/>
          <w:tab w:val="left" w:pos="1814"/>
          <w:tab w:val="left" w:pos="2324"/>
          <w:tab w:val="left" w:pos="6803"/>
          <w:tab w:val="right" w:pos="9002"/>
        </w:tabs>
        <w:rPr>
          <w:rStyle w:val="Style11ptBoldUnderline"/>
          <w:rFonts w:ascii="Arial" w:hAnsi="Arial" w:cs="Arial"/>
          <w:u w:val="none"/>
        </w:rPr>
      </w:pPr>
    </w:p>
    <w:p w14:paraId="4FEC0CE6" w14:textId="03325C99" w:rsidR="00000AC4" w:rsidRDefault="00000AC4" w:rsidP="00C451CB">
      <w:pPr>
        <w:tabs>
          <w:tab w:val="left" w:pos="566"/>
          <w:tab w:val="left" w:pos="1134"/>
          <w:tab w:val="left" w:pos="1814"/>
          <w:tab w:val="left" w:pos="2324"/>
          <w:tab w:val="left" w:pos="6803"/>
          <w:tab w:val="right" w:pos="9002"/>
        </w:tabs>
        <w:rPr>
          <w:rStyle w:val="Style11ptBoldUnderline"/>
          <w:rFonts w:ascii="Arial" w:hAnsi="Arial" w:cs="Arial"/>
          <w:u w:val="none"/>
        </w:rPr>
      </w:pPr>
    </w:p>
    <w:p w14:paraId="3E17063D" w14:textId="77777777" w:rsidR="000B5C7F" w:rsidRDefault="000B5C7F" w:rsidP="00C451CB">
      <w:pPr>
        <w:tabs>
          <w:tab w:val="left" w:pos="566"/>
          <w:tab w:val="left" w:pos="1134"/>
          <w:tab w:val="left" w:pos="1814"/>
          <w:tab w:val="left" w:pos="2324"/>
          <w:tab w:val="left" w:pos="6803"/>
          <w:tab w:val="right" w:pos="9002"/>
        </w:tabs>
        <w:rPr>
          <w:rStyle w:val="Style11ptBoldUnderline"/>
          <w:rFonts w:ascii="Arial" w:hAnsi="Arial" w:cs="Arial"/>
          <w:u w:val="none"/>
        </w:rPr>
      </w:pPr>
    </w:p>
    <w:p w14:paraId="2DB7A753" w14:textId="77777777" w:rsidR="00212C83" w:rsidRDefault="00212C83" w:rsidP="00C451CB">
      <w:pPr>
        <w:tabs>
          <w:tab w:val="left" w:pos="566"/>
          <w:tab w:val="left" w:pos="1134"/>
          <w:tab w:val="left" w:pos="1814"/>
          <w:tab w:val="left" w:pos="2324"/>
          <w:tab w:val="left" w:pos="6803"/>
          <w:tab w:val="right" w:pos="9002"/>
        </w:tabs>
        <w:rPr>
          <w:rStyle w:val="Style11ptBoldUnderline"/>
          <w:rFonts w:ascii="Arial" w:hAnsi="Arial" w:cs="Arial"/>
          <w:u w:val="none"/>
        </w:rPr>
      </w:pPr>
    </w:p>
    <w:p w14:paraId="799AF7D6" w14:textId="77777777" w:rsidR="00E00FD6" w:rsidRDefault="00E00FD6" w:rsidP="00C451CB">
      <w:pPr>
        <w:tabs>
          <w:tab w:val="left" w:pos="566"/>
          <w:tab w:val="left" w:pos="1134"/>
          <w:tab w:val="left" w:pos="1814"/>
          <w:tab w:val="left" w:pos="2324"/>
          <w:tab w:val="left" w:pos="6803"/>
          <w:tab w:val="right" w:pos="9002"/>
        </w:tabs>
        <w:rPr>
          <w:rStyle w:val="Style11ptBoldUnderline"/>
          <w:rFonts w:ascii="Arial" w:hAnsi="Arial" w:cs="Arial"/>
          <w:u w:val="none"/>
        </w:rPr>
      </w:pPr>
    </w:p>
    <w:p w14:paraId="4922C108" w14:textId="77777777" w:rsidR="00F15ED9" w:rsidRPr="00C451CB" w:rsidRDefault="00F15ED9" w:rsidP="00C451CB">
      <w:pPr>
        <w:tabs>
          <w:tab w:val="left" w:pos="566"/>
          <w:tab w:val="left" w:pos="1134"/>
          <w:tab w:val="left" w:pos="1814"/>
          <w:tab w:val="left" w:pos="2324"/>
          <w:tab w:val="left" w:pos="6803"/>
          <w:tab w:val="right" w:pos="9002"/>
        </w:tabs>
        <w:rPr>
          <w:rStyle w:val="Style11ptBoldUnderline"/>
          <w:rFonts w:ascii="Arial" w:hAnsi="Arial" w:cs="Arial"/>
          <w:sz w:val="20"/>
          <w:u w:val="none"/>
        </w:rPr>
      </w:pPr>
      <w:r w:rsidRPr="00C451CB">
        <w:rPr>
          <w:rStyle w:val="Style11ptBoldUnderline"/>
          <w:rFonts w:ascii="Arial" w:hAnsi="Arial" w:cs="Arial"/>
          <w:u w:val="none"/>
        </w:rPr>
        <w:t>K.</w:t>
      </w:r>
      <w:r w:rsidRPr="00C451CB">
        <w:rPr>
          <w:rStyle w:val="Style11ptBoldUnderline"/>
          <w:rFonts w:ascii="Arial" w:hAnsi="Arial" w:cs="Arial"/>
          <w:u w:val="none"/>
        </w:rPr>
        <w:tab/>
        <w:t>TAX CLEARANCE CERTIFICATE</w:t>
      </w:r>
    </w:p>
    <w:p w14:paraId="55542626" w14:textId="77777777" w:rsidR="00F15ED9" w:rsidRDefault="00F15ED9">
      <w:pPr>
        <w:tabs>
          <w:tab w:val="left" w:pos="282"/>
          <w:tab w:val="left" w:pos="451"/>
          <w:tab w:val="left" w:pos="1418"/>
          <w:tab w:val="right" w:leader="dot" w:pos="8504"/>
          <w:tab w:val="right" w:leader="dot" w:pos="8789"/>
        </w:tabs>
        <w:jc w:val="both"/>
        <w:rPr>
          <w:rFonts w:ascii="Arial" w:hAnsi="Arial" w:cs="Arial"/>
          <w:b/>
          <w:sz w:val="20"/>
          <w:u w:val="single"/>
        </w:rPr>
      </w:pPr>
    </w:p>
    <w:p w14:paraId="18485C45" w14:textId="77777777" w:rsidR="00F15ED9" w:rsidRDefault="00F15ED9">
      <w:pPr>
        <w:tabs>
          <w:tab w:val="left" w:pos="282"/>
          <w:tab w:val="left" w:pos="451"/>
          <w:tab w:val="left" w:pos="1418"/>
          <w:tab w:val="right" w:leader="dot" w:pos="8504"/>
          <w:tab w:val="right" w:leader="dot" w:pos="8789"/>
        </w:tabs>
        <w:jc w:val="both"/>
        <w:rPr>
          <w:rFonts w:ascii="Arial" w:hAnsi="Arial" w:cs="Arial"/>
          <w:b/>
          <w:sz w:val="20"/>
          <w:u w:val="single"/>
        </w:rPr>
      </w:pPr>
    </w:p>
    <w:p w14:paraId="2B087C17" w14:textId="77777777" w:rsidR="00F15ED9" w:rsidRDefault="00F15ED9">
      <w:pPr>
        <w:tabs>
          <w:tab w:val="left" w:pos="567"/>
          <w:tab w:val="left" w:pos="1134"/>
          <w:tab w:val="left" w:pos="1701"/>
          <w:tab w:val="left" w:pos="2268"/>
          <w:tab w:val="left" w:pos="3402"/>
          <w:tab w:val="left" w:pos="4536"/>
          <w:tab w:val="left" w:pos="5387"/>
          <w:tab w:val="left" w:pos="6237"/>
          <w:tab w:val="left" w:pos="6663"/>
          <w:tab w:val="left" w:pos="7938"/>
          <w:tab w:val="left" w:pos="8931"/>
        </w:tabs>
        <w:ind w:left="567" w:hanging="567"/>
        <w:jc w:val="both"/>
        <w:rPr>
          <w:rFonts w:ascii="Arial" w:hAnsi="Arial" w:cs="Arial"/>
          <w:sz w:val="20"/>
        </w:rPr>
      </w:pPr>
    </w:p>
    <w:p w14:paraId="7F8D3A98" w14:textId="77777777" w:rsidR="00CA2B42" w:rsidRPr="00CA2B42" w:rsidRDefault="00CA2B42"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iCs/>
          <w:sz w:val="20"/>
        </w:rPr>
      </w:pPr>
      <w:r w:rsidRPr="00CA2B42">
        <w:rPr>
          <w:rFonts w:ascii="Arial" w:hAnsi="Arial" w:cs="Arial"/>
          <w:iCs/>
          <w:sz w:val="20"/>
        </w:rPr>
        <w:t>The tenderer is to a</w:t>
      </w:r>
      <w:r>
        <w:rPr>
          <w:rFonts w:ascii="Arial" w:hAnsi="Arial" w:cs="Arial"/>
          <w:iCs/>
          <w:sz w:val="20"/>
        </w:rPr>
        <w:t xml:space="preserve">ttach an </w:t>
      </w:r>
      <w:r w:rsidRPr="00CA2B42">
        <w:rPr>
          <w:rFonts w:ascii="Arial" w:hAnsi="Arial" w:cs="Arial"/>
          <w:iCs/>
          <w:sz w:val="20"/>
        </w:rPr>
        <w:t xml:space="preserve">original </w:t>
      </w:r>
      <w:r>
        <w:rPr>
          <w:rFonts w:ascii="Arial" w:hAnsi="Arial" w:cs="Arial"/>
          <w:iCs/>
          <w:sz w:val="20"/>
        </w:rPr>
        <w:t>Tax Clearance Certificate</w:t>
      </w:r>
      <w:r w:rsidRPr="00CA2B42">
        <w:rPr>
          <w:rFonts w:ascii="Arial" w:hAnsi="Arial" w:cs="Arial"/>
          <w:iCs/>
          <w:sz w:val="20"/>
        </w:rPr>
        <w:t xml:space="preserve"> </w:t>
      </w:r>
      <w:r>
        <w:rPr>
          <w:rFonts w:ascii="Arial" w:hAnsi="Arial" w:cs="Arial"/>
          <w:iCs/>
          <w:sz w:val="20"/>
        </w:rPr>
        <w:t xml:space="preserve">issued by the South African Revenue Services (SARS) </w:t>
      </w:r>
      <w:r w:rsidRPr="00CA2B42">
        <w:rPr>
          <w:rFonts w:ascii="Arial" w:hAnsi="Arial" w:cs="Arial"/>
          <w:iCs/>
          <w:sz w:val="20"/>
        </w:rPr>
        <w:t>to this page.</w:t>
      </w:r>
    </w:p>
    <w:p w14:paraId="680DDAEB" w14:textId="77777777" w:rsidR="00CA2B42" w:rsidRDefault="00CA2B42" w:rsidP="00CA2B42">
      <w:pPr>
        <w:tabs>
          <w:tab w:val="left" w:pos="1134"/>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rPr>
      </w:pPr>
    </w:p>
    <w:p w14:paraId="76945364" w14:textId="7F391A70" w:rsidR="00F15ED9" w:rsidRDefault="00F15ED9"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rPr>
      </w:pPr>
      <w:r w:rsidRPr="00CA2B42">
        <w:rPr>
          <w:rFonts w:ascii="Arial" w:hAnsi="Arial" w:cs="Arial"/>
          <w:sz w:val="20"/>
        </w:rPr>
        <w:t>Failure to submit original and valid Tax Clearance Certificate</w:t>
      </w:r>
      <w:r w:rsidR="00DB1C7E">
        <w:rPr>
          <w:rFonts w:ascii="Arial" w:hAnsi="Arial" w:cs="Arial"/>
          <w:sz w:val="20"/>
        </w:rPr>
        <w:t>s</w:t>
      </w:r>
      <w:r w:rsidRPr="00CA2B42">
        <w:rPr>
          <w:rFonts w:ascii="Arial" w:hAnsi="Arial" w:cs="Arial"/>
          <w:sz w:val="20"/>
        </w:rPr>
        <w:t xml:space="preserve"> </w:t>
      </w:r>
      <w:r w:rsidR="00AF6F5C">
        <w:rPr>
          <w:rFonts w:ascii="Arial" w:hAnsi="Arial" w:cs="Arial"/>
          <w:sz w:val="20"/>
        </w:rPr>
        <w:t>may</w:t>
      </w:r>
      <w:r w:rsidRPr="00CA2B42">
        <w:rPr>
          <w:rFonts w:ascii="Arial" w:hAnsi="Arial" w:cs="Arial"/>
          <w:sz w:val="20"/>
        </w:rPr>
        <w:t xml:space="preserve"> invalidate the tender.</w:t>
      </w:r>
    </w:p>
    <w:p w14:paraId="4CB83BDD" w14:textId="39BC28A6" w:rsidR="00E85638" w:rsidRDefault="00E85638"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rPr>
      </w:pPr>
    </w:p>
    <w:p w14:paraId="02703051" w14:textId="3BC4EA8A" w:rsidR="00E85638" w:rsidRDefault="00E85638"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rPr>
      </w:pPr>
    </w:p>
    <w:p w14:paraId="762E8398" w14:textId="77777777" w:rsidR="00E85638" w:rsidRPr="00E85638" w:rsidRDefault="00E85638" w:rsidP="00E85638">
      <w:pPr>
        <w:keepNext/>
        <w:widowControl w:val="0"/>
        <w:spacing w:after="200" w:line="276" w:lineRule="auto"/>
        <w:jc w:val="both"/>
        <w:outlineLvl w:val="1"/>
        <w:rPr>
          <w:rFonts w:ascii="Arial" w:hAnsi="Arial"/>
          <w:b/>
          <w:snapToGrid w:val="0"/>
          <w:sz w:val="28"/>
          <w:szCs w:val="20"/>
          <w:lang w:val="en-US"/>
        </w:rPr>
      </w:pPr>
      <w:r w:rsidRPr="00E85638">
        <w:rPr>
          <w:rFonts w:ascii="Arial" w:hAnsi="Arial"/>
          <w:b/>
          <w:snapToGrid w:val="0"/>
          <w:sz w:val="28"/>
          <w:szCs w:val="20"/>
          <w:lang w:val="en-US"/>
        </w:rPr>
        <w:t xml:space="preserve">                                          MBD 2</w:t>
      </w:r>
    </w:p>
    <w:p w14:paraId="717B459E" w14:textId="77777777" w:rsidR="00E85638" w:rsidRPr="00E85638" w:rsidRDefault="00E85638" w:rsidP="00E85638">
      <w:pPr>
        <w:keepNext/>
        <w:widowControl w:val="0"/>
        <w:jc w:val="both"/>
        <w:outlineLvl w:val="1"/>
        <w:rPr>
          <w:rFonts w:ascii="Arial" w:hAnsi="Arial"/>
          <w:b/>
          <w:snapToGrid w:val="0"/>
          <w:sz w:val="16"/>
          <w:szCs w:val="20"/>
          <w:lang w:val="en-US"/>
        </w:rPr>
      </w:pPr>
      <w:r w:rsidRPr="00E85638">
        <w:rPr>
          <w:rFonts w:ascii="Arial" w:hAnsi="Arial"/>
          <w:b/>
          <w:snapToGrid w:val="0"/>
          <w:sz w:val="28"/>
          <w:szCs w:val="20"/>
          <w:lang w:val="en-US"/>
        </w:rPr>
        <w:t xml:space="preserve">                          TAX CLEARANCE REQUIREMENTS</w:t>
      </w:r>
    </w:p>
    <w:p w14:paraId="212AB1B7" w14:textId="77777777" w:rsidR="00E85638" w:rsidRPr="00E85638" w:rsidRDefault="00E85638" w:rsidP="00E85638">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szCs w:val="20"/>
        </w:rPr>
      </w:pPr>
    </w:p>
    <w:p w14:paraId="7DF081EF" w14:textId="77777777" w:rsidR="00E85638" w:rsidRPr="00E85638" w:rsidRDefault="00E85638" w:rsidP="00E85638">
      <w:pPr>
        <w:widowControl w:val="0"/>
        <w:rPr>
          <w:snapToGrid w:val="0"/>
          <w:szCs w:val="20"/>
        </w:rPr>
      </w:pPr>
    </w:p>
    <w:p w14:paraId="0EB5A078" w14:textId="77777777" w:rsidR="00E85638" w:rsidRPr="00E85638" w:rsidRDefault="00E85638" w:rsidP="00E85638">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szCs w:val="20"/>
        </w:rPr>
      </w:pPr>
      <w:r w:rsidRPr="00E85638">
        <w:rPr>
          <w:rFonts w:ascii="Arial Narrow" w:hAnsi="Arial Narrow"/>
          <w:snapToGrid w:val="0"/>
          <w:sz w:val="28"/>
          <w:szCs w:val="20"/>
        </w:rPr>
        <w:t>IT IS A CONDITION OF BIDDING THAT -</w:t>
      </w:r>
    </w:p>
    <w:p w14:paraId="68D9CBC5"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 w:val="28"/>
          <w:szCs w:val="20"/>
        </w:rPr>
      </w:pPr>
    </w:p>
    <w:p w14:paraId="066B3CE8" w14:textId="77777777" w:rsidR="00E85638" w:rsidRPr="00E85638" w:rsidRDefault="00E85638" w:rsidP="00E85638">
      <w:pPr>
        <w:widowControl w:val="0"/>
        <w:numPr>
          <w:ilvl w:val="0"/>
          <w:numId w:val="45"/>
        </w:numPr>
        <w:tabs>
          <w:tab w:val="left" w:pos="1440"/>
          <w:tab w:val="left" w:pos="2880"/>
          <w:tab w:val="left" w:pos="5760"/>
          <w:tab w:val="left" w:pos="7920"/>
        </w:tabs>
        <w:spacing w:after="200" w:line="287" w:lineRule="auto"/>
        <w:jc w:val="both"/>
        <w:rPr>
          <w:rFonts w:ascii="Arial Narrow" w:hAnsi="Arial Narrow"/>
          <w:snapToGrid w:val="0"/>
          <w:szCs w:val="20"/>
        </w:rPr>
      </w:pPr>
      <w:r w:rsidRPr="00E85638">
        <w:rPr>
          <w:rFonts w:ascii="Arial Narrow" w:hAnsi="Arial Narrow"/>
          <w:snapToGrid w:val="0"/>
          <w:szCs w:val="20"/>
        </w:rPr>
        <w:t xml:space="preserve">The taxes of the successful bidder </w:t>
      </w:r>
      <w:r w:rsidRPr="00E85638">
        <w:rPr>
          <w:rFonts w:ascii="Arial Narrow" w:hAnsi="Arial Narrow"/>
          <w:bCs/>
          <w:snapToGrid w:val="0"/>
          <w:szCs w:val="20"/>
        </w:rPr>
        <w:t>must</w:t>
      </w:r>
      <w:r w:rsidRPr="00E85638">
        <w:rPr>
          <w:rFonts w:ascii="Arial Narrow" w:hAnsi="Arial Narrow"/>
          <w:snapToGrid w:val="0"/>
          <w:szCs w:val="20"/>
        </w:rPr>
        <w:t xml:space="preserve"> be in order, or that satisfactory arrangements have been made with the Receiver of Revenue to meet his / her tax obligations.</w:t>
      </w:r>
    </w:p>
    <w:p w14:paraId="5B0C38D1" w14:textId="77777777" w:rsidR="00E85638" w:rsidRPr="00E85638" w:rsidRDefault="00E85638" w:rsidP="00E85638">
      <w:pPr>
        <w:widowControl w:val="0"/>
        <w:tabs>
          <w:tab w:val="left" w:pos="900"/>
          <w:tab w:val="left" w:pos="1440"/>
          <w:tab w:val="left" w:pos="2880"/>
          <w:tab w:val="left" w:pos="5760"/>
          <w:tab w:val="left" w:pos="7920"/>
        </w:tabs>
        <w:spacing w:line="287" w:lineRule="auto"/>
        <w:jc w:val="both"/>
        <w:rPr>
          <w:rFonts w:ascii="Arial Narrow" w:hAnsi="Arial Narrow"/>
          <w:snapToGrid w:val="0"/>
          <w:szCs w:val="20"/>
        </w:rPr>
      </w:pPr>
    </w:p>
    <w:p w14:paraId="7EEC8E07" w14:textId="77777777" w:rsidR="00E85638" w:rsidRPr="00E85638" w:rsidRDefault="00E85638" w:rsidP="00E85638">
      <w:pPr>
        <w:widowControl w:val="0"/>
        <w:tabs>
          <w:tab w:val="left" w:pos="900"/>
          <w:tab w:val="left" w:pos="1440"/>
          <w:tab w:val="left" w:pos="2880"/>
          <w:tab w:val="left" w:pos="5760"/>
          <w:tab w:val="left" w:pos="7920"/>
        </w:tabs>
        <w:spacing w:line="287" w:lineRule="auto"/>
        <w:ind w:left="900" w:hanging="900"/>
        <w:jc w:val="both"/>
        <w:rPr>
          <w:rFonts w:ascii="Arial Narrow" w:hAnsi="Arial Narrow"/>
          <w:snapToGrid w:val="0"/>
          <w:szCs w:val="20"/>
        </w:rPr>
      </w:pPr>
      <w:r w:rsidRPr="00E85638">
        <w:rPr>
          <w:rFonts w:ascii="Arial Narrow" w:hAnsi="Arial Narrow"/>
          <w:snapToGrid w:val="0"/>
          <w:szCs w:val="20"/>
        </w:rPr>
        <w:t>2.</w:t>
      </w:r>
      <w:r w:rsidRPr="00E85638">
        <w:rPr>
          <w:rFonts w:ascii="Arial Narrow" w:hAnsi="Arial Narrow"/>
          <w:snapToGrid w:val="0"/>
          <w:szCs w:val="20"/>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w:t>
      </w:r>
    </w:p>
    <w:p w14:paraId="54119628" w14:textId="77777777" w:rsidR="00E85638" w:rsidRPr="00E85638" w:rsidRDefault="00E85638" w:rsidP="00E85638">
      <w:pPr>
        <w:widowControl w:val="0"/>
        <w:tabs>
          <w:tab w:val="left" w:pos="900"/>
          <w:tab w:val="left" w:pos="1440"/>
          <w:tab w:val="left" w:pos="2880"/>
          <w:tab w:val="left" w:pos="5760"/>
          <w:tab w:val="left" w:pos="7920"/>
        </w:tabs>
        <w:spacing w:line="287" w:lineRule="auto"/>
        <w:ind w:left="900" w:hanging="900"/>
        <w:jc w:val="both"/>
        <w:rPr>
          <w:rFonts w:ascii="Arial Narrow" w:hAnsi="Arial Narrow"/>
          <w:snapToGrid w:val="0"/>
          <w:szCs w:val="20"/>
        </w:rPr>
      </w:pPr>
      <w:r w:rsidRPr="00E85638">
        <w:rPr>
          <w:rFonts w:ascii="Arial Narrow" w:hAnsi="Arial Narrow"/>
          <w:snapToGrid w:val="0"/>
          <w:sz w:val="28"/>
          <w:szCs w:val="20"/>
        </w:rPr>
        <w:t>3.</w:t>
      </w:r>
      <w:r w:rsidRPr="00E85638">
        <w:rPr>
          <w:rFonts w:ascii="Arial Narrow" w:hAnsi="Arial Narrow"/>
          <w:snapToGrid w:val="0"/>
          <w:szCs w:val="20"/>
        </w:rPr>
        <w:tab/>
        <w:t>In bids where Consortia / Joint Ventures / Sub-contractors are involved each party must submit a separate Tax Clearance Certificate. Copies of the Application for Tax Clearance Certificates are available at any Receiver</w:t>
      </w:r>
      <w:r w:rsidRPr="00E85638">
        <w:rPr>
          <w:rFonts w:ascii="WP TypographicSymbols" w:hAnsi="WP TypographicSymbols"/>
          <w:snapToGrid w:val="0"/>
          <w:szCs w:val="20"/>
        </w:rPr>
        <w:t>’</w:t>
      </w:r>
      <w:r w:rsidRPr="00E85638">
        <w:rPr>
          <w:rFonts w:ascii="Arial Narrow" w:hAnsi="Arial Narrow"/>
          <w:snapToGrid w:val="0"/>
          <w:szCs w:val="20"/>
        </w:rPr>
        <w:t>s Office.</w:t>
      </w:r>
    </w:p>
    <w:p w14:paraId="41BA60DC"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2622BA14"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1D496929"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2453FFD8"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458AD2EA"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79CA45DA"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5FE6BD25" w14:textId="77777777" w:rsidR="00E85638" w:rsidRPr="00E85638" w:rsidRDefault="00E85638" w:rsidP="00E85638">
      <w:pPr>
        <w:widowControl w:val="0"/>
        <w:tabs>
          <w:tab w:val="left" w:pos="720"/>
          <w:tab w:val="left" w:pos="1440"/>
          <w:tab w:val="left" w:pos="2880"/>
          <w:tab w:val="left" w:pos="5760"/>
          <w:tab w:val="left" w:pos="7920"/>
        </w:tabs>
        <w:spacing w:line="287" w:lineRule="auto"/>
        <w:jc w:val="both"/>
        <w:rPr>
          <w:rFonts w:ascii="Arial Narrow" w:hAnsi="Arial Narrow"/>
          <w:snapToGrid w:val="0"/>
          <w:szCs w:val="20"/>
        </w:rPr>
      </w:pPr>
    </w:p>
    <w:p w14:paraId="31F32582" w14:textId="77777777" w:rsidR="00E85638" w:rsidRPr="00E85638" w:rsidRDefault="00E85638" w:rsidP="00E85638">
      <w:pPr>
        <w:widowControl w:val="0"/>
        <w:tabs>
          <w:tab w:val="right" w:pos="9025"/>
        </w:tabs>
        <w:spacing w:line="287" w:lineRule="auto"/>
        <w:jc w:val="both"/>
        <w:rPr>
          <w:rFonts w:ascii="Arial Narrow" w:hAnsi="Arial Narrow"/>
          <w:snapToGrid w:val="0"/>
          <w:sz w:val="28"/>
          <w:szCs w:val="20"/>
        </w:rPr>
        <w:sectPr w:rsidR="00E85638" w:rsidRPr="00E85638" w:rsidSect="00E85638">
          <w:endnotePr>
            <w:numFmt w:val="decimal"/>
          </w:endnotePr>
          <w:type w:val="continuous"/>
          <w:pgSz w:w="11905" w:h="16837"/>
          <w:pgMar w:top="1418" w:right="720" w:bottom="720" w:left="1440" w:header="1440" w:footer="0" w:gutter="0"/>
          <w:cols w:space="720"/>
          <w:noEndnote/>
        </w:sectPr>
      </w:pPr>
    </w:p>
    <w:p w14:paraId="57F2C9BC" w14:textId="77777777" w:rsidR="00E85638" w:rsidRPr="00E85638" w:rsidRDefault="00E85638" w:rsidP="00E85638">
      <w:pPr>
        <w:widowControl w:val="0"/>
        <w:tabs>
          <w:tab w:val="left" w:pos="720"/>
          <w:tab w:val="left" w:pos="1440"/>
          <w:tab w:val="left" w:pos="2880"/>
          <w:tab w:val="left" w:pos="5760"/>
          <w:tab w:val="left" w:pos="7920"/>
        </w:tabs>
        <w:jc w:val="both"/>
        <w:rPr>
          <w:rFonts w:ascii="Arial Narrow" w:hAnsi="Arial Narrow"/>
          <w:snapToGrid w:val="0"/>
          <w:sz w:val="28"/>
          <w:szCs w:val="20"/>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E85638" w:rsidRPr="00E85638" w14:paraId="0543F77A" w14:textId="77777777" w:rsidTr="00853250">
        <w:trPr>
          <w:jc w:val="center"/>
        </w:trPr>
        <w:tc>
          <w:tcPr>
            <w:tcW w:w="10172" w:type="dxa"/>
            <w:tcBorders>
              <w:top w:val="single" w:sz="7" w:space="0" w:color="000000"/>
              <w:left w:val="single" w:sz="7" w:space="0" w:color="000000"/>
              <w:bottom w:val="single" w:sz="7" w:space="0" w:color="000000"/>
              <w:right w:val="single" w:sz="7" w:space="0" w:color="000000"/>
            </w:tcBorders>
          </w:tcPr>
          <w:p w14:paraId="18322583" w14:textId="77777777" w:rsidR="00E85638" w:rsidRPr="00E85638" w:rsidRDefault="00E85638" w:rsidP="00E85638">
            <w:pPr>
              <w:widowControl w:val="0"/>
              <w:spacing w:line="120" w:lineRule="exact"/>
              <w:rPr>
                <w:rFonts w:ascii="Arial Narrow" w:hAnsi="Arial Narrow"/>
                <w:snapToGrid w:val="0"/>
                <w:sz w:val="28"/>
                <w:szCs w:val="20"/>
              </w:rPr>
            </w:pPr>
          </w:p>
          <w:p w14:paraId="56D5E1DD" w14:textId="77777777" w:rsidR="00E85638" w:rsidRPr="00E85638" w:rsidRDefault="00E85638" w:rsidP="00E85638">
            <w:pPr>
              <w:widowControl w:val="0"/>
              <w:tabs>
                <w:tab w:val="left" w:pos="720"/>
                <w:tab w:val="left" w:pos="1440"/>
                <w:tab w:val="left" w:pos="2880"/>
                <w:tab w:val="left" w:pos="5760"/>
                <w:tab w:val="left" w:pos="7920"/>
              </w:tabs>
              <w:rPr>
                <w:rFonts w:ascii="Arial Narrow" w:hAnsi="Arial Narrow"/>
                <w:snapToGrid w:val="0"/>
                <w:sz w:val="28"/>
                <w:szCs w:val="20"/>
              </w:rPr>
            </w:pPr>
          </w:p>
          <w:p w14:paraId="6646BBDE" w14:textId="77777777" w:rsidR="00E85638" w:rsidRPr="00E85638" w:rsidRDefault="00E85638" w:rsidP="00E85638">
            <w:pPr>
              <w:widowControl w:val="0"/>
              <w:tabs>
                <w:tab w:val="center" w:pos="4966"/>
                <w:tab w:val="left" w:pos="5760"/>
                <w:tab w:val="left" w:pos="7920"/>
              </w:tabs>
              <w:rPr>
                <w:rFonts w:ascii="Arial Narrow" w:hAnsi="Arial Narrow"/>
                <w:b/>
                <w:snapToGrid w:val="0"/>
                <w:sz w:val="28"/>
                <w:szCs w:val="20"/>
              </w:rPr>
            </w:pPr>
            <w:r w:rsidRPr="00E85638">
              <w:rPr>
                <w:rFonts w:ascii="Arial Narrow" w:hAnsi="Arial Narrow"/>
                <w:snapToGrid w:val="0"/>
                <w:sz w:val="28"/>
                <w:szCs w:val="20"/>
              </w:rPr>
              <w:tab/>
            </w:r>
            <w:r w:rsidRPr="00E85638">
              <w:rPr>
                <w:rFonts w:ascii="Alaska Extrabold" w:hAnsi="Alaska Extrabold"/>
                <w:b/>
                <w:snapToGrid w:val="0"/>
                <w:sz w:val="32"/>
                <w:szCs w:val="20"/>
              </w:rPr>
              <w:t>APPLICATION FOR TAX CLEARANCE CERTIFICATE</w:t>
            </w:r>
          </w:p>
          <w:p w14:paraId="42A212A8" w14:textId="77777777" w:rsidR="00E85638" w:rsidRPr="00E85638" w:rsidRDefault="00E85638" w:rsidP="00E85638">
            <w:pPr>
              <w:widowControl w:val="0"/>
              <w:tabs>
                <w:tab w:val="center" w:pos="4966"/>
                <w:tab w:val="left" w:pos="5760"/>
                <w:tab w:val="left" w:pos="7920"/>
              </w:tabs>
              <w:rPr>
                <w:rFonts w:ascii="Arial Narrow" w:hAnsi="Arial Narrow"/>
                <w:b/>
                <w:snapToGrid w:val="0"/>
                <w:sz w:val="28"/>
                <w:szCs w:val="20"/>
              </w:rPr>
            </w:pPr>
            <w:r w:rsidRPr="00E85638">
              <w:rPr>
                <w:rFonts w:ascii="Arial Narrow" w:hAnsi="Arial Narrow"/>
                <w:b/>
                <w:snapToGrid w:val="0"/>
                <w:sz w:val="28"/>
                <w:szCs w:val="20"/>
              </w:rPr>
              <w:tab/>
            </w:r>
            <w:r w:rsidRPr="00E85638">
              <w:rPr>
                <w:rFonts w:ascii="Alaska Extrabold" w:hAnsi="Alaska Extrabold"/>
                <w:b/>
                <w:smallCaps/>
                <w:snapToGrid w:val="0"/>
                <w:sz w:val="28"/>
                <w:szCs w:val="20"/>
              </w:rPr>
              <w:t xml:space="preserve">(in respect of </w:t>
            </w:r>
            <w:r w:rsidRPr="00E85638">
              <w:rPr>
                <w:rFonts w:ascii="Alaska Extrabold" w:hAnsi="Alaska Extrabold"/>
                <w:b/>
                <w:smallCaps/>
                <w:snapToGrid w:val="0"/>
                <w:sz w:val="22"/>
                <w:szCs w:val="20"/>
              </w:rPr>
              <w:t>BIDDERS</w:t>
            </w:r>
            <w:r w:rsidRPr="00E85638">
              <w:rPr>
                <w:rFonts w:ascii="Alaska Extrabold" w:hAnsi="Alaska Extrabold"/>
                <w:b/>
                <w:smallCaps/>
                <w:snapToGrid w:val="0"/>
                <w:sz w:val="28"/>
                <w:szCs w:val="20"/>
              </w:rPr>
              <w:t>)</w:t>
            </w:r>
          </w:p>
          <w:p w14:paraId="5EB29D28" w14:textId="77777777" w:rsidR="00E85638" w:rsidRPr="00E85638" w:rsidRDefault="00E85638" w:rsidP="00E85638">
            <w:pPr>
              <w:widowControl w:val="0"/>
              <w:tabs>
                <w:tab w:val="left" w:pos="720"/>
                <w:tab w:val="left" w:pos="1440"/>
                <w:tab w:val="left" w:pos="2880"/>
                <w:tab w:val="left" w:pos="5760"/>
                <w:tab w:val="left" w:pos="7920"/>
              </w:tabs>
              <w:spacing w:after="58"/>
              <w:rPr>
                <w:rFonts w:ascii="Arial Narrow" w:hAnsi="Arial Narrow"/>
                <w:snapToGrid w:val="0"/>
                <w:sz w:val="28"/>
                <w:szCs w:val="20"/>
              </w:rPr>
            </w:pPr>
          </w:p>
        </w:tc>
      </w:tr>
    </w:tbl>
    <w:p w14:paraId="1B79C509" w14:textId="77777777" w:rsidR="00E85638" w:rsidRPr="00E85638" w:rsidRDefault="00E85638" w:rsidP="00E85638">
      <w:pPr>
        <w:widowControl w:val="0"/>
        <w:tabs>
          <w:tab w:val="left" w:pos="720"/>
          <w:tab w:val="left" w:pos="1440"/>
          <w:tab w:val="left" w:pos="2880"/>
          <w:tab w:val="left" w:pos="5760"/>
          <w:tab w:val="left" w:pos="7920"/>
        </w:tabs>
        <w:jc w:val="both"/>
        <w:rPr>
          <w:rFonts w:ascii="Arial Narrow" w:hAnsi="Arial Narrow"/>
          <w:snapToGrid w:val="0"/>
          <w:szCs w:val="20"/>
        </w:rPr>
      </w:pPr>
    </w:p>
    <w:p w14:paraId="2988A936" w14:textId="77777777" w:rsidR="00E85638" w:rsidRPr="00E85638" w:rsidRDefault="00E85638" w:rsidP="00E85638">
      <w:pPr>
        <w:widowControl w:val="0"/>
        <w:tabs>
          <w:tab w:val="left" w:pos="720"/>
          <w:tab w:val="left" w:pos="1440"/>
          <w:tab w:val="left" w:pos="2880"/>
          <w:tab w:val="left" w:pos="5760"/>
          <w:tab w:val="left" w:pos="7920"/>
        </w:tabs>
        <w:jc w:val="both"/>
        <w:rPr>
          <w:rFonts w:ascii="Arial Narrow" w:hAnsi="Arial Narrow"/>
          <w:snapToGrid w:val="0"/>
          <w:szCs w:val="20"/>
        </w:rPr>
      </w:pPr>
    </w:p>
    <w:p w14:paraId="7AD04645" w14:textId="77777777" w:rsidR="00E85638" w:rsidRPr="00E85638" w:rsidRDefault="00E85638" w:rsidP="00E85638">
      <w:pPr>
        <w:widowControl w:val="0"/>
        <w:tabs>
          <w:tab w:val="right" w:pos="10177"/>
        </w:tabs>
        <w:jc w:val="both"/>
        <w:rPr>
          <w:rFonts w:ascii="Arial Narrow" w:hAnsi="Arial Narrow"/>
          <w:snapToGrid w:val="0"/>
          <w:szCs w:val="20"/>
        </w:rPr>
      </w:pPr>
      <w:r w:rsidRPr="00E85638">
        <w:rPr>
          <w:rFonts w:ascii="Arial Narrow" w:hAnsi="Arial Narrow"/>
          <w:snapToGrid w:val="0"/>
          <w:szCs w:val="20"/>
        </w:rPr>
        <w:tab/>
      </w:r>
    </w:p>
    <w:p w14:paraId="2324B41D" w14:textId="77777777" w:rsidR="00E85638" w:rsidRPr="00E85638" w:rsidRDefault="00E85638" w:rsidP="00E85638">
      <w:pPr>
        <w:widowControl w:val="0"/>
        <w:tabs>
          <w:tab w:val="left" w:pos="540"/>
          <w:tab w:val="left" w:pos="1440"/>
          <w:tab w:val="left" w:pos="3276"/>
          <w:tab w:val="right" w:leader="dot" w:pos="10177"/>
        </w:tabs>
        <w:ind w:left="3276" w:hanging="3276"/>
        <w:jc w:val="both"/>
        <w:rPr>
          <w:rFonts w:ascii="Arial Narrow" w:hAnsi="Arial Narrow"/>
          <w:snapToGrid w:val="0"/>
          <w:szCs w:val="20"/>
        </w:rPr>
      </w:pPr>
      <w:r w:rsidRPr="00E85638">
        <w:rPr>
          <w:rFonts w:ascii="Arial Narrow" w:hAnsi="Arial Narrow"/>
          <w:snapToGrid w:val="0"/>
          <w:szCs w:val="20"/>
        </w:rPr>
        <w:t>1.</w:t>
      </w:r>
      <w:r w:rsidRPr="00E85638">
        <w:rPr>
          <w:rFonts w:ascii="Arial Narrow" w:hAnsi="Arial Narrow"/>
          <w:snapToGrid w:val="0"/>
          <w:szCs w:val="20"/>
        </w:rPr>
        <w:tab/>
        <w:t>Name of taxpayer / bidder:</w:t>
      </w:r>
      <w:r w:rsidRPr="00E85638">
        <w:rPr>
          <w:rFonts w:ascii="Arial Narrow" w:hAnsi="Arial Narrow"/>
          <w:snapToGrid w:val="0"/>
          <w:szCs w:val="20"/>
        </w:rPr>
        <w:tab/>
      </w:r>
      <w:r w:rsidRPr="00E85638">
        <w:rPr>
          <w:rFonts w:ascii="Arial Narrow" w:hAnsi="Arial Narrow"/>
          <w:snapToGrid w:val="0"/>
          <w:szCs w:val="20"/>
        </w:rPr>
        <w:tab/>
      </w:r>
    </w:p>
    <w:p w14:paraId="521E7781"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75DB67D3" w14:textId="77777777" w:rsidR="00E85638" w:rsidRPr="00E85638" w:rsidRDefault="00E85638" w:rsidP="00E85638">
      <w:pPr>
        <w:widowControl w:val="0"/>
        <w:tabs>
          <w:tab w:val="left" w:pos="540"/>
          <w:tab w:val="left" w:pos="1440"/>
          <w:tab w:val="left" w:pos="3276"/>
          <w:tab w:val="right" w:leader="dot" w:pos="10177"/>
        </w:tabs>
        <w:ind w:left="3276" w:hanging="3276"/>
        <w:jc w:val="both"/>
        <w:rPr>
          <w:rFonts w:ascii="Arial Narrow" w:hAnsi="Arial Narrow"/>
          <w:snapToGrid w:val="0"/>
          <w:szCs w:val="20"/>
        </w:rPr>
      </w:pPr>
      <w:r w:rsidRPr="00E85638">
        <w:rPr>
          <w:rFonts w:ascii="Arial Narrow" w:hAnsi="Arial Narrow"/>
          <w:snapToGrid w:val="0"/>
          <w:szCs w:val="20"/>
        </w:rPr>
        <w:t>2.</w:t>
      </w:r>
      <w:r w:rsidRPr="00E85638">
        <w:rPr>
          <w:rFonts w:ascii="Arial Narrow" w:hAnsi="Arial Narrow"/>
          <w:snapToGrid w:val="0"/>
          <w:szCs w:val="20"/>
        </w:rPr>
        <w:tab/>
        <w:t>Trade name:</w:t>
      </w:r>
      <w:r w:rsidRPr="00E85638">
        <w:rPr>
          <w:rFonts w:ascii="Arial Narrow" w:hAnsi="Arial Narrow"/>
          <w:snapToGrid w:val="0"/>
          <w:szCs w:val="20"/>
        </w:rPr>
        <w:tab/>
      </w:r>
      <w:r w:rsidRPr="00E85638">
        <w:rPr>
          <w:rFonts w:ascii="Arial Narrow" w:hAnsi="Arial Narrow"/>
          <w:snapToGrid w:val="0"/>
          <w:szCs w:val="20"/>
        </w:rPr>
        <w:tab/>
      </w:r>
    </w:p>
    <w:p w14:paraId="7D2B134B"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E85638" w:rsidRPr="00E85638" w14:paraId="084A86B8" w14:textId="77777777" w:rsidTr="00853250">
        <w:tc>
          <w:tcPr>
            <w:tcW w:w="630" w:type="dxa"/>
          </w:tcPr>
          <w:p w14:paraId="78901802" w14:textId="77777777" w:rsidR="00E85638" w:rsidRPr="00E85638" w:rsidRDefault="00E85638" w:rsidP="00E85638">
            <w:pPr>
              <w:widowControl w:val="0"/>
              <w:spacing w:line="120" w:lineRule="exact"/>
              <w:rPr>
                <w:rFonts w:ascii="Arial Narrow" w:hAnsi="Arial Narrow"/>
                <w:snapToGrid w:val="0"/>
                <w:szCs w:val="20"/>
              </w:rPr>
            </w:pPr>
          </w:p>
          <w:p w14:paraId="4AF5F6FE"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3.</w:t>
            </w:r>
          </w:p>
        </w:tc>
        <w:tc>
          <w:tcPr>
            <w:tcW w:w="5322" w:type="dxa"/>
            <w:gridSpan w:val="3"/>
          </w:tcPr>
          <w:p w14:paraId="59114843" w14:textId="77777777" w:rsidR="00E85638" w:rsidRPr="00E85638" w:rsidRDefault="00E85638" w:rsidP="00E85638">
            <w:pPr>
              <w:widowControl w:val="0"/>
              <w:spacing w:line="120" w:lineRule="exact"/>
              <w:rPr>
                <w:rFonts w:ascii="Arial Narrow" w:hAnsi="Arial Narrow"/>
                <w:snapToGrid w:val="0"/>
                <w:szCs w:val="20"/>
              </w:rPr>
            </w:pPr>
          </w:p>
          <w:p w14:paraId="070E11F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Identification number:</w:t>
            </w:r>
          </w:p>
        </w:tc>
        <w:tc>
          <w:tcPr>
            <w:tcW w:w="339" w:type="dxa"/>
            <w:tcBorders>
              <w:top w:val="single" w:sz="7" w:space="0" w:color="000000"/>
              <w:left w:val="single" w:sz="7" w:space="0" w:color="000000"/>
              <w:bottom w:val="single" w:sz="7" w:space="0" w:color="000000"/>
              <w:right w:val="single" w:sz="7" w:space="0" w:color="000000"/>
            </w:tcBorders>
          </w:tcPr>
          <w:p w14:paraId="41D3686D" w14:textId="77777777" w:rsidR="00E85638" w:rsidRPr="00E85638" w:rsidRDefault="00E85638" w:rsidP="00E85638">
            <w:pPr>
              <w:widowControl w:val="0"/>
              <w:spacing w:line="120" w:lineRule="exact"/>
              <w:rPr>
                <w:rFonts w:ascii="Arial Narrow" w:hAnsi="Arial Narrow"/>
                <w:snapToGrid w:val="0"/>
                <w:szCs w:val="20"/>
              </w:rPr>
            </w:pPr>
          </w:p>
          <w:p w14:paraId="6659EC9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22D5881D" w14:textId="77777777" w:rsidR="00E85638" w:rsidRPr="00E85638" w:rsidRDefault="00E85638" w:rsidP="00E85638">
            <w:pPr>
              <w:widowControl w:val="0"/>
              <w:spacing w:line="120" w:lineRule="exact"/>
              <w:rPr>
                <w:rFonts w:ascii="Arial Narrow" w:hAnsi="Arial Narrow"/>
                <w:snapToGrid w:val="0"/>
                <w:szCs w:val="20"/>
              </w:rPr>
            </w:pPr>
          </w:p>
          <w:p w14:paraId="74D389A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2552362" w14:textId="77777777" w:rsidR="00E85638" w:rsidRPr="00E85638" w:rsidRDefault="00E85638" w:rsidP="00E85638">
            <w:pPr>
              <w:widowControl w:val="0"/>
              <w:spacing w:line="120" w:lineRule="exact"/>
              <w:rPr>
                <w:rFonts w:ascii="Arial Narrow" w:hAnsi="Arial Narrow"/>
                <w:snapToGrid w:val="0"/>
                <w:szCs w:val="20"/>
              </w:rPr>
            </w:pPr>
          </w:p>
          <w:p w14:paraId="473B64B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4C934234" w14:textId="77777777" w:rsidR="00E85638" w:rsidRPr="00E85638" w:rsidRDefault="00E85638" w:rsidP="00E85638">
            <w:pPr>
              <w:widowControl w:val="0"/>
              <w:spacing w:line="120" w:lineRule="exact"/>
              <w:rPr>
                <w:rFonts w:ascii="Arial Narrow" w:hAnsi="Arial Narrow"/>
                <w:snapToGrid w:val="0"/>
                <w:szCs w:val="20"/>
              </w:rPr>
            </w:pPr>
          </w:p>
          <w:p w14:paraId="485FA58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185ED1D7" w14:textId="77777777" w:rsidR="00E85638" w:rsidRPr="00E85638" w:rsidRDefault="00E85638" w:rsidP="00E85638">
            <w:pPr>
              <w:widowControl w:val="0"/>
              <w:spacing w:line="120" w:lineRule="exact"/>
              <w:rPr>
                <w:rFonts w:ascii="Arial Narrow" w:hAnsi="Arial Narrow"/>
                <w:snapToGrid w:val="0"/>
                <w:szCs w:val="20"/>
              </w:rPr>
            </w:pPr>
          </w:p>
          <w:p w14:paraId="08A4E0C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384EEFB4" w14:textId="77777777" w:rsidR="00E85638" w:rsidRPr="00E85638" w:rsidRDefault="00E85638" w:rsidP="00E85638">
            <w:pPr>
              <w:widowControl w:val="0"/>
              <w:spacing w:line="120" w:lineRule="exact"/>
              <w:rPr>
                <w:rFonts w:ascii="Arial Narrow" w:hAnsi="Arial Narrow"/>
                <w:snapToGrid w:val="0"/>
                <w:szCs w:val="20"/>
              </w:rPr>
            </w:pPr>
          </w:p>
          <w:p w14:paraId="474EB0F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30E7049D" w14:textId="77777777" w:rsidR="00E85638" w:rsidRPr="00E85638" w:rsidRDefault="00E85638" w:rsidP="00E85638">
            <w:pPr>
              <w:widowControl w:val="0"/>
              <w:spacing w:line="120" w:lineRule="exact"/>
              <w:rPr>
                <w:rFonts w:ascii="Arial Narrow" w:hAnsi="Arial Narrow"/>
                <w:snapToGrid w:val="0"/>
                <w:szCs w:val="20"/>
              </w:rPr>
            </w:pPr>
          </w:p>
          <w:p w14:paraId="29A8C69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4AD65FBF" w14:textId="77777777" w:rsidR="00E85638" w:rsidRPr="00E85638" w:rsidRDefault="00E85638" w:rsidP="00E85638">
            <w:pPr>
              <w:widowControl w:val="0"/>
              <w:spacing w:line="120" w:lineRule="exact"/>
              <w:rPr>
                <w:rFonts w:ascii="Arial Narrow" w:hAnsi="Arial Narrow"/>
                <w:snapToGrid w:val="0"/>
                <w:szCs w:val="20"/>
              </w:rPr>
            </w:pPr>
          </w:p>
          <w:p w14:paraId="1D240FA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B788D40" w14:textId="77777777" w:rsidR="00E85638" w:rsidRPr="00E85638" w:rsidRDefault="00E85638" w:rsidP="00E85638">
            <w:pPr>
              <w:widowControl w:val="0"/>
              <w:spacing w:line="120" w:lineRule="exact"/>
              <w:rPr>
                <w:rFonts w:ascii="Arial Narrow" w:hAnsi="Arial Narrow"/>
                <w:snapToGrid w:val="0"/>
                <w:szCs w:val="20"/>
              </w:rPr>
            </w:pPr>
          </w:p>
          <w:p w14:paraId="2ACF8A1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6F19D3F" w14:textId="77777777" w:rsidR="00E85638" w:rsidRPr="00E85638" w:rsidRDefault="00E85638" w:rsidP="00E85638">
            <w:pPr>
              <w:widowControl w:val="0"/>
              <w:spacing w:line="120" w:lineRule="exact"/>
              <w:rPr>
                <w:rFonts w:ascii="Arial Narrow" w:hAnsi="Arial Narrow"/>
                <w:snapToGrid w:val="0"/>
                <w:szCs w:val="20"/>
              </w:rPr>
            </w:pPr>
          </w:p>
          <w:p w14:paraId="2E2A749F"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2DC8BF9F" w14:textId="77777777" w:rsidR="00E85638" w:rsidRPr="00E85638" w:rsidRDefault="00E85638" w:rsidP="00E85638">
            <w:pPr>
              <w:widowControl w:val="0"/>
              <w:spacing w:line="120" w:lineRule="exact"/>
              <w:rPr>
                <w:rFonts w:ascii="Arial Narrow" w:hAnsi="Arial Narrow"/>
                <w:snapToGrid w:val="0"/>
                <w:szCs w:val="20"/>
              </w:rPr>
            </w:pPr>
          </w:p>
          <w:p w14:paraId="096BF1A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D228B08" w14:textId="77777777" w:rsidR="00E85638" w:rsidRPr="00E85638" w:rsidRDefault="00E85638" w:rsidP="00E85638">
            <w:pPr>
              <w:widowControl w:val="0"/>
              <w:spacing w:line="120" w:lineRule="exact"/>
              <w:rPr>
                <w:rFonts w:ascii="Arial Narrow" w:hAnsi="Arial Narrow"/>
                <w:snapToGrid w:val="0"/>
                <w:szCs w:val="20"/>
              </w:rPr>
            </w:pPr>
          </w:p>
          <w:p w14:paraId="013C72F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left w:val="single" w:sz="7" w:space="0" w:color="000000"/>
              <w:bottom w:val="single" w:sz="7" w:space="0" w:color="000000"/>
              <w:right w:val="single" w:sz="7" w:space="0" w:color="000000"/>
            </w:tcBorders>
          </w:tcPr>
          <w:p w14:paraId="07127ADF" w14:textId="77777777" w:rsidR="00E85638" w:rsidRPr="00E85638" w:rsidRDefault="00E85638" w:rsidP="00E85638">
            <w:pPr>
              <w:widowControl w:val="0"/>
              <w:spacing w:line="120" w:lineRule="exact"/>
              <w:rPr>
                <w:rFonts w:ascii="Arial Narrow" w:hAnsi="Arial Narrow"/>
                <w:snapToGrid w:val="0"/>
                <w:szCs w:val="20"/>
              </w:rPr>
            </w:pPr>
          </w:p>
          <w:p w14:paraId="6B005F0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79A23A6D" w14:textId="77777777" w:rsidTr="00853250">
        <w:tc>
          <w:tcPr>
            <w:tcW w:w="630" w:type="dxa"/>
          </w:tcPr>
          <w:p w14:paraId="2E1F03C2" w14:textId="77777777" w:rsidR="00E85638" w:rsidRPr="00E85638" w:rsidRDefault="00E85638" w:rsidP="00E85638">
            <w:pPr>
              <w:widowControl w:val="0"/>
              <w:spacing w:line="120" w:lineRule="exact"/>
              <w:rPr>
                <w:rFonts w:ascii="Arial Narrow" w:hAnsi="Arial Narrow"/>
                <w:snapToGrid w:val="0"/>
                <w:szCs w:val="20"/>
              </w:rPr>
            </w:pPr>
          </w:p>
          <w:p w14:paraId="76DFE4D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4644" w:type="dxa"/>
          </w:tcPr>
          <w:p w14:paraId="065A20BD" w14:textId="77777777" w:rsidR="00E85638" w:rsidRPr="00E85638" w:rsidRDefault="00E85638" w:rsidP="00E85638">
            <w:pPr>
              <w:widowControl w:val="0"/>
              <w:spacing w:line="120" w:lineRule="exact"/>
              <w:rPr>
                <w:rFonts w:ascii="Arial Narrow" w:hAnsi="Arial Narrow"/>
                <w:snapToGrid w:val="0"/>
                <w:szCs w:val="20"/>
              </w:rPr>
            </w:pPr>
          </w:p>
          <w:p w14:paraId="4AA69B0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7496F186" w14:textId="77777777" w:rsidR="00E85638" w:rsidRPr="00E85638" w:rsidRDefault="00E85638" w:rsidP="00E85638">
            <w:pPr>
              <w:widowControl w:val="0"/>
              <w:spacing w:line="120" w:lineRule="exact"/>
              <w:rPr>
                <w:rFonts w:ascii="Arial Narrow" w:hAnsi="Arial Narrow"/>
                <w:snapToGrid w:val="0"/>
                <w:szCs w:val="20"/>
              </w:rPr>
            </w:pPr>
          </w:p>
          <w:p w14:paraId="5DBC9D8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27F4745A" w14:textId="77777777" w:rsidR="00E85638" w:rsidRPr="00E85638" w:rsidRDefault="00E85638" w:rsidP="00E85638">
            <w:pPr>
              <w:widowControl w:val="0"/>
              <w:spacing w:line="120" w:lineRule="exact"/>
              <w:rPr>
                <w:rFonts w:ascii="Arial Narrow" w:hAnsi="Arial Narrow"/>
                <w:snapToGrid w:val="0"/>
                <w:szCs w:val="20"/>
              </w:rPr>
            </w:pPr>
          </w:p>
          <w:p w14:paraId="6820638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tcBorders>
          </w:tcPr>
          <w:p w14:paraId="3D973325" w14:textId="77777777" w:rsidR="00E85638" w:rsidRPr="00E85638" w:rsidRDefault="00E85638" w:rsidP="00E85638">
            <w:pPr>
              <w:widowControl w:val="0"/>
              <w:spacing w:line="120" w:lineRule="exact"/>
              <w:rPr>
                <w:rFonts w:ascii="Arial Narrow" w:hAnsi="Arial Narrow"/>
                <w:snapToGrid w:val="0"/>
                <w:szCs w:val="20"/>
              </w:rPr>
            </w:pPr>
          </w:p>
          <w:p w14:paraId="6C91EB0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tcBorders>
          </w:tcPr>
          <w:p w14:paraId="34F17A07" w14:textId="77777777" w:rsidR="00E85638" w:rsidRPr="00E85638" w:rsidRDefault="00E85638" w:rsidP="00E85638">
            <w:pPr>
              <w:widowControl w:val="0"/>
              <w:spacing w:line="120" w:lineRule="exact"/>
              <w:rPr>
                <w:rFonts w:ascii="Arial Narrow" w:hAnsi="Arial Narrow"/>
                <w:snapToGrid w:val="0"/>
                <w:szCs w:val="20"/>
              </w:rPr>
            </w:pPr>
          </w:p>
          <w:p w14:paraId="2EE3315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tcBorders>
          </w:tcPr>
          <w:p w14:paraId="5CE8A56E" w14:textId="77777777" w:rsidR="00E85638" w:rsidRPr="00E85638" w:rsidRDefault="00E85638" w:rsidP="00E85638">
            <w:pPr>
              <w:widowControl w:val="0"/>
              <w:spacing w:line="120" w:lineRule="exact"/>
              <w:rPr>
                <w:rFonts w:ascii="Arial Narrow" w:hAnsi="Arial Narrow"/>
                <w:snapToGrid w:val="0"/>
                <w:szCs w:val="20"/>
              </w:rPr>
            </w:pPr>
          </w:p>
          <w:p w14:paraId="641F4A1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tcBorders>
          </w:tcPr>
          <w:p w14:paraId="1F6A7275" w14:textId="77777777" w:rsidR="00E85638" w:rsidRPr="00E85638" w:rsidRDefault="00E85638" w:rsidP="00E85638">
            <w:pPr>
              <w:widowControl w:val="0"/>
              <w:spacing w:line="120" w:lineRule="exact"/>
              <w:rPr>
                <w:rFonts w:ascii="Arial Narrow" w:hAnsi="Arial Narrow"/>
                <w:snapToGrid w:val="0"/>
                <w:szCs w:val="20"/>
              </w:rPr>
            </w:pPr>
          </w:p>
          <w:p w14:paraId="51B5B00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422E8E87" w14:textId="77777777" w:rsidR="00E85638" w:rsidRPr="00E85638" w:rsidRDefault="00E85638" w:rsidP="00E85638">
            <w:pPr>
              <w:widowControl w:val="0"/>
              <w:spacing w:line="120" w:lineRule="exact"/>
              <w:rPr>
                <w:rFonts w:ascii="Arial Narrow" w:hAnsi="Arial Narrow"/>
                <w:snapToGrid w:val="0"/>
                <w:szCs w:val="20"/>
              </w:rPr>
            </w:pPr>
          </w:p>
          <w:p w14:paraId="0F1E9B4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24388CAD" w14:textId="77777777" w:rsidR="00E85638" w:rsidRPr="00E85638" w:rsidRDefault="00E85638" w:rsidP="00E85638">
            <w:pPr>
              <w:widowControl w:val="0"/>
              <w:spacing w:line="120" w:lineRule="exact"/>
              <w:rPr>
                <w:rFonts w:ascii="Arial Narrow" w:hAnsi="Arial Narrow"/>
                <w:snapToGrid w:val="0"/>
                <w:szCs w:val="20"/>
              </w:rPr>
            </w:pPr>
          </w:p>
          <w:p w14:paraId="2879891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98BF7D6" w14:textId="77777777" w:rsidR="00E85638" w:rsidRPr="00E85638" w:rsidRDefault="00E85638" w:rsidP="00E85638">
            <w:pPr>
              <w:widowControl w:val="0"/>
              <w:spacing w:line="120" w:lineRule="exact"/>
              <w:rPr>
                <w:rFonts w:ascii="Arial Narrow" w:hAnsi="Arial Narrow"/>
                <w:snapToGrid w:val="0"/>
                <w:szCs w:val="20"/>
              </w:rPr>
            </w:pPr>
          </w:p>
          <w:p w14:paraId="69AFC27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6C3C3B2" w14:textId="77777777" w:rsidR="00E85638" w:rsidRPr="00E85638" w:rsidRDefault="00E85638" w:rsidP="00E85638">
            <w:pPr>
              <w:widowControl w:val="0"/>
              <w:spacing w:line="120" w:lineRule="exact"/>
              <w:rPr>
                <w:rFonts w:ascii="Arial Narrow" w:hAnsi="Arial Narrow"/>
                <w:snapToGrid w:val="0"/>
                <w:szCs w:val="20"/>
              </w:rPr>
            </w:pPr>
          </w:p>
          <w:p w14:paraId="6F37383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34736FF1" w14:textId="77777777" w:rsidR="00E85638" w:rsidRPr="00E85638" w:rsidRDefault="00E85638" w:rsidP="00E85638">
            <w:pPr>
              <w:widowControl w:val="0"/>
              <w:spacing w:line="120" w:lineRule="exact"/>
              <w:rPr>
                <w:rFonts w:ascii="Arial Narrow" w:hAnsi="Arial Narrow"/>
                <w:snapToGrid w:val="0"/>
                <w:szCs w:val="20"/>
              </w:rPr>
            </w:pPr>
          </w:p>
          <w:p w14:paraId="4B9A369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762DD224" w14:textId="77777777" w:rsidR="00E85638" w:rsidRPr="00E85638" w:rsidRDefault="00E85638" w:rsidP="00E85638">
            <w:pPr>
              <w:widowControl w:val="0"/>
              <w:spacing w:line="120" w:lineRule="exact"/>
              <w:rPr>
                <w:rFonts w:ascii="Arial Narrow" w:hAnsi="Arial Narrow"/>
                <w:snapToGrid w:val="0"/>
                <w:szCs w:val="20"/>
              </w:rPr>
            </w:pPr>
          </w:p>
          <w:p w14:paraId="56E3964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74081A18" w14:textId="77777777" w:rsidR="00E85638" w:rsidRPr="00E85638" w:rsidRDefault="00E85638" w:rsidP="00E85638">
            <w:pPr>
              <w:widowControl w:val="0"/>
              <w:spacing w:line="120" w:lineRule="exact"/>
              <w:rPr>
                <w:rFonts w:ascii="Arial Narrow" w:hAnsi="Arial Narrow"/>
                <w:snapToGrid w:val="0"/>
                <w:szCs w:val="20"/>
              </w:rPr>
            </w:pPr>
          </w:p>
          <w:p w14:paraId="75DE0CC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629DAE2C" w14:textId="77777777" w:rsidR="00E85638" w:rsidRPr="00E85638" w:rsidRDefault="00E85638" w:rsidP="00E85638">
            <w:pPr>
              <w:widowControl w:val="0"/>
              <w:spacing w:line="120" w:lineRule="exact"/>
              <w:rPr>
                <w:rFonts w:ascii="Arial Narrow" w:hAnsi="Arial Narrow"/>
                <w:snapToGrid w:val="0"/>
                <w:szCs w:val="20"/>
              </w:rPr>
            </w:pPr>
          </w:p>
          <w:p w14:paraId="562FB38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bottom w:val="single" w:sz="7" w:space="0" w:color="000000"/>
            </w:tcBorders>
          </w:tcPr>
          <w:p w14:paraId="7F068725" w14:textId="77777777" w:rsidR="00E85638" w:rsidRPr="00E85638" w:rsidRDefault="00E85638" w:rsidP="00E85638">
            <w:pPr>
              <w:widowControl w:val="0"/>
              <w:spacing w:line="120" w:lineRule="exact"/>
              <w:rPr>
                <w:rFonts w:ascii="Arial Narrow" w:hAnsi="Arial Narrow"/>
                <w:snapToGrid w:val="0"/>
                <w:szCs w:val="20"/>
              </w:rPr>
            </w:pPr>
          </w:p>
          <w:p w14:paraId="387B9F7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08EC1D7D" w14:textId="77777777" w:rsidTr="00853250">
        <w:tc>
          <w:tcPr>
            <w:tcW w:w="630" w:type="dxa"/>
          </w:tcPr>
          <w:p w14:paraId="5FA85464" w14:textId="77777777" w:rsidR="00E85638" w:rsidRPr="00E85638" w:rsidRDefault="00E85638" w:rsidP="00E85638">
            <w:pPr>
              <w:widowControl w:val="0"/>
              <w:spacing w:line="120" w:lineRule="exact"/>
              <w:rPr>
                <w:rFonts w:ascii="Arial Narrow" w:hAnsi="Arial Narrow"/>
                <w:snapToGrid w:val="0"/>
                <w:szCs w:val="20"/>
              </w:rPr>
            </w:pPr>
          </w:p>
          <w:p w14:paraId="57BA76A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4.</w:t>
            </w:r>
          </w:p>
        </w:tc>
        <w:tc>
          <w:tcPr>
            <w:tcW w:w="6678" w:type="dxa"/>
            <w:gridSpan w:val="7"/>
          </w:tcPr>
          <w:p w14:paraId="27664427" w14:textId="77777777" w:rsidR="00E85638" w:rsidRPr="00E85638" w:rsidRDefault="00E85638" w:rsidP="00E85638">
            <w:pPr>
              <w:widowControl w:val="0"/>
              <w:spacing w:line="120" w:lineRule="exact"/>
              <w:rPr>
                <w:rFonts w:ascii="Arial Narrow" w:hAnsi="Arial Narrow"/>
                <w:snapToGrid w:val="0"/>
                <w:szCs w:val="20"/>
              </w:rPr>
            </w:pPr>
          </w:p>
          <w:p w14:paraId="1951461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14:paraId="5DFAA37D" w14:textId="77777777" w:rsidR="00E85638" w:rsidRPr="00E85638" w:rsidRDefault="00E85638" w:rsidP="00E85638">
            <w:pPr>
              <w:widowControl w:val="0"/>
              <w:spacing w:line="120" w:lineRule="exact"/>
              <w:rPr>
                <w:rFonts w:ascii="Arial Narrow" w:hAnsi="Arial Narrow"/>
                <w:snapToGrid w:val="0"/>
                <w:szCs w:val="20"/>
              </w:rPr>
            </w:pPr>
          </w:p>
          <w:p w14:paraId="735EE90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1B1E5343" w14:textId="77777777" w:rsidR="00E85638" w:rsidRPr="00E85638" w:rsidRDefault="00E85638" w:rsidP="00E85638">
            <w:pPr>
              <w:widowControl w:val="0"/>
              <w:spacing w:line="120" w:lineRule="exact"/>
              <w:rPr>
                <w:rFonts w:ascii="Arial Narrow" w:hAnsi="Arial Narrow"/>
                <w:snapToGrid w:val="0"/>
                <w:szCs w:val="20"/>
              </w:rPr>
            </w:pPr>
          </w:p>
          <w:p w14:paraId="756D014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1D74673" w14:textId="77777777" w:rsidR="00E85638" w:rsidRPr="00E85638" w:rsidRDefault="00E85638" w:rsidP="00E85638">
            <w:pPr>
              <w:widowControl w:val="0"/>
              <w:spacing w:line="120" w:lineRule="exact"/>
              <w:rPr>
                <w:rFonts w:ascii="Arial Narrow" w:hAnsi="Arial Narrow"/>
                <w:snapToGrid w:val="0"/>
                <w:szCs w:val="20"/>
              </w:rPr>
            </w:pPr>
          </w:p>
          <w:p w14:paraId="6AB6B09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DA0C88C" w14:textId="77777777" w:rsidR="00E85638" w:rsidRPr="00E85638" w:rsidRDefault="00E85638" w:rsidP="00E85638">
            <w:pPr>
              <w:widowControl w:val="0"/>
              <w:spacing w:line="120" w:lineRule="exact"/>
              <w:rPr>
                <w:rFonts w:ascii="Arial Narrow" w:hAnsi="Arial Narrow"/>
                <w:snapToGrid w:val="0"/>
                <w:szCs w:val="20"/>
              </w:rPr>
            </w:pPr>
          </w:p>
          <w:p w14:paraId="1C3A983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EEDA164" w14:textId="77777777" w:rsidR="00E85638" w:rsidRPr="00E85638" w:rsidRDefault="00E85638" w:rsidP="00E85638">
            <w:pPr>
              <w:widowControl w:val="0"/>
              <w:spacing w:line="120" w:lineRule="exact"/>
              <w:rPr>
                <w:rFonts w:ascii="Arial Narrow" w:hAnsi="Arial Narrow"/>
                <w:snapToGrid w:val="0"/>
                <w:szCs w:val="20"/>
              </w:rPr>
            </w:pPr>
          </w:p>
          <w:p w14:paraId="4D552A0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573A514B" w14:textId="77777777" w:rsidR="00E85638" w:rsidRPr="00E85638" w:rsidRDefault="00E85638" w:rsidP="00E85638">
            <w:pPr>
              <w:widowControl w:val="0"/>
              <w:spacing w:line="120" w:lineRule="exact"/>
              <w:rPr>
                <w:rFonts w:ascii="Arial Narrow" w:hAnsi="Arial Narrow"/>
                <w:snapToGrid w:val="0"/>
                <w:szCs w:val="20"/>
              </w:rPr>
            </w:pPr>
          </w:p>
          <w:p w14:paraId="734D82A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F9A741E" w14:textId="77777777" w:rsidR="00E85638" w:rsidRPr="00E85638" w:rsidRDefault="00E85638" w:rsidP="00E85638">
            <w:pPr>
              <w:widowControl w:val="0"/>
              <w:spacing w:line="120" w:lineRule="exact"/>
              <w:rPr>
                <w:rFonts w:ascii="Arial Narrow" w:hAnsi="Arial Narrow"/>
                <w:snapToGrid w:val="0"/>
                <w:szCs w:val="20"/>
              </w:rPr>
            </w:pPr>
          </w:p>
          <w:p w14:paraId="6365A44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4D5CEC1F" w14:textId="77777777" w:rsidR="00E85638" w:rsidRPr="00E85638" w:rsidRDefault="00E85638" w:rsidP="00E85638">
            <w:pPr>
              <w:widowControl w:val="0"/>
              <w:spacing w:line="120" w:lineRule="exact"/>
              <w:rPr>
                <w:rFonts w:ascii="Arial Narrow" w:hAnsi="Arial Narrow"/>
                <w:snapToGrid w:val="0"/>
                <w:szCs w:val="20"/>
              </w:rPr>
            </w:pPr>
          </w:p>
          <w:p w14:paraId="00DB4C6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left w:val="single" w:sz="7" w:space="0" w:color="000000"/>
              <w:bottom w:val="single" w:sz="7" w:space="0" w:color="000000"/>
              <w:right w:val="single" w:sz="7" w:space="0" w:color="000000"/>
            </w:tcBorders>
          </w:tcPr>
          <w:p w14:paraId="780F283D" w14:textId="77777777" w:rsidR="00E85638" w:rsidRPr="00E85638" w:rsidRDefault="00E85638" w:rsidP="00E85638">
            <w:pPr>
              <w:widowControl w:val="0"/>
              <w:spacing w:line="120" w:lineRule="exact"/>
              <w:rPr>
                <w:rFonts w:ascii="Arial Narrow" w:hAnsi="Arial Narrow"/>
                <w:snapToGrid w:val="0"/>
                <w:szCs w:val="20"/>
              </w:rPr>
            </w:pPr>
          </w:p>
          <w:p w14:paraId="7887B30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7174EC93" w14:textId="77777777" w:rsidTr="00853250">
        <w:tc>
          <w:tcPr>
            <w:tcW w:w="630" w:type="dxa"/>
          </w:tcPr>
          <w:p w14:paraId="65340752" w14:textId="77777777" w:rsidR="00E85638" w:rsidRPr="00E85638" w:rsidRDefault="00E85638" w:rsidP="00E85638">
            <w:pPr>
              <w:widowControl w:val="0"/>
              <w:spacing w:line="120" w:lineRule="exact"/>
              <w:rPr>
                <w:rFonts w:ascii="Arial Narrow" w:hAnsi="Arial Narrow"/>
                <w:snapToGrid w:val="0"/>
                <w:szCs w:val="20"/>
              </w:rPr>
            </w:pPr>
          </w:p>
          <w:p w14:paraId="1809B68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4644" w:type="dxa"/>
          </w:tcPr>
          <w:p w14:paraId="47AAFA95" w14:textId="77777777" w:rsidR="00E85638" w:rsidRPr="00E85638" w:rsidRDefault="00E85638" w:rsidP="00E85638">
            <w:pPr>
              <w:widowControl w:val="0"/>
              <w:spacing w:line="120" w:lineRule="exact"/>
              <w:rPr>
                <w:rFonts w:ascii="Arial Narrow" w:hAnsi="Arial Narrow"/>
                <w:snapToGrid w:val="0"/>
                <w:szCs w:val="20"/>
              </w:rPr>
            </w:pPr>
          </w:p>
          <w:p w14:paraId="055BF4CF"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33CB5209" w14:textId="77777777" w:rsidR="00E85638" w:rsidRPr="00E85638" w:rsidRDefault="00E85638" w:rsidP="00E85638">
            <w:pPr>
              <w:widowControl w:val="0"/>
              <w:spacing w:line="120" w:lineRule="exact"/>
              <w:rPr>
                <w:rFonts w:ascii="Arial Narrow" w:hAnsi="Arial Narrow"/>
                <w:snapToGrid w:val="0"/>
                <w:szCs w:val="20"/>
              </w:rPr>
            </w:pPr>
          </w:p>
          <w:p w14:paraId="1A16FCE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7EF04D3A" w14:textId="77777777" w:rsidR="00E85638" w:rsidRPr="00E85638" w:rsidRDefault="00E85638" w:rsidP="00E85638">
            <w:pPr>
              <w:widowControl w:val="0"/>
              <w:spacing w:line="120" w:lineRule="exact"/>
              <w:rPr>
                <w:rFonts w:ascii="Arial Narrow" w:hAnsi="Arial Narrow"/>
                <w:snapToGrid w:val="0"/>
                <w:szCs w:val="20"/>
              </w:rPr>
            </w:pPr>
          </w:p>
          <w:p w14:paraId="63CFB62F"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328D1CB1" w14:textId="77777777" w:rsidR="00E85638" w:rsidRPr="00E85638" w:rsidRDefault="00E85638" w:rsidP="00E85638">
            <w:pPr>
              <w:widowControl w:val="0"/>
              <w:spacing w:line="120" w:lineRule="exact"/>
              <w:rPr>
                <w:rFonts w:ascii="Arial Narrow" w:hAnsi="Arial Narrow"/>
                <w:snapToGrid w:val="0"/>
                <w:szCs w:val="20"/>
              </w:rPr>
            </w:pPr>
          </w:p>
          <w:p w14:paraId="6A92703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0EE6E2FE" w14:textId="77777777" w:rsidR="00E85638" w:rsidRPr="00E85638" w:rsidRDefault="00E85638" w:rsidP="00E85638">
            <w:pPr>
              <w:widowControl w:val="0"/>
              <w:spacing w:line="120" w:lineRule="exact"/>
              <w:rPr>
                <w:rFonts w:ascii="Arial Narrow" w:hAnsi="Arial Narrow"/>
                <w:snapToGrid w:val="0"/>
                <w:szCs w:val="20"/>
              </w:rPr>
            </w:pPr>
          </w:p>
          <w:p w14:paraId="4A9EDFE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4C013CAC" w14:textId="77777777" w:rsidR="00E85638" w:rsidRPr="00E85638" w:rsidRDefault="00E85638" w:rsidP="00E85638">
            <w:pPr>
              <w:widowControl w:val="0"/>
              <w:spacing w:line="120" w:lineRule="exact"/>
              <w:rPr>
                <w:rFonts w:ascii="Arial Narrow" w:hAnsi="Arial Narrow"/>
                <w:snapToGrid w:val="0"/>
                <w:szCs w:val="20"/>
              </w:rPr>
            </w:pPr>
          </w:p>
          <w:p w14:paraId="6681677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bottom w:val="single" w:sz="7" w:space="0" w:color="000000"/>
            </w:tcBorders>
          </w:tcPr>
          <w:p w14:paraId="0D6AA63C" w14:textId="77777777" w:rsidR="00E85638" w:rsidRPr="00E85638" w:rsidRDefault="00E85638" w:rsidP="00E85638">
            <w:pPr>
              <w:widowControl w:val="0"/>
              <w:spacing w:line="120" w:lineRule="exact"/>
              <w:rPr>
                <w:rFonts w:ascii="Arial Narrow" w:hAnsi="Arial Narrow"/>
                <w:snapToGrid w:val="0"/>
                <w:szCs w:val="20"/>
              </w:rPr>
            </w:pPr>
          </w:p>
          <w:p w14:paraId="4F77FE2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495DD40B" w14:textId="77777777" w:rsidR="00E85638" w:rsidRPr="00E85638" w:rsidRDefault="00E85638" w:rsidP="00E85638">
            <w:pPr>
              <w:widowControl w:val="0"/>
              <w:spacing w:line="120" w:lineRule="exact"/>
              <w:rPr>
                <w:rFonts w:ascii="Arial Narrow" w:hAnsi="Arial Narrow"/>
                <w:snapToGrid w:val="0"/>
                <w:szCs w:val="20"/>
              </w:rPr>
            </w:pPr>
          </w:p>
          <w:p w14:paraId="2F9C747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202D34EE" w14:textId="77777777" w:rsidR="00E85638" w:rsidRPr="00E85638" w:rsidRDefault="00E85638" w:rsidP="00E85638">
            <w:pPr>
              <w:widowControl w:val="0"/>
              <w:spacing w:line="120" w:lineRule="exact"/>
              <w:rPr>
                <w:rFonts w:ascii="Arial Narrow" w:hAnsi="Arial Narrow"/>
                <w:snapToGrid w:val="0"/>
                <w:szCs w:val="20"/>
              </w:rPr>
            </w:pPr>
          </w:p>
          <w:p w14:paraId="0154425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880C537" w14:textId="77777777" w:rsidR="00E85638" w:rsidRPr="00E85638" w:rsidRDefault="00E85638" w:rsidP="00E85638">
            <w:pPr>
              <w:widowControl w:val="0"/>
              <w:spacing w:line="120" w:lineRule="exact"/>
              <w:rPr>
                <w:rFonts w:ascii="Arial Narrow" w:hAnsi="Arial Narrow"/>
                <w:snapToGrid w:val="0"/>
                <w:szCs w:val="20"/>
              </w:rPr>
            </w:pPr>
          </w:p>
          <w:p w14:paraId="1F1A93C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9A3A1CD" w14:textId="77777777" w:rsidR="00E85638" w:rsidRPr="00E85638" w:rsidRDefault="00E85638" w:rsidP="00E85638">
            <w:pPr>
              <w:widowControl w:val="0"/>
              <w:spacing w:line="120" w:lineRule="exact"/>
              <w:rPr>
                <w:rFonts w:ascii="Arial Narrow" w:hAnsi="Arial Narrow"/>
                <w:snapToGrid w:val="0"/>
                <w:szCs w:val="20"/>
              </w:rPr>
            </w:pPr>
          </w:p>
          <w:p w14:paraId="758324A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43210CE7" w14:textId="77777777" w:rsidR="00E85638" w:rsidRPr="00E85638" w:rsidRDefault="00E85638" w:rsidP="00E85638">
            <w:pPr>
              <w:widowControl w:val="0"/>
              <w:spacing w:line="120" w:lineRule="exact"/>
              <w:rPr>
                <w:rFonts w:ascii="Arial Narrow" w:hAnsi="Arial Narrow"/>
                <w:snapToGrid w:val="0"/>
                <w:szCs w:val="20"/>
              </w:rPr>
            </w:pPr>
          </w:p>
          <w:p w14:paraId="65F8E0A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7CEF4E8" w14:textId="77777777" w:rsidR="00E85638" w:rsidRPr="00E85638" w:rsidRDefault="00E85638" w:rsidP="00E85638">
            <w:pPr>
              <w:widowControl w:val="0"/>
              <w:spacing w:line="120" w:lineRule="exact"/>
              <w:rPr>
                <w:rFonts w:ascii="Arial Narrow" w:hAnsi="Arial Narrow"/>
                <w:snapToGrid w:val="0"/>
                <w:szCs w:val="20"/>
              </w:rPr>
            </w:pPr>
          </w:p>
          <w:p w14:paraId="79962F6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1A4D145" w14:textId="77777777" w:rsidR="00E85638" w:rsidRPr="00E85638" w:rsidRDefault="00E85638" w:rsidP="00E85638">
            <w:pPr>
              <w:widowControl w:val="0"/>
              <w:spacing w:line="120" w:lineRule="exact"/>
              <w:rPr>
                <w:rFonts w:ascii="Arial Narrow" w:hAnsi="Arial Narrow"/>
                <w:snapToGrid w:val="0"/>
                <w:szCs w:val="20"/>
              </w:rPr>
            </w:pPr>
          </w:p>
          <w:p w14:paraId="7AFCF18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4CB6B83" w14:textId="77777777" w:rsidR="00E85638" w:rsidRPr="00E85638" w:rsidRDefault="00E85638" w:rsidP="00E85638">
            <w:pPr>
              <w:widowControl w:val="0"/>
              <w:spacing w:line="120" w:lineRule="exact"/>
              <w:rPr>
                <w:rFonts w:ascii="Arial Narrow" w:hAnsi="Arial Narrow"/>
                <w:snapToGrid w:val="0"/>
                <w:szCs w:val="20"/>
              </w:rPr>
            </w:pPr>
          </w:p>
          <w:p w14:paraId="1AE870E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bottom w:val="single" w:sz="7" w:space="0" w:color="000000"/>
            </w:tcBorders>
          </w:tcPr>
          <w:p w14:paraId="624058D5" w14:textId="77777777" w:rsidR="00E85638" w:rsidRPr="00E85638" w:rsidRDefault="00E85638" w:rsidP="00E85638">
            <w:pPr>
              <w:widowControl w:val="0"/>
              <w:spacing w:line="120" w:lineRule="exact"/>
              <w:rPr>
                <w:rFonts w:ascii="Arial Narrow" w:hAnsi="Arial Narrow"/>
                <w:snapToGrid w:val="0"/>
                <w:szCs w:val="20"/>
              </w:rPr>
            </w:pPr>
          </w:p>
          <w:p w14:paraId="599CDA7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1592E3F7" w14:textId="77777777" w:rsidTr="00853250">
        <w:tc>
          <w:tcPr>
            <w:tcW w:w="630" w:type="dxa"/>
          </w:tcPr>
          <w:p w14:paraId="2DA4C734" w14:textId="77777777" w:rsidR="00E85638" w:rsidRPr="00E85638" w:rsidRDefault="00E85638" w:rsidP="00E85638">
            <w:pPr>
              <w:widowControl w:val="0"/>
              <w:spacing w:line="120" w:lineRule="exact"/>
              <w:rPr>
                <w:rFonts w:ascii="Arial Narrow" w:hAnsi="Arial Narrow"/>
                <w:snapToGrid w:val="0"/>
                <w:szCs w:val="20"/>
              </w:rPr>
            </w:pPr>
          </w:p>
          <w:p w14:paraId="257ADCD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5.</w:t>
            </w:r>
          </w:p>
        </w:tc>
        <w:tc>
          <w:tcPr>
            <w:tcW w:w="6339" w:type="dxa"/>
            <w:gridSpan w:val="6"/>
          </w:tcPr>
          <w:p w14:paraId="75774B31" w14:textId="77777777" w:rsidR="00E85638" w:rsidRPr="00E85638" w:rsidRDefault="00E85638" w:rsidP="00E85638">
            <w:pPr>
              <w:widowControl w:val="0"/>
              <w:spacing w:line="120" w:lineRule="exact"/>
              <w:rPr>
                <w:rFonts w:ascii="Arial Narrow" w:hAnsi="Arial Narrow"/>
                <w:snapToGrid w:val="0"/>
                <w:szCs w:val="20"/>
              </w:rPr>
            </w:pPr>
          </w:p>
          <w:p w14:paraId="7C8C993F"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14:paraId="38E00F3B" w14:textId="77777777" w:rsidR="00E85638" w:rsidRPr="00E85638" w:rsidRDefault="00E85638" w:rsidP="00E85638">
            <w:pPr>
              <w:widowControl w:val="0"/>
              <w:spacing w:line="120" w:lineRule="exact"/>
              <w:rPr>
                <w:rFonts w:ascii="Arial Narrow" w:hAnsi="Arial Narrow"/>
                <w:snapToGrid w:val="0"/>
                <w:szCs w:val="20"/>
              </w:rPr>
            </w:pPr>
          </w:p>
          <w:p w14:paraId="06B5225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DF2A67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10E8F4AE" w14:textId="77777777" w:rsidR="00E85638" w:rsidRPr="00E85638" w:rsidRDefault="00E85638" w:rsidP="00E85638">
            <w:pPr>
              <w:widowControl w:val="0"/>
              <w:spacing w:line="120" w:lineRule="exact"/>
              <w:rPr>
                <w:rFonts w:ascii="Arial Narrow" w:hAnsi="Arial Narrow"/>
                <w:snapToGrid w:val="0"/>
                <w:szCs w:val="20"/>
              </w:rPr>
            </w:pPr>
          </w:p>
          <w:p w14:paraId="53FF7BC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B3C1620" w14:textId="77777777" w:rsidR="00E85638" w:rsidRPr="00E85638" w:rsidRDefault="00E85638" w:rsidP="00E85638">
            <w:pPr>
              <w:widowControl w:val="0"/>
              <w:spacing w:line="120" w:lineRule="exact"/>
              <w:rPr>
                <w:rFonts w:ascii="Arial Narrow" w:hAnsi="Arial Narrow"/>
                <w:snapToGrid w:val="0"/>
                <w:szCs w:val="20"/>
              </w:rPr>
            </w:pPr>
          </w:p>
          <w:p w14:paraId="1B29902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248B3F45" w14:textId="77777777" w:rsidR="00E85638" w:rsidRPr="00E85638" w:rsidRDefault="00E85638" w:rsidP="00E85638">
            <w:pPr>
              <w:widowControl w:val="0"/>
              <w:spacing w:line="120" w:lineRule="exact"/>
              <w:rPr>
                <w:rFonts w:ascii="Arial Narrow" w:hAnsi="Arial Narrow"/>
                <w:snapToGrid w:val="0"/>
                <w:szCs w:val="20"/>
              </w:rPr>
            </w:pPr>
          </w:p>
          <w:p w14:paraId="0D070885"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1DE909C" w14:textId="77777777" w:rsidR="00E85638" w:rsidRPr="00E85638" w:rsidRDefault="00E85638" w:rsidP="00E85638">
            <w:pPr>
              <w:widowControl w:val="0"/>
              <w:spacing w:line="120" w:lineRule="exact"/>
              <w:rPr>
                <w:rFonts w:ascii="Arial Narrow" w:hAnsi="Arial Narrow"/>
                <w:snapToGrid w:val="0"/>
                <w:szCs w:val="20"/>
              </w:rPr>
            </w:pPr>
          </w:p>
          <w:p w14:paraId="325E96A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1C6404F" w14:textId="77777777" w:rsidR="00E85638" w:rsidRPr="00E85638" w:rsidRDefault="00E85638" w:rsidP="00E85638">
            <w:pPr>
              <w:widowControl w:val="0"/>
              <w:spacing w:line="120" w:lineRule="exact"/>
              <w:rPr>
                <w:rFonts w:ascii="Arial Narrow" w:hAnsi="Arial Narrow"/>
                <w:snapToGrid w:val="0"/>
                <w:szCs w:val="20"/>
              </w:rPr>
            </w:pPr>
          </w:p>
          <w:p w14:paraId="5D9E070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12800916" w14:textId="77777777" w:rsidR="00E85638" w:rsidRPr="00E85638" w:rsidRDefault="00E85638" w:rsidP="00E85638">
            <w:pPr>
              <w:widowControl w:val="0"/>
              <w:spacing w:line="120" w:lineRule="exact"/>
              <w:rPr>
                <w:rFonts w:ascii="Arial Narrow" w:hAnsi="Arial Narrow"/>
                <w:snapToGrid w:val="0"/>
                <w:szCs w:val="20"/>
              </w:rPr>
            </w:pPr>
          </w:p>
          <w:p w14:paraId="54E9424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13A12505" w14:textId="77777777" w:rsidR="00E85638" w:rsidRPr="00E85638" w:rsidRDefault="00E85638" w:rsidP="00E85638">
            <w:pPr>
              <w:widowControl w:val="0"/>
              <w:spacing w:line="120" w:lineRule="exact"/>
              <w:rPr>
                <w:rFonts w:ascii="Arial Narrow" w:hAnsi="Arial Narrow"/>
                <w:snapToGrid w:val="0"/>
                <w:szCs w:val="20"/>
              </w:rPr>
            </w:pPr>
          </w:p>
          <w:p w14:paraId="2815E84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left w:val="single" w:sz="7" w:space="0" w:color="000000"/>
              <w:bottom w:val="single" w:sz="7" w:space="0" w:color="000000"/>
              <w:right w:val="single" w:sz="7" w:space="0" w:color="000000"/>
            </w:tcBorders>
          </w:tcPr>
          <w:p w14:paraId="6B7C3C10" w14:textId="77777777" w:rsidR="00E85638" w:rsidRPr="00E85638" w:rsidRDefault="00E85638" w:rsidP="00E85638">
            <w:pPr>
              <w:widowControl w:val="0"/>
              <w:spacing w:line="120" w:lineRule="exact"/>
              <w:rPr>
                <w:rFonts w:ascii="Arial Narrow" w:hAnsi="Arial Narrow"/>
                <w:snapToGrid w:val="0"/>
                <w:szCs w:val="20"/>
              </w:rPr>
            </w:pPr>
          </w:p>
          <w:p w14:paraId="181916F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7E6E80CE" w14:textId="77777777" w:rsidTr="00853250">
        <w:tc>
          <w:tcPr>
            <w:tcW w:w="630" w:type="dxa"/>
          </w:tcPr>
          <w:p w14:paraId="3F40333A" w14:textId="77777777" w:rsidR="00E85638" w:rsidRPr="00E85638" w:rsidRDefault="00E85638" w:rsidP="00E85638">
            <w:pPr>
              <w:widowControl w:val="0"/>
              <w:spacing w:line="120" w:lineRule="exact"/>
              <w:rPr>
                <w:rFonts w:ascii="Arial Narrow" w:hAnsi="Arial Narrow"/>
                <w:snapToGrid w:val="0"/>
                <w:szCs w:val="20"/>
              </w:rPr>
            </w:pPr>
          </w:p>
          <w:p w14:paraId="1CFA104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4644" w:type="dxa"/>
          </w:tcPr>
          <w:p w14:paraId="404EAC29" w14:textId="77777777" w:rsidR="00E85638" w:rsidRPr="00E85638" w:rsidRDefault="00E85638" w:rsidP="00E85638">
            <w:pPr>
              <w:widowControl w:val="0"/>
              <w:spacing w:line="120" w:lineRule="exact"/>
              <w:rPr>
                <w:rFonts w:ascii="Arial Narrow" w:hAnsi="Arial Narrow"/>
                <w:snapToGrid w:val="0"/>
                <w:szCs w:val="20"/>
              </w:rPr>
            </w:pPr>
          </w:p>
          <w:p w14:paraId="252F883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2B89B8B1" w14:textId="77777777" w:rsidR="00E85638" w:rsidRPr="00E85638" w:rsidRDefault="00E85638" w:rsidP="00E85638">
            <w:pPr>
              <w:widowControl w:val="0"/>
              <w:spacing w:line="120" w:lineRule="exact"/>
              <w:rPr>
                <w:rFonts w:ascii="Arial Narrow" w:hAnsi="Arial Narrow"/>
                <w:snapToGrid w:val="0"/>
                <w:szCs w:val="20"/>
              </w:rPr>
            </w:pPr>
          </w:p>
          <w:p w14:paraId="5D7F2AC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7299E5C4" w14:textId="77777777" w:rsidR="00E85638" w:rsidRPr="00E85638" w:rsidRDefault="00E85638" w:rsidP="00E85638">
            <w:pPr>
              <w:widowControl w:val="0"/>
              <w:spacing w:line="120" w:lineRule="exact"/>
              <w:rPr>
                <w:rFonts w:ascii="Arial Narrow" w:hAnsi="Arial Narrow"/>
                <w:snapToGrid w:val="0"/>
                <w:szCs w:val="20"/>
              </w:rPr>
            </w:pPr>
          </w:p>
          <w:p w14:paraId="1510949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3821B049" w14:textId="77777777" w:rsidR="00E85638" w:rsidRPr="00E85638" w:rsidRDefault="00E85638" w:rsidP="00E85638">
            <w:pPr>
              <w:widowControl w:val="0"/>
              <w:spacing w:line="120" w:lineRule="exact"/>
              <w:rPr>
                <w:rFonts w:ascii="Arial Narrow" w:hAnsi="Arial Narrow"/>
                <w:snapToGrid w:val="0"/>
                <w:szCs w:val="20"/>
              </w:rPr>
            </w:pPr>
          </w:p>
          <w:p w14:paraId="7F74C04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3D0142E1" w14:textId="77777777" w:rsidR="00E85638" w:rsidRPr="00E85638" w:rsidRDefault="00E85638" w:rsidP="00E85638">
            <w:pPr>
              <w:widowControl w:val="0"/>
              <w:spacing w:line="120" w:lineRule="exact"/>
              <w:rPr>
                <w:rFonts w:ascii="Arial Narrow" w:hAnsi="Arial Narrow"/>
                <w:snapToGrid w:val="0"/>
                <w:szCs w:val="20"/>
              </w:rPr>
            </w:pPr>
          </w:p>
          <w:p w14:paraId="746F788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73705F49" w14:textId="77777777" w:rsidR="00E85638" w:rsidRPr="00E85638" w:rsidRDefault="00E85638" w:rsidP="00E85638">
            <w:pPr>
              <w:widowControl w:val="0"/>
              <w:spacing w:line="120" w:lineRule="exact"/>
              <w:rPr>
                <w:rFonts w:ascii="Arial Narrow" w:hAnsi="Arial Narrow"/>
                <w:snapToGrid w:val="0"/>
                <w:szCs w:val="20"/>
              </w:rPr>
            </w:pPr>
          </w:p>
          <w:p w14:paraId="390457D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76AB020F" w14:textId="77777777" w:rsidR="00E85638" w:rsidRPr="00E85638" w:rsidRDefault="00E85638" w:rsidP="00E85638">
            <w:pPr>
              <w:widowControl w:val="0"/>
              <w:spacing w:line="120" w:lineRule="exact"/>
              <w:rPr>
                <w:rFonts w:ascii="Arial Narrow" w:hAnsi="Arial Narrow"/>
                <w:snapToGrid w:val="0"/>
                <w:szCs w:val="20"/>
              </w:rPr>
            </w:pPr>
          </w:p>
          <w:p w14:paraId="197AFEA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E88E4D4" w14:textId="77777777" w:rsidR="00E85638" w:rsidRPr="00E85638" w:rsidRDefault="00E85638" w:rsidP="00E85638">
            <w:pPr>
              <w:widowControl w:val="0"/>
              <w:spacing w:line="120" w:lineRule="exact"/>
              <w:rPr>
                <w:rFonts w:ascii="Arial Narrow" w:hAnsi="Arial Narrow"/>
                <w:snapToGrid w:val="0"/>
                <w:szCs w:val="20"/>
              </w:rPr>
            </w:pPr>
          </w:p>
          <w:p w14:paraId="04BF526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3AC9653B" w14:textId="77777777" w:rsidR="00E85638" w:rsidRPr="00E85638" w:rsidRDefault="00E85638" w:rsidP="00E85638">
            <w:pPr>
              <w:widowControl w:val="0"/>
              <w:spacing w:line="120" w:lineRule="exact"/>
              <w:rPr>
                <w:rFonts w:ascii="Arial Narrow" w:hAnsi="Arial Narrow"/>
                <w:snapToGrid w:val="0"/>
                <w:szCs w:val="20"/>
              </w:rPr>
            </w:pPr>
          </w:p>
          <w:p w14:paraId="5B3D4F2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A12EA14" w14:textId="77777777" w:rsidR="00E85638" w:rsidRPr="00E85638" w:rsidRDefault="00E85638" w:rsidP="00E85638">
            <w:pPr>
              <w:widowControl w:val="0"/>
              <w:spacing w:line="120" w:lineRule="exact"/>
              <w:rPr>
                <w:rFonts w:ascii="Arial Narrow" w:hAnsi="Arial Narrow"/>
                <w:snapToGrid w:val="0"/>
                <w:szCs w:val="20"/>
              </w:rPr>
            </w:pPr>
          </w:p>
          <w:p w14:paraId="22AAE9B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1D4F344" w14:textId="77777777" w:rsidR="00E85638" w:rsidRPr="00E85638" w:rsidRDefault="00E85638" w:rsidP="00E85638">
            <w:pPr>
              <w:widowControl w:val="0"/>
              <w:spacing w:line="120" w:lineRule="exact"/>
              <w:rPr>
                <w:rFonts w:ascii="Arial Narrow" w:hAnsi="Arial Narrow"/>
                <w:snapToGrid w:val="0"/>
                <w:szCs w:val="20"/>
              </w:rPr>
            </w:pPr>
          </w:p>
          <w:p w14:paraId="31852CC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D12B2AA" w14:textId="77777777" w:rsidR="00E85638" w:rsidRPr="00E85638" w:rsidRDefault="00E85638" w:rsidP="00E85638">
            <w:pPr>
              <w:widowControl w:val="0"/>
              <w:spacing w:line="120" w:lineRule="exact"/>
              <w:rPr>
                <w:rFonts w:ascii="Arial Narrow" w:hAnsi="Arial Narrow"/>
                <w:snapToGrid w:val="0"/>
                <w:szCs w:val="20"/>
              </w:rPr>
            </w:pPr>
          </w:p>
          <w:p w14:paraId="315D19B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BAF97C1" w14:textId="77777777" w:rsidR="00E85638" w:rsidRPr="00E85638" w:rsidRDefault="00E85638" w:rsidP="00E85638">
            <w:pPr>
              <w:widowControl w:val="0"/>
              <w:spacing w:line="120" w:lineRule="exact"/>
              <w:rPr>
                <w:rFonts w:ascii="Arial Narrow" w:hAnsi="Arial Narrow"/>
                <w:snapToGrid w:val="0"/>
                <w:szCs w:val="20"/>
              </w:rPr>
            </w:pPr>
          </w:p>
          <w:p w14:paraId="7A5DBC0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7902339F" w14:textId="77777777" w:rsidR="00E85638" w:rsidRPr="00E85638" w:rsidRDefault="00E85638" w:rsidP="00E85638">
            <w:pPr>
              <w:widowControl w:val="0"/>
              <w:spacing w:line="120" w:lineRule="exact"/>
              <w:rPr>
                <w:rFonts w:ascii="Arial Narrow" w:hAnsi="Arial Narrow"/>
                <w:snapToGrid w:val="0"/>
                <w:szCs w:val="20"/>
              </w:rPr>
            </w:pPr>
          </w:p>
          <w:p w14:paraId="6483630E"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F7BF983" w14:textId="77777777" w:rsidR="00E85638" w:rsidRPr="00E85638" w:rsidRDefault="00E85638" w:rsidP="00E85638">
            <w:pPr>
              <w:widowControl w:val="0"/>
              <w:spacing w:line="120" w:lineRule="exact"/>
              <w:rPr>
                <w:rFonts w:ascii="Arial Narrow" w:hAnsi="Arial Narrow"/>
                <w:snapToGrid w:val="0"/>
                <w:szCs w:val="20"/>
              </w:rPr>
            </w:pPr>
          </w:p>
          <w:p w14:paraId="721FDFDE"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bottom w:val="single" w:sz="7" w:space="0" w:color="000000"/>
            </w:tcBorders>
          </w:tcPr>
          <w:p w14:paraId="4BDC3A37" w14:textId="77777777" w:rsidR="00E85638" w:rsidRPr="00E85638" w:rsidRDefault="00E85638" w:rsidP="00E85638">
            <w:pPr>
              <w:widowControl w:val="0"/>
              <w:spacing w:line="120" w:lineRule="exact"/>
              <w:rPr>
                <w:rFonts w:ascii="Arial Narrow" w:hAnsi="Arial Narrow"/>
                <w:snapToGrid w:val="0"/>
                <w:szCs w:val="20"/>
              </w:rPr>
            </w:pPr>
          </w:p>
          <w:p w14:paraId="5AB21F7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4EAAF982" w14:textId="77777777" w:rsidTr="00853250">
        <w:tc>
          <w:tcPr>
            <w:tcW w:w="630" w:type="dxa"/>
          </w:tcPr>
          <w:p w14:paraId="705057D8" w14:textId="77777777" w:rsidR="00E85638" w:rsidRPr="00E85638" w:rsidRDefault="00E85638" w:rsidP="00E85638">
            <w:pPr>
              <w:widowControl w:val="0"/>
              <w:spacing w:line="120" w:lineRule="exact"/>
              <w:rPr>
                <w:rFonts w:ascii="Arial Narrow" w:hAnsi="Arial Narrow"/>
                <w:snapToGrid w:val="0"/>
                <w:szCs w:val="20"/>
              </w:rPr>
            </w:pPr>
          </w:p>
          <w:p w14:paraId="5546E0C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6.</w:t>
            </w:r>
          </w:p>
        </w:tc>
        <w:tc>
          <w:tcPr>
            <w:tcW w:w="6339" w:type="dxa"/>
            <w:gridSpan w:val="6"/>
          </w:tcPr>
          <w:p w14:paraId="1B2AB82B" w14:textId="77777777" w:rsidR="00E85638" w:rsidRPr="00E85638" w:rsidRDefault="00E85638" w:rsidP="00E85638">
            <w:pPr>
              <w:widowControl w:val="0"/>
              <w:spacing w:line="120" w:lineRule="exact"/>
              <w:rPr>
                <w:rFonts w:ascii="Arial Narrow" w:hAnsi="Arial Narrow"/>
                <w:snapToGrid w:val="0"/>
                <w:szCs w:val="20"/>
              </w:rPr>
            </w:pPr>
          </w:p>
          <w:p w14:paraId="50E81D1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14:paraId="73B0E287" w14:textId="77777777" w:rsidR="00E85638" w:rsidRPr="00E85638" w:rsidRDefault="00E85638" w:rsidP="00E85638">
            <w:pPr>
              <w:widowControl w:val="0"/>
              <w:spacing w:line="120" w:lineRule="exact"/>
              <w:rPr>
                <w:rFonts w:ascii="Arial Narrow" w:hAnsi="Arial Narrow"/>
                <w:snapToGrid w:val="0"/>
                <w:szCs w:val="20"/>
              </w:rPr>
            </w:pPr>
          </w:p>
          <w:p w14:paraId="63EF59D0"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0557BAB" w14:textId="77777777" w:rsidR="00E85638" w:rsidRPr="00E85638" w:rsidRDefault="00E85638" w:rsidP="00E85638">
            <w:pPr>
              <w:widowControl w:val="0"/>
              <w:spacing w:line="120" w:lineRule="exact"/>
              <w:rPr>
                <w:rFonts w:ascii="Arial Narrow" w:hAnsi="Arial Narrow"/>
                <w:snapToGrid w:val="0"/>
                <w:szCs w:val="20"/>
              </w:rPr>
            </w:pPr>
          </w:p>
          <w:p w14:paraId="1A7639AC"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448F3A59" w14:textId="77777777" w:rsidR="00E85638" w:rsidRPr="00E85638" w:rsidRDefault="00E85638" w:rsidP="00E85638">
            <w:pPr>
              <w:widowControl w:val="0"/>
              <w:spacing w:line="120" w:lineRule="exact"/>
              <w:rPr>
                <w:rFonts w:ascii="Arial Narrow" w:hAnsi="Arial Narrow"/>
                <w:snapToGrid w:val="0"/>
                <w:szCs w:val="20"/>
              </w:rPr>
            </w:pPr>
          </w:p>
          <w:p w14:paraId="45BE516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3144E967" w14:textId="77777777" w:rsidR="00E85638" w:rsidRPr="00E85638" w:rsidRDefault="00E85638" w:rsidP="00E85638">
            <w:pPr>
              <w:widowControl w:val="0"/>
              <w:spacing w:line="120" w:lineRule="exact"/>
              <w:rPr>
                <w:rFonts w:ascii="Arial Narrow" w:hAnsi="Arial Narrow"/>
                <w:snapToGrid w:val="0"/>
                <w:szCs w:val="20"/>
              </w:rPr>
            </w:pPr>
          </w:p>
          <w:p w14:paraId="3BBAF53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E5E7FA0" w14:textId="77777777" w:rsidR="00E85638" w:rsidRPr="00E85638" w:rsidRDefault="00E85638" w:rsidP="00E85638">
            <w:pPr>
              <w:widowControl w:val="0"/>
              <w:spacing w:line="120" w:lineRule="exact"/>
              <w:rPr>
                <w:rFonts w:ascii="Arial Narrow" w:hAnsi="Arial Narrow"/>
                <w:snapToGrid w:val="0"/>
                <w:szCs w:val="20"/>
              </w:rPr>
            </w:pPr>
          </w:p>
          <w:p w14:paraId="5A52D08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361695BF" w14:textId="77777777" w:rsidR="00E85638" w:rsidRPr="00E85638" w:rsidRDefault="00E85638" w:rsidP="00E85638">
            <w:pPr>
              <w:widowControl w:val="0"/>
              <w:spacing w:line="120" w:lineRule="exact"/>
              <w:rPr>
                <w:rFonts w:ascii="Arial Narrow" w:hAnsi="Arial Narrow"/>
                <w:snapToGrid w:val="0"/>
                <w:szCs w:val="20"/>
              </w:rPr>
            </w:pPr>
          </w:p>
          <w:p w14:paraId="1B7B9DE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0654E67" w14:textId="77777777" w:rsidR="00E85638" w:rsidRPr="00E85638" w:rsidRDefault="00E85638" w:rsidP="00E85638">
            <w:pPr>
              <w:widowControl w:val="0"/>
              <w:spacing w:line="120" w:lineRule="exact"/>
              <w:rPr>
                <w:rFonts w:ascii="Arial Narrow" w:hAnsi="Arial Narrow"/>
                <w:snapToGrid w:val="0"/>
                <w:szCs w:val="20"/>
              </w:rPr>
            </w:pPr>
          </w:p>
          <w:p w14:paraId="797DBB0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77DE8D1" w14:textId="77777777" w:rsidR="00E85638" w:rsidRPr="00E85638" w:rsidRDefault="00E85638" w:rsidP="00E85638">
            <w:pPr>
              <w:widowControl w:val="0"/>
              <w:spacing w:line="120" w:lineRule="exact"/>
              <w:rPr>
                <w:rFonts w:ascii="Arial Narrow" w:hAnsi="Arial Narrow"/>
                <w:snapToGrid w:val="0"/>
                <w:szCs w:val="20"/>
              </w:rPr>
            </w:pPr>
          </w:p>
          <w:p w14:paraId="645986F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599AD6C4" w14:textId="77777777" w:rsidR="00E85638" w:rsidRPr="00E85638" w:rsidRDefault="00E85638" w:rsidP="00E85638">
            <w:pPr>
              <w:widowControl w:val="0"/>
              <w:spacing w:line="120" w:lineRule="exact"/>
              <w:rPr>
                <w:rFonts w:ascii="Arial Narrow" w:hAnsi="Arial Narrow"/>
                <w:snapToGrid w:val="0"/>
                <w:szCs w:val="20"/>
              </w:rPr>
            </w:pPr>
          </w:p>
          <w:p w14:paraId="242E09C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left w:val="single" w:sz="7" w:space="0" w:color="000000"/>
              <w:bottom w:val="single" w:sz="7" w:space="0" w:color="000000"/>
              <w:right w:val="single" w:sz="7" w:space="0" w:color="000000"/>
            </w:tcBorders>
          </w:tcPr>
          <w:p w14:paraId="1539D257" w14:textId="77777777" w:rsidR="00E85638" w:rsidRPr="00E85638" w:rsidRDefault="00E85638" w:rsidP="00E85638">
            <w:pPr>
              <w:widowControl w:val="0"/>
              <w:spacing w:line="120" w:lineRule="exact"/>
              <w:rPr>
                <w:rFonts w:ascii="Arial Narrow" w:hAnsi="Arial Narrow"/>
                <w:snapToGrid w:val="0"/>
                <w:szCs w:val="20"/>
              </w:rPr>
            </w:pPr>
          </w:p>
          <w:p w14:paraId="66470C2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31E6A2EC" w14:textId="77777777" w:rsidTr="00853250">
        <w:tc>
          <w:tcPr>
            <w:tcW w:w="630" w:type="dxa"/>
          </w:tcPr>
          <w:p w14:paraId="1032BDEE" w14:textId="77777777" w:rsidR="00E85638" w:rsidRPr="00E85638" w:rsidRDefault="00E85638" w:rsidP="00E85638">
            <w:pPr>
              <w:widowControl w:val="0"/>
              <w:spacing w:line="120" w:lineRule="exact"/>
              <w:rPr>
                <w:rFonts w:ascii="Arial Narrow" w:hAnsi="Arial Narrow"/>
                <w:snapToGrid w:val="0"/>
                <w:szCs w:val="20"/>
              </w:rPr>
            </w:pPr>
          </w:p>
          <w:p w14:paraId="05AD14C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4644" w:type="dxa"/>
          </w:tcPr>
          <w:p w14:paraId="5C03BEEF" w14:textId="77777777" w:rsidR="00E85638" w:rsidRPr="00E85638" w:rsidRDefault="00E85638" w:rsidP="00E85638">
            <w:pPr>
              <w:widowControl w:val="0"/>
              <w:spacing w:line="120" w:lineRule="exact"/>
              <w:rPr>
                <w:rFonts w:ascii="Arial Narrow" w:hAnsi="Arial Narrow"/>
                <w:snapToGrid w:val="0"/>
                <w:szCs w:val="20"/>
              </w:rPr>
            </w:pPr>
          </w:p>
          <w:p w14:paraId="16C0B51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79EFD3CC" w14:textId="77777777" w:rsidR="00E85638" w:rsidRPr="00E85638" w:rsidRDefault="00E85638" w:rsidP="00E85638">
            <w:pPr>
              <w:widowControl w:val="0"/>
              <w:spacing w:line="120" w:lineRule="exact"/>
              <w:rPr>
                <w:rFonts w:ascii="Arial Narrow" w:hAnsi="Arial Narrow"/>
                <w:snapToGrid w:val="0"/>
                <w:szCs w:val="20"/>
              </w:rPr>
            </w:pPr>
          </w:p>
          <w:p w14:paraId="009D2BE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28A9FAE3" w14:textId="77777777" w:rsidR="00E85638" w:rsidRPr="00E85638" w:rsidRDefault="00E85638" w:rsidP="00E85638">
            <w:pPr>
              <w:widowControl w:val="0"/>
              <w:spacing w:line="120" w:lineRule="exact"/>
              <w:rPr>
                <w:rFonts w:ascii="Arial Narrow" w:hAnsi="Arial Narrow"/>
                <w:snapToGrid w:val="0"/>
                <w:szCs w:val="20"/>
              </w:rPr>
            </w:pPr>
          </w:p>
          <w:p w14:paraId="1C0A924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5C99D15E" w14:textId="77777777" w:rsidR="00E85638" w:rsidRPr="00E85638" w:rsidRDefault="00E85638" w:rsidP="00E85638">
            <w:pPr>
              <w:widowControl w:val="0"/>
              <w:spacing w:line="120" w:lineRule="exact"/>
              <w:rPr>
                <w:rFonts w:ascii="Arial Narrow" w:hAnsi="Arial Narrow"/>
                <w:snapToGrid w:val="0"/>
                <w:szCs w:val="20"/>
              </w:rPr>
            </w:pPr>
          </w:p>
          <w:p w14:paraId="1401EE1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291879FF" w14:textId="77777777" w:rsidR="00E85638" w:rsidRPr="00E85638" w:rsidRDefault="00E85638" w:rsidP="00E85638">
            <w:pPr>
              <w:widowControl w:val="0"/>
              <w:spacing w:line="120" w:lineRule="exact"/>
              <w:rPr>
                <w:rFonts w:ascii="Arial Narrow" w:hAnsi="Arial Narrow"/>
                <w:snapToGrid w:val="0"/>
                <w:szCs w:val="20"/>
              </w:rPr>
            </w:pPr>
          </w:p>
          <w:p w14:paraId="2B0CEC9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Pr>
          <w:p w14:paraId="29DD95EE" w14:textId="77777777" w:rsidR="00E85638" w:rsidRPr="00E85638" w:rsidRDefault="00E85638" w:rsidP="00E85638">
            <w:pPr>
              <w:widowControl w:val="0"/>
              <w:spacing w:line="120" w:lineRule="exact"/>
              <w:rPr>
                <w:rFonts w:ascii="Arial Narrow" w:hAnsi="Arial Narrow"/>
                <w:snapToGrid w:val="0"/>
                <w:szCs w:val="20"/>
              </w:rPr>
            </w:pPr>
          </w:p>
          <w:p w14:paraId="34CD97F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4E4BA3AA" w14:textId="77777777" w:rsidR="00E85638" w:rsidRPr="00E85638" w:rsidRDefault="00E85638" w:rsidP="00E85638">
            <w:pPr>
              <w:widowControl w:val="0"/>
              <w:spacing w:line="120" w:lineRule="exact"/>
              <w:rPr>
                <w:rFonts w:ascii="Arial Narrow" w:hAnsi="Arial Narrow"/>
                <w:snapToGrid w:val="0"/>
                <w:szCs w:val="20"/>
              </w:rPr>
            </w:pPr>
          </w:p>
          <w:p w14:paraId="46D28EC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16BCDA04" w14:textId="77777777" w:rsidR="00E85638" w:rsidRPr="00E85638" w:rsidRDefault="00E85638" w:rsidP="00E85638">
            <w:pPr>
              <w:widowControl w:val="0"/>
              <w:spacing w:line="120" w:lineRule="exact"/>
              <w:rPr>
                <w:rFonts w:ascii="Arial Narrow" w:hAnsi="Arial Narrow"/>
                <w:snapToGrid w:val="0"/>
                <w:szCs w:val="20"/>
              </w:rPr>
            </w:pPr>
          </w:p>
          <w:p w14:paraId="66047DE1"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55E03F1" w14:textId="77777777" w:rsidR="00E85638" w:rsidRPr="00E85638" w:rsidRDefault="00E85638" w:rsidP="00E85638">
            <w:pPr>
              <w:widowControl w:val="0"/>
              <w:spacing w:line="120" w:lineRule="exact"/>
              <w:rPr>
                <w:rFonts w:ascii="Arial Narrow" w:hAnsi="Arial Narrow"/>
                <w:snapToGrid w:val="0"/>
                <w:szCs w:val="20"/>
              </w:rPr>
            </w:pPr>
          </w:p>
          <w:p w14:paraId="12CA214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6F6B4368" w14:textId="77777777" w:rsidR="00E85638" w:rsidRPr="00E85638" w:rsidRDefault="00E85638" w:rsidP="00E85638">
            <w:pPr>
              <w:widowControl w:val="0"/>
              <w:spacing w:line="120" w:lineRule="exact"/>
              <w:rPr>
                <w:rFonts w:ascii="Arial Narrow" w:hAnsi="Arial Narrow"/>
                <w:snapToGrid w:val="0"/>
                <w:szCs w:val="20"/>
              </w:rPr>
            </w:pPr>
          </w:p>
          <w:p w14:paraId="0105E9D7"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5AE896B9" w14:textId="77777777" w:rsidR="00E85638" w:rsidRPr="00E85638" w:rsidRDefault="00E85638" w:rsidP="00E85638">
            <w:pPr>
              <w:widowControl w:val="0"/>
              <w:spacing w:line="120" w:lineRule="exact"/>
              <w:rPr>
                <w:rFonts w:ascii="Arial Narrow" w:hAnsi="Arial Narrow"/>
                <w:snapToGrid w:val="0"/>
                <w:szCs w:val="20"/>
              </w:rPr>
            </w:pPr>
          </w:p>
          <w:p w14:paraId="27EB2B3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03E5095D" w14:textId="77777777" w:rsidR="00E85638" w:rsidRPr="00E85638" w:rsidRDefault="00E85638" w:rsidP="00E85638">
            <w:pPr>
              <w:widowControl w:val="0"/>
              <w:spacing w:line="120" w:lineRule="exact"/>
              <w:rPr>
                <w:rFonts w:ascii="Arial Narrow" w:hAnsi="Arial Narrow"/>
                <w:snapToGrid w:val="0"/>
                <w:szCs w:val="20"/>
              </w:rPr>
            </w:pPr>
          </w:p>
          <w:p w14:paraId="04A4F35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471890DF" w14:textId="77777777" w:rsidR="00E85638" w:rsidRPr="00E85638" w:rsidRDefault="00E85638" w:rsidP="00E85638">
            <w:pPr>
              <w:widowControl w:val="0"/>
              <w:spacing w:line="120" w:lineRule="exact"/>
              <w:rPr>
                <w:rFonts w:ascii="Arial Narrow" w:hAnsi="Arial Narrow"/>
                <w:snapToGrid w:val="0"/>
                <w:szCs w:val="20"/>
              </w:rPr>
            </w:pPr>
          </w:p>
          <w:p w14:paraId="147A984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3E317AEB" w14:textId="77777777" w:rsidR="00E85638" w:rsidRPr="00E85638" w:rsidRDefault="00E85638" w:rsidP="00E85638">
            <w:pPr>
              <w:widowControl w:val="0"/>
              <w:spacing w:line="120" w:lineRule="exact"/>
              <w:rPr>
                <w:rFonts w:ascii="Arial Narrow" w:hAnsi="Arial Narrow"/>
                <w:snapToGrid w:val="0"/>
                <w:szCs w:val="20"/>
              </w:rPr>
            </w:pPr>
          </w:p>
          <w:p w14:paraId="0B456503"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bottom w:val="single" w:sz="7" w:space="0" w:color="000000"/>
            </w:tcBorders>
          </w:tcPr>
          <w:p w14:paraId="0040DD30" w14:textId="77777777" w:rsidR="00E85638" w:rsidRPr="00E85638" w:rsidRDefault="00E85638" w:rsidP="00E85638">
            <w:pPr>
              <w:widowControl w:val="0"/>
              <w:spacing w:line="120" w:lineRule="exact"/>
              <w:rPr>
                <w:rFonts w:ascii="Arial Narrow" w:hAnsi="Arial Narrow"/>
                <w:snapToGrid w:val="0"/>
                <w:szCs w:val="20"/>
              </w:rPr>
            </w:pPr>
          </w:p>
          <w:p w14:paraId="53723DA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bottom w:val="single" w:sz="7" w:space="0" w:color="000000"/>
            </w:tcBorders>
          </w:tcPr>
          <w:p w14:paraId="60B3E085" w14:textId="77777777" w:rsidR="00E85638" w:rsidRPr="00E85638" w:rsidRDefault="00E85638" w:rsidP="00E85638">
            <w:pPr>
              <w:widowControl w:val="0"/>
              <w:spacing w:line="120" w:lineRule="exact"/>
              <w:rPr>
                <w:rFonts w:ascii="Arial Narrow" w:hAnsi="Arial Narrow"/>
                <w:snapToGrid w:val="0"/>
                <w:szCs w:val="20"/>
              </w:rPr>
            </w:pPr>
          </w:p>
          <w:p w14:paraId="6FB9470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r w:rsidR="00E85638" w:rsidRPr="00E85638" w14:paraId="10DF7E52" w14:textId="77777777" w:rsidTr="00853250">
        <w:tc>
          <w:tcPr>
            <w:tcW w:w="630" w:type="dxa"/>
          </w:tcPr>
          <w:p w14:paraId="78050761" w14:textId="77777777" w:rsidR="00E85638" w:rsidRPr="00E85638" w:rsidRDefault="00E85638" w:rsidP="00E85638">
            <w:pPr>
              <w:widowControl w:val="0"/>
              <w:spacing w:line="120" w:lineRule="exact"/>
              <w:rPr>
                <w:rFonts w:ascii="Arial Narrow" w:hAnsi="Arial Narrow"/>
                <w:snapToGrid w:val="0"/>
                <w:szCs w:val="20"/>
              </w:rPr>
            </w:pPr>
          </w:p>
          <w:p w14:paraId="73F917A9"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7.</w:t>
            </w:r>
          </w:p>
        </w:tc>
        <w:tc>
          <w:tcPr>
            <w:tcW w:w="6339" w:type="dxa"/>
            <w:gridSpan w:val="6"/>
          </w:tcPr>
          <w:p w14:paraId="360D9F50" w14:textId="77777777" w:rsidR="00E85638" w:rsidRPr="00E85638" w:rsidRDefault="00E85638" w:rsidP="00E85638">
            <w:pPr>
              <w:widowControl w:val="0"/>
              <w:spacing w:line="120" w:lineRule="exact"/>
              <w:rPr>
                <w:rFonts w:ascii="Arial Narrow" w:hAnsi="Arial Narrow"/>
                <w:snapToGrid w:val="0"/>
                <w:szCs w:val="20"/>
              </w:rPr>
            </w:pPr>
          </w:p>
          <w:p w14:paraId="43A58FB6"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r w:rsidRPr="00E85638">
              <w:rPr>
                <w:rFonts w:ascii="Arial Narrow" w:hAnsi="Arial Narrow"/>
                <w:snapToGrid w:val="0"/>
                <w:szCs w:val="20"/>
              </w:rPr>
              <w:t>PAYE employer’</w:t>
            </w:r>
            <w:r w:rsidRPr="00E85638">
              <w:rPr>
                <w:rFonts w:ascii="WP TypographicSymbols" w:hAnsi="WP TypographicSymbols"/>
                <w:snapToGrid w:val="0"/>
                <w:szCs w:val="20"/>
              </w:rPr>
              <w:t>s</w:t>
            </w:r>
            <w:r w:rsidRPr="00E85638">
              <w:rPr>
                <w:rFonts w:ascii="Arial Narrow" w:hAnsi="Arial Narrow"/>
                <w:snapToGrid w:val="0"/>
                <w:szCs w:val="20"/>
              </w:rPr>
              <w:t xml:space="preserve">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14:paraId="4187162E" w14:textId="77777777" w:rsidR="00E85638" w:rsidRPr="00E85638" w:rsidRDefault="00E85638" w:rsidP="00E85638">
            <w:pPr>
              <w:widowControl w:val="0"/>
              <w:spacing w:line="120" w:lineRule="exact"/>
              <w:rPr>
                <w:rFonts w:ascii="Arial Narrow" w:hAnsi="Arial Narrow"/>
                <w:snapToGrid w:val="0"/>
                <w:szCs w:val="20"/>
              </w:rPr>
            </w:pPr>
          </w:p>
          <w:p w14:paraId="766AAD1D"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5801988" w14:textId="77777777" w:rsidR="00E85638" w:rsidRPr="00E85638" w:rsidRDefault="00E85638" w:rsidP="00E85638">
            <w:pPr>
              <w:widowControl w:val="0"/>
              <w:spacing w:line="120" w:lineRule="exact"/>
              <w:rPr>
                <w:rFonts w:ascii="Arial Narrow" w:hAnsi="Arial Narrow"/>
                <w:snapToGrid w:val="0"/>
                <w:szCs w:val="20"/>
              </w:rPr>
            </w:pPr>
          </w:p>
          <w:p w14:paraId="4E607B1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65F88A8" w14:textId="77777777" w:rsidR="00E85638" w:rsidRPr="00E85638" w:rsidRDefault="00E85638" w:rsidP="00E85638">
            <w:pPr>
              <w:widowControl w:val="0"/>
              <w:spacing w:line="120" w:lineRule="exact"/>
              <w:rPr>
                <w:rFonts w:ascii="Arial Narrow" w:hAnsi="Arial Narrow"/>
                <w:snapToGrid w:val="0"/>
                <w:szCs w:val="20"/>
              </w:rPr>
            </w:pPr>
          </w:p>
          <w:p w14:paraId="7A0A8AA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0176A2B5" w14:textId="77777777" w:rsidR="00E85638" w:rsidRPr="00E85638" w:rsidRDefault="00E85638" w:rsidP="00E85638">
            <w:pPr>
              <w:widowControl w:val="0"/>
              <w:spacing w:line="120" w:lineRule="exact"/>
              <w:rPr>
                <w:rFonts w:ascii="Arial Narrow" w:hAnsi="Arial Narrow"/>
                <w:snapToGrid w:val="0"/>
                <w:szCs w:val="20"/>
              </w:rPr>
            </w:pPr>
          </w:p>
          <w:p w14:paraId="3F4CB27A"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7C67B90D" w14:textId="77777777" w:rsidR="00E85638" w:rsidRPr="00E85638" w:rsidRDefault="00E85638" w:rsidP="00E85638">
            <w:pPr>
              <w:widowControl w:val="0"/>
              <w:spacing w:line="120" w:lineRule="exact"/>
              <w:rPr>
                <w:rFonts w:ascii="Arial Narrow" w:hAnsi="Arial Narrow"/>
                <w:snapToGrid w:val="0"/>
                <w:szCs w:val="20"/>
              </w:rPr>
            </w:pPr>
          </w:p>
          <w:p w14:paraId="32331F02"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E397028" w14:textId="77777777" w:rsidR="00E85638" w:rsidRPr="00E85638" w:rsidRDefault="00E85638" w:rsidP="00E85638">
            <w:pPr>
              <w:widowControl w:val="0"/>
              <w:spacing w:line="120" w:lineRule="exact"/>
              <w:rPr>
                <w:rFonts w:ascii="Arial Narrow" w:hAnsi="Arial Narrow"/>
                <w:snapToGrid w:val="0"/>
                <w:szCs w:val="20"/>
              </w:rPr>
            </w:pPr>
          </w:p>
          <w:p w14:paraId="2C90A5F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443BE340" w14:textId="77777777" w:rsidR="00E85638" w:rsidRPr="00E85638" w:rsidRDefault="00E85638" w:rsidP="00E85638">
            <w:pPr>
              <w:widowControl w:val="0"/>
              <w:spacing w:line="120" w:lineRule="exact"/>
              <w:rPr>
                <w:rFonts w:ascii="Arial Narrow" w:hAnsi="Arial Narrow"/>
                <w:snapToGrid w:val="0"/>
                <w:szCs w:val="20"/>
              </w:rPr>
            </w:pPr>
          </w:p>
          <w:p w14:paraId="4889E504"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6D23B154" w14:textId="77777777" w:rsidR="00E85638" w:rsidRPr="00E85638" w:rsidRDefault="00E85638" w:rsidP="00E85638">
            <w:pPr>
              <w:widowControl w:val="0"/>
              <w:spacing w:line="120" w:lineRule="exact"/>
              <w:rPr>
                <w:rFonts w:ascii="Arial Narrow" w:hAnsi="Arial Narrow"/>
                <w:snapToGrid w:val="0"/>
                <w:szCs w:val="20"/>
              </w:rPr>
            </w:pPr>
          </w:p>
          <w:p w14:paraId="0D56CC6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39" w:type="dxa"/>
            <w:tcBorders>
              <w:top w:val="single" w:sz="7" w:space="0" w:color="000000"/>
              <w:left w:val="single" w:sz="7" w:space="0" w:color="000000"/>
              <w:bottom w:val="single" w:sz="7" w:space="0" w:color="000000"/>
              <w:right w:val="single" w:sz="7" w:space="0" w:color="000000"/>
            </w:tcBorders>
          </w:tcPr>
          <w:p w14:paraId="55ECE3BC" w14:textId="77777777" w:rsidR="00E85638" w:rsidRPr="00E85638" w:rsidRDefault="00E85638" w:rsidP="00E85638">
            <w:pPr>
              <w:widowControl w:val="0"/>
              <w:spacing w:line="120" w:lineRule="exact"/>
              <w:rPr>
                <w:rFonts w:ascii="Arial Narrow" w:hAnsi="Arial Narrow"/>
                <w:snapToGrid w:val="0"/>
                <w:szCs w:val="20"/>
              </w:rPr>
            </w:pPr>
          </w:p>
          <w:p w14:paraId="7BE98C58"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c>
          <w:tcPr>
            <w:tcW w:w="340" w:type="dxa"/>
            <w:tcBorders>
              <w:top w:val="single" w:sz="7" w:space="0" w:color="000000"/>
              <w:left w:val="single" w:sz="7" w:space="0" w:color="000000"/>
              <w:bottom w:val="single" w:sz="7" w:space="0" w:color="000000"/>
              <w:right w:val="single" w:sz="7" w:space="0" w:color="000000"/>
            </w:tcBorders>
          </w:tcPr>
          <w:p w14:paraId="49B9FF22" w14:textId="77777777" w:rsidR="00E85638" w:rsidRPr="00E85638" w:rsidRDefault="00E85638" w:rsidP="00E85638">
            <w:pPr>
              <w:widowControl w:val="0"/>
              <w:spacing w:line="120" w:lineRule="exact"/>
              <w:rPr>
                <w:rFonts w:ascii="Arial Narrow" w:hAnsi="Arial Narrow"/>
                <w:snapToGrid w:val="0"/>
                <w:szCs w:val="20"/>
              </w:rPr>
            </w:pPr>
          </w:p>
          <w:p w14:paraId="7F7D9C3B" w14:textId="77777777" w:rsidR="00E85638" w:rsidRPr="00E85638" w:rsidRDefault="00E85638" w:rsidP="00E85638">
            <w:pPr>
              <w:widowControl w:val="0"/>
              <w:tabs>
                <w:tab w:val="left" w:pos="540"/>
                <w:tab w:val="left" w:pos="1440"/>
                <w:tab w:val="left" w:pos="3276"/>
                <w:tab w:val="left" w:pos="5760"/>
                <w:tab w:val="left" w:pos="7920"/>
              </w:tabs>
              <w:spacing w:after="58" w:line="167" w:lineRule="auto"/>
              <w:rPr>
                <w:rFonts w:ascii="Arial Narrow" w:hAnsi="Arial Narrow"/>
                <w:snapToGrid w:val="0"/>
                <w:szCs w:val="20"/>
              </w:rPr>
            </w:pPr>
          </w:p>
        </w:tc>
      </w:tr>
    </w:tbl>
    <w:p w14:paraId="68FDBF11"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6997E09D"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0290E764" w14:textId="77777777" w:rsidR="00E85638" w:rsidRPr="00E85638" w:rsidRDefault="00E85638" w:rsidP="00E85638">
      <w:pPr>
        <w:widowControl w:val="0"/>
        <w:tabs>
          <w:tab w:val="left" w:pos="540"/>
          <w:tab w:val="left" w:pos="1440"/>
          <w:tab w:val="left" w:pos="3276"/>
          <w:tab w:val="left" w:pos="5760"/>
          <w:tab w:val="right" w:leader="dot" w:pos="10177"/>
        </w:tabs>
        <w:ind w:left="5760" w:hanging="5760"/>
        <w:jc w:val="both"/>
        <w:rPr>
          <w:rFonts w:ascii="Arial Narrow" w:hAnsi="Arial Narrow"/>
          <w:snapToGrid w:val="0"/>
          <w:szCs w:val="20"/>
        </w:rPr>
      </w:pPr>
      <w:r w:rsidRPr="00E85638">
        <w:rPr>
          <w:rFonts w:ascii="Arial Narrow" w:hAnsi="Arial Narrow"/>
          <w:snapToGrid w:val="0"/>
          <w:szCs w:val="20"/>
        </w:rPr>
        <w:t>Signature of contact person requiring Tax Clearance Certificate:</w:t>
      </w:r>
      <w:r w:rsidRPr="00E85638">
        <w:rPr>
          <w:rFonts w:ascii="Arial Narrow" w:hAnsi="Arial Narrow"/>
          <w:snapToGrid w:val="0"/>
          <w:szCs w:val="20"/>
        </w:rPr>
        <w:tab/>
      </w:r>
      <w:r w:rsidRPr="00E85638">
        <w:rPr>
          <w:rFonts w:ascii="Arial Narrow" w:hAnsi="Arial Narrow"/>
          <w:snapToGrid w:val="0"/>
          <w:szCs w:val="20"/>
        </w:rPr>
        <w:tab/>
      </w:r>
    </w:p>
    <w:p w14:paraId="0C09A094"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6861F88D" w14:textId="77777777" w:rsidR="00E85638" w:rsidRPr="00E85638" w:rsidRDefault="00E85638" w:rsidP="00E85638">
      <w:pPr>
        <w:widowControl w:val="0"/>
        <w:tabs>
          <w:tab w:val="left" w:pos="540"/>
          <w:tab w:val="left" w:pos="1440"/>
          <w:tab w:val="left" w:pos="3276"/>
          <w:tab w:val="right" w:leader="dot" w:pos="10177"/>
        </w:tabs>
        <w:ind w:left="3276" w:hanging="3276"/>
        <w:jc w:val="both"/>
        <w:rPr>
          <w:rFonts w:ascii="Arial Narrow" w:hAnsi="Arial Narrow"/>
          <w:snapToGrid w:val="0"/>
          <w:szCs w:val="20"/>
        </w:rPr>
      </w:pPr>
      <w:r w:rsidRPr="00E85638">
        <w:rPr>
          <w:rFonts w:ascii="Arial Narrow" w:hAnsi="Arial Narrow"/>
          <w:snapToGrid w:val="0"/>
          <w:szCs w:val="20"/>
        </w:rPr>
        <w:t>Name:</w:t>
      </w:r>
      <w:r w:rsidRPr="00E85638">
        <w:rPr>
          <w:rFonts w:ascii="Arial Narrow" w:hAnsi="Arial Narrow"/>
          <w:snapToGrid w:val="0"/>
          <w:szCs w:val="20"/>
        </w:rPr>
        <w:tab/>
      </w:r>
      <w:r w:rsidRPr="00E85638">
        <w:rPr>
          <w:rFonts w:ascii="Arial Narrow" w:hAnsi="Arial Narrow"/>
          <w:snapToGrid w:val="0"/>
          <w:szCs w:val="20"/>
        </w:rPr>
        <w:tab/>
      </w:r>
      <w:r w:rsidRPr="00E85638">
        <w:rPr>
          <w:rFonts w:ascii="Arial Narrow" w:hAnsi="Arial Narrow"/>
          <w:snapToGrid w:val="0"/>
          <w:szCs w:val="20"/>
        </w:rPr>
        <w:tab/>
      </w:r>
    </w:p>
    <w:p w14:paraId="11891F32"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547E6D85" w14:textId="77777777" w:rsidR="00E85638" w:rsidRPr="00E85638" w:rsidRDefault="00E85638" w:rsidP="00E85638">
      <w:pPr>
        <w:widowControl w:val="0"/>
        <w:tabs>
          <w:tab w:val="left" w:pos="540"/>
          <w:tab w:val="left" w:pos="1440"/>
          <w:tab w:val="left" w:pos="3276"/>
          <w:tab w:val="right" w:leader="dot" w:pos="10177"/>
        </w:tabs>
        <w:ind w:left="3276" w:hanging="3276"/>
        <w:jc w:val="both"/>
        <w:rPr>
          <w:rFonts w:ascii="Arial Narrow" w:hAnsi="Arial Narrow"/>
          <w:snapToGrid w:val="0"/>
          <w:szCs w:val="20"/>
        </w:rPr>
      </w:pPr>
      <w:r w:rsidRPr="00E85638">
        <w:rPr>
          <w:rFonts w:ascii="Arial Narrow" w:hAnsi="Arial Narrow"/>
          <w:snapToGrid w:val="0"/>
          <w:szCs w:val="20"/>
        </w:rPr>
        <w:t>Telephone number:</w:t>
      </w:r>
      <w:r w:rsidRPr="00E85638">
        <w:rPr>
          <w:rFonts w:ascii="Arial Narrow" w:hAnsi="Arial Narrow"/>
          <w:snapToGrid w:val="0"/>
          <w:szCs w:val="20"/>
        </w:rPr>
        <w:tab/>
        <w:t xml:space="preserve">Code:………………… Number:   </w:t>
      </w:r>
      <w:r w:rsidRPr="00E85638">
        <w:rPr>
          <w:rFonts w:ascii="Arial Narrow" w:hAnsi="Arial Narrow"/>
          <w:snapToGrid w:val="0"/>
          <w:szCs w:val="20"/>
        </w:rPr>
        <w:tab/>
      </w:r>
    </w:p>
    <w:p w14:paraId="113C758A"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5775EA06" w14:textId="77777777" w:rsidR="00E85638" w:rsidRPr="00E85638" w:rsidRDefault="00E85638" w:rsidP="00E85638">
      <w:pPr>
        <w:widowControl w:val="0"/>
        <w:tabs>
          <w:tab w:val="left" w:pos="540"/>
          <w:tab w:val="left" w:pos="1440"/>
          <w:tab w:val="left" w:pos="3276"/>
          <w:tab w:val="right" w:leader="dot" w:pos="10177"/>
        </w:tabs>
        <w:ind w:left="3276" w:hanging="3276"/>
        <w:jc w:val="both"/>
        <w:rPr>
          <w:rFonts w:ascii="Arial Narrow" w:hAnsi="Arial Narrow"/>
          <w:snapToGrid w:val="0"/>
          <w:szCs w:val="20"/>
        </w:rPr>
      </w:pPr>
      <w:r w:rsidRPr="00E85638">
        <w:rPr>
          <w:rFonts w:ascii="Arial Narrow" w:hAnsi="Arial Narrow"/>
          <w:snapToGrid w:val="0"/>
          <w:szCs w:val="20"/>
        </w:rPr>
        <w:t>Address:</w:t>
      </w:r>
      <w:r w:rsidRPr="00E85638">
        <w:rPr>
          <w:rFonts w:ascii="Arial Narrow" w:hAnsi="Arial Narrow"/>
          <w:snapToGrid w:val="0"/>
          <w:szCs w:val="20"/>
        </w:rPr>
        <w:tab/>
      </w:r>
      <w:r w:rsidRPr="00E85638">
        <w:rPr>
          <w:rFonts w:ascii="Arial Narrow" w:hAnsi="Arial Narrow"/>
          <w:snapToGrid w:val="0"/>
          <w:szCs w:val="20"/>
        </w:rPr>
        <w:tab/>
      </w:r>
      <w:r w:rsidRPr="00E85638">
        <w:rPr>
          <w:rFonts w:ascii="Arial Narrow" w:hAnsi="Arial Narrow"/>
          <w:snapToGrid w:val="0"/>
          <w:szCs w:val="20"/>
        </w:rPr>
        <w:tab/>
      </w:r>
    </w:p>
    <w:p w14:paraId="619FDF8A"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4D4F9889" w14:textId="77777777" w:rsidR="00E85638" w:rsidRPr="00E85638" w:rsidRDefault="00E85638" w:rsidP="00E85638">
      <w:pPr>
        <w:widowControl w:val="0"/>
        <w:tabs>
          <w:tab w:val="right" w:leader="dot" w:pos="10177"/>
        </w:tabs>
        <w:ind w:left="3276"/>
        <w:jc w:val="both"/>
        <w:rPr>
          <w:rFonts w:ascii="Arial Narrow" w:hAnsi="Arial Narrow"/>
          <w:snapToGrid w:val="0"/>
          <w:szCs w:val="20"/>
        </w:rPr>
      </w:pPr>
      <w:r w:rsidRPr="00E85638">
        <w:rPr>
          <w:rFonts w:ascii="Arial Narrow" w:hAnsi="Arial Narrow"/>
          <w:snapToGrid w:val="0"/>
          <w:szCs w:val="20"/>
        </w:rPr>
        <w:tab/>
      </w:r>
    </w:p>
    <w:p w14:paraId="019B8CBA"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47725D96" w14:textId="77777777" w:rsidR="00E85638" w:rsidRPr="00E85638" w:rsidRDefault="00E85638" w:rsidP="00E85638">
      <w:pPr>
        <w:widowControl w:val="0"/>
        <w:tabs>
          <w:tab w:val="right" w:leader="dot" w:pos="10177"/>
        </w:tabs>
        <w:ind w:left="3276"/>
        <w:jc w:val="both"/>
        <w:rPr>
          <w:rFonts w:ascii="Arial Narrow" w:hAnsi="Arial Narrow"/>
          <w:snapToGrid w:val="0"/>
          <w:szCs w:val="20"/>
        </w:rPr>
      </w:pPr>
      <w:r w:rsidRPr="00E85638">
        <w:rPr>
          <w:rFonts w:ascii="Arial Narrow" w:hAnsi="Arial Narrow"/>
          <w:snapToGrid w:val="0"/>
          <w:szCs w:val="20"/>
        </w:rPr>
        <w:tab/>
      </w:r>
    </w:p>
    <w:p w14:paraId="097D2F2B"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2287443D"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r w:rsidRPr="00E85638">
        <w:rPr>
          <w:rFonts w:ascii="Arial Narrow" w:hAnsi="Arial Narrow"/>
          <w:snapToGrid w:val="0"/>
          <w:szCs w:val="20"/>
        </w:rPr>
        <w:t>DATE: 20_____ / ______ / ______</w:t>
      </w:r>
    </w:p>
    <w:p w14:paraId="3A5193CE"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E85638" w:rsidRPr="00E85638" w14:paraId="51B373E2" w14:textId="77777777" w:rsidTr="00853250">
        <w:trPr>
          <w:jc w:val="center"/>
        </w:trPr>
        <w:tc>
          <w:tcPr>
            <w:tcW w:w="10172" w:type="dxa"/>
            <w:tcBorders>
              <w:top w:val="single" w:sz="7" w:space="0" w:color="000000"/>
              <w:left w:val="single" w:sz="7" w:space="0" w:color="000000"/>
              <w:bottom w:val="single" w:sz="7" w:space="0" w:color="000000"/>
              <w:right w:val="single" w:sz="7" w:space="0" w:color="000000"/>
            </w:tcBorders>
          </w:tcPr>
          <w:p w14:paraId="66A00FCA" w14:textId="77777777" w:rsidR="00E85638" w:rsidRPr="00E85638" w:rsidRDefault="00E85638" w:rsidP="00E85638">
            <w:pPr>
              <w:widowControl w:val="0"/>
              <w:spacing w:line="120" w:lineRule="exact"/>
              <w:rPr>
                <w:rFonts w:ascii="Arial Narrow" w:hAnsi="Arial Narrow"/>
                <w:snapToGrid w:val="0"/>
                <w:szCs w:val="20"/>
              </w:rPr>
            </w:pPr>
          </w:p>
          <w:p w14:paraId="258A9CF0" w14:textId="77777777" w:rsidR="00E85638" w:rsidRPr="00E85638" w:rsidRDefault="00E85638" w:rsidP="00E85638">
            <w:pPr>
              <w:widowControl w:val="0"/>
              <w:tabs>
                <w:tab w:val="left" w:pos="540"/>
                <w:tab w:val="left" w:pos="1440"/>
                <w:tab w:val="left" w:pos="3276"/>
                <w:tab w:val="left" w:pos="5760"/>
                <w:tab w:val="left" w:pos="7920"/>
              </w:tabs>
              <w:spacing w:after="58"/>
              <w:jc w:val="both"/>
              <w:rPr>
                <w:rFonts w:ascii="Arial Narrow" w:hAnsi="Arial Narrow"/>
                <w:snapToGrid w:val="0"/>
                <w:szCs w:val="20"/>
              </w:rPr>
            </w:pPr>
            <w:r w:rsidRPr="00E85638">
              <w:rPr>
                <w:rFonts w:ascii="Arial Narrow" w:hAnsi="Arial Narrow"/>
                <w:smallCaps/>
                <w:snapToGrid w:val="0"/>
                <w:sz w:val="20"/>
                <w:szCs w:val="20"/>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14:paraId="6C7196FD" w14:textId="77777777" w:rsidR="00E85638" w:rsidRPr="00E85638" w:rsidRDefault="00E85638" w:rsidP="00E85638">
      <w:pPr>
        <w:widowControl w:val="0"/>
        <w:tabs>
          <w:tab w:val="left" w:pos="540"/>
          <w:tab w:val="left" w:pos="1440"/>
          <w:tab w:val="left" w:pos="3276"/>
          <w:tab w:val="left" w:pos="5760"/>
          <w:tab w:val="left" w:pos="7920"/>
        </w:tabs>
        <w:jc w:val="both"/>
        <w:rPr>
          <w:rFonts w:ascii="Arial Narrow" w:hAnsi="Arial Narrow"/>
          <w:snapToGrid w:val="0"/>
          <w:szCs w:val="20"/>
        </w:rPr>
      </w:pPr>
    </w:p>
    <w:p w14:paraId="5CBA6BB5" w14:textId="77777777" w:rsidR="00E85638" w:rsidRPr="00E85638" w:rsidRDefault="00E85638" w:rsidP="00E85638">
      <w:pPr>
        <w:widowControl w:val="0"/>
        <w:tabs>
          <w:tab w:val="right" w:pos="10177"/>
        </w:tabs>
        <w:jc w:val="right"/>
        <w:rPr>
          <w:rFonts w:ascii="Arial Narrow" w:hAnsi="Arial Narrow"/>
          <w:snapToGrid w:val="0"/>
          <w:sz w:val="16"/>
          <w:szCs w:val="20"/>
        </w:rPr>
      </w:pPr>
      <w:r w:rsidRPr="00E85638">
        <w:rPr>
          <w:rFonts w:ascii="Arial Narrow" w:hAnsi="Arial Narrow"/>
          <w:snapToGrid w:val="0"/>
          <w:sz w:val="20"/>
          <w:szCs w:val="20"/>
        </w:rPr>
        <w:t>[</w:t>
      </w:r>
      <w:r w:rsidRPr="00E85638">
        <w:rPr>
          <w:rFonts w:ascii="Arial Narrow" w:hAnsi="Arial Narrow"/>
          <w:snapToGrid w:val="0"/>
          <w:sz w:val="16"/>
          <w:szCs w:val="20"/>
        </w:rPr>
        <w:t>MBD 2</w:t>
      </w:r>
      <w:r w:rsidRPr="00E85638">
        <w:rPr>
          <w:rFonts w:ascii="Arial Narrow" w:eastAsia="Calibri" w:hAnsi="Arial Narrow"/>
          <w:bCs/>
          <w:sz w:val="22"/>
          <w:szCs w:val="22"/>
          <w:lang w:val="en-US"/>
        </w:rPr>
        <w:t xml:space="preserve">                                                                                                                                                                 </w:t>
      </w:r>
    </w:p>
    <w:p w14:paraId="76C2EC12" w14:textId="77777777" w:rsidR="00E85638" w:rsidRPr="00E85638" w:rsidRDefault="00E85638" w:rsidP="00E85638">
      <w:pPr>
        <w:ind w:left="720"/>
        <w:contextualSpacing/>
        <w:rPr>
          <w:rFonts w:ascii="Arial" w:eastAsia="Calibri" w:hAnsi="Arial" w:cs="Arial"/>
          <w:sz w:val="22"/>
          <w:szCs w:val="22"/>
        </w:rPr>
      </w:pPr>
    </w:p>
    <w:p w14:paraId="2EE76F44" w14:textId="77777777" w:rsidR="00E85638" w:rsidRPr="00E85638" w:rsidRDefault="00E85638" w:rsidP="00E85638">
      <w:pPr>
        <w:ind w:left="720"/>
        <w:contextualSpacing/>
        <w:rPr>
          <w:rFonts w:ascii="Arial" w:eastAsia="Calibri" w:hAnsi="Arial" w:cs="Arial"/>
          <w:sz w:val="22"/>
          <w:szCs w:val="22"/>
        </w:rPr>
      </w:pPr>
    </w:p>
    <w:p w14:paraId="7FA45FF0" w14:textId="77777777" w:rsidR="00E85638" w:rsidRPr="00E85638" w:rsidRDefault="00E85638" w:rsidP="00E85638">
      <w:pPr>
        <w:ind w:left="720"/>
        <w:contextualSpacing/>
        <w:rPr>
          <w:rFonts w:ascii="Arial" w:eastAsia="Calibri" w:hAnsi="Arial" w:cs="Arial"/>
          <w:sz w:val="22"/>
          <w:szCs w:val="22"/>
        </w:rPr>
      </w:pPr>
    </w:p>
    <w:p w14:paraId="0C668661" w14:textId="77777777" w:rsidR="00E85638" w:rsidRPr="00CA2B42" w:rsidRDefault="00E85638"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rPr>
      </w:pPr>
    </w:p>
    <w:p w14:paraId="3350245B" w14:textId="77777777" w:rsidR="00F15ED9" w:rsidRDefault="00F15ED9" w:rsidP="00CA2B42">
      <w:pPr>
        <w:tabs>
          <w:tab w:val="left" w:pos="567"/>
          <w:tab w:val="left" w:pos="1701"/>
          <w:tab w:val="left" w:pos="2268"/>
          <w:tab w:val="left" w:pos="3402"/>
          <w:tab w:val="left" w:pos="4536"/>
          <w:tab w:val="left" w:pos="5387"/>
          <w:tab w:val="left" w:pos="6237"/>
          <w:tab w:val="left" w:pos="6663"/>
          <w:tab w:val="left" w:pos="7938"/>
          <w:tab w:val="left" w:pos="8931"/>
        </w:tabs>
        <w:jc w:val="both"/>
        <w:rPr>
          <w:rFonts w:ascii="Arial" w:hAnsi="Arial" w:cs="Arial"/>
          <w:b/>
          <w:sz w:val="20"/>
        </w:rPr>
      </w:pPr>
    </w:p>
    <w:p w14:paraId="248F88CF" w14:textId="77777777" w:rsidR="00F15ED9" w:rsidRDefault="00F15ED9" w:rsidP="00CA2B42">
      <w:pPr>
        <w:tabs>
          <w:tab w:val="left" w:pos="1134"/>
          <w:tab w:val="left" w:pos="1701"/>
          <w:tab w:val="left" w:pos="2268"/>
          <w:tab w:val="left" w:pos="3402"/>
          <w:tab w:val="left" w:pos="4536"/>
          <w:tab w:val="left" w:pos="5387"/>
          <w:tab w:val="left" w:pos="6237"/>
          <w:tab w:val="left" w:pos="6663"/>
          <w:tab w:val="left" w:pos="7938"/>
          <w:tab w:val="left" w:pos="8931"/>
        </w:tabs>
        <w:jc w:val="both"/>
        <w:rPr>
          <w:rFonts w:ascii="Arial" w:hAnsi="Arial" w:cs="Arial"/>
          <w:sz w:val="20"/>
          <w:highlight w:val="yellow"/>
        </w:rPr>
      </w:pPr>
    </w:p>
    <w:p w14:paraId="1C6C7345" w14:textId="7F55F6A4" w:rsidR="00B6111E" w:rsidRPr="00B6111E" w:rsidRDefault="00F15ED9" w:rsidP="00B6111E">
      <w:pPr>
        <w:pStyle w:val="Heading3"/>
        <w:numPr>
          <w:ilvl w:val="0"/>
          <w:numId w:val="0"/>
        </w:numPr>
        <w:rPr>
          <w:sz w:val="22"/>
          <w:szCs w:val="22"/>
        </w:rPr>
      </w:pPr>
      <w:r>
        <w:rPr>
          <w:bCs w:val="0"/>
        </w:rPr>
        <w:br w:type="page"/>
      </w:r>
      <w:bookmarkStart w:id="9" w:name="_Toc145129746"/>
      <w:r w:rsidR="00B6111E" w:rsidRPr="00B6111E">
        <w:rPr>
          <w:bCs w:val="0"/>
          <w:sz w:val="22"/>
          <w:szCs w:val="22"/>
        </w:rPr>
        <w:lastRenderedPageBreak/>
        <w:t>L.</w:t>
      </w:r>
      <w:r w:rsidR="00B6111E" w:rsidRPr="00B6111E">
        <w:rPr>
          <w:bCs w:val="0"/>
        </w:rPr>
        <w:t xml:space="preserve">  </w:t>
      </w:r>
      <w:r w:rsidR="00B6111E" w:rsidRPr="00B6111E">
        <w:rPr>
          <w:sz w:val="22"/>
          <w:szCs w:val="22"/>
        </w:rPr>
        <w:t>PREFERENCING SCHEDULE (DIRECT PREFERENCES)</w:t>
      </w:r>
    </w:p>
    <w:p w14:paraId="078EEA33" w14:textId="77777777" w:rsidR="00B6111E" w:rsidRPr="009D264C" w:rsidRDefault="00B6111E" w:rsidP="00B6111E">
      <w:pPr>
        <w:jc w:val="center"/>
        <w:rPr>
          <w:b/>
          <w:bCs/>
        </w:rPr>
      </w:pPr>
    </w:p>
    <w:p w14:paraId="10BB489F" w14:textId="77777777" w:rsidR="00B6111E" w:rsidRPr="004B35E6" w:rsidRDefault="004B35E6" w:rsidP="00B6111E">
      <w:pPr>
        <w:rPr>
          <w:rFonts w:ascii="Arial" w:hAnsi="Arial" w:cs="Arial"/>
          <w:caps/>
          <w:sz w:val="20"/>
          <w:szCs w:val="20"/>
        </w:rPr>
      </w:pPr>
      <w:r w:rsidRPr="004B35E6">
        <w:rPr>
          <w:rFonts w:ascii="Arial" w:hAnsi="Arial" w:cs="Arial"/>
          <w:caps/>
          <w:sz w:val="20"/>
          <w:szCs w:val="20"/>
        </w:rPr>
        <w:t>Preference points claim form in terms of the preferential procurement regulations 2001</w:t>
      </w:r>
      <w:r w:rsidR="00CE0F6E">
        <w:rPr>
          <w:rFonts w:ascii="Arial" w:hAnsi="Arial" w:cs="Arial"/>
          <w:caps/>
          <w:sz w:val="20"/>
          <w:szCs w:val="20"/>
        </w:rPr>
        <w:t xml:space="preserve"> &amp; the contract form</w:t>
      </w:r>
      <w:r w:rsidR="00DB702E">
        <w:rPr>
          <w:rFonts w:ascii="Arial" w:hAnsi="Arial" w:cs="Arial"/>
          <w:caps/>
          <w:sz w:val="20"/>
          <w:szCs w:val="20"/>
        </w:rPr>
        <w:t xml:space="preserve"> – rendering of services</w:t>
      </w:r>
      <w:r w:rsidR="00CE0F6E">
        <w:rPr>
          <w:rFonts w:ascii="Arial" w:hAnsi="Arial" w:cs="Arial"/>
          <w:caps/>
          <w:sz w:val="20"/>
          <w:szCs w:val="20"/>
        </w:rPr>
        <w:t>.</w:t>
      </w:r>
    </w:p>
    <w:p w14:paraId="7BDDC809" w14:textId="77777777" w:rsidR="004B35E6" w:rsidRDefault="004B35E6" w:rsidP="00B6111E"/>
    <w:p w14:paraId="064FFE07" w14:textId="77777777" w:rsidR="004B35E6" w:rsidRPr="008855A2" w:rsidRDefault="004B35E6" w:rsidP="00B6111E">
      <w:pPr>
        <w:rPr>
          <w:rFonts w:ascii="Arial" w:hAnsi="Arial" w:cs="Arial"/>
        </w:rPr>
      </w:pPr>
      <w:r w:rsidRPr="008855A2">
        <w:rPr>
          <w:rFonts w:ascii="Arial" w:hAnsi="Arial" w:cs="Arial"/>
        </w:rPr>
        <w:t xml:space="preserve">MBD </w:t>
      </w:r>
      <w:r w:rsidR="00E00FD6">
        <w:rPr>
          <w:rFonts w:ascii="Arial" w:hAnsi="Arial" w:cs="Arial"/>
        </w:rPr>
        <w:t>1</w:t>
      </w:r>
    </w:p>
    <w:p w14:paraId="45D116A7" w14:textId="77777777" w:rsidR="004B35E6" w:rsidRPr="00DC6E14" w:rsidRDefault="004B35E6" w:rsidP="00B6111E">
      <w:pPr>
        <w:rPr>
          <w:rFonts w:ascii="Arial" w:hAnsi="Arial" w:cs="Arial"/>
          <w:highlight w:val="yellow"/>
        </w:rPr>
      </w:pPr>
    </w:p>
    <w:p w14:paraId="015EE2C8" w14:textId="17068F7E" w:rsidR="00CE0F6E" w:rsidRDefault="00CE0F6E" w:rsidP="008855A2">
      <w:pPr>
        <w:jc w:val="both"/>
        <w:rPr>
          <w:rFonts w:ascii="Arial" w:hAnsi="Arial" w:cs="Arial"/>
        </w:rPr>
      </w:pPr>
      <w:r>
        <w:rPr>
          <w:rFonts w:ascii="Arial" w:hAnsi="Arial" w:cs="Arial"/>
        </w:rPr>
        <w:t xml:space="preserve">MBD </w:t>
      </w:r>
      <w:r w:rsidR="0077258C">
        <w:rPr>
          <w:rFonts w:ascii="Arial" w:hAnsi="Arial" w:cs="Arial"/>
        </w:rPr>
        <w:t>2</w:t>
      </w:r>
    </w:p>
    <w:p w14:paraId="302ECB87" w14:textId="77777777" w:rsidR="00CE0F6E" w:rsidRDefault="00CE0F6E" w:rsidP="008855A2">
      <w:pPr>
        <w:jc w:val="both"/>
        <w:rPr>
          <w:rFonts w:ascii="Arial" w:hAnsi="Arial" w:cs="Arial"/>
        </w:rPr>
      </w:pPr>
    </w:p>
    <w:p w14:paraId="0E42CEB7" w14:textId="7924DBE3" w:rsidR="00CE0F6E" w:rsidRDefault="00CE0F6E" w:rsidP="008855A2">
      <w:pPr>
        <w:jc w:val="both"/>
        <w:rPr>
          <w:rFonts w:ascii="Arial" w:hAnsi="Arial" w:cs="Arial"/>
        </w:rPr>
      </w:pPr>
      <w:r>
        <w:rPr>
          <w:rFonts w:ascii="Arial" w:hAnsi="Arial" w:cs="Arial"/>
        </w:rPr>
        <w:t xml:space="preserve">MBD </w:t>
      </w:r>
      <w:r w:rsidR="0077258C">
        <w:rPr>
          <w:rFonts w:ascii="Arial" w:hAnsi="Arial" w:cs="Arial"/>
        </w:rPr>
        <w:t>4</w:t>
      </w:r>
    </w:p>
    <w:p w14:paraId="16149F6F" w14:textId="1A262214" w:rsidR="00174CB1" w:rsidRDefault="00174CB1" w:rsidP="008855A2">
      <w:pPr>
        <w:jc w:val="both"/>
        <w:rPr>
          <w:rFonts w:ascii="Arial" w:hAnsi="Arial" w:cs="Arial"/>
        </w:rPr>
      </w:pPr>
    </w:p>
    <w:p w14:paraId="43F61D4D" w14:textId="38110FDC" w:rsidR="00174CB1" w:rsidRDefault="00174CB1" w:rsidP="008855A2">
      <w:pPr>
        <w:jc w:val="both"/>
        <w:rPr>
          <w:rFonts w:ascii="Arial" w:hAnsi="Arial" w:cs="Arial"/>
        </w:rPr>
      </w:pPr>
      <w:r>
        <w:rPr>
          <w:rFonts w:ascii="Arial" w:hAnsi="Arial" w:cs="Arial"/>
        </w:rPr>
        <w:t>MBD 6.1</w:t>
      </w:r>
    </w:p>
    <w:p w14:paraId="34010B33" w14:textId="162CC71D" w:rsidR="00E00FD6" w:rsidRDefault="00E00FD6" w:rsidP="008855A2">
      <w:pPr>
        <w:jc w:val="both"/>
        <w:rPr>
          <w:rFonts w:ascii="Arial" w:hAnsi="Arial" w:cs="Arial"/>
        </w:rPr>
      </w:pPr>
    </w:p>
    <w:p w14:paraId="27177504" w14:textId="4755C21F" w:rsidR="00E00FD6" w:rsidRDefault="00E00FD6" w:rsidP="008855A2">
      <w:pPr>
        <w:jc w:val="both"/>
        <w:rPr>
          <w:rFonts w:ascii="Arial" w:hAnsi="Arial" w:cs="Arial"/>
        </w:rPr>
      </w:pPr>
      <w:r>
        <w:rPr>
          <w:rFonts w:ascii="Arial" w:hAnsi="Arial" w:cs="Arial"/>
        </w:rPr>
        <w:t>MBD 7</w:t>
      </w:r>
      <w:r w:rsidR="00174CB1">
        <w:rPr>
          <w:rFonts w:ascii="Arial" w:hAnsi="Arial" w:cs="Arial"/>
        </w:rPr>
        <w:t>.1</w:t>
      </w:r>
    </w:p>
    <w:p w14:paraId="49F0CF3D" w14:textId="77777777" w:rsidR="00E00FD6" w:rsidRDefault="00E00FD6" w:rsidP="008855A2">
      <w:pPr>
        <w:jc w:val="both"/>
        <w:rPr>
          <w:rFonts w:ascii="Arial" w:hAnsi="Arial" w:cs="Arial"/>
        </w:rPr>
      </w:pPr>
    </w:p>
    <w:p w14:paraId="364B42DF" w14:textId="77777777" w:rsidR="00E00FD6" w:rsidRDefault="00E00FD6" w:rsidP="008855A2">
      <w:pPr>
        <w:jc w:val="both"/>
        <w:rPr>
          <w:rFonts w:ascii="Arial" w:hAnsi="Arial" w:cs="Arial"/>
        </w:rPr>
      </w:pPr>
      <w:r>
        <w:rPr>
          <w:rFonts w:ascii="Arial" w:hAnsi="Arial" w:cs="Arial"/>
        </w:rPr>
        <w:t>MBD 8</w:t>
      </w:r>
    </w:p>
    <w:p w14:paraId="00512FCB" w14:textId="77777777" w:rsidR="00E00FD6" w:rsidRDefault="00E00FD6" w:rsidP="008855A2">
      <w:pPr>
        <w:jc w:val="both"/>
        <w:rPr>
          <w:rFonts w:ascii="Arial" w:hAnsi="Arial" w:cs="Arial"/>
        </w:rPr>
      </w:pPr>
    </w:p>
    <w:p w14:paraId="45A33CDD" w14:textId="77777777" w:rsidR="00E00FD6" w:rsidRDefault="00E00FD6" w:rsidP="008855A2">
      <w:pPr>
        <w:jc w:val="both"/>
        <w:rPr>
          <w:rFonts w:ascii="Arial" w:hAnsi="Arial" w:cs="Arial"/>
        </w:rPr>
      </w:pPr>
      <w:r>
        <w:rPr>
          <w:rFonts w:ascii="Arial" w:hAnsi="Arial" w:cs="Arial"/>
        </w:rPr>
        <w:t>MBD 9</w:t>
      </w:r>
    </w:p>
    <w:p w14:paraId="2262B405" w14:textId="77777777" w:rsidR="00A07E5F" w:rsidRDefault="00A07E5F" w:rsidP="00B6111E">
      <w:pPr>
        <w:rPr>
          <w:rFonts w:ascii="Arial" w:hAnsi="Arial" w:cs="Arial"/>
        </w:rPr>
      </w:pPr>
    </w:p>
    <w:p w14:paraId="3FA0DB7D" w14:textId="77777777" w:rsidR="00A07E5F" w:rsidRDefault="00A07E5F" w:rsidP="00B6111E">
      <w:pPr>
        <w:rPr>
          <w:rFonts w:ascii="Arial" w:hAnsi="Arial" w:cs="Arial"/>
        </w:rPr>
      </w:pPr>
    </w:p>
    <w:p w14:paraId="191122AE" w14:textId="77777777" w:rsidR="00771FDD" w:rsidRDefault="00771FDD" w:rsidP="00B6111E">
      <w:pPr>
        <w:rPr>
          <w:rFonts w:ascii="Arial" w:hAnsi="Arial" w:cs="Arial"/>
        </w:rPr>
      </w:pPr>
    </w:p>
    <w:p w14:paraId="416C1FA3" w14:textId="77777777" w:rsidR="00771FDD" w:rsidRDefault="00771FDD" w:rsidP="00B6111E">
      <w:pPr>
        <w:rPr>
          <w:rFonts w:ascii="Arial" w:hAnsi="Arial" w:cs="Arial"/>
        </w:rPr>
      </w:pPr>
    </w:p>
    <w:p w14:paraId="6C06936B" w14:textId="77777777" w:rsidR="00771FDD" w:rsidRDefault="00771FDD" w:rsidP="00B6111E">
      <w:pPr>
        <w:rPr>
          <w:rFonts w:ascii="Arial" w:hAnsi="Arial" w:cs="Arial"/>
        </w:rPr>
      </w:pPr>
    </w:p>
    <w:p w14:paraId="53525C97" w14:textId="77777777" w:rsidR="00771FDD" w:rsidRDefault="00771FDD" w:rsidP="00B6111E">
      <w:pPr>
        <w:rPr>
          <w:rFonts w:ascii="Arial" w:hAnsi="Arial" w:cs="Arial"/>
        </w:rPr>
      </w:pPr>
    </w:p>
    <w:p w14:paraId="19B6FC47" w14:textId="77777777" w:rsidR="00771FDD" w:rsidRDefault="00771FDD" w:rsidP="00B6111E">
      <w:pPr>
        <w:rPr>
          <w:rFonts w:ascii="Arial" w:hAnsi="Arial" w:cs="Arial"/>
        </w:rPr>
      </w:pPr>
    </w:p>
    <w:p w14:paraId="1BF8E718" w14:textId="77777777" w:rsidR="00771FDD" w:rsidRDefault="00771FDD" w:rsidP="00B6111E">
      <w:pPr>
        <w:rPr>
          <w:rFonts w:ascii="Arial" w:hAnsi="Arial" w:cs="Arial"/>
        </w:rPr>
      </w:pPr>
    </w:p>
    <w:p w14:paraId="36C63925" w14:textId="77777777" w:rsidR="00771FDD" w:rsidRDefault="00771FDD" w:rsidP="00B6111E">
      <w:pPr>
        <w:rPr>
          <w:rFonts w:ascii="Arial" w:hAnsi="Arial" w:cs="Arial"/>
        </w:rPr>
      </w:pPr>
    </w:p>
    <w:p w14:paraId="6D8B0779" w14:textId="77777777" w:rsidR="00771FDD" w:rsidRDefault="00771FDD" w:rsidP="00B6111E">
      <w:pPr>
        <w:rPr>
          <w:rFonts w:ascii="Arial" w:hAnsi="Arial" w:cs="Arial"/>
        </w:rPr>
      </w:pPr>
    </w:p>
    <w:p w14:paraId="09AA8E4B" w14:textId="77777777" w:rsidR="00771FDD" w:rsidRDefault="00771FDD" w:rsidP="00B6111E">
      <w:pPr>
        <w:rPr>
          <w:rFonts w:ascii="Arial" w:hAnsi="Arial" w:cs="Arial"/>
        </w:rPr>
      </w:pPr>
    </w:p>
    <w:p w14:paraId="6F2184EC" w14:textId="77777777" w:rsidR="00771FDD" w:rsidRDefault="00771FDD" w:rsidP="00B6111E">
      <w:pPr>
        <w:rPr>
          <w:rFonts w:ascii="Arial" w:hAnsi="Arial" w:cs="Arial"/>
        </w:rPr>
      </w:pPr>
    </w:p>
    <w:p w14:paraId="73F53BFB" w14:textId="77777777" w:rsidR="00771FDD" w:rsidRDefault="00771FDD" w:rsidP="00B6111E">
      <w:pPr>
        <w:rPr>
          <w:rFonts w:ascii="Arial" w:hAnsi="Arial" w:cs="Arial"/>
        </w:rPr>
      </w:pPr>
    </w:p>
    <w:p w14:paraId="220AFBE7" w14:textId="77777777" w:rsidR="00771FDD" w:rsidRDefault="00771FDD" w:rsidP="00B6111E">
      <w:pPr>
        <w:rPr>
          <w:rFonts w:ascii="Arial" w:hAnsi="Arial" w:cs="Arial"/>
        </w:rPr>
      </w:pPr>
    </w:p>
    <w:p w14:paraId="1A6EA02A" w14:textId="77777777" w:rsidR="00771FDD" w:rsidRDefault="00771FDD" w:rsidP="00B6111E">
      <w:pPr>
        <w:rPr>
          <w:rFonts w:ascii="Arial" w:hAnsi="Arial" w:cs="Arial"/>
        </w:rPr>
      </w:pPr>
    </w:p>
    <w:p w14:paraId="21033D88" w14:textId="77777777" w:rsidR="00771FDD" w:rsidRDefault="00771FDD" w:rsidP="00B6111E">
      <w:pPr>
        <w:rPr>
          <w:rFonts w:ascii="Arial" w:hAnsi="Arial" w:cs="Arial"/>
        </w:rPr>
      </w:pPr>
    </w:p>
    <w:p w14:paraId="145C4ED2" w14:textId="77777777" w:rsidR="00771FDD" w:rsidRDefault="00771FDD" w:rsidP="00B6111E">
      <w:pPr>
        <w:rPr>
          <w:rFonts w:ascii="Arial" w:hAnsi="Arial" w:cs="Arial"/>
        </w:rPr>
      </w:pPr>
    </w:p>
    <w:p w14:paraId="34487B8C" w14:textId="77777777" w:rsidR="00771FDD" w:rsidRDefault="00771FDD" w:rsidP="00B6111E">
      <w:pPr>
        <w:rPr>
          <w:rFonts w:ascii="Arial" w:hAnsi="Arial" w:cs="Arial"/>
        </w:rPr>
      </w:pPr>
    </w:p>
    <w:p w14:paraId="5BB8789C" w14:textId="77777777" w:rsidR="00771FDD" w:rsidRDefault="00771FDD" w:rsidP="00B6111E">
      <w:pPr>
        <w:rPr>
          <w:rFonts w:ascii="Arial" w:hAnsi="Arial" w:cs="Arial"/>
        </w:rPr>
      </w:pPr>
    </w:p>
    <w:p w14:paraId="4EF7CED7" w14:textId="77777777" w:rsidR="00771FDD" w:rsidRDefault="00771FDD" w:rsidP="00B6111E">
      <w:pPr>
        <w:rPr>
          <w:rFonts w:ascii="Arial" w:hAnsi="Arial" w:cs="Arial"/>
        </w:rPr>
      </w:pPr>
    </w:p>
    <w:p w14:paraId="13C6E39A" w14:textId="77777777" w:rsidR="00771FDD" w:rsidRDefault="00771FDD" w:rsidP="00B6111E">
      <w:pPr>
        <w:rPr>
          <w:rFonts w:ascii="Arial" w:hAnsi="Arial" w:cs="Arial"/>
        </w:rPr>
      </w:pPr>
    </w:p>
    <w:p w14:paraId="50164816" w14:textId="77777777" w:rsidR="00771FDD" w:rsidRDefault="00771FDD" w:rsidP="00B6111E">
      <w:pPr>
        <w:rPr>
          <w:rFonts w:ascii="Arial" w:hAnsi="Arial" w:cs="Arial"/>
        </w:rPr>
      </w:pPr>
    </w:p>
    <w:p w14:paraId="01D8563A" w14:textId="77777777" w:rsidR="00771FDD" w:rsidRDefault="00771FDD" w:rsidP="00B6111E">
      <w:pPr>
        <w:rPr>
          <w:rFonts w:ascii="Arial" w:hAnsi="Arial" w:cs="Arial"/>
        </w:rPr>
      </w:pPr>
    </w:p>
    <w:p w14:paraId="6370A790" w14:textId="77777777" w:rsidR="00771FDD" w:rsidRDefault="00771FDD" w:rsidP="00B6111E">
      <w:pPr>
        <w:rPr>
          <w:rFonts w:ascii="Arial" w:hAnsi="Arial" w:cs="Arial"/>
        </w:rPr>
      </w:pPr>
    </w:p>
    <w:p w14:paraId="73D93DDE" w14:textId="77777777" w:rsidR="00771FDD" w:rsidRDefault="00771FDD" w:rsidP="00B6111E">
      <w:pPr>
        <w:rPr>
          <w:rFonts w:ascii="Arial" w:hAnsi="Arial" w:cs="Arial"/>
        </w:rPr>
      </w:pPr>
    </w:p>
    <w:p w14:paraId="70275678" w14:textId="77777777" w:rsidR="00771FDD" w:rsidRDefault="00771FDD" w:rsidP="00B6111E">
      <w:pPr>
        <w:rPr>
          <w:rFonts w:ascii="Arial" w:hAnsi="Arial" w:cs="Arial"/>
        </w:rPr>
      </w:pPr>
    </w:p>
    <w:p w14:paraId="302D3E4B" w14:textId="77777777" w:rsidR="00771FDD" w:rsidRDefault="00771FDD" w:rsidP="00B6111E">
      <w:pPr>
        <w:rPr>
          <w:rFonts w:ascii="Arial" w:hAnsi="Arial" w:cs="Arial"/>
        </w:rPr>
      </w:pPr>
    </w:p>
    <w:p w14:paraId="52BB9119" w14:textId="77777777" w:rsidR="00771FDD" w:rsidRDefault="00771FDD" w:rsidP="00B6111E">
      <w:pPr>
        <w:rPr>
          <w:rFonts w:ascii="Arial" w:hAnsi="Arial" w:cs="Arial"/>
        </w:rPr>
      </w:pPr>
    </w:p>
    <w:p w14:paraId="00BA3B5C" w14:textId="77777777" w:rsidR="00771FDD" w:rsidRDefault="00771FDD" w:rsidP="00B6111E">
      <w:pPr>
        <w:rPr>
          <w:rFonts w:ascii="Arial" w:hAnsi="Arial" w:cs="Arial"/>
        </w:rPr>
      </w:pPr>
    </w:p>
    <w:p w14:paraId="0383F2A5" w14:textId="77777777" w:rsidR="00771FDD" w:rsidRDefault="00771FDD" w:rsidP="00B6111E">
      <w:pPr>
        <w:rPr>
          <w:rFonts w:ascii="Arial" w:hAnsi="Arial" w:cs="Arial"/>
        </w:rPr>
      </w:pPr>
    </w:p>
    <w:p w14:paraId="78005C96" w14:textId="77777777" w:rsidR="00771FDD" w:rsidRDefault="00771FDD" w:rsidP="00B6111E">
      <w:pPr>
        <w:rPr>
          <w:rFonts w:ascii="Arial" w:hAnsi="Arial" w:cs="Arial"/>
        </w:rPr>
      </w:pPr>
    </w:p>
    <w:p w14:paraId="40ECD81E" w14:textId="5FEED2E4" w:rsidR="000E2CA9" w:rsidRDefault="000E2CA9" w:rsidP="00B6111E">
      <w:pPr>
        <w:rPr>
          <w:rFonts w:ascii="Arial" w:hAnsi="Arial" w:cs="Arial"/>
        </w:rPr>
      </w:pPr>
    </w:p>
    <w:p w14:paraId="681D5350" w14:textId="3ABE03D1" w:rsidR="000B5C7F" w:rsidRDefault="000B5C7F" w:rsidP="00B6111E">
      <w:pPr>
        <w:rPr>
          <w:rFonts w:ascii="Arial" w:hAnsi="Arial" w:cs="Arial"/>
        </w:rPr>
      </w:pPr>
    </w:p>
    <w:p w14:paraId="26A52D30" w14:textId="77777777" w:rsidR="000B5C7F" w:rsidRDefault="000B5C7F" w:rsidP="00B6111E">
      <w:pPr>
        <w:rPr>
          <w:rFonts w:ascii="Arial" w:hAnsi="Arial" w:cs="Arial"/>
        </w:rPr>
      </w:pPr>
    </w:p>
    <w:p w14:paraId="592BC798" w14:textId="77777777" w:rsidR="00771FDD" w:rsidRDefault="00771FDD" w:rsidP="00B6111E">
      <w:pPr>
        <w:rPr>
          <w:rFonts w:ascii="Arial" w:hAnsi="Arial" w:cs="Arial"/>
        </w:rPr>
      </w:pPr>
    </w:p>
    <w:p w14:paraId="7F95041B" w14:textId="77777777" w:rsidR="00771FDD" w:rsidRDefault="00771FDD" w:rsidP="00B6111E">
      <w:pPr>
        <w:rPr>
          <w:rFonts w:ascii="Arial" w:hAnsi="Arial" w:cs="Arial"/>
        </w:rPr>
      </w:pPr>
    </w:p>
    <w:p w14:paraId="12CB839C" w14:textId="77777777" w:rsidR="00771FDD" w:rsidRDefault="00771FDD" w:rsidP="00B6111E">
      <w:pPr>
        <w:rPr>
          <w:rFonts w:ascii="Arial" w:hAnsi="Arial" w:cs="Arial"/>
        </w:rPr>
      </w:pPr>
    </w:p>
    <w:p w14:paraId="2484BEA2" w14:textId="77777777" w:rsidR="00EA05D0" w:rsidRPr="00EA05D0" w:rsidRDefault="00EA05D0" w:rsidP="00EA05D0">
      <w:pPr>
        <w:pStyle w:val="Title"/>
        <w:rPr>
          <w:b/>
          <w:bCs/>
          <w:sz w:val="40"/>
          <w:szCs w:val="28"/>
        </w:rPr>
      </w:pPr>
      <w:r w:rsidRPr="00EA05D0">
        <w:rPr>
          <w:b/>
          <w:bCs/>
          <w:sz w:val="40"/>
          <w:szCs w:val="28"/>
        </w:rPr>
        <w:t>MBD 1 – MATATIELE LOCAL MUNICIPALITY</w:t>
      </w:r>
    </w:p>
    <w:p w14:paraId="139200DB" w14:textId="77777777" w:rsidR="00EA05D0" w:rsidRDefault="00EA05D0" w:rsidP="00EA05D0">
      <w:pPr>
        <w:pStyle w:val="Title"/>
        <w:rPr>
          <w:b/>
          <w:bCs/>
          <w:i w:val="0"/>
          <w:iCs/>
          <w:sz w:val="24"/>
          <w:szCs w:val="18"/>
        </w:rPr>
      </w:pPr>
    </w:p>
    <w:p w14:paraId="63378748" w14:textId="77777777" w:rsidR="00EA05D0" w:rsidRPr="00EA05D0" w:rsidRDefault="00EA05D0" w:rsidP="00EA05D0">
      <w:pPr>
        <w:pStyle w:val="Title"/>
        <w:rPr>
          <w:b/>
          <w:bCs/>
          <w:i w:val="0"/>
          <w:iCs/>
          <w:sz w:val="24"/>
          <w:szCs w:val="18"/>
        </w:rPr>
      </w:pPr>
      <w:r w:rsidRPr="00EA05D0">
        <w:rPr>
          <w:b/>
          <w:bCs/>
          <w:i w:val="0"/>
          <w:iCs/>
          <w:sz w:val="24"/>
          <w:szCs w:val="18"/>
        </w:rPr>
        <w:t>PART A</w:t>
      </w:r>
    </w:p>
    <w:p w14:paraId="644DB80F" w14:textId="77777777" w:rsidR="00EA05D0" w:rsidRPr="00EA05D0" w:rsidRDefault="00EA05D0" w:rsidP="00EA05D0">
      <w:pPr>
        <w:pStyle w:val="Title"/>
        <w:rPr>
          <w:b/>
          <w:bCs/>
          <w:i w:val="0"/>
          <w:iCs/>
          <w:sz w:val="18"/>
          <w:szCs w:val="18"/>
        </w:rPr>
      </w:pPr>
      <w:r w:rsidRPr="00EA05D0">
        <w:rPr>
          <w:b/>
          <w:bCs/>
          <w:i w:val="0"/>
          <w:iCs/>
          <w:sz w:val="24"/>
          <w:szCs w:val="18"/>
        </w:rPr>
        <w:t>INVITATION TO BID</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910"/>
        <w:gridCol w:w="168"/>
        <w:gridCol w:w="1133"/>
        <w:gridCol w:w="580"/>
        <w:gridCol w:w="148"/>
        <w:gridCol w:w="595"/>
        <w:gridCol w:w="59"/>
        <w:gridCol w:w="524"/>
        <w:gridCol w:w="33"/>
        <w:gridCol w:w="538"/>
        <w:gridCol w:w="566"/>
        <w:gridCol w:w="17"/>
        <w:gridCol w:w="246"/>
        <w:gridCol w:w="195"/>
        <w:gridCol w:w="738"/>
        <w:gridCol w:w="1250"/>
      </w:tblGrid>
      <w:tr w:rsidR="00EA05D0" w:rsidRPr="00627C33" w14:paraId="1B8E42DD" w14:textId="77777777" w:rsidTr="00EA05D0">
        <w:trPr>
          <w:trHeight w:val="228"/>
          <w:jc w:val="center"/>
        </w:trPr>
        <w:tc>
          <w:tcPr>
            <w:tcW w:w="10060" w:type="dxa"/>
            <w:gridSpan w:val="17"/>
            <w:shd w:val="clear" w:color="auto" w:fill="DDD9C3"/>
            <w:vAlign w:val="bottom"/>
          </w:tcPr>
          <w:p w14:paraId="149B0EAA" w14:textId="77777777" w:rsidR="00EA05D0" w:rsidRPr="00FA7F3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sidRPr="00FA7F30">
              <w:rPr>
                <w:rFonts w:ascii="Arial Narrow" w:hAnsi="Arial Narrow"/>
                <w:b/>
                <w:sz w:val="20"/>
              </w:rPr>
              <w:t>YOU ARE HEREBY INVITED TO BID FOR REQUIREMENTS OF THE (</w:t>
            </w:r>
            <w:r w:rsidRPr="00C53070">
              <w:rPr>
                <w:rFonts w:ascii="Arial Narrow" w:hAnsi="Arial Narrow"/>
                <w:i/>
                <w:sz w:val="20"/>
              </w:rPr>
              <w:t xml:space="preserve">NAME OF </w:t>
            </w:r>
            <w:r>
              <w:rPr>
                <w:rFonts w:ascii="Arial Narrow" w:hAnsi="Arial Narrow"/>
                <w:i/>
                <w:sz w:val="20"/>
              </w:rPr>
              <w:t>MUNICIPALITY</w:t>
            </w:r>
            <w:r w:rsidRPr="00C53070">
              <w:rPr>
                <w:rFonts w:ascii="Arial Narrow" w:hAnsi="Arial Narrow"/>
                <w:i/>
                <w:sz w:val="20"/>
              </w:rPr>
              <w:t xml:space="preserve">/ </w:t>
            </w:r>
            <w:r>
              <w:rPr>
                <w:rFonts w:ascii="Arial Narrow" w:hAnsi="Arial Narrow"/>
                <w:i/>
                <w:sz w:val="20"/>
              </w:rPr>
              <w:t>MUNICIPAL</w:t>
            </w:r>
            <w:r w:rsidRPr="00C53070">
              <w:rPr>
                <w:rFonts w:ascii="Arial Narrow" w:hAnsi="Arial Narrow"/>
                <w:i/>
                <w:sz w:val="20"/>
              </w:rPr>
              <w:t xml:space="preserve"> ENTITY</w:t>
            </w:r>
            <w:r w:rsidRPr="00FA7F30">
              <w:rPr>
                <w:rFonts w:ascii="Arial Narrow" w:hAnsi="Arial Narrow"/>
                <w:b/>
                <w:sz w:val="20"/>
              </w:rPr>
              <w:t>)</w:t>
            </w:r>
          </w:p>
        </w:tc>
      </w:tr>
      <w:tr w:rsidR="00EA05D0" w:rsidRPr="00627C33" w14:paraId="460CD4B6" w14:textId="77777777" w:rsidTr="00EA05D0">
        <w:trPr>
          <w:trHeight w:val="228"/>
          <w:jc w:val="center"/>
        </w:trPr>
        <w:tc>
          <w:tcPr>
            <w:tcW w:w="1377" w:type="dxa"/>
            <w:shd w:val="clear" w:color="auto" w:fill="auto"/>
            <w:vAlign w:val="bottom"/>
          </w:tcPr>
          <w:p w14:paraId="3BA7C71E"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BID NUMBER:</w:t>
            </w:r>
          </w:p>
        </w:tc>
        <w:tc>
          <w:tcPr>
            <w:tcW w:w="2286" w:type="dxa"/>
            <w:gridSpan w:val="2"/>
            <w:shd w:val="clear" w:color="auto" w:fill="auto"/>
            <w:vAlign w:val="bottom"/>
          </w:tcPr>
          <w:p w14:paraId="2E8E9188" w14:textId="007C11C9" w:rsidR="00EA05D0" w:rsidRPr="00FB08C5" w:rsidRDefault="000B5C7F" w:rsidP="00F70A7B">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FB08C5">
              <w:rPr>
                <w:rFonts w:ascii="Arial Narrow" w:hAnsi="Arial Narrow"/>
                <w:sz w:val="20"/>
              </w:rPr>
              <w:t>MATAT/202</w:t>
            </w:r>
            <w:r w:rsidR="00F70A7B">
              <w:rPr>
                <w:rFonts w:ascii="Arial Narrow" w:hAnsi="Arial Narrow"/>
                <w:sz w:val="20"/>
              </w:rPr>
              <w:t>1</w:t>
            </w:r>
            <w:r w:rsidRPr="00FB08C5">
              <w:rPr>
                <w:rFonts w:ascii="Arial Narrow" w:hAnsi="Arial Narrow"/>
                <w:sz w:val="20"/>
              </w:rPr>
              <w:t>/202</w:t>
            </w:r>
            <w:r w:rsidR="00F70A7B">
              <w:rPr>
                <w:rFonts w:ascii="Arial Narrow" w:hAnsi="Arial Narrow"/>
                <w:sz w:val="20"/>
              </w:rPr>
              <w:t>2</w:t>
            </w:r>
            <w:r w:rsidRPr="00FB08C5">
              <w:rPr>
                <w:rFonts w:ascii="Arial Narrow" w:hAnsi="Arial Narrow"/>
                <w:sz w:val="20"/>
              </w:rPr>
              <w:t>-</w:t>
            </w:r>
            <w:r w:rsidR="00F70A7B">
              <w:rPr>
                <w:rFonts w:ascii="Arial Narrow" w:hAnsi="Arial Narrow"/>
                <w:sz w:val="20"/>
              </w:rPr>
              <w:t>19</w:t>
            </w:r>
          </w:p>
        </w:tc>
        <w:tc>
          <w:tcPr>
            <w:tcW w:w="1602" w:type="dxa"/>
            <w:gridSpan w:val="2"/>
            <w:shd w:val="clear" w:color="auto" w:fill="auto"/>
            <w:vAlign w:val="bottom"/>
          </w:tcPr>
          <w:p w14:paraId="2E71DAC2" w14:textId="77777777" w:rsidR="00EA05D0" w:rsidRPr="00FB08C5"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FB08C5">
              <w:rPr>
                <w:rFonts w:ascii="Arial Narrow" w:hAnsi="Arial Narrow"/>
                <w:sz w:val="20"/>
              </w:rPr>
              <w:t>CLOSING DATE:</w:t>
            </w:r>
          </w:p>
        </w:tc>
        <w:tc>
          <w:tcPr>
            <w:tcW w:w="1971" w:type="dxa"/>
            <w:gridSpan w:val="6"/>
            <w:shd w:val="clear" w:color="auto" w:fill="auto"/>
            <w:vAlign w:val="bottom"/>
          </w:tcPr>
          <w:p w14:paraId="60E221D6" w14:textId="48E9645A" w:rsidR="00EA05D0" w:rsidRPr="00FB08C5" w:rsidRDefault="00150960" w:rsidP="00150960">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19</w:t>
            </w:r>
            <w:r w:rsidR="00F70A7B">
              <w:rPr>
                <w:rFonts w:ascii="Arial Narrow" w:hAnsi="Arial Narrow"/>
                <w:sz w:val="20"/>
              </w:rPr>
              <w:t xml:space="preserve"> </w:t>
            </w:r>
            <w:r>
              <w:rPr>
                <w:rFonts w:ascii="Arial Narrow" w:hAnsi="Arial Narrow"/>
                <w:sz w:val="20"/>
              </w:rPr>
              <w:t>NOVEMBER</w:t>
            </w:r>
            <w:r w:rsidR="00251B85" w:rsidRPr="00FB08C5">
              <w:rPr>
                <w:rFonts w:ascii="Arial Narrow" w:hAnsi="Arial Narrow"/>
                <w:sz w:val="20"/>
              </w:rPr>
              <w:t xml:space="preserve"> 2021</w:t>
            </w:r>
          </w:p>
        </w:tc>
        <w:tc>
          <w:tcPr>
            <w:tcW w:w="1758" w:type="dxa"/>
            <w:gridSpan w:val="5"/>
            <w:shd w:val="clear" w:color="auto" w:fill="auto"/>
            <w:vAlign w:val="bottom"/>
          </w:tcPr>
          <w:p w14:paraId="5E38F505" w14:textId="77777777" w:rsidR="00EA05D0" w:rsidRPr="00FB08C5"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FB08C5">
              <w:rPr>
                <w:rFonts w:ascii="Arial Narrow" w:hAnsi="Arial Narrow"/>
                <w:sz w:val="20"/>
              </w:rPr>
              <w:t>CLOSING TIME:</w:t>
            </w:r>
          </w:p>
        </w:tc>
        <w:tc>
          <w:tcPr>
            <w:tcW w:w="1066" w:type="dxa"/>
            <w:shd w:val="clear" w:color="auto" w:fill="auto"/>
            <w:vAlign w:val="bottom"/>
          </w:tcPr>
          <w:p w14:paraId="4A1C9855" w14:textId="77777777" w:rsidR="00EA05D0" w:rsidRPr="00FB08C5" w:rsidRDefault="00251B8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FB08C5">
              <w:rPr>
                <w:rFonts w:ascii="Arial Narrow" w:hAnsi="Arial Narrow"/>
                <w:sz w:val="20"/>
              </w:rPr>
              <w:t>10HOO</w:t>
            </w:r>
          </w:p>
        </w:tc>
      </w:tr>
      <w:tr w:rsidR="00EA05D0" w:rsidRPr="00627C33" w14:paraId="3F6E157E" w14:textId="77777777" w:rsidTr="00EA05D0">
        <w:trPr>
          <w:trHeight w:val="228"/>
          <w:jc w:val="center"/>
        </w:trPr>
        <w:tc>
          <w:tcPr>
            <w:tcW w:w="1377" w:type="dxa"/>
            <w:tcBorders>
              <w:bottom w:val="single" w:sz="4" w:space="0" w:color="auto"/>
            </w:tcBorders>
            <w:shd w:val="clear" w:color="auto" w:fill="auto"/>
            <w:vAlign w:val="bottom"/>
          </w:tcPr>
          <w:p w14:paraId="7549302B"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DESCRIPTION</w:t>
            </w:r>
          </w:p>
        </w:tc>
        <w:tc>
          <w:tcPr>
            <w:tcW w:w="8683" w:type="dxa"/>
            <w:gridSpan w:val="16"/>
            <w:tcBorders>
              <w:bottom w:val="single" w:sz="4" w:space="0" w:color="auto"/>
            </w:tcBorders>
            <w:shd w:val="clear" w:color="auto" w:fill="auto"/>
            <w:vAlign w:val="bottom"/>
          </w:tcPr>
          <w:p w14:paraId="13C9CA99" w14:textId="308DE725" w:rsidR="00EA05D0" w:rsidRPr="00FB08C5" w:rsidRDefault="006E357E" w:rsidP="000B5C7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b/>
                <w:bCs/>
                <w:sz w:val="20"/>
                <w:szCs w:val="20"/>
                <w:lang w:val="en-US"/>
              </w:rPr>
              <w:t xml:space="preserve">COMPLETION OF SILO FACILITY </w:t>
            </w:r>
            <w:r w:rsidR="000B5C7F" w:rsidRPr="00FB08C5">
              <w:rPr>
                <w:b/>
                <w:bCs/>
                <w:sz w:val="20"/>
                <w:szCs w:val="20"/>
                <w:lang w:val="en-US"/>
              </w:rPr>
              <w:t xml:space="preserve">  IN WARD 17</w:t>
            </w:r>
          </w:p>
        </w:tc>
      </w:tr>
      <w:tr w:rsidR="00EA05D0" w:rsidRPr="00627C33" w14:paraId="6651C7C1" w14:textId="77777777" w:rsidTr="00EA05D0">
        <w:trPr>
          <w:trHeight w:val="228"/>
          <w:jc w:val="center"/>
        </w:trPr>
        <w:tc>
          <w:tcPr>
            <w:tcW w:w="10060" w:type="dxa"/>
            <w:gridSpan w:val="17"/>
            <w:tcBorders>
              <w:bottom w:val="single" w:sz="4" w:space="0" w:color="auto"/>
            </w:tcBorders>
            <w:shd w:val="clear" w:color="auto" w:fill="DDD9C3"/>
            <w:vAlign w:val="bottom"/>
          </w:tcPr>
          <w:p w14:paraId="7D3B484E"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D22E1F">
              <w:rPr>
                <w:rFonts w:ascii="Arial Narrow" w:hAnsi="Arial Narrow"/>
                <w:b/>
                <w:sz w:val="20"/>
              </w:rPr>
              <w:t>THE SUCCESSFUL BIDDER WILL BE REQUIRED TO FILL IN AND SI</w:t>
            </w:r>
            <w:r>
              <w:rPr>
                <w:rFonts w:ascii="Arial Narrow" w:hAnsi="Arial Narrow"/>
                <w:b/>
                <w:sz w:val="20"/>
              </w:rPr>
              <w:t>GN A WRITTEN CONTRACT FORM (MBD</w:t>
            </w:r>
            <w:r w:rsidRPr="00D22E1F">
              <w:rPr>
                <w:rFonts w:ascii="Arial Narrow" w:hAnsi="Arial Narrow"/>
                <w:b/>
                <w:sz w:val="20"/>
              </w:rPr>
              <w:t>7).</w:t>
            </w:r>
          </w:p>
        </w:tc>
      </w:tr>
      <w:tr w:rsidR="00EA05D0" w:rsidRPr="00627C33" w14:paraId="14157AEA" w14:textId="77777777" w:rsidTr="00EA05D0">
        <w:trPr>
          <w:trHeight w:val="228"/>
          <w:jc w:val="center"/>
        </w:trPr>
        <w:tc>
          <w:tcPr>
            <w:tcW w:w="5394" w:type="dxa"/>
            <w:gridSpan w:val="6"/>
            <w:tcBorders>
              <w:top w:val="single" w:sz="4" w:space="0" w:color="auto"/>
              <w:left w:val="nil"/>
              <w:bottom w:val="single" w:sz="4" w:space="0" w:color="auto"/>
              <w:right w:val="nil"/>
            </w:tcBorders>
            <w:shd w:val="clear" w:color="auto" w:fill="auto"/>
            <w:vAlign w:val="bottom"/>
          </w:tcPr>
          <w:p w14:paraId="6A6914D9"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3F5C36">
              <w:rPr>
                <w:rFonts w:ascii="Arial Narrow" w:hAnsi="Arial Narrow"/>
                <w:sz w:val="20"/>
              </w:rPr>
              <w:t xml:space="preserve">BID </w:t>
            </w:r>
            <w:r>
              <w:rPr>
                <w:rFonts w:ascii="Arial Narrow" w:hAnsi="Arial Narrow"/>
                <w:sz w:val="20"/>
              </w:rPr>
              <w:t xml:space="preserve">RESPONSE </w:t>
            </w:r>
            <w:r w:rsidRPr="003F5C36">
              <w:rPr>
                <w:rFonts w:ascii="Arial Narrow" w:hAnsi="Arial Narrow"/>
                <w:sz w:val="20"/>
              </w:rPr>
              <w:t>DOCUMENTS MAY BE</w:t>
            </w:r>
            <w:r>
              <w:rPr>
                <w:rFonts w:ascii="Arial Narrow" w:hAnsi="Arial Narrow"/>
                <w:sz w:val="20"/>
              </w:rPr>
              <w:t xml:space="preserve"> </w:t>
            </w:r>
            <w:r w:rsidRPr="00627C33">
              <w:rPr>
                <w:rFonts w:ascii="Arial Narrow" w:hAnsi="Arial Narrow"/>
                <w:sz w:val="20"/>
              </w:rPr>
              <w:t xml:space="preserve">DEPOSITED IN THE BID BOX SITUATED AT </w:t>
            </w:r>
            <w:r w:rsidRPr="00627C33">
              <w:rPr>
                <w:rFonts w:ascii="Arial Narrow" w:hAnsi="Arial Narrow"/>
                <w:i/>
                <w:sz w:val="20"/>
              </w:rPr>
              <w:t>(STREET ADDRESS</w:t>
            </w:r>
          </w:p>
        </w:tc>
        <w:tc>
          <w:tcPr>
            <w:tcW w:w="698" w:type="dxa"/>
            <w:gridSpan w:val="2"/>
            <w:tcBorders>
              <w:top w:val="single" w:sz="4" w:space="0" w:color="auto"/>
              <w:left w:val="nil"/>
              <w:bottom w:val="nil"/>
              <w:right w:val="nil"/>
            </w:tcBorders>
            <w:shd w:val="clear" w:color="auto" w:fill="auto"/>
            <w:vAlign w:val="center"/>
          </w:tcPr>
          <w:p w14:paraId="5C51AB96"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rPr>
            </w:pPr>
          </w:p>
        </w:tc>
        <w:tc>
          <w:tcPr>
            <w:tcW w:w="3968" w:type="dxa"/>
            <w:gridSpan w:val="9"/>
            <w:tcBorders>
              <w:top w:val="single" w:sz="4" w:space="0" w:color="auto"/>
              <w:left w:val="nil"/>
              <w:bottom w:val="single" w:sz="4" w:space="0" w:color="auto"/>
              <w:right w:val="nil"/>
            </w:tcBorders>
            <w:shd w:val="clear" w:color="auto" w:fill="auto"/>
            <w:vAlign w:val="bottom"/>
          </w:tcPr>
          <w:p w14:paraId="443082C4"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37B16E08" w14:textId="77777777" w:rsidTr="00EA05D0">
        <w:trPr>
          <w:trHeight w:val="422"/>
          <w:jc w:val="center"/>
        </w:trPr>
        <w:tc>
          <w:tcPr>
            <w:tcW w:w="10060" w:type="dxa"/>
            <w:gridSpan w:val="17"/>
            <w:tcBorders>
              <w:top w:val="single" w:sz="4" w:space="0" w:color="auto"/>
            </w:tcBorders>
            <w:shd w:val="clear" w:color="auto" w:fill="auto"/>
            <w:vAlign w:val="bottom"/>
          </w:tcPr>
          <w:p w14:paraId="17191117" w14:textId="61595CFB" w:rsidR="00EA05D0" w:rsidRPr="00627C33"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Pr>
                <w:rFonts w:ascii="Arial Narrow" w:hAnsi="Arial Narrow"/>
                <w:b/>
                <w:sz w:val="20"/>
              </w:rPr>
              <w:t>MATATIELE LOCAL MUNICIPALITY</w:t>
            </w:r>
          </w:p>
        </w:tc>
      </w:tr>
      <w:tr w:rsidR="00EA05D0" w:rsidRPr="00627C33" w14:paraId="4DF8FD6C" w14:textId="77777777" w:rsidTr="00EA05D0">
        <w:trPr>
          <w:trHeight w:val="398"/>
          <w:jc w:val="center"/>
        </w:trPr>
        <w:tc>
          <w:tcPr>
            <w:tcW w:w="10060" w:type="dxa"/>
            <w:gridSpan w:val="17"/>
            <w:tcBorders>
              <w:top w:val="single" w:sz="4" w:space="0" w:color="auto"/>
            </w:tcBorders>
            <w:shd w:val="clear" w:color="auto" w:fill="auto"/>
            <w:vAlign w:val="bottom"/>
          </w:tcPr>
          <w:p w14:paraId="2CD6F81B" w14:textId="4DF747D6"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Pr>
                <w:rFonts w:ascii="Arial Narrow" w:hAnsi="Arial Narrow"/>
                <w:b/>
                <w:sz w:val="20"/>
              </w:rPr>
              <w:t>MOUNTAIN VIEW OFFICES (BTO)</w:t>
            </w:r>
          </w:p>
        </w:tc>
      </w:tr>
      <w:tr w:rsidR="00EA05D0" w:rsidRPr="00627C33" w14:paraId="139E048A" w14:textId="77777777" w:rsidTr="00EA05D0">
        <w:trPr>
          <w:trHeight w:val="418"/>
          <w:jc w:val="center"/>
        </w:trPr>
        <w:tc>
          <w:tcPr>
            <w:tcW w:w="10060" w:type="dxa"/>
            <w:gridSpan w:val="17"/>
            <w:tcBorders>
              <w:top w:val="single" w:sz="4" w:space="0" w:color="auto"/>
            </w:tcBorders>
            <w:shd w:val="clear" w:color="auto" w:fill="auto"/>
            <w:vAlign w:val="bottom"/>
          </w:tcPr>
          <w:p w14:paraId="641EFB5D" w14:textId="02DED574"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Pr>
                <w:rFonts w:ascii="Arial Narrow" w:hAnsi="Arial Narrow"/>
                <w:b/>
                <w:sz w:val="20"/>
              </w:rPr>
              <w:t>MATATIELE</w:t>
            </w:r>
          </w:p>
        </w:tc>
      </w:tr>
      <w:tr w:rsidR="00EA05D0" w:rsidRPr="00627C33" w14:paraId="7A86A71C" w14:textId="77777777" w:rsidTr="00EA05D0">
        <w:trPr>
          <w:trHeight w:val="467"/>
          <w:jc w:val="center"/>
        </w:trPr>
        <w:tc>
          <w:tcPr>
            <w:tcW w:w="10060" w:type="dxa"/>
            <w:gridSpan w:val="17"/>
            <w:tcBorders>
              <w:top w:val="single" w:sz="4" w:space="0" w:color="auto"/>
            </w:tcBorders>
            <w:shd w:val="clear" w:color="auto" w:fill="auto"/>
            <w:vAlign w:val="bottom"/>
          </w:tcPr>
          <w:p w14:paraId="3020EF3C" w14:textId="546B3541"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Pr>
                <w:rFonts w:ascii="Arial Narrow" w:hAnsi="Arial Narrow"/>
                <w:b/>
                <w:sz w:val="20"/>
              </w:rPr>
              <w:lastRenderedPageBreak/>
              <w:t>4730</w:t>
            </w:r>
          </w:p>
        </w:tc>
      </w:tr>
      <w:tr w:rsidR="00EA05D0" w:rsidRPr="00627C33" w14:paraId="353A6D12" w14:textId="77777777" w:rsidTr="00EA05D0">
        <w:trPr>
          <w:trHeight w:val="413"/>
          <w:jc w:val="center"/>
        </w:trPr>
        <w:tc>
          <w:tcPr>
            <w:tcW w:w="10060" w:type="dxa"/>
            <w:gridSpan w:val="17"/>
            <w:tcBorders>
              <w:top w:val="single" w:sz="4" w:space="0" w:color="auto"/>
            </w:tcBorders>
            <w:shd w:val="clear" w:color="auto" w:fill="auto"/>
            <w:vAlign w:val="bottom"/>
          </w:tcPr>
          <w:p w14:paraId="1AC5E6F8"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p>
        </w:tc>
      </w:tr>
      <w:tr w:rsidR="00EA05D0" w:rsidRPr="00627C33" w14:paraId="7B8C1251" w14:textId="77777777" w:rsidTr="00EA05D0">
        <w:trPr>
          <w:trHeight w:val="228"/>
          <w:jc w:val="center"/>
        </w:trPr>
        <w:tc>
          <w:tcPr>
            <w:tcW w:w="10060" w:type="dxa"/>
            <w:gridSpan w:val="17"/>
            <w:shd w:val="clear" w:color="auto" w:fill="DDD9C3"/>
            <w:vAlign w:val="bottom"/>
          </w:tcPr>
          <w:p w14:paraId="1D770F20"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sidRPr="00627C33">
              <w:rPr>
                <w:rFonts w:ascii="Arial Narrow" w:hAnsi="Arial Narrow"/>
                <w:b/>
                <w:sz w:val="20"/>
              </w:rPr>
              <w:t>SUPPLIER INFORMATION</w:t>
            </w:r>
          </w:p>
        </w:tc>
      </w:tr>
      <w:tr w:rsidR="00EA05D0" w:rsidRPr="00627C33" w14:paraId="62A9FD4C" w14:textId="77777777" w:rsidTr="00EA05D0">
        <w:trPr>
          <w:trHeight w:val="340"/>
          <w:jc w:val="center"/>
        </w:trPr>
        <w:tc>
          <w:tcPr>
            <w:tcW w:w="3509" w:type="dxa"/>
            <w:gridSpan w:val="2"/>
            <w:shd w:val="clear" w:color="auto" w:fill="auto"/>
            <w:vAlign w:val="bottom"/>
          </w:tcPr>
          <w:p w14:paraId="47A7A982"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NAME OF BIDDER</w:t>
            </w:r>
          </w:p>
        </w:tc>
        <w:tc>
          <w:tcPr>
            <w:tcW w:w="6551" w:type="dxa"/>
            <w:gridSpan w:val="15"/>
            <w:shd w:val="clear" w:color="auto" w:fill="auto"/>
            <w:vAlign w:val="bottom"/>
          </w:tcPr>
          <w:p w14:paraId="061EB247"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2D8F8F34" w14:textId="77777777" w:rsidTr="00EA05D0">
        <w:trPr>
          <w:trHeight w:val="340"/>
          <w:jc w:val="center"/>
        </w:trPr>
        <w:tc>
          <w:tcPr>
            <w:tcW w:w="3509" w:type="dxa"/>
            <w:gridSpan w:val="2"/>
            <w:shd w:val="clear" w:color="auto" w:fill="auto"/>
            <w:vAlign w:val="bottom"/>
          </w:tcPr>
          <w:p w14:paraId="2E672C98"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POSTAL ADDRESS</w:t>
            </w:r>
          </w:p>
        </w:tc>
        <w:tc>
          <w:tcPr>
            <w:tcW w:w="6551" w:type="dxa"/>
            <w:gridSpan w:val="15"/>
            <w:shd w:val="clear" w:color="auto" w:fill="auto"/>
            <w:vAlign w:val="bottom"/>
          </w:tcPr>
          <w:p w14:paraId="472690D8"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19026FE0" w14:textId="77777777" w:rsidTr="00EA05D0">
        <w:trPr>
          <w:trHeight w:val="340"/>
          <w:jc w:val="center"/>
        </w:trPr>
        <w:tc>
          <w:tcPr>
            <w:tcW w:w="3509" w:type="dxa"/>
            <w:gridSpan w:val="2"/>
            <w:shd w:val="clear" w:color="auto" w:fill="auto"/>
            <w:vAlign w:val="bottom"/>
          </w:tcPr>
          <w:p w14:paraId="77758478"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STREET ADDRESS</w:t>
            </w:r>
          </w:p>
        </w:tc>
        <w:tc>
          <w:tcPr>
            <w:tcW w:w="6551" w:type="dxa"/>
            <w:gridSpan w:val="15"/>
            <w:shd w:val="clear" w:color="auto" w:fill="auto"/>
            <w:vAlign w:val="bottom"/>
          </w:tcPr>
          <w:p w14:paraId="7267F3D7"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7A404A0C" w14:textId="77777777" w:rsidTr="00EA05D0">
        <w:trPr>
          <w:trHeight w:val="340"/>
          <w:jc w:val="center"/>
        </w:trPr>
        <w:tc>
          <w:tcPr>
            <w:tcW w:w="3509" w:type="dxa"/>
            <w:gridSpan w:val="2"/>
            <w:shd w:val="clear" w:color="auto" w:fill="auto"/>
            <w:vAlign w:val="bottom"/>
          </w:tcPr>
          <w:p w14:paraId="0D8AA617"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TELEPHONE NUMBER</w:t>
            </w:r>
          </w:p>
        </w:tc>
        <w:tc>
          <w:tcPr>
            <w:tcW w:w="1154" w:type="dxa"/>
            <w:gridSpan w:val="2"/>
            <w:shd w:val="clear" w:color="auto" w:fill="auto"/>
            <w:vAlign w:val="bottom"/>
          </w:tcPr>
          <w:p w14:paraId="1B127F4C"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CODE</w:t>
            </w:r>
          </w:p>
        </w:tc>
        <w:tc>
          <w:tcPr>
            <w:tcW w:w="1971" w:type="dxa"/>
            <w:gridSpan w:val="5"/>
            <w:shd w:val="clear" w:color="auto" w:fill="auto"/>
            <w:vAlign w:val="bottom"/>
          </w:tcPr>
          <w:p w14:paraId="2FAA5044"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c>
          <w:tcPr>
            <w:tcW w:w="1191" w:type="dxa"/>
            <w:gridSpan w:val="4"/>
            <w:shd w:val="clear" w:color="auto" w:fill="auto"/>
            <w:vAlign w:val="bottom"/>
          </w:tcPr>
          <w:p w14:paraId="33D60962"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NUMBER</w:t>
            </w:r>
          </w:p>
        </w:tc>
        <w:tc>
          <w:tcPr>
            <w:tcW w:w="2235" w:type="dxa"/>
            <w:gridSpan w:val="4"/>
            <w:shd w:val="clear" w:color="auto" w:fill="auto"/>
            <w:vAlign w:val="bottom"/>
          </w:tcPr>
          <w:p w14:paraId="3532D5C9"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2813A1FC" w14:textId="77777777" w:rsidTr="00EA05D0">
        <w:trPr>
          <w:trHeight w:val="340"/>
          <w:jc w:val="center"/>
        </w:trPr>
        <w:tc>
          <w:tcPr>
            <w:tcW w:w="3509" w:type="dxa"/>
            <w:gridSpan w:val="2"/>
            <w:shd w:val="clear" w:color="auto" w:fill="auto"/>
            <w:vAlign w:val="bottom"/>
          </w:tcPr>
          <w:p w14:paraId="0F6599E3"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CELLPHONE NUMBER</w:t>
            </w:r>
          </w:p>
        </w:tc>
        <w:tc>
          <w:tcPr>
            <w:tcW w:w="6551" w:type="dxa"/>
            <w:gridSpan w:val="15"/>
            <w:shd w:val="clear" w:color="auto" w:fill="auto"/>
            <w:vAlign w:val="bottom"/>
          </w:tcPr>
          <w:p w14:paraId="47CD3FC1"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0F44B974" w14:textId="77777777" w:rsidTr="00EA05D0">
        <w:trPr>
          <w:trHeight w:val="340"/>
          <w:jc w:val="center"/>
        </w:trPr>
        <w:tc>
          <w:tcPr>
            <w:tcW w:w="3509" w:type="dxa"/>
            <w:gridSpan w:val="2"/>
            <w:shd w:val="clear" w:color="auto" w:fill="auto"/>
            <w:vAlign w:val="bottom"/>
          </w:tcPr>
          <w:p w14:paraId="143A1658"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FACSIMILE NUMBER</w:t>
            </w:r>
          </w:p>
        </w:tc>
        <w:tc>
          <w:tcPr>
            <w:tcW w:w="1154" w:type="dxa"/>
            <w:gridSpan w:val="2"/>
            <w:shd w:val="clear" w:color="auto" w:fill="auto"/>
            <w:vAlign w:val="bottom"/>
          </w:tcPr>
          <w:p w14:paraId="1377E0A0"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CODE</w:t>
            </w:r>
          </w:p>
        </w:tc>
        <w:tc>
          <w:tcPr>
            <w:tcW w:w="1971" w:type="dxa"/>
            <w:gridSpan w:val="5"/>
            <w:shd w:val="clear" w:color="auto" w:fill="auto"/>
            <w:vAlign w:val="bottom"/>
          </w:tcPr>
          <w:p w14:paraId="78F10581"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c>
          <w:tcPr>
            <w:tcW w:w="1191" w:type="dxa"/>
            <w:gridSpan w:val="4"/>
            <w:shd w:val="clear" w:color="auto" w:fill="auto"/>
            <w:vAlign w:val="bottom"/>
          </w:tcPr>
          <w:p w14:paraId="516D2C95"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NUMBER</w:t>
            </w:r>
          </w:p>
        </w:tc>
        <w:tc>
          <w:tcPr>
            <w:tcW w:w="2235" w:type="dxa"/>
            <w:gridSpan w:val="4"/>
            <w:shd w:val="clear" w:color="auto" w:fill="auto"/>
            <w:vAlign w:val="bottom"/>
          </w:tcPr>
          <w:p w14:paraId="645440BF"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3FED1A57" w14:textId="77777777" w:rsidTr="00EA05D0">
        <w:trPr>
          <w:trHeight w:val="340"/>
          <w:jc w:val="center"/>
        </w:trPr>
        <w:tc>
          <w:tcPr>
            <w:tcW w:w="3509" w:type="dxa"/>
            <w:gridSpan w:val="2"/>
            <w:shd w:val="clear" w:color="auto" w:fill="auto"/>
            <w:vAlign w:val="bottom"/>
          </w:tcPr>
          <w:p w14:paraId="5A8B575A"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E-MAIL ADDRESS</w:t>
            </w:r>
          </w:p>
        </w:tc>
        <w:tc>
          <w:tcPr>
            <w:tcW w:w="6551" w:type="dxa"/>
            <w:gridSpan w:val="15"/>
            <w:shd w:val="clear" w:color="auto" w:fill="auto"/>
            <w:vAlign w:val="bottom"/>
          </w:tcPr>
          <w:p w14:paraId="2EA30B16"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64687F5F" w14:textId="77777777" w:rsidTr="00EA05D0">
        <w:trPr>
          <w:trHeight w:val="340"/>
          <w:jc w:val="center"/>
        </w:trPr>
        <w:tc>
          <w:tcPr>
            <w:tcW w:w="3509" w:type="dxa"/>
            <w:gridSpan w:val="2"/>
            <w:shd w:val="clear" w:color="auto" w:fill="auto"/>
            <w:vAlign w:val="bottom"/>
          </w:tcPr>
          <w:p w14:paraId="06186329"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627C33">
              <w:rPr>
                <w:rFonts w:ascii="Arial Narrow" w:hAnsi="Arial Narrow"/>
                <w:sz w:val="20"/>
              </w:rPr>
              <w:t>VAT REGISTRATION NUMBER</w:t>
            </w:r>
          </w:p>
        </w:tc>
        <w:tc>
          <w:tcPr>
            <w:tcW w:w="6551" w:type="dxa"/>
            <w:gridSpan w:val="15"/>
            <w:shd w:val="clear" w:color="auto" w:fill="auto"/>
            <w:vAlign w:val="bottom"/>
          </w:tcPr>
          <w:p w14:paraId="70A0D06B"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6040E87D" w14:textId="77777777" w:rsidTr="00EA05D0">
        <w:trPr>
          <w:trHeight w:val="340"/>
          <w:jc w:val="center"/>
        </w:trPr>
        <w:tc>
          <w:tcPr>
            <w:tcW w:w="3509" w:type="dxa"/>
            <w:gridSpan w:val="2"/>
            <w:shd w:val="clear" w:color="auto" w:fill="auto"/>
            <w:vAlign w:val="bottom"/>
          </w:tcPr>
          <w:p w14:paraId="17EB4BF0" w14:textId="77777777" w:rsidR="00EA05D0" w:rsidRPr="00EB1FAB"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sidRPr="007B3224">
              <w:rPr>
                <w:rFonts w:ascii="Arial Narrow" w:hAnsi="Arial Narrow"/>
                <w:sz w:val="20"/>
              </w:rPr>
              <w:t>TAX COMPLIANCE STATUS</w:t>
            </w:r>
          </w:p>
        </w:tc>
        <w:tc>
          <w:tcPr>
            <w:tcW w:w="1154" w:type="dxa"/>
            <w:gridSpan w:val="2"/>
            <w:shd w:val="clear" w:color="auto" w:fill="auto"/>
            <w:vAlign w:val="bottom"/>
          </w:tcPr>
          <w:p w14:paraId="38CCE34C"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TCS PIN:</w:t>
            </w:r>
          </w:p>
        </w:tc>
        <w:tc>
          <w:tcPr>
            <w:tcW w:w="1370" w:type="dxa"/>
            <w:gridSpan w:val="3"/>
            <w:shd w:val="clear" w:color="auto" w:fill="auto"/>
            <w:vAlign w:val="bottom"/>
          </w:tcPr>
          <w:p w14:paraId="27389B6D"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c>
          <w:tcPr>
            <w:tcW w:w="634" w:type="dxa"/>
            <w:gridSpan w:val="3"/>
            <w:shd w:val="clear" w:color="auto" w:fill="auto"/>
            <w:vAlign w:val="bottom"/>
          </w:tcPr>
          <w:p w14:paraId="41AF5CA5" w14:textId="77777777" w:rsidR="00EA05D0" w:rsidRPr="00E93DA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sidRPr="00E93DA0">
              <w:rPr>
                <w:rFonts w:ascii="Arial Narrow" w:hAnsi="Arial Narrow"/>
                <w:b/>
                <w:sz w:val="20"/>
              </w:rPr>
              <w:t>OR</w:t>
            </w:r>
          </w:p>
        </w:tc>
        <w:tc>
          <w:tcPr>
            <w:tcW w:w="1141" w:type="dxa"/>
            <w:gridSpan w:val="2"/>
            <w:shd w:val="clear" w:color="auto" w:fill="auto"/>
            <w:vAlign w:val="bottom"/>
          </w:tcPr>
          <w:p w14:paraId="7F81FAAF"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CSD No:</w:t>
            </w:r>
          </w:p>
        </w:tc>
        <w:tc>
          <w:tcPr>
            <w:tcW w:w="2252" w:type="dxa"/>
            <w:gridSpan w:val="5"/>
            <w:shd w:val="clear" w:color="auto" w:fill="auto"/>
            <w:vAlign w:val="bottom"/>
          </w:tcPr>
          <w:p w14:paraId="387AF620" w14:textId="77777777" w:rsidR="00EA05D0" w:rsidRPr="00627C3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1F73DE30" w14:textId="77777777" w:rsidTr="00EA05D0">
        <w:trPr>
          <w:trHeight w:val="835"/>
          <w:jc w:val="center"/>
        </w:trPr>
        <w:tc>
          <w:tcPr>
            <w:tcW w:w="3509" w:type="dxa"/>
            <w:gridSpan w:val="2"/>
            <w:shd w:val="clear" w:color="auto" w:fill="auto"/>
            <w:vAlign w:val="center"/>
          </w:tcPr>
          <w:p w14:paraId="3523EC76" w14:textId="77777777" w:rsidR="00EA05D0" w:rsidRPr="007B3224"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sidRPr="007B3224">
              <w:rPr>
                <w:rFonts w:ascii="Arial Narrow" w:hAnsi="Arial Narrow"/>
                <w:sz w:val="20"/>
              </w:rPr>
              <w:t>B-BBEE STATUS LEVEL VERIFICATION CERTIFICATE</w:t>
            </w:r>
          </w:p>
          <w:p w14:paraId="3E3337AB" w14:textId="77777777" w:rsidR="00EA05D0" w:rsidRPr="007B3224"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sidRPr="007B3224">
              <w:rPr>
                <w:rFonts w:ascii="Arial Narrow" w:hAnsi="Arial Narrow"/>
                <w:sz w:val="20"/>
                <w:szCs w:val="16"/>
              </w:rPr>
              <w:t>[TICK APPLICABLE BOX]</w:t>
            </w:r>
          </w:p>
        </w:tc>
        <w:tc>
          <w:tcPr>
            <w:tcW w:w="2524" w:type="dxa"/>
            <w:gridSpan w:val="5"/>
            <w:shd w:val="clear" w:color="auto" w:fill="auto"/>
            <w:vAlign w:val="bottom"/>
          </w:tcPr>
          <w:p w14:paraId="4DEB7BEE"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p w14:paraId="5DFE2703"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fldChar w:fldCharType="begin">
                <w:ffData>
                  <w:name w:val="Check1"/>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 Yes </w:t>
            </w:r>
          </w:p>
          <w:p w14:paraId="7A2B77DA"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 xml:space="preserve"> </w:t>
            </w:r>
          </w:p>
          <w:p w14:paraId="70A1D742"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fldChar w:fldCharType="begin">
                <w:ffData>
                  <w:name w:val="Check2"/>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 No</w:t>
            </w:r>
          </w:p>
          <w:p w14:paraId="0BCC02EE" w14:textId="77777777" w:rsidR="00605ADE" w:rsidRPr="00627C33" w:rsidRDefault="00605ADE"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c>
          <w:tcPr>
            <w:tcW w:w="1775" w:type="dxa"/>
            <w:gridSpan w:val="5"/>
            <w:shd w:val="clear" w:color="auto" w:fill="auto"/>
            <w:vAlign w:val="center"/>
          </w:tcPr>
          <w:p w14:paraId="2C9912FE"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 xml:space="preserve">B-BBEE STATUS LEVEL SWORN AFFIDAVIT  </w:t>
            </w:r>
          </w:p>
        </w:tc>
        <w:tc>
          <w:tcPr>
            <w:tcW w:w="2252" w:type="dxa"/>
            <w:gridSpan w:val="5"/>
            <w:shd w:val="clear" w:color="auto" w:fill="auto"/>
            <w:vAlign w:val="bottom"/>
          </w:tcPr>
          <w:p w14:paraId="077A6C66"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fldChar w:fldCharType="begin">
                <w:ffData>
                  <w:name w:val="Check1"/>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 Yes   </w:t>
            </w:r>
          </w:p>
          <w:p w14:paraId="7E9D3B86"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p w14:paraId="710185E7"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fldChar w:fldCharType="begin">
                <w:ffData>
                  <w:name w:val="Check2"/>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 No</w:t>
            </w:r>
          </w:p>
          <w:p w14:paraId="627AE36E" w14:textId="77777777" w:rsidR="00605ADE" w:rsidRPr="00627C33" w:rsidRDefault="00605ADE"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43B6A977" w14:textId="77777777" w:rsidTr="00EA05D0">
        <w:trPr>
          <w:trHeight w:val="242"/>
          <w:jc w:val="center"/>
        </w:trPr>
        <w:tc>
          <w:tcPr>
            <w:tcW w:w="10060" w:type="dxa"/>
            <w:gridSpan w:val="17"/>
            <w:shd w:val="clear" w:color="auto" w:fill="DDD9C3"/>
            <w:vAlign w:val="bottom"/>
          </w:tcPr>
          <w:p w14:paraId="3B1F8824" w14:textId="77777777" w:rsidR="00EA05D0" w:rsidRPr="00A91F28"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b/>
                <w:i/>
                <w:color w:val="FF0000"/>
                <w:sz w:val="18"/>
                <w:szCs w:val="18"/>
              </w:rPr>
            </w:pPr>
            <w:r>
              <w:rPr>
                <w:rFonts w:ascii="Arial" w:hAnsi="Arial"/>
                <w:b/>
                <w:i/>
                <w:sz w:val="18"/>
                <w:szCs w:val="18"/>
              </w:rPr>
              <w:t>[</w:t>
            </w:r>
            <w:r w:rsidRPr="009D2CD9">
              <w:rPr>
                <w:rFonts w:ascii="Arial" w:hAnsi="Arial"/>
                <w:b/>
                <w:i/>
                <w:sz w:val="18"/>
                <w:szCs w:val="18"/>
                <w:shd w:val="clear" w:color="auto" w:fill="DDD9C3"/>
              </w:rPr>
              <w:t>A B-BBEE STATUS LEVEL VERIFICATION CERTIFICATE</w:t>
            </w:r>
            <w:r>
              <w:rPr>
                <w:rFonts w:ascii="Arial" w:hAnsi="Arial"/>
                <w:b/>
                <w:i/>
                <w:sz w:val="18"/>
                <w:szCs w:val="18"/>
                <w:shd w:val="clear" w:color="auto" w:fill="DDD9C3"/>
              </w:rPr>
              <w:t>/ SWORN AFFIDAVIT (FOR EMES &amp; QSEs)</w:t>
            </w:r>
            <w:r w:rsidRPr="009D2CD9">
              <w:rPr>
                <w:rFonts w:ascii="Arial" w:hAnsi="Arial"/>
                <w:b/>
                <w:i/>
                <w:sz w:val="18"/>
                <w:szCs w:val="18"/>
                <w:shd w:val="clear" w:color="auto" w:fill="DDD9C3"/>
              </w:rPr>
              <w:t xml:space="preserve"> MUST BE SUBMITTED IN ORDER TO QUALIFY FOR PREFERENCE POINTS FOR B-BBEE</w:t>
            </w:r>
            <w:r>
              <w:rPr>
                <w:rFonts w:ascii="Arial" w:hAnsi="Arial"/>
                <w:b/>
                <w:i/>
                <w:sz w:val="18"/>
                <w:szCs w:val="18"/>
                <w:shd w:val="clear" w:color="auto" w:fill="DDD9C3"/>
              </w:rPr>
              <w:t>]</w:t>
            </w:r>
          </w:p>
        </w:tc>
      </w:tr>
      <w:tr w:rsidR="00EA05D0" w:rsidRPr="00627C33" w14:paraId="53A4F4A2" w14:textId="77777777" w:rsidTr="00EA05D0">
        <w:trPr>
          <w:trHeight w:val="864"/>
          <w:jc w:val="center"/>
        </w:trPr>
        <w:tc>
          <w:tcPr>
            <w:tcW w:w="3509" w:type="dxa"/>
            <w:gridSpan w:val="2"/>
            <w:shd w:val="clear" w:color="auto" w:fill="auto"/>
            <w:vAlign w:val="center"/>
          </w:tcPr>
          <w:p w14:paraId="519012A5" w14:textId="77777777" w:rsidR="00EA05D0" w:rsidRPr="00627C33" w:rsidRDefault="00EA05D0" w:rsidP="008F27AF">
            <w:pPr>
              <w:pStyle w:val="Heading4"/>
              <w:rPr>
                <w:rFonts w:ascii="Arial Narrow" w:hAnsi="Arial Narrow"/>
              </w:rPr>
            </w:pPr>
            <w:r>
              <w:rPr>
                <w:rFonts w:ascii="Arial Narrow" w:hAnsi="Arial Narrow"/>
                <w:b/>
              </w:rPr>
              <w:t xml:space="preserve">ARE YOU THE ACCREDITED REPRESENTATIVE </w:t>
            </w:r>
            <w:r>
              <w:rPr>
                <w:rFonts w:ascii="Arial Narrow" w:hAnsi="Arial Narrow"/>
              </w:rPr>
              <w:t>IN SOUTH AFRICA FOR THE GOODS /SERVICES /WORKS OFFERED?</w:t>
            </w:r>
          </w:p>
        </w:tc>
        <w:tc>
          <w:tcPr>
            <w:tcW w:w="2583" w:type="dxa"/>
            <w:gridSpan w:val="6"/>
            <w:shd w:val="clear" w:color="auto" w:fill="auto"/>
            <w:vAlign w:val="bottom"/>
          </w:tcPr>
          <w:p w14:paraId="1F282AAC"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fldChar w:fldCharType="begin">
                <w:ffData>
                  <w:name w:val="Check1"/>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Yes                         </w:t>
            </w:r>
            <w:r>
              <w:rPr>
                <w:rFonts w:ascii="Arial Narrow" w:hAnsi="Arial Narrow"/>
                <w:sz w:val="20"/>
              </w:rPr>
              <w:fldChar w:fldCharType="begin">
                <w:ffData>
                  <w:name w:val=""/>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No </w:t>
            </w:r>
          </w:p>
          <w:p w14:paraId="62F9BD15"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p>
          <w:p w14:paraId="21D7BC1A"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6C57F361"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c>
          <w:tcPr>
            <w:tcW w:w="2143" w:type="dxa"/>
            <w:gridSpan w:val="7"/>
            <w:shd w:val="clear" w:color="auto" w:fill="auto"/>
            <w:vAlign w:val="center"/>
          </w:tcPr>
          <w:p w14:paraId="0520CA73" w14:textId="77777777" w:rsidR="00EA05D0" w:rsidRDefault="00EA05D0" w:rsidP="008F27AF">
            <w:pPr>
              <w:pStyle w:val="Heading4"/>
              <w:rPr>
                <w:rFonts w:ascii="Arial Narrow" w:hAnsi="Arial Narrow"/>
              </w:rPr>
            </w:pPr>
            <w:r>
              <w:rPr>
                <w:rFonts w:ascii="Arial Narrow" w:hAnsi="Arial Narrow"/>
                <w:b/>
              </w:rPr>
              <w:t>ARE YOU A FOREIGN BASED SUPPLIER FOR</w:t>
            </w:r>
            <w:r>
              <w:rPr>
                <w:rFonts w:ascii="Arial Narrow" w:hAnsi="Arial Narrow"/>
              </w:rPr>
              <w:t xml:space="preserve"> THE GOODS /SERVICES /WORKS OFFERED?</w:t>
            </w:r>
            <w:r>
              <w:rPr>
                <w:rFonts w:ascii="Arial Narrow" w:hAnsi="Arial Narrow"/>
              </w:rPr>
              <w:br/>
            </w:r>
          </w:p>
        </w:tc>
        <w:tc>
          <w:tcPr>
            <w:tcW w:w="1825" w:type="dxa"/>
            <w:gridSpan w:val="2"/>
            <w:shd w:val="clear" w:color="auto" w:fill="auto"/>
            <w:vAlign w:val="bottom"/>
          </w:tcPr>
          <w:p w14:paraId="56035B25"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fldChar w:fldCharType="begin">
                <w:ffData>
                  <w:name w:val="Check1"/>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 xml:space="preserve">Yes </w:t>
            </w:r>
            <w:r>
              <w:rPr>
                <w:rFonts w:ascii="Arial Narrow" w:hAnsi="Arial Narrow"/>
                <w:sz w:val="20"/>
              </w:rPr>
              <w:fldChar w:fldCharType="begin">
                <w:ffData>
                  <w:name w:val="Check2"/>
                  <w:enabled/>
                  <w:calcOnExit w:val="0"/>
                  <w:checkBox>
                    <w:sizeAuto/>
                    <w:default w:val="0"/>
                  </w:checkBox>
                </w:ffData>
              </w:fldChar>
            </w:r>
            <w:r>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Pr>
                <w:rFonts w:ascii="Arial Narrow" w:hAnsi="Arial Narrow"/>
                <w:sz w:val="20"/>
              </w:rPr>
              <w:fldChar w:fldCharType="end"/>
            </w:r>
            <w:r>
              <w:rPr>
                <w:rFonts w:ascii="Arial Narrow" w:hAnsi="Arial Narrow"/>
                <w:sz w:val="20"/>
              </w:rPr>
              <w:t>No</w:t>
            </w:r>
            <w:r>
              <w:rPr>
                <w:rFonts w:ascii="Arial Narrow" w:hAnsi="Arial Narrow"/>
                <w:sz w:val="20"/>
              </w:rPr>
              <w:br/>
            </w:r>
          </w:p>
          <w:p w14:paraId="59CC6B36"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PART B:3 ]</w:t>
            </w:r>
          </w:p>
          <w:p w14:paraId="1239EF7B" w14:textId="77777777" w:rsidR="00EA05D0" w:rsidRDefault="00EA05D0" w:rsidP="008F27AF">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EA05D0" w:rsidRPr="00627C33" w14:paraId="5DBEE744" w14:textId="77777777" w:rsidTr="00EA05D0">
        <w:trPr>
          <w:trHeight w:val="670"/>
          <w:jc w:val="center"/>
        </w:trPr>
        <w:tc>
          <w:tcPr>
            <w:tcW w:w="3509" w:type="dxa"/>
            <w:gridSpan w:val="2"/>
            <w:shd w:val="clear" w:color="auto" w:fill="auto"/>
            <w:vAlign w:val="bottom"/>
          </w:tcPr>
          <w:p w14:paraId="7A49D878" w14:textId="77777777" w:rsidR="00EA05D0" w:rsidRPr="00BA1813" w:rsidRDefault="00EA05D0" w:rsidP="008F27AF">
            <w:pPr>
              <w:pStyle w:val="Heading4"/>
              <w:rPr>
                <w:rFonts w:ascii="Arial Narrow" w:hAnsi="Arial Narrow"/>
              </w:rPr>
            </w:pPr>
            <w:r w:rsidRPr="00BA1813">
              <w:rPr>
                <w:rFonts w:ascii="Arial Narrow" w:hAnsi="Arial Narrow"/>
              </w:rPr>
              <w:lastRenderedPageBreak/>
              <w:t>TOTAL NUMBER OF ITEMS OFFERED</w:t>
            </w:r>
          </w:p>
        </w:tc>
        <w:tc>
          <w:tcPr>
            <w:tcW w:w="2583" w:type="dxa"/>
            <w:gridSpan w:val="6"/>
            <w:shd w:val="clear" w:color="auto" w:fill="auto"/>
            <w:vAlign w:val="bottom"/>
          </w:tcPr>
          <w:p w14:paraId="7E0269D4" w14:textId="77777777" w:rsidR="00EA05D0" w:rsidRPr="00BA1813"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c>
          <w:tcPr>
            <w:tcW w:w="2143" w:type="dxa"/>
            <w:gridSpan w:val="7"/>
            <w:shd w:val="clear" w:color="auto" w:fill="auto"/>
            <w:vAlign w:val="bottom"/>
          </w:tcPr>
          <w:p w14:paraId="3DA2DC22" w14:textId="77777777" w:rsidR="00EA05D0" w:rsidRPr="00BA1813" w:rsidRDefault="00EA05D0" w:rsidP="008F27AF">
            <w:pPr>
              <w:pStyle w:val="Heading4"/>
              <w:rPr>
                <w:rFonts w:ascii="Arial Narrow" w:hAnsi="Arial Narrow"/>
              </w:rPr>
            </w:pPr>
            <w:r w:rsidRPr="00BA1813">
              <w:rPr>
                <w:rFonts w:ascii="Arial Narrow" w:hAnsi="Arial Narrow"/>
              </w:rPr>
              <w:t>TOTAL BID PRICE</w:t>
            </w:r>
          </w:p>
        </w:tc>
        <w:tc>
          <w:tcPr>
            <w:tcW w:w="1825" w:type="dxa"/>
            <w:gridSpan w:val="2"/>
            <w:shd w:val="clear" w:color="auto" w:fill="auto"/>
            <w:vAlign w:val="bottom"/>
          </w:tcPr>
          <w:p w14:paraId="2BE3D068" w14:textId="77777777" w:rsidR="00EA05D0" w:rsidRPr="00A46AC1"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rPr>
            </w:pPr>
            <w:r w:rsidRPr="00A46AC1">
              <w:rPr>
                <w:rFonts w:ascii="Arial Narrow" w:hAnsi="Arial Narrow"/>
                <w:b/>
                <w:sz w:val="20"/>
              </w:rPr>
              <w:t>R</w:t>
            </w:r>
          </w:p>
        </w:tc>
      </w:tr>
      <w:tr w:rsidR="00EA05D0" w:rsidRPr="00627C33" w14:paraId="1E266E9D" w14:textId="77777777" w:rsidTr="00EA05D0">
        <w:trPr>
          <w:trHeight w:val="670"/>
          <w:jc w:val="center"/>
        </w:trPr>
        <w:tc>
          <w:tcPr>
            <w:tcW w:w="3509" w:type="dxa"/>
            <w:gridSpan w:val="2"/>
            <w:shd w:val="clear" w:color="auto" w:fill="auto"/>
            <w:vAlign w:val="center"/>
          </w:tcPr>
          <w:p w14:paraId="7FBB1276" w14:textId="77777777" w:rsidR="00EA05D0" w:rsidRPr="00875945" w:rsidRDefault="00EA05D0" w:rsidP="008F27AF">
            <w:pPr>
              <w:pStyle w:val="Heading4"/>
              <w:rPr>
                <w:rFonts w:ascii="Arial Narrow" w:hAnsi="Arial Narrow"/>
              </w:rPr>
            </w:pPr>
            <w:r>
              <w:rPr>
                <w:rFonts w:ascii="Arial Narrow" w:hAnsi="Arial Narrow"/>
              </w:rPr>
              <w:t>S</w:t>
            </w:r>
            <w:r w:rsidRPr="00BA1813">
              <w:rPr>
                <w:rFonts w:ascii="Arial Narrow" w:hAnsi="Arial Narrow"/>
              </w:rPr>
              <w:t>IGNATURE OF BIDDER</w:t>
            </w:r>
          </w:p>
        </w:tc>
        <w:tc>
          <w:tcPr>
            <w:tcW w:w="2583" w:type="dxa"/>
            <w:gridSpan w:val="6"/>
            <w:shd w:val="clear" w:color="auto" w:fill="auto"/>
            <w:vAlign w:val="bottom"/>
          </w:tcPr>
          <w:p w14:paraId="46C03540"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w:t>
            </w:r>
          </w:p>
        </w:tc>
        <w:tc>
          <w:tcPr>
            <w:tcW w:w="2143" w:type="dxa"/>
            <w:gridSpan w:val="7"/>
            <w:shd w:val="clear" w:color="auto" w:fill="auto"/>
            <w:vAlign w:val="bottom"/>
          </w:tcPr>
          <w:p w14:paraId="56C79FCE" w14:textId="77777777" w:rsidR="00EA05D0" w:rsidRPr="00875945" w:rsidRDefault="00EA05D0" w:rsidP="008F27AF">
            <w:pPr>
              <w:pStyle w:val="Heading4"/>
              <w:rPr>
                <w:rFonts w:ascii="Arial Narrow" w:hAnsi="Arial Narrow"/>
              </w:rPr>
            </w:pPr>
            <w:r w:rsidRPr="00875945">
              <w:rPr>
                <w:rFonts w:ascii="Arial Narrow" w:hAnsi="Arial Narrow"/>
              </w:rPr>
              <w:t>DATE</w:t>
            </w:r>
          </w:p>
        </w:tc>
        <w:tc>
          <w:tcPr>
            <w:tcW w:w="1825" w:type="dxa"/>
            <w:gridSpan w:val="2"/>
            <w:shd w:val="clear" w:color="auto" w:fill="auto"/>
            <w:vAlign w:val="bottom"/>
          </w:tcPr>
          <w:p w14:paraId="434A8D95"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r w:rsidR="00EA05D0" w:rsidRPr="00627C33" w14:paraId="3C2EF320" w14:textId="77777777" w:rsidTr="00EA05D0">
        <w:trPr>
          <w:trHeight w:val="242"/>
          <w:jc w:val="center"/>
        </w:trPr>
        <w:tc>
          <w:tcPr>
            <w:tcW w:w="3509" w:type="dxa"/>
            <w:gridSpan w:val="2"/>
            <w:shd w:val="clear" w:color="auto" w:fill="auto"/>
            <w:vAlign w:val="bottom"/>
          </w:tcPr>
          <w:p w14:paraId="436E3C93" w14:textId="77777777" w:rsidR="00EA05D0" w:rsidRPr="00BA1813" w:rsidRDefault="00EA05D0" w:rsidP="008F27AF">
            <w:pPr>
              <w:pStyle w:val="Heading4"/>
              <w:rPr>
                <w:rFonts w:ascii="Arial Narrow" w:hAnsi="Arial Narrow"/>
              </w:rPr>
            </w:pPr>
            <w:r w:rsidRPr="00BA1813">
              <w:rPr>
                <w:rFonts w:ascii="Arial Narrow" w:hAnsi="Arial Narrow"/>
              </w:rPr>
              <w:t>CAPACITY UNDER WHICH THIS BID IS SIGNED</w:t>
            </w:r>
          </w:p>
        </w:tc>
        <w:tc>
          <w:tcPr>
            <w:tcW w:w="6551" w:type="dxa"/>
            <w:gridSpan w:val="15"/>
            <w:shd w:val="clear" w:color="auto" w:fill="auto"/>
            <w:vAlign w:val="bottom"/>
          </w:tcPr>
          <w:p w14:paraId="7716AE70" w14:textId="34FAE52C" w:rsidR="00EA05D0" w:rsidRDefault="00350EB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w:t>
            </w:r>
          </w:p>
        </w:tc>
      </w:tr>
      <w:tr w:rsidR="00EA05D0" w:rsidRPr="00627C33" w14:paraId="56E5FA26" w14:textId="77777777" w:rsidTr="00EA05D0">
        <w:trPr>
          <w:trHeight w:val="242"/>
          <w:jc w:val="center"/>
        </w:trPr>
        <w:tc>
          <w:tcPr>
            <w:tcW w:w="5394" w:type="dxa"/>
            <w:gridSpan w:val="6"/>
            <w:shd w:val="clear" w:color="auto" w:fill="DDD9C3"/>
            <w:vAlign w:val="bottom"/>
          </w:tcPr>
          <w:p w14:paraId="7031F6F4"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9D2CD9">
              <w:rPr>
                <w:rFonts w:ascii="Arial Narrow" w:hAnsi="Arial Narrow"/>
                <w:b/>
                <w:bCs/>
                <w:sz w:val="20"/>
                <w:shd w:val="clear" w:color="auto" w:fill="DDD9C3"/>
              </w:rPr>
              <w:t>BIDDING PROCEDURE ENQUIRIES MAY BE DIRECTED TO:</w:t>
            </w:r>
          </w:p>
        </w:tc>
        <w:tc>
          <w:tcPr>
            <w:tcW w:w="4666" w:type="dxa"/>
            <w:gridSpan w:val="11"/>
            <w:shd w:val="clear" w:color="auto" w:fill="DDD9C3"/>
            <w:vAlign w:val="bottom"/>
          </w:tcPr>
          <w:p w14:paraId="47DBD0CC"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b/>
                <w:bCs/>
                <w:sz w:val="20"/>
              </w:rPr>
              <w:t>TECHNICAL INFORMATION MAY BE DIRECTED TO</w:t>
            </w:r>
            <w:r>
              <w:rPr>
                <w:rFonts w:ascii="Arial Narrow" w:hAnsi="Arial Narrow"/>
                <w:b/>
                <w:bCs/>
                <w:sz w:val="20"/>
              </w:rPr>
              <w:t>:</w:t>
            </w:r>
          </w:p>
        </w:tc>
      </w:tr>
      <w:tr w:rsidR="00EA05D0" w:rsidRPr="00627C33" w14:paraId="5DE0634A" w14:textId="77777777" w:rsidTr="00605ADE">
        <w:trPr>
          <w:trHeight w:val="454"/>
          <w:jc w:val="center"/>
        </w:trPr>
        <w:tc>
          <w:tcPr>
            <w:tcW w:w="3509" w:type="dxa"/>
            <w:gridSpan w:val="2"/>
            <w:shd w:val="clear" w:color="auto" w:fill="auto"/>
            <w:vAlign w:val="bottom"/>
          </w:tcPr>
          <w:p w14:paraId="4FBA6E0D"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DEPARTMENT</w:t>
            </w:r>
          </w:p>
        </w:tc>
        <w:tc>
          <w:tcPr>
            <w:tcW w:w="1885" w:type="dxa"/>
            <w:gridSpan w:val="4"/>
            <w:shd w:val="clear" w:color="auto" w:fill="auto"/>
            <w:vAlign w:val="bottom"/>
          </w:tcPr>
          <w:p w14:paraId="3E1CD84B" w14:textId="1BBE5ABA"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SCM UNIT</w:t>
            </w:r>
          </w:p>
        </w:tc>
        <w:tc>
          <w:tcPr>
            <w:tcW w:w="2698" w:type="dxa"/>
            <w:gridSpan w:val="8"/>
            <w:shd w:val="clear" w:color="auto" w:fill="auto"/>
            <w:vAlign w:val="bottom"/>
          </w:tcPr>
          <w:p w14:paraId="73A27A7A"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CONTACT PERSON</w:t>
            </w:r>
          </w:p>
        </w:tc>
        <w:tc>
          <w:tcPr>
            <w:tcW w:w="1968" w:type="dxa"/>
            <w:gridSpan w:val="3"/>
            <w:shd w:val="clear" w:color="auto" w:fill="auto"/>
            <w:vAlign w:val="bottom"/>
          </w:tcPr>
          <w:p w14:paraId="3B41943B" w14:textId="4367FFA5"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M</w:t>
            </w:r>
            <w:r w:rsidR="00350EB5">
              <w:rPr>
                <w:rFonts w:ascii="Arial Narrow" w:hAnsi="Arial Narrow"/>
                <w:sz w:val="20"/>
              </w:rPr>
              <w:t>s. N. Sogiba</w:t>
            </w:r>
          </w:p>
        </w:tc>
      </w:tr>
      <w:tr w:rsidR="00EA05D0" w:rsidRPr="00627C33" w14:paraId="37FD3544" w14:textId="77777777" w:rsidTr="00605ADE">
        <w:trPr>
          <w:trHeight w:val="454"/>
          <w:jc w:val="center"/>
        </w:trPr>
        <w:tc>
          <w:tcPr>
            <w:tcW w:w="3509" w:type="dxa"/>
            <w:gridSpan w:val="2"/>
            <w:shd w:val="clear" w:color="auto" w:fill="auto"/>
            <w:vAlign w:val="bottom"/>
          </w:tcPr>
          <w:p w14:paraId="044DEF25"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CONTACT PERSON</w:t>
            </w:r>
          </w:p>
        </w:tc>
        <w:tc>
          <w:tcPr>
            <w:tcW w:w="1885" w:type="dxa"/>
            <w:gridSpan w:val="4"/>
            <w:shd w:val="clear" w:color="auto" w:fill="auto"/>
            <w:vAlign w:val="bottom"/>
          </w:tcPr>
          <w:p w14:paraId="3CDC0913" w14:textId="3FC50C73" w:rsidR="00EA05D0" w:rsidRDefault="00FB08C5" w:rsidP="00150960">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 xml:space="preserve">MR. </w:t>
            </w:r>
            <w:r w:rsidR="00150960">
              <w:rPr>
                <w:rFonts w:ascii="Arial Narrow" w:hAnsi="Arial Narrow"/>
                <w:sz w:val="20"/>
              </w:rPr>
              <w:t>S</w:t>
            </w:r>
            <w:r>
              <w:rPr>
                <w:rFonts w:ascii="Arial Narrow" w:hAnsi="Arial Narrow"/>
                <w:sz w:val="20"/>
              </w:rPr>
              <w:t xml:space="preserve"> </w:t>
            </w:r>
            <w:r w:rsidR="00150960">
              <w:rPr>
                <w:rFonts w:ascii="Arial Narrow" w:hAnsi="Arial Narrow"/>
                <w:sz w:val="20"/>
              </w:rPr>
              <w:t>FOKAZI</w:t>
            </w:r>
          </w:p>
        </w:tc>
        <w:tc>
          <w:tcPr>
            <w:tcW w:w="2698" w:type="dxa"/>
            <w:gridSpan w:val="8"/>
            <w:shd w:val="clear" w:color="auto" w:fill="auto"/>
            <w:vAlign w:val="bottom"/>
          </w:tcPr>
          <w:p w14:paraId="6055054D"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TELEPHONE NUMBER</w:t>
            </w:r>
          </w:p>
        </w:tc>
        <w:tc>
          <w:tcPr>
            <w:tcW w:w="1968" w:type="dxa"/>
            <w:gridSpan w:val="3"/>
            <w:shd w:val="clear" w:color="auto" w:fill="auto"/>
            <w:vAlign w:val="bottom"/>
          </w:tcPr>
          <w:p w14:paraId="38B94E4A" w14:textId="23BD260B"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039 737 8100</w:t>
            </w:r>
          </w:p>
        </w:tc>
      </w:tr>
      <w:tr w:rsidR="00EA05D0" w:rsidRPr="00627C33" w14:paraId="58716513" w14:textId="77777777" w:rsidTr="00605ADE">
        <w:trPr>
          <w:trHeight w:val="454"/>
          <w:jc w:val="center"/>
        </w:trPr>
        <w:tc>
          <w:tcPr>
            <w:tcW w:w="3509" w:type="dxa"/>
            <w:gridSpan w:val="2"/>
            <w:shd w:val="clear" w:color="auto" w:fill="auto"/>
            <w:vAlign w:val="bottom"/>
          </w:tcPr>
          <w:p w14:paraId="07F13704"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TELEPHONE NUMBER</w:t>
            </w:r>
          </w:p>
        </w:tc>
        <w:tc>
          <w:tcPr>
            <w:tcW w:w="1885" w:type="dxa"/>
            <w:gridSpan w:val="4"/>
            <w:shd w:val="clear" w:color="auto" w:fill="auto"/>
            <w:vAlign w:val="bottom"/>
          </w:tcPr>
          <w:p w14:paraId="4BD8489A" w14:textId="060ED3D7"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039 737 8100</w:t>
            </w:r>
          </w:p>
        </w:tc>
        <w:tc>
          <w:tcPr>
            <w:tcW w:w="2698" w:type="dxa"/>
            <w:gridSpan w:val="8"/>
            <w:shd w:val="clear" w:color="auto" w:fill="auto"/>
            <w:vAlign w:val="bottom"/>
          </w:tcPr>
          <w:p w14:paraId="436625F8"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FACSIMILE NUMBER</w:t>
            </w:r>
          </w:p>
        </w:tc>
        <w:tc>
          <w:tcPr>
            <w:tcW w:w="1968" w:type="dxa"/>
            <w:gridSpan w:val="3"/>
            <w:shd w:val="clear" w:color="auto" w:fill="auto"/>
            <w:vAlign w:val="bottom"/>
          </w:tcPr>
          <w:p w14:paraId="40CB75C2" w14:textId="11FA8E14"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039 737 3611</w:t>
            </w:r>
          </w:p>
        </w:tc>
      </w:tr>
      <w:tr w:rsidR="00EA05D0" w:rsidRPr="00627C33" w14:paraId="4CC2E549" w14:textId="77777777" w:rsidTr="00605ADE">
        <w:trPr>
          <w:trHeight w:val="454"/>
          <w:jc w:val="center"/>
        </w:trPr>
        <w:tc>
          <w:tcPr>
            <w:tcW w:w="3509" w:type="dxa"/>
            <w:gridSpan w:val="2"/>
            <w:shd w:val="clear" w:color="auto" w:fill="auto"/>
            <w:vAlign w:val="bottom"/>
          </w:tcPr>
          <w:p w14:paraId="113F5C54"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FACSIMILE NUMBER</w:t>
            </w:r>
          </w:p>
        </w:tc>
        <w:tc>
          <w:tcPr>
            <w:tcW w:w="1885" w:type="dxa"/>
            <w:gridSpan w:val="4"/>
            <w:shd w:val="clear" w:color="auto" w:fill="auto"/>
            <w:vAlign w:val="bottom"/>
          </w:tcPr>
          <w:p w14:paraId="46C5AE80" w14:textId="55BEE91F"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039 737 3611</w:t>
            </w:r>
          </w:p>
        </w:tc>
        <w:tc>
          <w:tcPr>
            <w:tcW w:w="2698" w:type="dxa"/>
            <w:gridSpan w:val="8"/>
            <w:shd w:val="clear" w:color="auto" w:fill="auto"/>
            <w:vAlign w:val="bottom"/>
          </w:tcPr>
          <w:p w14:paraId="28C42FE1"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E-MAIL ADDRESS</w:t>
            </w:r>
          </w:p>
        </w:tc>
        <w:tc>
          <w:tcPr>
            <w:tcW w:w="1968" w:type="dxa"/>
            <w:gridSpan w:val="3"/>
            <w:shd w:val="clear" w:color="auto" w:fill="auto"/>
            <w:vAlign w:val="bottom"/>
          </w:tcPr>
          <w:p w14:paraId="096D9A3E" w14:textId="4052CAEE" w:rsidR="00EA05D0" w:rsidRDefault="00FB08C5"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nsogiba@matatiele.gov.za</w:t>
            </w:r>
          </w:p>
        </w:tc>
      </w:tr>
      <w:tr w:rsidR="00EA05D0" w:rsidRPr="00627C33" w14:paraId="0637B0C0" w14:textId="77777777" w:rsidTr="00605ADE">
        <w:trPr>
          <w:trHeight w:val="454"/>
          <w:jc w:val="center"/>
        </w:trPr>
        <w:tc>
          <w:tcPr>
            <w:tcW w:w="3509" w:type="dxa"/>
            <w:gridSpan w:val="2"/>
            <w:shd w:val="clear" w:color="auto" w:fill="auto"/>
            <w:vAlign w:val="bottom"/>
          </w:tcPr>
          <w:p w14:paraId="6BE2F42A" w14:textId="77777777" w:rsidR="00EA05D0" w:rsidRPr="00BA1813" w:rsidRDefault="00EA05D0" w:rsidP="008F27AF">
            <w:pPr>
              <w:tabs>
                <w:tab w:val="left" w:pos="720"/>
                <w:tab w:val="left" w:pos="1944"/>
                <w:tab w:val="left" w:pos="3384"/>
                <w:tab w:val="left" w:pos="3744"/>
                <w:tab w:val="left" w:pos="4644"/>
                <w:tab w:val="left" w:pos="5760"/>
                <w:tab w:val="left" w:pos="7920"/>
              </w:tabs>
              <w:jc w:val="both"/>
              <w:rPr>
                <w:rFonts w:ascii="Arial Narrow" w:hAnsi="Arial Narrow"/>
                <w:sz w:val="20"/>
              </w:rPr>
            </w:pPr>
            <w:r w:rsidRPr="00BA1813">
              <w:rPr>
                <w:rFonts w:ascii="Arial Narrow" w:hAnsi="Arial Narrow"/>
                <w:sz w:val="20"/>
              </w:rPr>
              <w:t>E-MAIL ADDRESS</w:t>
            </w:r>
          </w:p>
        </w:tc>
        <w:tc>
          <w:tcPr>
            <w:tcW w:w="1885" w:type="dxa"/>
            <w:gridSpan w:val="4"/>
            <w:shd w:val="clear" w:color="auto" w:fill="auto"/>
            <w:vAlign w:val="bottom"/>
          </w:tcPr>
          <w:p w14:paraId="7CBDD681" w14:textId="22572845" w:rsidR="00EA05D0" w:rsidRDefault="0015096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r>
              <w:rPr>
                <w:rFonts w:ascii="Arial Narrow" w:hAnsi="Arial Narrow"/>
                <w:sz w:val="20"/>
              </w:rPr>
              <w:t>sfokazi</w:t>
            </w:r>
            <w:r w:rsidR="00FB08C5">
              <w:rPr>
                <w:rFonts w:ascii="Arial Narrow" w:hAnsi="Arial Narrow"/>
                <w:sz w:val="20"/>
              </w:rPr>
              <w:t>@matatiel.gov.za</w:t>
            </w:r>
          </w:p>
        </w:tc>
        <w:tc>
          <w:tcPr>
            <w:tcW w:w="4666" w:type="dxa"/>
            <w:gridSpan w:val="11"/>
            <w:shd w:val="clear" w:color="auto" w:fill="auto"/>
            <w:vAlign w:val="bottom"/>
          </w:tcPr>
          <w:p w14:paraId="19DB1EC2" w14:textId="77777777" w:rsidR="00EA05D0" w:rsidRDefault="00EA05D0" w:rsidP="008F27AF">
            <w:pPr>
              <w:tabs>
                <w:tab w:val="left" w:pos="720"/>
                <w:tab w:val="left" w:pos="1134"/>
                <w:tab w:val="left" w:pos="1944"/>
                <w:tab w:val="left" w:pos="3384"/>
                <w:tab w:val="left" w:pos="3744"/>
                <w:tab w:val="left" w:pos="4644"/>
                <w:tab w:val="left" w:pos="5760"/>
                <w:tab w:val="left" w:pos="7920"/>
              </w:tabs>
              <w:jc w:val="both"/>
              <w:rPr>
                <w:rFonts w:ascii="Arial Narrow" w:hAnsi="Arial Narrow"/>
                <w:sz w:val="20"/>
              </w:rPr>
            </w:pPr>
          </w:p>
        </w:tc>
      </w:tr>
    </w:tbl>
    <w:p w14:paraId="2184790A" w14:textId="77777777" w:rsidR="00EA05D0" w:rsidRPr="00EA05D0" w:rsidRDefault="00EA05D0" w:rsidP="00EA05D0">
      <w:pPr>
        <w:pStyle w:val="Title"/>
        <w:rPr>
          <w:b/>
          <w:bCs/>
          <w:i w:val="0"/>
          <w:iCs/>
          <w:sz w:val="22"/>
          <w:szCs w:val="16"/>
        </w:rPr>
      </w:pPr>
      <w:r>
        <w:rPr>
          <w:sz w:val="28"/>
        </w:rPr>
        <w:br w:type="page"/>
      </w:r>
      <w:r w:rsidRPr="00EA05D0">
        <w:rPr>
          <w:b/>
          <w:bCs/>
          <w:i w:val="0"/>
          <w:iCs/>
          <w:sz w:val="22"/>
          <w:szCs w:val="16"/>
        </w:rPr>
        <w:lastRenderedPageBreak/>
        <w:t>PART B</w:t>
      </w:r>
    </w:p>
    <w:p w14:paraId="72242C74" w14:textId="77777777" w:rsidR="00EA05D0" w:rsidRPr="00EA05D0" w:rsidRDefault="00EA05D0" w:rsidP="00EA05D0">
      <w:pPr>
        <w:pStyle w:val="Title"/>
        <w:rPr>
          <w:b/>
          <w:bCs/>
          <w:i w:val="0"/>
          <w:iCs/>
          <w:sz w:val="16"/>
          <w:szCs w:val="16"/>
        </w:rPr>
      </w:pPr>
      <w:r w:rsidRPr="00EA05D0">
        <w:rPr>
          <w:b/>
          <w:bCs/>
          <w:i w:val="0"/>
          <w:iCs/>
          <w:sz w:val="22"/>
          <w:szCs w:val="22"/>
        </w:rPr>
        <w:t>TERMS AND CONDITIONS FOR BIDDING</w:t>
      </w:r>
    </w:p>
    <w:p w14:paraId="70CA4457" w14:textId="77777777" w:rsidR="00EA05D0" w:rsidRPr="00D22E1F" w:rsidRDefault="00EA05D0" w:rsidP="00EA05D0">
      <w:pPr>
        <w:tabs>
          <w:tab w:val="left" w:pos="720"/>
          <w:tab w:val="left" w:pos="8190"/>
        </w:tabs>
        <w:spacing w:line="215" w:lineRule="auto"/>
        <w:rPr>
          <w:rFonts w:ascii="Arial Narrow" w:hAnsi="Arial Narrow"/>
          <w:sz w:val="14"/>
        </w:rPr>
      </w:pPr>
      <w:r>
        <w:rPr>
          <w:rFonts w:ascii="Arial Narrow" w:hAnsi="Arial Narrow"/>
          <w:b/>
          <w:bCs/>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EA05D0" w:rsidRPr="009D2CD9" w14:paraId="6E960FFB" w14:textId="77777777" w:rsidTr="00EA05D0">
        <w:tc>
          <w:tcPr>
            <w:tcW w:w="9351" w:type="dxa"/>
            <w:shd w:val="clear" w:color="auto" w:fill="DDD9C3"/>
          </w:tcPr>
          <w:p w14:paraId="1AACB485" w14:textId="77777777" w:rsidR="00EA05D0" w:rsidRPr="009D2CD9" w:rsidRDefault="00EA05D0" w:rsidP="004B5E9A">
            <w:pPr>
              <w:widowControl w:val="0"/>
              <w:numPr>
                <w:ilvl w:val="0"/>
                <w:numId w:val="20"/>
              </w:numPr>
              <w:tabs>
                <w:tab w:val="left" w:pos="426"/>
              </w:tabs>
              <w:spacing w:line="215" w:lineRule="auto"/>
              <w:jc w:val="both"/>
              <w:rPr>
                <w:rFonts w:ascii="Arial Narrow" w:hAnsi="Arial Narrow"/>
                <w:b/>
                <w:sz w:val="20"/>
              </w:rPr>
            </w:pPr>
            <w:r w:rsidRPr="009D2CD9">
              <w:rPr>
                <w:rFonts w:ascii="Arial Narrow" w:hAnsi="Arial Narrow" w:cs="Arial"/>
                <w:b/>
                <w:bCs/>
                <w:color w:val="000000"/>
                <w:sz w:val="20"/>
              </w:rPr>
              <w:t>BID SUBMISSION:</w:t>
            </w:r>
          </w:p>
        </w:tc>
      </w:tr>
      <w:tr w:rsidR="00EA05D0" w:rsidRPr="009D2CD9" w14:paraId="6266919E" w14:textId="77777777" w:rsidTr="00EA05D0">
        <w:trPr>
          <w:trHeight w:val="1212"/>
        </w:trPr>
        <w:tc>
          <w:tcPr>
            <w:tcW w:w="9351" w:type="dxa"/>
            <w:shd w:val="clear" w:color="auto" w:fill="auto"/>
          </w:tcPr>
          <w:p w14:paraId="0DEFFCD5" w14:textId="77777777" w:rsidR="00EA05D0" w:rsidRPr="007D4563" w:rsidRDefault="00EA05D0" w:rsidP="004B5E9A">
            <w:pPr>
              <w:widowControl w:val="0"/>
              <w:numPr>
                <w:ilvl w:val="1"/>
                <w:numId w:val="2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4AC3398A" w14:textId="77777777" w:rsidR="00EA05D0" w:rsidRPr="007D4563" w:rsidRDefault="00EA05D0" w:rsidP="004B5E9A">
            <w:pPr>
              <w:widowControl w:val="0"/>
              <w:numPr>
                <w:ilvl w:val="1"/>
                <w:numId w:val="21"/>
              </w:numPr>
              <w:tabs>
                <w:tab w:val="left" w:pos="426"/>
              </w:tabs>
              <w:autoSpaceDE w:val="0"/>
              <w:autoSpaceDN w:val="0"/>
              <w:adjustRightInd w:val="0"/>
              <w:spacing w:after="120"/>
              <w:ind w:left="426" w:hanging="426"/>
              <w:jc w:val="both"/>
              <w:rPr>
                <w:rFonts w:ascii="Arial Narrow" w:hAnsi="Arial Narrow" w:cs="Arial Narrow"/>
                <w:b/>
                <w:sz w:val="20"/>
              </w:rPr>
            </w:pPr>
            <w:r w:rsidRPr="009D2CD9">
              <w:rPr>
                <w:rFonts w:ascii="Arial Narrow" w:hAnsi="Arial Narrow" w:cs="Arial Narrow"/>
                <w:b/>
                <w:sz w:val="20"/>
              </w:rPr>
              <w:t xml:space="preserve">ALL BIDS MUST BE SUBMITTED ON THE OFFICIAL FORMS PROVIDED–(NOT TO BE RE-TYPED) OR </w:t>
            </w:r>
            <w:r w:rsidRPr="009D2CD9">
              <w:rPr>
                <w:rFonts w:ascii="Arial Narrow" w:hAnsi="Arial Narrow" w:cs="Arial Narrow"/>
                <w:b/>
                <w:color w:val="FF0000"/>
                <w:sz w:val="20"/>
              </w:rPr>
              <w:t xml:space="preserve"> </w:t>
            </w:r>
            <w:r w:rsidRPr="006F784A">
              <w:rPr>
                <w:rFonts w:ascii="Arial Narrow" w:hAnsi="Arial Narrow" w:cs="Arial Narrow"/>
                <w:b/>
                <w:sz w:val="20"/>
              </w:rPr>
              <w:t>ONLINE</w:t>
            </w:r>
          </w:p>
          <w:p w14:paraId="3E834BE2" w14:textId="77777777" w:rsidR="00EA05D0" w:rsidRPr="007D4563" w:rsidRDefault="00EA05D0" w:rsidP="004B5E9A">
            <w:pPr>
              <w:widowControl w:val="0"/>
              <w:numPr>
                <w:ilvl w:val="1"/>
                <w:numId w:val="2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 AND THE PREFERENTIAL PROCUREMENT REGULATIONS, 201</w:t>
            </w:r>
            <w:r>
              <w:rPr>
                <w:rFonts w:ascii="Arial Narrow" w:hAnsi="Arial Narrow"/>
                <w:sz w:val="20"/>
              </w:rPr>
              <w:t>7</w:t>
            </w:r>
            <w:r w:rsidRPr="009D2CD9">
              <w:rPr>
                <w:rFonts w:ascii="Arial Narrow" w:hAnsi="Arial Narrow"/>
                <w:sz w:val="20"/>
              </w:rPr>
              <w:t>, THE GENERAL CONDITIONS OF CONTRACT (GCC) AND, IF APPLICABLE, ANY OTHER SPECIAL CONDITIONS OF CONTRACT.</w:t>
            </w:r>
          </w:p>
          <w:p w14:paraId="4E02F464" w14:textId="77777777" w:rsidR="00EA05D0" w:rsidRPr="009D2CD9" w:rsidRDefault="00EA05D0" w:rsidP="008F27AF">
            <w:pPr>
              <w:spacing w:line="215" w:lineRule="auto"/>
              <w:jc w:val="both"/>
              <w:rPr>
                <w:rFonts w:ascii="Arial Narrow" w:hAnsi="Arial Narrow"/>
                <w:sz w:val="22"/>
                <w:szCs w:val="22"/>
              </w:rPr>
            </w:pPr>
          </w:p>
        </w:tc>
      </w:tr>
      <w:tr w:rsidR="00EA05D0" w:rsidRPr="009D2CD9" w14:paraId="11A8AF6B" w14:textId="77777777" w:rsidTr="00EA05D0">
        <w:tc>
          <w:tcPr>
            <w:tcW w:w="9351" w:type="dxa"/>
            <w:shd w:val="clear" w:color="auto" w:fill="DDD9C3"/>
          </w:tcPr>
          <w:p w14:paraId="13ED4CD1" w14:textId="77777777" w:rsidR="00EA05D0" w:rsidRPr="00B8269E" w:rsidRDefault="00EA05D0" w:rsidP="004B5E9A">
            <w:pPr>
              <w:widowControl w:val="0"/>
              <w:numPr>
                <w:ilvl w:val="0"/>
                <w:numId w:val="20"/>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EA05D0" w:rsidRPr="009D2CD9" w14:paraId="32F20A66" w14:textId="77777777" w:rsidTr="00EA05D0">
        <w:tc>
          <w:tcPr>
            <w:tcW w:w="9351" w:type="dxa"/>
            <w:shd w:val="clear" w:color="auto" w:fill="FFFFFF"/>
          </w:tcPr>
          <w:p w14:paraId="0F5E45E9" w14:textId="77777777" w:rsidR="00EA05D0" w:rsidRPr="0053700B"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2EACAB4D" w14:textId="77777777" w:rsidR="00EA05D0" w:rsidRPr="0053700B"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BIDDERS ARE REQUIRED TO SUBMIT THEIR UNIQUE PERSONAL IDENTIFICATION NUMBER (PIN) ISSUED BY SARS TO ENABLE   THE ORGAN OF STATE TO VIEW THE TAXPAYER’S PROFILE AND TAX STATUS.</w:t>
            </w:r>
          </w:p>
          <w:p w14:paraId="31347088" w14:textId="77777777" w:rsidR="00EA05D0" w:rsidRPr="0053700B"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APPLICATION FOR THE TAX COMPLIANCE STATUS (TCS) CERTIFICATE OR PIN MAY ALSO BE MADE VIA E-FILING. IN ORDER TO USE THIS PROVISION, TAXPAYERS WILL NEED TO REGISTER WITH SARS AS E-FILERS THROUGH THE WEBSITE </w:t>
            </w:r>
            <w:hyperlink r:id="rId17" w:history="1">
              <w:r w:rsidRPr="0053700B">
                <w:rPr>
                  <w:rFonts w:ascii="Arial Narrow" w:hAnsi="Arial Narrow"/>
                  <w:sz w:val="20"/>
                </w:rPr>
                <w:t>WWW.SARS.GOV.ZA</w:t>
              </w:r>
            </w:hyperlink>
            <w:r w:rsidRPr="0053700B">
              <w:rPr>
                <w:rFonts w:ascii="Arial Narrow" w:hAnsi="Arial Narrow"/>
                <w:sz w:val="20"/>
              </w:rPr>
              <w:t>.</w:t>
            </w:r>
          </w:p>
          <w:p w14:paraId="43CDD6CA" w14:textId="77777777" w:rsidR="00EA05D0" w:rsidRPr="0053700B"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FOREIGN SUPPLIERS MUST COMPLETE </w:t>
            </w:r>
            <w:r>
              <w:rPr>
                <w:rFonts w:ascii="Arial Narrow" w:hAnsi="Arial Narrow"/>
                <w:sz w:val="20"/>
              </w:rPr>
              <w:t>THE</w:t>
            </w:r>
            <w:r w:rsidRPr="0053700B">
              <w:rPr>
                <w:rFonts w:ascii="Arial Narrow" w:hAnsi="Arial Narrow"/>
                <w:sz w:val="20"/>
              </w:rPr>
              <w:t xml:space="preserve"> PRE-AWARD QUESTIONNAIRE </w:t>
            </w:r>
            <w:r>
              <w:rPr>
                <w:rFonts w:ascii="Arial Narrow" w:hAnsi="Arial Narrow"/>
                <w:sz w:val="20"/>
              </w:rPr>
              <w:t xml:space="preserve">IN PART B:3. </w:t>
            </w:r>
          </w:p>
          <w:p w14:paraId="4AB5E4DD" w14:textId="77777777" w:rsidR="00EA05D0" w:rsidRPr="009D2CD9"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3F19D830" w14:textId="77777777" w:rsidR="00EA05D0" w:rsidRPr="009D2CD9"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5D878479" w14:textId="77777777" w:rsidR="00EA05D0" w:rsidRPr="0053700B" w:rsidRDefault="00EA05D0" w:rsidP="004B5E9A">
            <w:pPr>
              <w:widowControl w:val="0"/>
              <w:numPr>
                <w:ilvl w:val="0"/>
                <w:numId w:val="19"/>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WHERE NO TCS IS AVAILABLE BUT THE BIDDER</w:t>
            </w:r>
            <w:r w:rsidRPr="0053700B">
              <w:rPr>
                <w:rFonts w:ascii="Arial Narrow" w:hAnsi="Arial Narrow"/>
                <w:sz w:val="20"/>
              </w:rPr>
              <w:t xml:space="preserve"> IS REGISTERED ON THE CENTRAL SUPPLIER DATABASE (CSD), A CSD NUMBER MUST BE PROVIDED. </w:t>
            </w:r>
          </w:p>
        </w:tc>
      </w:tr>
      <w:tr w:rsidR="00EA05D0" w:rsidRPr="009D2CD9" w14:paraId="44AC473B" w14:textId="77777777" w:rsidTr="00EA05D0">
        <w:trPr>
          <w:trHeight w:val="296"/>
        </w:trPr>
        <w:tc>
          <w:tcPr>
            <w:tcW w:w="9351" w:type="dxa"/>
            <w:shd w:val="clear" w:color="auto" w:fill="DDD9C3"/>
          </w:tcPr>
          <w:p w14:paraId="0A85A8E0" w14:textId="77777777" w:rsidR="00EA05D0" w:rsidRPr="009D2CD9" w:rsidRDefault="00EA05D0" w:rsidP="004B5E9A">
            <w:pPr>
              <w:widowControl w:val="0"/>
              <w:numPr>
                <w:ilvl w:val="0"/>
                <w:numId w:val="20"/>
              </w:numPr>
              <w:tabs>
                <w:tab w:val="left" w:pos="426"/>
              </w:tabs>
              <w:spacing w:line="215" w:lineRule="auto"/>
              <w:jc w:val="both"/>
              <w:rPr>
                <w:rFonts w:ascii="Arial Narrow" w:hAnsi="Arial Narrow" w:cs="Arial Narrow"/>
                <w:sz w:val="20"/>
              </w:rPr>
            </w:pPr>
            <w:r w:rsidRPr="00B8269E">
              <w:rPr>
                <w:rFonts w:ascii="Arial Narrow" w:hAnsi="Arial Narrow" w:cs="Arial Narrow"/>
                <w:b/>
                <w:sz w:val="20"/>
              </w:rPr>
              <w:t>QUESTIONNAIRE TO BIDDING FOREIGN SUPPLIERS</w:t>
            </w:r>
          </w:p>
        </w:tc>
      </w:tr>
      <w:tr w:rsidR="00EA05D0" w:rsidRPr="009D2CD9" w14:paraId="7D5D4355" w14:textId="77777777" w:rsidTr="00EA05D0">
        <w:tc>
          <w:tcPr>
            <w:tcW w:w="9351" w:type="dxa"/>
            <w:shd w:val="clear" w:color="auto" w:fill="FFFFFF"/>
          </w:tcPr>
          <w:p w14:paraId="20358292" w14:textId="77777777" w:rsidR="00EA05D0" w:rsidRPr="00B8269E" w:rsidRDefault="00EA05D0" w:rsidP="004B5E9A">
            <w:pPr>
              <w:widowControl w:val="0"/>
              <w:numPr>
                <w:ilvl w:val="1"/>
                <w:numId w:val="19"/>
              </w:numPr>
              <w:tabs>
                <w:tab w:val="left" w:pos="0"/>
                <w:tab w:val="left" w:pos="426"/>
              </w:tabs>
              <w:autoSpaceDE w:val="0"/>
              <w:autoSpaceDN w:val="0"/>
              <w:adjustRightInd w:val="0"/>
              <w:spacing w:before="120"/>
              <w:ind w:hanging="1512"/>
              <w:jc w:val="both"/>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NO</w:t>
            </w:r>
          </w:p>
          <w:p w14:paraId="3FDED03D" w14:textId="77777777" w:rsidR="00EA05D0" w:rsidRPr="00B8269E" w:rsidRDefault="00EA05D0" w:rsidP="004B5E9A">
            <w:pPr>
              <w:widowControl w:val="0"/>
              <w:numPr>
                <w:ilvl w:val="1"/>
                <w:numId w:val="19"/>
              </w:numPr>
              <w:tabs>
                <w:tab w:val="left" w:pos="0"/>
                <w:tab w:val="left" w:pos="426"/>
              </w:tabs>
              <w:autoSpaceDE w:val="0"/>
              <w:autoSpaceDN w:val="0"/>
              <w:adjustRightInd w:val="0"/>
              <w:spacing w:before="120"/>
              <w:ind w:hanging="1512"/>
              <w:jc w:val="both"/>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t xml:space="preserve">                           </w:t>
            </w:r>
            <w:r>
              <w:rPr>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NO</w:t>
            </w:r>
          </w:p>
          <w:p w14:paraId="61E78CA6" w14:textId="77777777" w:rsidR="00EA05D0" w:rsidRPr="00B8269E" w:rsidRDefault="00EA05D0" w:rsidP="004B5E9A">
            <w:pPr>
              <w:widowControl w:val="0"/>
              <w:numPr>
                <w:ilvl w:val="1"/>
                <w:numId w:val="19"/>
              </w:numPr>
              <w:tabs>
                <w:tab w:val="left" w:pos="0"/>
                <w:tab w:val="left" w:pos="426"/>
              </w:tabs>
              <w:autoSpaceDE w:val="0"/>
              <w:autoSpaceDN w:val="0"/>
              <w:adjustRightInd w:val="0"/>
              <w:spacing w:before="120"/>
              <w:ind w:hanging="1512"/>
              <w:jc w:val="both"/>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NO</w:t>
            </w:r>
          </w:p>
          <w:p w14:paraId="0B0BAA01" w14:textId="77777777" w:rsidR="00EA05D0" w:rsidRPr="00B8269E" w:rsidRDefault="00EA05D0" w:rsidP="004B5E9A">
            <w:pPr>
              <w:widowControl w:val="0"/>
              <w:numPr>
                <w:ilvl w:val="1"/>
                <w:numId w:val="19"/>
              </w:numPr>
              <w:tabs>
                <w:tab w:val="left" w:pos="0"/>
                <w:tab w:val="left" w:pos="426"/>
              </w:tabs>
              <w:autoSpaceDE w:val="0"/>
              <w:autoSpaceDN w:val="0"/>
              <w:adjustRightInd w:val="0"/>
              <w:spacing w:before="120"/>
              <w:ind w:hanging="1512"/>
              <w:jc w:val="both"/>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NO</w:t>
            </w:r>
          </w:p>
          <w:p w14:paraId="598598D7" w14:textId="77777777" w:rsidR="00EA05D0" w:rsidRPr="00B8269E" w:rsidRDefault="00EA05D0" w:rsidP="004B5E9A">
            <w:pPr>
              <w:widowControl w:val="0"/>
              <w:numPr>
                <w:ilvl w:val="1"/>
                <w:numId w:val="19"/>
              </w:numPr>
              <w:tabs>
                <w:tab w:val="left" w:pos="0"/>
                <w:tab w:val="left" w:pos="426"/>
              </w:tabs>
              <w:autoSpaceDE w:val="0"/>
              <w:autoSpaceDN w:val="0"/>
              <w:adjustRightInd w:val="0"/>
              <w:spacing w:before="120"/>
              <w:ind w:hanging="1512"/>
              <w:jc w:val="both"/>
              <w:rPr>
                <w:rFonts w:ascii="Arial Narrow" w:hAnsi="Arial Narrow"/>
                <w:sz w:val="20"/>
              </w:rPr>
            </w:pPr>
            <w:r w:rsidRPr="00B8269E">
              <w:rPr>
                <w:rFonts w:ascii="Arial Narrow" w:hAnsi="Arial Narrow"/>
                <w:sz w:val="20"/>
              </w:rPr>
              <w:lastRenderedPageBreak/>
              <w:t>IS THE ENTITY LIABLE IN THE RSA FOR ANY FORM OF TAXATION?</w:t>
            </w:r>
            <w:r w:rsidRPr="00B8269E">
              <w:rPr>
                <w:rFonts w:ascii="Arial Narrow" w:hAnsi="Arial Narrow"/>
                <w:sz w:val="20"/>
              </w:rPr>
              <w:tab/>
            </w:r>
            <w:r w:rsidRPr="00B8269E">
              <w:rPr>
                <w:sz w:val="20"/>
              </w:rPr>
              <w:tab/>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rPr>
              <w:fldChar w:fldCharType="begin">
                <w:ffData>
                  <w:name w:val="Check1"/>
                  <w:enabled/>
                  <w:calcOnExit w:val="0"/>
                  <w:checkBox>
                    <w:sizeAuto/>
                    <w:default w:val="0"/>
                  </w:checkBox>
                </w:ffData>
              </w:fldChar>
            </w:r>
            <w:r w:rsidRPr="00B8269E">
              <w:rPr>
                <w:rFonts w:ascii="Arial Narrow" w:hAnsi="Arial Narrow"/>
                <w:sz w:val="20"/>
              </w:rPr>
              <w:instrText xml:space="preserve"> FORMCHECKBOX </w:instrText>
            </w:r>
            <w:r w:rsidR="00E85638">
              <w:rPr>
                <w:rFonts w:ascii="Arial Narrow" w:hAnsi="Arial Narrow"/>
                <w:sz w:val="20"/>
              </w:rPr>
            </w:r>
            <w:r w:rsidR="00E85638">
              <w:rPr>
                <w:rFonts w:ascii="Arial Narrow" w:hAnsi="Arial Narrow"/>
                <w:sz w:val="20"/>
              </w:rPr>
              <w:fldChar w:fldCharType="separate"/>
            </w:r>
            <w:r w:rsidRPr="00B8269E">
              <w:rPr>
                <w:rFonts w:ascii="Arial Narrow" w:hAnsi="Arial Narrow"/>
                <w:sz w:val="20"/>
              </w:rPr>
              <w:fldChar w:fldCharType="end"/>
            </w:r>
            <w:r w:rsidRPr="00B8269E">
              <w:rPr>
                <w:rFonts w:ascii="Arial Narrow" w:hAnsi="Arial Narrow"/>
                <w:sz w:val="20"/>
              </w:rPr>
              <w:t xml:space="preserve"> NO </w:t>
            </w:r>
          </w:p>
          <w:p w14:paraId="75455DF3" w14:textId="77777777" w:rsidR="00EA05D0" w:rsidRPr="00B8269E" w:rsidRDefault="00EA05D0" w:rsidP="008F27AF">
            <w:pPr>
              <w:autoSpaceDE w:val="0"/>
              <w:autoSpaceDN w:val="0"/>
              <w:adjustRightInd w:val="0"/>
              <w:ind w:left="792"/>
              <w:jc w:val="both"/>
              <w:rPr>
                <w:sz w:val="20"/>
              </w:rPr>
            </w:pPr>
          </w:p>
          <w:p w14:paraId="0132180F" w14:textId="77777777" w:rsidR="00EA05D0" w:rsidRPr="007D4563" w:rsidRDefault="00EA05D0" w:rsidP="008F27AF">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.3 ABOVE.</w:t>
            </w:r>
          </w:p>
          <w:p w14:paraId="79D1B6C3" w14:textId="77777777" w:rsidR="00EA05D0" w:rsidRPr="00B8269E" w:rsidRDefault="00EA05D0" w:rsidP="008F27AF">
            <w:pPr>
              <w:tabs>
                <w:tab w:val="left" w:pos="426"/>
              </w:tabs>
              <w:spacing w:line="215" w:lineRule="auto"/>
              <w:jc w:val="both"/>
              <w:rPr>
                <w:rFonts w:ascii="Arial Narrow" w:hAnsi="Arial Narrow" w:cs="Arial Narrow"/>
                <w:b/>
                <w:sz w:val="20"/>
              </w:rPr>
            </w:pPr>
          </w:p>
        </w:tc>
      </w:tr>
    </w:tbl>
    <w:p w14:paraId="7DED2037" w14:textId="77777777" w:rsidR="00EA05D0" w:rsidRPr="00244018" w:rsidRDefault="00EA05D0" w:rsidP="00EA05D0">
      <w:pPr>
        <w:autoSpaceDE w:val="0"/>
        <w:autoSpaceDN w:val="0"/>
        <w:adjustRightInd w:val="0"/>
        <w:ind w:left="720" w:hanging="720"/>
        <w:rPr>
          <w:rFonts w:ascii="Arial Narrow" w:hAnsi="Arial Narrow" w:cs="Arial Narrow"/>
          <w:b/>
          <w:sz w:val="12"/>
          <w:szCs w:val="12"/>
        </w:rPr>
      </w:pPr>
    </w:p>
    <w:p w14:paraId="0CF9E66E" w14:textId="77777777" w:rsidR="00EA05D0" w:rsidRDefault="00EA05D0" w:rsidP="00EA05D0">
      <w:pPr>
        <w:autoSpaceDE w:val="0"/>
        <w:autoSpaceDN w:val="0"/>
        <w:adjustRightInd w:val="0"/>
        <w:ind w:left="720" w:hanging="720"/>
        <w:rPr>
          <w:rFonts w:ascii="Arial Narrow" w:hAnsi="Arial Narrow"/>
          <w:sz w:val="20"/>
        </w:rPr>
      </w:pPr>
      <w:r>
        <w:rPr>
          <w:rFonts w:ascii="Arial Narrow" w:hAnsi="Arial Narrow" w:cs="Arial Narrow"/>
          <w:b/>
          <w:sz w:val="20"/>
        </w:rPr>
        <w:t xml:space="preserve">NB: </w:t>
      </w:r>
      <w:r w:rsidRPr="00244018">
        <w:rPr>
          <w:rFonts w:ascii="Arial Narrow" w:hAnsi="Arial Narrow" w:cs="Arial Narrow"/>
          <w:b/>
          <w:sz w:val="20"/>
        </w:rPr>
        <w:t>FAILURE TO PROVIDE ANY OF THE ABOVE PARTICULARS MAY RENDER THE BID INVALID</w:t>
      </w:r>
      <w:r w:rsidRPr="00244018">
        <w:rPr>
          <w:rFonts w:ascii="Arial Narrow" w:hAnsi="Arial Narrow" w:cs="Arial Narrow"/>
          <w:sz w:val="20"/>
        </w:rPr>
        <w:t>.</w:t>
      </w:r>
    </w:p>
    <w:p w14:paraId="6A09B498" w14:textId="77777777" w:rsidR="00EA05D0" w:rsidRDefault="00EA05D0" w:rsidP="00EA05D0">
      <w:pPr>
        <w:autoSpaceDE w:val="0"/>
        <w:autoSpaceDN w:val="0"/>
        <w:adjustRightInd w:val="0"/>
        <w:ind w:left="720" w:hanging="720"/>
        <w:rPr>
          <w:rFonts w:ascii="Arial Narrow" w:hAnsi="Arial Narrow"/>
          <w:sz w:val="20"/>
        </w:rPr>
      </w:pPr>
      <w:r>
        <w:rPr>
          <w:rFonts w:ascii="Arial Narrow" w:hAnsi="Arial Narrow" w:cs="Arial Narrow"/>
          <w:b/>
          <w:sz w:val="20"/>
        </w:rPr>
        <w:t>NO BIDS WILL BE CONSIDERED FROM PERSONS IN THE SERVICE OF THE STATE</w:t>
      </w:r>
      <w:r w:rsidRPr="007D5AB7">
        <w:rPr>
          <w:rFonts w:ascii="Arial Narrow" w:hAnsi="Arial Narrow"/>
          <w:sz w:val="20"/>
        </w:rPr>
        <w:t>.</w:t>
      </w:r>
    </w:p>
    <w:p w14:paraId="1162129F" w14:textId="77777777" w:rsidR="00EA05D0" w:rsidRDefault="00EA05D0" w:rsidP="00EA05D0">
      <w:pPr>
        <w:autoSpaceDE w:val="0"/>
        <w:autoSpaceDN w:val="0"/>
        <w:adjustRightInd w:val="0"/>
        <w:ind w:left="720" w:hanging="720"/>
        <w:rPr>
          <w:rFonts w:ascii="Arial Narrow" w:hAnsi="Arial Narrow"/>
          <w:sz w:val="20"/>
        </w:rPr>
      </w:pPr>
    </w:p>
    <w:p w14:paraId="7A712AB6" w14:textId="77777777" w:rsidR="00EA05D0" w:rsidRDefault="00EA05D0" w:rsidP="00EA05D0">
      <w:pPr>
        <w:autoSpaceDE w:val="0"/>
        <w:autoSpaceDN w:val="0"/>
        <w:adjustRightInd w:val="0"/>
        <w:ind w:left="720" w:hanging="720"/>
        <w:rPr>
          <w:rFonts w:ascii="Arial Narrow" w:hAnsi="Arial Narrow"/>
          <w:sz w:val="20"/>
        </w:rPr>
      </w:pPr>
    </w:p>
    <w:p w14:paraId="628076DC" w14:textId="77777777" w:rsidR="00EA05D0" w:rsidRDefault="00EA05D0" w:rsidP="00EA05D0">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5CC1BE" w14:textId="77777777" w:rsidR="00EA05D0" w:rsidRDefault="00EA05D0" w:rsidP="00EA05D0">
      <w:pPr>
        <w:autoSpaceDE w:val="0"/>
        <w:autoSpaceDN w:val="0"/>
        <w:adjustRightInd w:val="0"/>
        <w:ind w:left="720" w:hanging="720"/>
        <w:rPr>
          <w:rFonts w:ascii="Arial Narrow" w:hAnsi="Arial Narrow"/>
        </w:rPr>
      </w:pPr>
    </w:p>
    <w:p w14:paraId="02817E7A" w14:textId="77777777" w:rsidR="00EA05D0" w:rsidRDefault="00EA05D0" w:rsidP="00EA05D0">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CDDC9E4" w14:textId="77777777" w:rsidR="00EA05D0" w:rsidRDefault="00EA05D0" w:rsidP="00EA05D0">
      <w:pPr>
        <w:autoSpaceDE w:val="0"/>
        <w:autoSpaceDN w:val="0"/>
        <w:adjustRightInd w:val="0"/>
        <w:ind w:left="720" w:hanging="720"/>
        <w:rPr>
          <w:rFonts w:ascii="Arial Narrow" w:hAnsi="Arial Narrow"/>
        </w:rPr>
      </w:pPr>
    </w:p>
    <w:p w14:paraId="2396F2D2" w14:textId="77777777" w:rsidR="00EA05D0" w:rsidRPr="00244018" w:rsidRDefault="00EA05D0" w:rsidP="00EA05D0">
      <w:pPr>
        <w:autoSpaceDE w:val="0"/>
        <w:autoSpaceDN w:val="0"/>
        <w:adjustRightInd w:val="0"/>
        <w:ind w:left="720" w:hanging="720"/>
        <w:rPr>
          <w:rFonts w:ascii="Arial Narrow" w:hAnsi="Arial Narrow"/>
          <w:sz w:val="20"/>
        </w:rPr>
      </w:pPr>
      <w:r w:rsidRPr="00875945">
        <w:rPr>
          <w:rFonts w:ascii="Arial Narrow" w:hAnsi="Arial Narrow"/>
        </w:rPr>
        <w:t>DATE</w:t>
      </w:r>
      <w:r>
        <w:rPr>
          <w:rFonts w:ascii="Arial Narrow" w:hAnsi="Arial Narrow"/>
        </w:rPr>
        <w:t>:………………………………………………………………………………………………………………….</w:t>
      </w:r>
    </w:p>
    <w:p w14:paraId="70EE153D" w14:textId="77777777" w:rsidR="00771FDD" w:rsidRDefault="00771FDD" w:rsidP="00B6111E">
      <w:pPr>
        <w:rPr>
          <w:rFonts w:ascii="Arial" w:hAnsi="Arial" w:cs="Arial"/>
        </w:rPr>
      </w:pPr>
    </w:p>
    <w:p w14:paraId="78B1B2C7" w14:textId="77777777" w:rsidR="00771FDD" w:rsidRDefault="00771FDD" w:rsidP="00B6111E">
      <w:pPr>
        <w:rPr>
          <w:rFonts w:ascii="Arial" w:hAnsi="Arial" w:cs="Arial"/>
        </w:rPr>
      </w:pPr>
    </w:p>
    <w:p w14:paraId="5424729B" w14:textId="77777777" w:rsidR="00771FDD" w:rsidRDefault="00771FDD" w:rsidP="00B6111E">
      <w:pPr>
        <w:rPr>
          <w:rFonts w:ascii="Arial" w:hAnsi="Arial" w:cs="Arial"/>
        </w:rPr>
      </w:pPr>
    </w:p>
    <w:p w14:paraId="154D76F5" w14:textId="77777777" w:rsidR="00E00FD6" w:rsidRDefault="00E00FD6" w:rsidP="00B6111E">
      <w:pPr>
        <w:rPr>
          <w:rFonts w:ascii="Arial" w:hAnsi="Arial" w:cs="Arial"/>
        </w:rPr>
      </w:pPr>
    </w:p>
    <w:p w14:paraId="57D955E4" w14:textId="77777777" w:rsidR="00E00FD6" w:rsidRDefault="00E00FD6" w:rsidP="00B6111E">
      <w:pPr>
        <w:rPr>
          <w:rFonts w:ascii="Arial" w:hAnsi="Arial" w:cs="Arial"/>
        </w:rPr>
      </w:pPr>
    </w:p>
    <w:p w14:paraId="47C0F135" w14:textId="77777777" w:rsidR="00E00FD6" w:rsidRDefault="00E00FD6" w:rsidP="00B6111E">
      <w:pPr>
        <w:rPr>
          <w:rFonts w:ascii="Arial" w:hAnsi="Arial" w:cs="Arial"/>
        </w:rPr>
      </w:pPr>
    </w:p>
    <w:p w14:paraId="4FF24EE0" w14:textId="77777777" w:rsidR="00E00FD6" w:rsidRDefault="00E00FD6" w:rsidP="00B6111E">
      <w:pPr>
        <w:rPr>
          <w:rFonts w:ascii="Arial" w:hAnsi="Arial" w:cs="Arial"/>
        </w:rPr>
      </w:pPr>
    </w:p>
    <w:p w14:paraId="1DC8D24D" w14:textId="77777777" w:rsidR="00E00FD6" w:rsidRDefault="00E00FD6" w:rsidP="00B6111E">
      <w:pPr>
        <w:rPr>
          <w:rFonts w:ascii="Arial" w:hAnsi="Arial" w:cs="Arial"/>
        </w:rPr>
      </w:pPr>
    </w:p>
    <w:p w14:paraId="3C388F2B" w14:textId="77777777" w:rsidR="008E1419" w:rsidRPr="00EA05D0" w:rsidRDefault="008E1419" w:rsidP="008E1419">
      <w:pPr>
        <w:pStyle w:val="Title"/>
        <w:rPr>
          <w:b/>
          <w:bCs/>
          <w:sz w:val="40"/>
          <w:szCs w:val="28"/>
        </w:rPr>
      </w:pPr>
      <w:r w:rsidRPr="00EA05D0">
        <w:rPr>
          <w:b/>
          <w:bCs/>
          <w:sz w:val="40"/>
          <w:szCs w:val="28"/>
        </w:rPr>
        <w:t xml:space="preserve">MBD </w:t>
      </w:r>
      <w:r w:rsidR="009A5345">
        <w:rPr>
          <w:b/>
          <w:bCs/>
          <w:sz w:val="40"/>
          <w:szCs w:val="28"/>
        </w:rPr>
        <w:t>4</w:t>
      </w:r>
      <w:r w:rsidRPr="00EA05D0">
        <w:rPr>
          <w:b/>
          <w:bCs/>
          <w:sz w:val="40"/>
          <w:szCs w:val="28"/>
        </w:rPr>
        <w:t xml:space="preserve"> – MATATIELE LOCAL MUNICIPALITY</w:t>
      </w:r>
    </w:p>
    <w:p w14:paraId="60D92B20" w14:textId="77777777" w:rsidR="00E00FD6" w:rsidRDefault="00E00FD6" w:rsidP="00B6111E">
      <w:pPr>
        <w:rPr>
          <w:rFonts w:ascii="Arial" w:hAnsi="Arial" w:cs="Arial"/>
        </w:rPr>
      </w:pPr>
    </w:p>
    <w:p w14:paraId="065867E9" w14:textId="77777777" w:rsidR="008F27AF" w:rsidRDefault="008F27AF" w:rsidP="008F27AF">
      <w:pPr>
        <w:tabs>
          <w:tab w:val="left" w:pos="7363"/>
          <w:tab w:val="center" w:pos="10530"/>
        </w:tabs>
        <w:jc w:val="center"/>
        <w:rPr>
          <w:rFonts w:ascii="Arial Narrow" w:hAnsi="Arial Narrow"/>
          <w:b/>
          <w:sz w:val="28"/>
        </w:rPr>
      </w:pPr>
      <w:r>
        <w:rPr>
          <w:rFonts w:ascii="Arial Narrow" w:hAnsi="Arial Narrow"/>
          <w:b/>
          <w:sz w:val="28"/>
        </w:rPr>
        <w:t>DECLARATION OF INTEREST</w:t>
      </w:r>
    </w:p>
    <w:p w14:paraId="0896FDBC" w14:textId="77777777" w:rsidR="009A5345" w:rsidRDefault="009A5345" w:rsidP="008F27AF">
      <w:pPr>
        <w:tabs>
          <w:tab w:val="left" w:pos="7363"/>
          <w:tab w:val="center" w:pos="10530"/>
        </w:tabs>
        <w:jc w:val="center"/>
        <w:rPr>
          <w:rFonts w:ascii="Arial Narrow" w:hAnsi="Arial Narrow"/>
        </w:rPr>
      </w:pPr>
    </w:p>
    <w:p w14:paraId="2390CF98" w14:textId="77777777" w:rsidR="009A5345" w:rsidRPr="009A5345" w:rsidRDefault="009A5345" w:rsidP="004B5E9A">
      <w:pPr>
        <w:pStyle w:val="ListParagraph"/>
        <w:numPr>
          <w:ilvl w:val="0"/>
          <w:numId w:val="22"/>
        </w:numPr>
        <w:rPr>
          <w:rFonts w:ascii="Arial" w:hAnsi="Arial" w:cs="Arial"/>
          <w:sz w:val="20"/>
          <w:szCs w:val="20"/>
        </w:rPr>
      </w:pPr>
      <w:r w:rsidRPr="009A5345">
        <w:rPr>
          <w:rFonts w:ascii="Arial" w:hAnsi="Arial" w:cs="Arial"/>
          <w:sz w:val="20"/>
          <w:szCs w:val="20"/>
        </w:rPr>
        <w:t>No bid will be accepted from persons in the service of the state</w:t>
      </w:r>
      <w:r w:rsidRPr="009A5345">
        <w:sym w:font="Symbol" w:char="F02A"/>
      </w:r>
      <w:r w:rsidRPr="009A5345">
        <w:rPr>
          <w:rFonts w:ascii="Arial" w:hAnsi="Arial" w:cs="Arial"/>
          <w:sz w:val="20"/>
          <w:szCs w:val="20"/>
        </w:rPr>
        <w:t xml:space="preserve"> .</w:t>
      </w:r>
    </w:p>
    <w:p w14:paraId="0578B9D6" w14:textId="77777777" w:rsidR="009A5345" w:rsidRDefault="009A5345" w:rsidP="004B5E9A">
      <w:pPr>
        <w:pStyle w:val="ListParagraph"/>
        <w:numPr>
          <w:ilvl w:val="0"/>
          <w:numId w:val="22"/>
        </w:numPr>
        <w:rPr>
          <w:rFonts w:ascii="Arial" w:hAnsi="Arial" w:cs="Arial"/>
          <w:sz w:val="20"/>
          <w:szCs w:val="20"/>
        </w:rPr>
      </w:pPr>
      <w:r w:rsidRPr="009A5345">
        <w:rPr>
          <w:rFonts w:ascii="Arial" w:hAnsi="Arial" w:cs="Arial"/>
          <w:sz w:val="20"/>
          <w:szCs w:val="20"/>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 in relation to the evaluating/adjudicating authority and/or take an oath declaring his/her interest.</w:t>
      </w:r>
    </w:p>
    <w:p w14:paraId="037E0264" w14:textId="77777777" w:rsidR="009A5345" w:rsidRDefault="009A5345" w:rsidP="009A5345">
      <w:pPr>
        <w:rPr>
          <w:rFonts w:ascii="Arial" w:hAnsi="Arial" w:cs="Arial"/>
          <w:sz w:val="20"/>
          <w:szCs w:val="20"/>
        </w:rPr>
      </w:pPr>
    </w:p>
    <w:p w14:paraId="142E59EC" w14:textId="77777777" w:rsidR="009A5345" w:rsidRPr="009A5345" w:rsidRDefault="009A5345" w:rsidP="004B5E9A">
      <w:pPr>
        <w:pStyle w:val="ListParagraph"/>
        <w:numPr>
          <w:ilvl w:val="0"/>
          <w:numId w:val="22"/>
        </w:numPr>
        <w:rPr>
          <w:rFonts w:ascii="Arial" w:hAnsi="Arial" w:cs="Arial"/>
          <w:sz w:val="20"/>
          <w:szCs w:val="20"/>
        </w:rPr>
      </w:pPr>
      <w:r w:rsidRPr="009A5345">
        <w:rPr>
          <w:rFonts w:ascii="Arial" w:hAnsi="Arial" w:cs="Arial"/>
          <w:sz w:val="20"/>
          <w:szCs w:val="20"/>
        </w:rPr>
        <w:t>In order to give effect to the above, the following questionnaire must be completed and submitted with the bid.</w:t>
      </w:r>
    </w:p>
    <w:p w14:paraId="513C70ED" w14:textId="77777777" w:rsidR="009A5345" w:rsidRPr="009A5345" w:rsidRDefault="009A5345" w:rsidP="009A5345">
      <w:pPr>
        <w:rPr>
          <w:rFonts w:ascii="Arial" w:hAnsi="Arial" w:cs="Arial"/>
          <w:sz w:val="20"/>
          <w:szCs w:val="20"/>
        </w:rPr>
      </w:pPr>
    </w:p>
    <w:p w14:paraId="16C504CC" w14:textId="77777777" w:rsidR="009A5345" w:rsidRPr="009A5345" w:rsidRDefault="009A5345" w:rsidP="009A5345">
      <w:pPr>
        <w:rPr>
          <w:rFonts w:ascii="Arial" w:hAnsi="Arial" w:cs="Arial"/>
          <w:sz w:val="20"/>
          <w:szCs w:val="20"/>
        </w:rPr>
      </w:pPr>
      <w:r w:rsidRPr="009A5345">
        <w:rPr>
          <w:rFonts w:ascii="Arial" w:hAnsi="Arial" w:cs="Arial"/>
          <w:sz w:val="20"/>
          <w:szCs w:val="20"/>
        </w:rPr>
        <w:t>3.1</w:t>
      </w:r>
      <w:r w:rsidRPr="009A5345">
        <w:rPr>
          <w:rFonts w:ascii="Arial" w:hAnsi="Arial" w:cs="Arial"/>
          <w:sz w:val="20"/>
          <w:szCs w:val="20"/>
        </w:rPr>
        <w:tab/>
        <w:t>Full Name:   …………………………………………………………………………</w:t>
      </w:r>
    </w:p>
    <w:p w14:paraId="1F55D1A4" w14:textId="77777777" w:rsidR="009A5345" w:rsidRPr="009A5345" w:rsidRDefault="009A5345" w:rsidP="009A5345">
      <w:pPr>
        <w:rPr>
          <w:rFonts w:ascii="Arial" w:hAnsi="Arial" w:cs="Arial"/>
          <w:sz w:val="20"/>
          <w:szCs w:val="20"/>
        </w:rPr>
      </w:pPr>
    </w:p>
    <w:p w14:paraId="3A5837A7" w14:textId="77777777" w:rsidR="009A5345" w:rsidRPr="009A5345" w:rsidRDefault="009A5345" w:rsidP="009A5345">
      <w:pPr>
        <w:rPr>
          <w:rFonts w:ascii="Arial" w:hAnsi="Arial" w:cs="Arial"/>
          <w:sz w:val="20"/>
          <w:szCs w:val="20"/>
        </w:rPr>
      </w:pPr>
      <w:r w:rsidRPr="009A5345">
        <w:rPr>
          <w:rFonts w:ascii="Arial" w:hAnsi="Arial" w:cs="Arial"/>
          <w:sz w:val="20"/>
          <w:szCs w:val="20"/>
        </w:rPr>
        <w:t>3.2</w:t>
      </w:r>
      <w:r w:rsidRPr="009A5345">
        <w:rPr>
          <w:rFonts w:ascii="Arial" w:hAnsi="Arial" w:cs="Arial"/>
          <w:sz w:val="20"/>
          <w:szCs w:val="20"/>
        </w:rPr>
        <w:tab/>
        <w:t>Identity Number:     …………………………………………………………………</w:t>
      </w:r>
    </w:p>
    <w:p w14:paraId="655BC88C" w14:textId="77777777" w:rsidR="009A5345" w:rsidRPr="009A5345" w:rsidRDefault="009A5345" w:rsidP="009A5345">
      <w:pPr>
        <w:rPr>
          <w:rFonts w:ascii="Arial" w:hAnsi="Arial" w:cs="Arial"/>
          <w:sz w:val="20"/>
          <w:szCs w:val="20"/>
        </w:rPr>
      </w:pPr>
    </w:p>
    <w:p w14:paraId="0D299C9F" w14:textId="77777777" w:rsidR="009A5345" w:rsidRPr="009A5345" w:rsidRDefault="009A5345" w:rsidP="009A5345">
      <w:pPr>
        <w:rPr>
          <w:rFonts w:ascii="Arial" w:hAnsi="Arial" w:cs="Arial"/>
          <w:sz w:val="20"/>
          <w:szCs w:val="20"/>
        </w:rPr>
      </w:pPr>
      <w:r w:rsidRPr="009A5345">
        <w:rPr>
          <w:rFonts w:ascii="Arial" w:hAnsi="Arial" w:cs="Arial"/>
          <w:sz w:val="20"/>
          <w:szCs w:val="20"/>
        </w:rPr>
        <w:t>3.3</w:t>
      </w:r>
      <w:r w:rsidRPr="009A5345">
        <w:rPr>
          <w:rFonts w:ascii="Arial" w:hAnsi="Arial" w:cs="Arial"/>
          <w:sz w:val="20"/>
          <w:szCs w:val="20"/>
        </w:rPr>
        <w:tab/>
        <w:t>Company Registration Number:   …………………………………………………</w:t>
      </w:r>
    </w:p>
    <w:p w14:paraId="106A399C" w14:textId="77777777" w:rsidR="009A5345" w:rsidRPr="009A5345" w:rsidRDefault="009A5345" w:rsidP="009A5345">
      <w:pPr>
        <w:rPr>
          <w:rFonts w:ascii="Arial" w:hAnsi="Arial" w:cs="Arial"/>
          <w:sz w:val="20"/>
          <w:szCs w:val="20"/>
        </w:rPr>
      </w:pPr>
    </w:p>
    <w:p w14:paraId="5630D1D7" w14:textId="77777777" w:rsidR="009A5345" w:rsidRPr="009A5345" w:rsidRDefault="009A5345" w:rsidP="009A5345">
      <w:pPr>
        <w:rPr>
          <w:rFonts w:ascii="Arial" w:hAnsi="Arial" w:cs="Arial"/>
          <w:sz w:val="20"/>
          <w:szCs w:val="20"/>
        </w:rPr>
      </w:pPr>
      <w:r w:rsidRPr="009A5345">
        <w:rPr>
          <w:rFonts w:ascii="Arial" w:hAnsi="Arial" w:cs="Arial"/>
          <w:sz w:val="20"/>
          <w:szCs w:val="20"/>
        </w:rPr>
        <w:t>3.4</w:t>
      </w:r>
      <w:r w:rsidRPr="009A5345">
        <w:rPr>
          <w:rFonts w:ascii="Arial" w:hAnsi="Arial" w:cs="Arial"/>
          <w:sz w:val="20"/>
          <w:szCs w:val="20"/>
        </w:rPr>
        <w:tab/>
        <w:t>Tax Reference Number:    …………………………………………………………</w:t>
      </w:r>
    </w:p>
    <w:p w14:paraId="29EEF97A" w14:textId="77777777" w:rsidR="009A5345" w:rsidRPr="009A5345" w:rsidRDefault="009A5345" w:rsidP="009A5345">
      <w:pPr>
        <w:rPr>
          <w:rFonts w:ascii="Arial" w:hAnsi="Arial" w:cs="Arial"/>
          <w:sz w:val="20"/>
          <w:szCs w:val="20"/>
        </w:rPr>
      </w:pPr>
    </w:p>
    <w:p w14:paraId="4FE58507" w14:textId="77777777" w:rsidR="009A5345" w:rsidRPr="009A5345" w:rsidRDefault="009A5345" w:rsidP="009A5345">
      <w:pPr>
        <w:rPr>
          <w:rFonts w:ascii="Arial" w:hAnsi="Arial" w:cs="Arial"/>
          <w:sz w:val="20"/>
          <w:szCs w:val="20"/>
        </w:rPr>
      </w:pPr>
      <w:r w:rsidRPr="009A5345">
        <w:rPr>
          <w:rFonts w:ascii="Arial" w:hAnsi="Arial" w:cs="Arial"/>
          <w:sz w:val="20"/>
          <w:szCs w:val="20"/>
        </w:rPr>
        <w:t>3.5</w:t>
      </w:r>
      <w:r w:rsidRPr="009A5345">
        <w:rPr>
          <w:rFonts w:ascii="Arial" w:hAnsi="Arial" w:cs="Arial"/>
          <w:sz w:val="20"/>
          <w:szCs w:val="20"/>
        </w:rPr>
        <w:tab/>
        <w:t>VAT Registration Number:   ………………………………………………………</w:t>
      </w:r>
    </w:p>
    <w:p w14:paraId="332D30DD" w14:textId="77777777" w:rsidR="009A5345" w:rsidRPr="009A5345" w:rsidRDefault="009A5345" w:rsidP="009A5345">
      <w:pPr>
        <w:rPr>
          <w:rFonts w:ascii="Arial" w:hAnsi="Arial" w:cs="Arial"/>
          <w:sz w:val="20"/>
          <w:szCs w:val="20"/>
        </w:rPr>
      </w:pPr>
    </w:p>
    <w:p w14:paraId="67B86786" w14:textId="77777777" w:rsidR="009A5345" w:rsidRPr="009A5345" w:rsidRDefault="009A5345" w:rsidP="009A5345">
      <w:pPr>
        <w:rPr>
          <w:rFonts w:ascii="Arial" w:hAnsi="Arial" w:cs="Arial"/>
          <w:sz w:val="20"/>
          <w:szCs w:val="20"/>
        </w:rPr>
      </w:pPr>
    </w:p>
    <w:p w14:paraId="28686655" w14:textId="77777777" w:rsidR="009A5345" w:rsidRPr="009A5345" w:rsidRDefault="009A5345" w:rsidP="009A5345">
      <w:pPr>
        <w:rPr>
          <w:rFonts w:ascii="Arial" w:hAnsi="Arial" w:cs="Arial"/>
          <w:sz w:val="20"/>
          <w:szCs w:val="20"/>
        </w:rPr>
      </w:pPr>
      <w:r w:rsidRPr="009A5345">
        <w:rPr>
          <w:rFonts w:ascii="Arial" w:hAnsi="Arial" w:cs="Arial"/>
          <w:sz w:val="20"/>
          <w:szCs w:val="20"/>
        </w:rPr>
        <w:t>3.6</w:t>
      </w:r>
      <w:r w:rsidRPr="009A5345">
        <w:rPr>
          <w:rFonts w:ascii="Arial" w:hAnsi="Arial" w:cs="Arial"/>
          <w:sz w:val="20"/>
          <w:szCs w:val="20"/>
        </w:rPr>
        <w:tab/>
        <w:t>Are you presently in the service of the state</w:t>
      </w:r>
      <w:r w:rsidRPr="009A5345">
        <w:sym w:font="Symbol" w:char="F02A"/>
      </w:r>
      <w:r w:rsidRPr="009A5345">
        <w:rPr>
          <w:rFonts w:ascii="Arial" w:hAnsi="Arial" w:cs="Arial"/>
          <w:sz w:val="20"/>
          <w:szCs w:val="20"/>
        </w:rPr>
        <w:t xml:space="preserve">                                                       </w:t>
      </w:r>
      <w:r w:rsidRPr="009A5345">
        <w:rPr>
          <w:rFonts w:ascii="Arial" w:hAnsi="Arial" w:cs="Arial"/>
          <w:b/>
          <w:bCs/>
          <w:sz w:val="20"/>
          <w:szCs w:val="20"/>
        </w:rPr>
        <w:t>YES / NO</w:t>
      </w:r>
      <w:r w:rsidRPr="009A5345">
        <w:rPr>
          <w:rFonts w:ascii="Arial" w:hAnsi="Arial" w:cs="Arial"/>
          <w:sz w:val="20"/>
          <w:szCs w:val="20"/>
        </w:rPr>
        <w:t xml:space="preserve">  </w:t>
      </w:r>
    </w:p>
    <w:p w14:paraId="482A9EE0"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261DC29B"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3.6.1</w:t>
      </w:r>
      <w:r w:rsidRPr="009A5345">
        <w:rPr>
          <w:rFonts w:ascii="Arial" w:hAnsi="Arial" w:cs="Arial"/>
          <w:sz w:val="20"/>
          <w:szCs w:val="20"/>
        </w:rPr>
        <w:tab/>
        <w:t>If so, furnish particulars.</w:t>
      </w:r>
    </w:p>
    <w:p w14:paraId="5EBF75DF" w14:textId="77777777" w:rsidR="009A5345" w:rsidRPr="009A5345" w:rsidRDefault="009A5345" w:rsidP="009A5345">
      <w:pPr>
        <w:rPr>
          <w:rFonts w:ascii="Arial" w:hAnsi="Arial" w:cs="Arial"/>
          <w:sz w:val="20"/>
          <w:szCs w:val="20"/>
        </w:rPr>
      </w:pPr>
    </w:p>
    <w:p w14:paraId="7219C360"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61693222" w14:textId="77777777" w:rsidR="009A5345" w:rsidRPr="009A5345" w:rsidRDefault="009A5345" w:rsidP="009A5345">
      <w:pPr>
        <w:rPr>
          <w:rFonts w:ascii="Arial" w:hAnsi="Arial" w:cs="Arial"/>
          <w:sz w:val="20"/>
          <w:szCs w:val="20"/>
        </w:rPr>
      </w:pPr>
    </w:p>
    <w:p w14:paraId="1BB530B9"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111AF20A" w14:textId="77777777" w:rsidR="009A5345" w:rsidRPr="009A5345" w:rsidRDefault="009A5345" w:rsidP="009A5345">
      <w:pPr>
        <w:rPr>
          <w:rFonts w:ascii="Arial" w:hAnsi="Arial" w:cs="Arial"/>
          <w:sz w:val="20"/>
          <w:szCs w:val="20"/>
        </w:rPr>
      </w:pPr>
    </w:p>
    <w:p w14:paraId="51C43263" w14:textId="77777777" w:rsidR="009A5345" w:rsidRPr="009A5345" w:rsidRDefault="009A5345" w:rsidP="009A5345">
      <w:pPr>
        <w:rPr>
          <w:rFonts w:ascii="Arial" w:hAnsi="Arial" w:cs="Arial"/>
          <w:sz w:val="20"/>
          <w:szCs w:val="20"/>
        </w:rPr>
      </w:pPr>
      <w:r w:rsidRPr="009A5345">
        <w:rPr>
          <w:rFonts w:ascii="Arial" w:hAnsi="Arial" w:cs="Arial"/>
          <w:sz w:val="20"/>
          <w:szCs w:val="20"/>
        </w:rPr>
        <w:t>3.7</w:t>
      </w:r>
      <w:r w:rsidRPr="009A5345">
        <w:rPr>
          <w:rFonts w:ascii="Arial" w:hAnsi="Arial" w:cs="Arial"/>
          <w:sz w:val="20"/>
          <w:szCs w:val="20"/>
        </w:rPr>
        <w:tab/>
        <w:t xml:space="preserve">Have you been in the service of the state for the past                                         </w:t>
      </w:r>
      <w:r w:rsidRPr="009A5345">
        <w:rPr>
          <w:rFonts w:ascii="Arial" w:hAnsi="Arial" w:cs="Arial"/>
          <w:b/>
          <w:bCs/>
          <w:sz w:val="20"/>
          <w:szCs w:val="20"/>
        </w:rPr>
        <w:t>YES / NO</w:t>
      </w:r>
    </w:p>
    <w:p w14:paraId="6ECDE81D"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twelve months?</w:t>
      </w:r>
    </w:p>
    <w:p w14:paraId="6C4E8CCE" w14:textId="77777777" w:rsidR="009A5345" w:rsidRPr="009A5345" w:rsidRDefault="009A5345" w:rsidP="009A5345">
      <w:pPr>
        <w:rPr>
          <w:rFonts w:ascii="Arial" w:hAnsi="Arial" w:cs="Arial"/>
          <w:sz w:val="20"/>
          <w:szCs w:val="20"/>
        </w:rPr>
      </w:pPr>
    </w:p>
    <w:p w14:paraId="1C7CA6CF" w14:textId="77777777" w:rsidR="009A5345" w:rsidRPr="009A5345" w:rsidRDefault="009A5345" w:rsidP="009A5345">
      <w:pPr>
        <w:rPr>
          <w:rFonts w:ascii="Arial" w:hAnsi="Arial" w:cs="Arial"/>
          <w:sz w:val="20"/>
          <w:szCs w:val="20"/>
        </w:rPr>
      </w:pPr>
      <w:r w:rsidRPr="009A5345">
        <w:rPr>
          <w:rFonts w:ascii="Arial" w:hAnsi="Arial" w:cs="Arial"/>
          <w:sz w:val="20"/>
          <w:szCs w:val="20"/>
        </w:rPr>
        <w:t>3.7.1</w:t>
      </w:r>
      <w:r w:rsidRPr="009A5345">
        <w:rPr>
          <w:rFonts w:ascii="Arial" w:hAnsi="Arial" w:cs="Arial"/>
          <w:sz w:val="20"/>
          <w:szCs w:val="20"/>
        </w:rPr>
        <w:tab/>
        <w:t>If so, furnish particulars.</w:t>
      </w:r>
    </w:p>
    <w:p w14:paraId="7518234B" w14:textId="77777777" w:rsidR="009A5345" w:rsidRPr="009A5345" w:rsidRDefault="009A5345" w:rsidP="009A5345">
      <w:pPr>
        <w:rPr>
          <w:rFonts w:ascii="Arial" w:hAnsi="Arial" w:cs="Arial"/>
          <w:sz w:val="20"/>
          <w:szCs w:val="20"/>
        </w:rPr>
      </w:pPr>
    </w:p>
    <w:p w14:paraId="3A0EFB1E" w14:textId="77777777" w:rsidR="009A5345" w:rsidRPr="009A5345" w:rsidRDefault="009A5345" w:rsidP="009A5345">
      <w:pPr>
        <w:rPr>
          <w:rFonts w:ascii="Arial" w:hAnsi="Arial" w:cs="Arial"/>
          <w:sz w:val="20"/>
          <w:szCs w:val="20"/>
        </w:rPr>
      </w:pPr>
      <w:r w:rsidRPr="009A5345">
        <w:rPr>
          <w:rFonts w:ascii="Arial" w:hAnsi="Arial" w:cs="Arial"/>
          <w:sz w:val="20"/>
          <w:szCs w:val="20"/>
        </w:rPr>
        <w:t>………………………………………………………………</w:t>
      </w:r>
    </w:p>
    <w:p w14:paraId="6BC485F0" w14:textId="77777777" w:rsidR="009A5345" w:rsidRPr="009A5345" w:rsidRDefault="009A5345" w:rsidP="009A5345">
      <w:pPr>
        <w:rPr>
          <w:rFonts w:ascii="Arial" w:hAnsi="Arial" w:cs="Arial"/>
          <w:sz w:val="20"/>
          <w:szCs w:val="20"/>
        </w:rPr>
      </w:pPr>
    </w:p>
    <w:p w14:paraId="6D53326F" w14:textId="77777777" w:rsidR="009A5345" w:rsidRPr="009A5345" w:rsidRDefault="009A5345" w:rsidP="009A5345">
      <w:pPr>
        <w:rPr>
          <w:rFonts w:ascii="Arial" w:hAnsi="Arial" w:cs="Arial"/>
          <w:sz w:val="20"/>
          <w:szCs w:val="20"/>
        </w:rPr>
      </w:pPr>
      <w:r w:rsidRPr="009A5345">
        <w:rPr>
          <w:rFonts w:ascii="Arial" w:hAnsi="Arial" w:cs="Arial"/>
          <w:sz w:val="20"/>
          <w:szCs w:val="20"/>
        </w:rPr>
        <w:t>………………………………………………………………</w:t>
      </w:r>
    </w:p>
    <w:p w14:paraId="2BC2BC0B"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68B4C53D" w14:textId="77777777" w:rsidR="009A5345" w:rsidRPr="009A5345" w:rsidRDefault="009A5345" w:rsidP="009A5345">
      <w:pPr>
        <w:rPr>
          <w:rFonts w:ascii="Arial" w:hAnsi="Arial" w:cs="Arial"/>
          <w:sz w:val="20"/>
          <w:szCs w:val="20"/>
        </w:rPr>
      </w:pPr>
    </w:p>
    <w:p w14:paraId="79FFADCB" w14:textId="77777777" w:rsidR="009A5345" w:rsidRPr="009A5345" w:rsidRDefault="009A5345" w:rsidP="009A5345">
      <w:pPr>
        <w:rPr>
          <w:rFonts w:ascii="Arial" w:hAnsi="Arial" w:cs="Arial"/>
          <w:sz w:val="20"/>
          <w:szCs w:val="20"/>
        </w:rPr>
      </w:pPr>
      <w:r w:rsidRPr="009A5345">
        <w:rPr>
          <w:rFonts w:ascii="Arial" w:hAnsi="Arial" w:cs="Arial"/>
          <w:sz w:val="20"/>
          <w:szCs w:val="20"/>
        </w:rPr>
        <w:t>3.8</w:t>
      </w:r>
      <w:r w:rsidRPr="009A5345">
        <w:rPr>
          <w:rFonts w:ascii="Arial" w:hAnsi="Arial" w:cs="Arial"/>
          <w:sz w:val="20"/>
          <w:szCs w:val="20"/>
        </w:rPr>
        <w:tab/>
        <w:t>Do you, have any relationship (family, friend, other) with persons in the service of the state and who may be involved with the evaluation and or adjudication of this bid?</w:t>
      </w:r>
      <w:r w:rsidR="00C165A1">
        <w:rPr>
          <w:rFonts w:ascii="Arial" w:hAnsi="Arial" w:cs="Arial"/>
          <w:sz w:val="20"/>
          <w:szCs w:val="20"/>
        </w:rPr>
        <w:t xml:space="preserve"> </w:t>
      </w:r>
      <w:r w:rsidR="00C165A1" w:rsidRPr="009A5345">
        <w:rPr>
          <w:rFonts w:ascii="Arial" w:hAnsi="Arial" w:cs="Arial"/>
          <w:sz w:val="20"/>
          <w:szCs w:val="20"/>
        </w:rPr>
        <w:t xml:space="preserve">                               </w:t>
      </w:r>
      <w:r w:rsidR="00C165A1" w:rsidRPr="009A5345">
        <w:rPr>
          <w:rFonts w:ascii="Arial" w:hAnsi="Arial" w:cs="Arial"/>
          <w:b/>
          <w:bCs/>
          <w:sz w:val="20"/>
          <w:szCs w:val="20"/>
        </w:rPr>
        <w:t>YES / NO</w:t>
      </w:r>
    </w:p>
    <w:p w14:paraId="60BB2F84" w14:textId="77777777" w:rsidR="009A5345" w:rsidRPr="009A5345" w:rsidRDefault="009A5345" w:rsidP="009A5345">
      <w:pPr>
        <w:rPr>
          <w:rFonts w:ascii="Arial" w:hAnsi="Arial" w:cs="Arial"/>
          <w:sz w:val="20"/>
          <w:szCs w:val="20"/>
        </w:rPr>
      </w:pPr>
    </w:p>
    <w:p w14:paraId="081AD504" w14:textId="77777777" w:rsidR="009A5345" w:rsidRPr="009A5345" w:rsidRDefault="009A5345" w:rsidP="009A5345">
      <w:pPr>
        <w:rPr>
          <w:rFonts w:ascii="Arial" w:hAnsi="Arial" w:cs="Arial"/>
          <w:sz w:val="20"/>
          <w:szCs w:val="20"/>
        </w:rPr>
      </w:pPr>
      <w:r w:rsidRPr="009A5345">
        <w:rPr>
          <w:rFonts w:ascii="Arial" w:hAnsi="Arial" w:cs="Arial"/>
          <w:sz w:val="20"/>
          <w:szCs w:val="20"/>
        </w:rPr>
        <w:t>3.8.1</w:t>
      </w:r>
      <w:r w:rsidRPr="009A5345">
        <w:rPr>
          <w:rFonts w:ascii="Arial" w:hAnsi="Arial" w:cs="Arial"/>
          <w:sz w:val="20"/>
          <w:szCs w:val="20"/>
        </w:rPr>
        <w:tab/>
        <w:t>If so, furnish particulars.</w:t>
      </w:r>
    </w:p>
    <w:p w14:paraId="086AA9D0" w14:textId="77777777" w:rsidR="009A5345" w:rsidRPr="009A5345" w:rsidRDefault="009A5345" w:rsidP="009A5345">
      <w:pPr>
        <w:rPr>
          <w:rFonts w:ascii="Arial" w:hAnsi="Arial" w:cs="Arial"/>
          <w:sz w:val="20"/>
          <w:szCs w:val="20"/>
        </w:rPr>
      </w:pPr>
    </w:p>
    <w:p w14:paraId="7F013C3E"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6D7112C1" w14:textId="77777777" w:rsidR="009A5345" w:rsidRPr="009A5345" w:rsidRDefault="009A5345" w:rsidP="009A5345">
      <w:pPr>
        <w:rPr>
          <w:rFonts w:ascii="Arial" w:hAnsi="Arial" w:cs="Arial"/>
          <w:sz w:val="20"/>
          <w:szCs w:val="20"/>
        </w:rPr>
      </w:pPr>
    </w:p>
    <w:p w14:paraId="25E95640"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039E8A87"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74351623"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339F264A" w14:textId="77777777" w:rsidR="009A5345" w:rsidRDefault="009A5345" w:rsidP="004B5E9A">
      <w:pPr>
        <w:pStyle w:val="ListParagraph"/>
        <w:numPr>
          <w:ilvl w:val="1"/>
          <w:numId w:val="22"/>
        </w:numPr>
        <w:rPr>
          <w:rFonts w:ascii="Arial" w:hAnsi="Arial" w:cs="Arial"/>
          <w:sz w:val="20"/>
          <w:szCs w:val="20"/>
        </w:rPr>
      </w:pPr>
      <w:r w:rsidRPr="00C165A1">
        <w:rPr>
          <w:rFonts w:ascii="Arial" w:hAnsi="Arial" w:cs="Arial"/>
          <w:sz w:val="20"/>
          <w:szCs w:val="20"/>
        </w:rPr>
        <w:t>Are you, aware of any relationship (family, friend, other) between a bidder and any persons in the service of the state who may be involved with the evaluation and or adjudication of this bid?</w:t>
      </w:r>
    </w:p>
    <w:p w14:paraId="7B8CBC2C" w14:textId="77777777" w:rsidR="00C165A1" w:rsidRPr="00C165A1" w:rsidRDefault="00C165A1" w:rsidP="00C165A1">
      <w:pPr>
        <w:pStyle w:val="ListParagraph"/>
        <w:rPr>
          <w:rFonts w:ascii="Arial" w:hAnsi="Arial" w:cs="Arial"/>
          <w:sz w:val="20"/>
          <w:szCs w:val="20"/>
        </w:rPr>
      </w:pPr>
    </w:p>
    <w:p w14:paraId="611BD546" w14:textId="77777777" w:rsidR="00C165A1" w:rsidRDefault="00C165A1" w:rsidP="00C165A1">
      <w:pPr>
        <w:pStyle w:val="ListParagraph"/>
        <w:rPr>
          <w:rFonts w:ascii="Arial" w:hAnsi="Arial" w:cs="Arial"/>
          <w:b/>
          <w:bCs/>
          <w:sz w:val="20"/>
          <w:szCs w:val="20"/>
        </w:rPr>
      </w:pPr>
      <w:r w:rsidRPr="009A5345">
        <w:rPr>
          <w:rFonts w:ascii="Arial" w:hAnsi="Arial" w:cs="Arial"/>
          <w:sz w:val="20"/>
          <w:szCs w:val="20"/>
        </w:rPr>
        <w:t xml:space="preserve">                                     </w:t>
      </w:r>
      <w:r>
        <w:rPr>
          <w:rFonts w:ascii="Arial" w:hAnsi="Arial" w:cs="Arial"/>
          <w:sz w:val="20"/>
          <w:szCs w:val="20"/>
        </w:rPr>
        <w:t xml:space="preserve">                                                                                           </w:t>
      </w:r>
      <w:r w:rsidRPr="009A5345">
        <w:rPr>
          <w:rFonts w:ascii="Arial" w:hAnsi="Arial" w:cs="Arial"/>
          <w:sz w:val="20"/>
          <w:szCs w:val="20"/>
        </w:rPr>
        <w:t xml:space="preserve"> </w:t>
      </w:r>
      <w:r w:rsidRPr="009A5345">
        <w:rPr>
          <w:rFonts w:ascii="Arial" w:hAnsi="Arial" w:cs="Arial"/>
          <w:b/>
          <w:bCs/>
          <w:sz w:val="20"/>
          <w:szCs w:val="20"/>
        </w:rPr>
        <w:t>YES / NO</w:t>
      </w:r>
    </w:p>
    <w:p w14:paraId="03D1D0D9" w14:textId="42F73CA3" w:rsidR="00C165A1" w:rsidRDefault="00C165A1" w:rsidP="00C165A1">
      <w:pPr>
        <w:pStyle w:val="ListParagraph"/>
        <w:rPr>
          <w:rFonts w:ascii="Arial" w:hAnsi="Arial" w:cs="Arial"/>
          <w:b/>
          <w:bCs/>
          <w:sz w:val="20"/>
          <w:szCs w:val="20"/>
        </w:rPr>
      </w:pPr>
    </w:p>
    <w:p w14:paraId="21DE0F62" w14:textId="41E35119" w:rsidR="006E357E" w:rsidRDefault="006E357E" w:rsidP="00C165A1">
      <w:pPr>
        <w:pStyle w:val="ListParagraph"/>
        <w:rPr>
          <w:rFonts w:ascii="Arial" w:hAnsi="Arial" w:cs="Arial"/>
          <w:b/>
          <w:bCs/>
          <w:sz w:val="20"/>
          <w:szCs w:val="20"/>
        </w:rPr>
      </w:pPr>
    </w:p>
    <w:p w14:paraId="48AB101C" w14:textId="77777777" w:rsidR="006E357E" w:rsidRDefault="006E357E" w:rsidP="00C165A1">
      <w:pPr>
        <w:pStyle w:val="ListParagraph"/>
        <w:rPr>
          <w:rFonts w:ascii="Arial" w:hAnsi="Arial" w:cs="Arial"/>
          <w:b/>
          <w:bCs/>
          <w:sz w:val="20"/>
          <w:szCs w:val="20"/>
        </w:rPr>
      </w:pPr>
    </w:p>
    <w:p w14:paraId="2345D652" w14:textId="77777777" w:rsidR="00C165A1" w:rsidRPr="00C165A1" w:rsidRDefault="00C165A1" w:rsidP="00C165A1">
      <w:pPr>
        <w:pStyle w:val="ListParagraph"/>
        <w:rPr>
          <w:rFonts w:ascii="Arial" w:hAnsi="Arial" w:cs="Arial"/>
          <w:sz w:val="20"/>
          <w:szCs w:val="20"/>
        </w:rPr>
      </w:pPr>
    </w:p>
    <w:p w14:paraId="493BD830" w14:textId="77777777" w:rsidR="009A5345" w:rsidRPr="009A5345" w:rsidRDefault="009A5345" w:rsidP="009A5345">
      <w:pPr>
        <w:rPr>
          <w:rFonts w:ascii="Arial" w:hAnsi="Arial" w:cs="Arial"/>
          <w:sz w:val="20"/>
          <w:szCs w:val="20"/>
        </w:rPr>
      </w:pPr>
    </w:p>
    <w:p w14:paraId="17E17F75" w14:textId="77777777" w:rsidR="009A5345" w:rsidRPr="009A5345" w:rsidRDefault="009A5345" w:rsidP="009A5345">
      <w:pPr>
        <w:rPr>
          <w:rFonts w:ascii="Arial" w:hAnsi="Arial" w:cs="Arial"/>
          <w:sz w:val="20"/>
          <w:szCs w:val="20"/>
        </w:rPr>
      </w:pPr>
      <w:r w:rsidRPr="009A5345">
        <w:rPr>
          <w:rFonts w:ascii="Arial" w:hAnsi="Arial" w:cs="Arial"/>
          <w:sz w:val="20"/>
          <w:szCs w:val="20"/>
        </w:rPr>
        <w:t>3.9.1</w:t>
      </w:r>
      <w:r w:rsidRPr="009A5345">
        <w:rPr>
          <w:rFonts w:ascii="Arial" w:hAnsi="Arial" w:cs="Arial"/>
          <w:sz w:val="20"/>
          <w:szCs w:val="20"/>
        </w:rPr>
        <w:tab/>
        <w:t>If so, furnish particulars</w:t>
      </w:r>
    </w:p>
    <w:p w14:paraId="40E37310" w14:textId="77777777" w:rsidR="009A5345" w:rsidRPr="009A5345" w:rsidRDefault="009A5345" w:rsidP="009A5345">
      <w:pPr>
        <w:rPr>
          <w:rFonts w:ascii="Arial" w:hAnsi="Arial" w:cs="Arial"/>
          <w:sz w:val="20"/>
          <w:szCs w:val="20"/>
        </w:rPr>
      </w:pPr>
    </w:p>
    <w:p w14:paraId="70C1F232" w14:textId="77777777" w:rsidR="009A5345" w:rsidRPr="009A5345" w:rsidRDefault="009A5345" w:rsidP="009A5345">
      <w:pPr>
        <w:rPr>
          <w:rFonts w:ascii="Arial" w:hAnsi="Arial" w:cs="Arial"/>
          <w:sz w:val="20"/>
          <w:szCs w:val="20"/>
        </w:rPr>
      </w:pPr>
      <w:r w:rsidRPr="009A5345">
        <w:rPr>
          <w:rFonts w:ascii="Arial" w:hAnsi="Arial" w:cs="Arial"/>
          <w:sz w:val="20"/>
          <w:szCs w:val="20"/>
        </w:rPr>
        <w:t>…………………………………………………………….</w:t>
      </w:r>
    </w:p>
    <w:p w14:paraId="5B7549A5" w14:textId="77777777" w:rsidR="009A5345" w:rsidRPr="009A5345" w:rsidRDefault="009A5345" w:rsidP="009A5345">
      <w:pPr>
        <w:rPr>
          <w:rFonts w:ascii="Arial" w:hAnsi="Arial" w:cs="Arial"/>
          <w:sz w:val="20"/>
          <w:szCs w:val="20"/>
        </w:rPr>
      </w:pPr>
    </w:p>
    <w:p w14:paraId="3D9724EB" w14:textId="77777777" w:rsidR="009A5345" w:rsidRPr="009A5345" w:rsidRDefault="009A5345" w:rsidP="009A5345">
      <w:pPr>
        <w:rPr>
          <w:rFonts w:ascii="Arial" w:hAnsi="Arial" w:cs="Arial"/>
          <w:sz w:val="20"/>
          <w:szCs w:val="20"/>
        </w:rPr>
      </w:pPr>
      <w:r w:rsidRPr="009A5345">
        <w:rPr>
          <w:rFonts w:ascii="Arial" w:hAnsi="Arial" w:cs="Arial"/>
          <w:sz w:val="20"/>
          <w:szCs w:val="20"/>
        </w:rPr>
        <w:t>…………………………………………………………….</w:t>
      </w:r>
    </w:p>
    <w:p w14:paraId="6A702D60" w14:textId="77777777" w:rsidR="009A5345" w:rsidRPr="009A5345" w:rsidRDefault="009A5345" w:rsidP="009A5345">
      <w:pPr>
        <w:rPr>
          <w:rFonts w:ascii="Arial" w:hAnsi="Arial" w:cs="Arial"/>
          <w:sz w:val="20"/>
          <w:szCs w:val="20"/>
        </w:rPr>
      </w:pPr>
    </w:p>
    <w:p w14:paraId="6C89AC31"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p>
    <w:p w14:paraId="789FB85A" w14:textId="77777777" w:rsidR="009A5345" w:rsidRPr="009A5345" w:rsidRDefault="009A5345" w:rsidP="009A5345">
      <w:pPr>
        <w:rPr>
          <w:rFonts w:ascii="Arial" w:hAnsi="Arial" w:cs="Arial"/>
          <w:sz w:val="20"/>
          <w:szCs w:val="20"/>
        </w:rPr>
      </w:pPr>
      <w:r w:rsidRPr="009A5345">
        <w:rPr>
          <w:rFonts w:ascii="Arial" w:hAnsi="Arial" w:cs="Arial"/>
          <w:sz w:val="20"/>
          <w:szCs w:val="20"/>
        </w:rPr>
        <w:t>3.10</w:t>
      </w:r>
      <w:r w:rsidRPr="009A5345">
        <w:rPr>
          <w:rFonts w:ascii="Arial" w:hAnsi="Arial" w:cs="Arial"/>
          <w:sz w:val="20"/>
          <w:szCs w:val="20"/>
        </w:rPr>
        <w:tab/>
        <w:t xml:space="preserve">Are any of the company’s directors, managers, principal                                        </w:t>
      </w:r>
      <w:r w:rsidRPr="00C165A1">
        <w:rPr>
          <w:rFonts w:ascii="Arial" w:hAnsi="Arial" w:cs="Arial"/>
          <w:b/>
          <w:bCs/>
          <w:sz w:val="20"/>
          <w:szCs w:val="20"/>
        </w:rPr>
        <w:t>YES / NO</w:t>
      </w:r>
    </w:p>
    <w:p w14:paraId="22704BE9" w14:textId="77777777" w:rsidR="009A5345" w:rsidRPr="009A5345" w:rsidRDefault="009A5345" w:rsidP="009A5345">
      <w:pPr>
        <w:rPr>
          <w:rFonts w:ascii="Arial" w:hAnsi="Arial" w:cs="Arial"/>
          <w:sz w:val="20"/>
          <w:szCs w:val="20"/>
        </w:rPr>
      </w:pPr>
      <w:r w:rsidRPr="009A5345">
        <w:rPr>
          <w:rFonts w:ascii="Arial" w:hAnsi="Arial" w:cs="Arial"/>
          <w:sz w:val="20"/>
          <w:szCs w:val="20"/>
        </w:rPr>
        <w:t xml:space="preserve"> </w:t>
      </w:r>
      <w:r w:rsidRPr="009A5345">
        <w:rPr>
          <w:rFonts w:ascii="Arial" w:hAnsi="Arial" w:cs="Arial"/>
          <w:sz w:val="20"/>
          <w:szCs w:val="20"/>
        </w:rPr>
        <w:tab/>
        <w:t xml:space="preserve">shareholders or stakeholders in service of the state?                      </w:t>
      </w:r>
    </w:p>
    <w:p w14:paraId="491CDCD2" w14:textId="77777777" w:rsidR="009A5345" w:rsidRPr="009A5345" w:rsidRDefault="009A5345" w:rsidP="009A5345">
      <w:pPr>
        <w:rPr>
          <w:rFonts w:ascii="Arial" w:hAnsi="Arial" w:cs="Arial"/>
          <w:sz w:val="20"/>
          <w:szCs w:val="20"/>
        </w:rPr>
      </w:pPr>
    </w:p>
    <w:p w14:paraId="73504073" w14:textId="77777777" w:rsidR="009A5345" w:rsidRPr="009A5345" w:rsidRDefault="009A5345" w:rsidP="009A5345">
      <w:pPr>
        <w:rPr>
          <w:rFonts w:ascii="Arial" w:hAnsi="Arial" w:cs="Arial"/>
          <w:sz w:val="20"/>
          <w:szCs w:val="20"/>
        </w:rPr>
      </w:pPr>
      <w:r w:rsidRPr="009A5345">
        <w:rPr>
          <w:rFonts w:ascii="Arial" w:hAnsi="Arial" w:cs="Arial"/>
          <w:sz w:val="20"/>
          <w:szCs w:val="20"/>
        </w:rPr>
        <w:t>3.10.1</w:t>
      </w:r>
      <w:r w:rsidRPr="009A5345">
        <w:rPr>
          <w:rFonts w:ascii="Arial" w:hAnsi="Arial" w:cs="Arial"/>
          <w:sz w:val="20"/>
          <w:szCs w:val="20"/>
        </w:rPr>
        <w:tab/>
        <w:t>If so, furnish particulars.</w:t>
      </w:r>
    </w:p>
    <w:p w14:paraId="68C565A6" w14:textId="77777777" w:rsidR="009A5345" w:rsidRPr="009A5345" w:rsidRDefault="009A5345" w:rsidP="009A5345">
      <w:pPr>
        <w:rPr>
          <w:rFonts w:ascii="Arial" w:hAnsi="Arial" w:cs="Arial"/>
          <w:sz w:val="20"/>
          <w:szCs w:val="20"/>
        </w:rPr>
      </w:pPr>
    </w:p>
    <w:p w14:paraId="77D98477"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6EBBD066" w14:textId="77777777" w:rsidR="009A5345" w:rsidRPr="009A5345" w:rsidRDefault="009A5345" w:rsidP="009A5345">
      <w:pPr>
        <w:rPr>
          <w:rFonts w:ascii="Arial" w:hAnsi="Arial" w:cs="Arial"/>
          <w:sz w:val="20"/>
          <w:szCs w:val="20"/>
        </w:rPr>
      </w:pPr>
    </w:p>
    <w:p w14:paraId="3636CCF8"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6F621FEE" w14:textId="77777777" w:rsidR="009A5345" w:rsidRPr="009A5345" w:rsidRDefault="009A5345" w:rsidP="009A5345">
      <w:pPr>
        <w:rPr>
          <w:rFonts w:ascii="Arial" w:hAnsi="Arial" w:cs="Arial"/>
          <w:sz w:val="20"/>
          <w:szCs w:val="20"/>
        </w:rPr>
      </w:pPr>
    </w:p>
    <w:p w14:paraId="226FE580" w14:textId="77777777" w:rsidR="009A5345" w:rsidRPr="009A5345" w:rsidRDefault="009A5345" w:rsidP="009A5345">
      <w:pPr>
        <w:rPr>
          <w:rFonts w:ascii="Arial" w:hAnsi="Arial" w:cs="Arial"/>
          <w:sz w:val="20"/>
          <w:szCs w:val="20"/>
        </w:rPr>
      </w:pPr>
    </w:p>
    <w:p w14:paraId="39C412AD" w14:textId="77777777" w:rsidR="009A5345" w:rsidRPr="009A5345" w:rsidRDefault="009A5345" w:rsidP="009A5345">
      <w:pPr>
        <w:rPr>
          <w:rFonts w:ascii="Arial" w:hAnsi="Arial" w:cs="Arial"/>
          <w:sz w:val="20"/>
          <w:szCs w:val="20"/>
        </w:rPr>
      </w:pPr>
      <w:r w:rsidRPr="009A5345">
        <w:rPr>
          <w:rFonts w:ascii="Arial" w:hAnsi="Arial" w:cs="Arial"/>
          <w:sz w:val="20"/>
          <w:szCs w:val="20"/>
        </w:rPr>
        <w:t>3.11</w:t>
      </w:r>
      <w:r w:rsidRPr="009A5345">
        <w:rPr>
          <w:rFonts w:ascii="Arial" w:hAnsi="Arial" w:cs="Arial"/>
          <w:sz w:val="20"/>
          <w:szCs w:val="20"/>
        </w:rPr>
        <w:tab/>
        <w:t xml:space="preserve">Are any spouse, child or parent of the company’s </w:t>
      </w:r>
      <w:r w:rsidR="00C165A1" w:rsidRPr="009A5345">
        <w:rPr>
          <w:rFonts w:ascii="Arial" w:hAnsi="Arial" w:cs="Arial"/>
          <w:sz w:val="20"/>
          <w:szCs w:val="20"/>
        </w:rPr>
        <w:t xml:space="preserve">directors,  </w:t>
      </w:r>
      <w:r w:rsidRPr="009A5345">
        <w:rPr>
          <w:rFonts w:ascii="Arial" w:hAnsi="Arial" w:cs="Arial"/>
          <w:sz w:val="20"/>
          <w:szCs w:val="20"/>
        </w:rPr>
        <w:t xml:space="preserve">                               </w:t>
      </w:r>
      <w:r w:rsidR="00C165A1">
        <w:rPr>
          <w:rFonts w:ascii="Arial" w:hAnsi="Arial" w:cs="Arial"/>
          <w:sz w:val="20"/>
          <w:szCs w:val="20"/>
        </w:rPr>
        <w:t xml:space="preserve"> </w:t>
      </w:r>
      <w:r w:rsidRPr="00C165A1">
        <w:rPr>
          <w:rFonts w:ascii="Arial" w:hAnsi="Arial" w:cs="Arial"/>
          <w:b/>
          <w:bCs/>
          <w:sz w:val="20"/>
          <w:szCs w:val="20"/>
        </w:rPr>
        <w:t>YES / NO</w:t>
      </w:r>
    </w:p>
    <w:p w14:paraId="320D5303" w14:textId="77777777" w:rsidR="009A5345" w:rsidRPr="009A5345" w:rsidRDefault="009A5345" w:rsidP="009A5345">
      <w:pPr>
        <w:rPr>
          <w:rFonts w:ascii="Arial" w:hAnsi="Arial" w:cs="Arial"/>
          <w:sz w:val="20"/>
          <w:szCs w:val="20"/>
        </w:rPr>
      </w:pPr>
      <w:r w:rsidRPr="009A5345">
        <w:rPr>
          <w:rFonts w:ascii="Arial" w:hAnsi="Arial" w:cs="Arial"/>
          <w:sz w:val="20"/>
          <w:szCs w:val="20"/>
        </w:rPr>
        <w:t>managers, principal shareholders or stakeholders in service</w:t>
      </w:r>
    </w:p>
    <w:p w14:paraId="44365D9A" w14:textId="77777777" w:rsidR="009A5345" w:rsidRPr="009A5345" w:rsidRDefault="009A5345" w:rsidP="009A5345">
      <w:pPr>
        <w:rPr>
          <w:rFonts w:ascii="Arial" w:hAnsi="Arial" w:cs="Arial"/>
          <w:sz w:val="20"/>
          <w:szCs w:val="20"/>
        </w:rPr>
      </w:pPr>
      <w:r w:rsidRPr="009A5345">
        <w:rPr>
          <w:rFonts w:ascii="Arial" w:hAnsi="Arial" w:cs="Arial"/>
          <w:sz w:val="20"/>
          <w:szCs w:val="20"/>
        </w:rPr>
        <w:t>of the state?</w:t>
      </w:r>
    </w:p>
    <w:p w14:paraId="74B1A9AB" w14:textId="77777777" w:rsidR="009A5345" w:rsidRPr="009A5345" w:rsidRDefault="009A5345" w:rsidP="009A5345">
      <w:pPr>
        <w:rPr>
          <w:rFonts w:ascii="Arial" w:hAnsi="Arial" w:cs="Arial"/>
          <w:sz w:val="20"/>
          <w:szCs w:val="20"/>
        </w:rPr>
      </w:pPr>
    </w:p>
    <w:p w14:paraId="5EC70552" w14:textId="77777777" w:rsidR="009A5345" w:rsidRPr="009A5345" w:rsidRDefault="009A5345" w:rsidP="009A5345">
      <w:pPr>
        <w:rPr>
          <w:rFonts w:ascii="Arial" w:hAnsi="Arial" w:cs="Arial"/>
          <w:sz w:val="20"/>
          <w:szCs w:val="20"/>
        </w:rPr>
      </w:pPr>
      <w:r w:rsidRPr="009A5345">
        <w:rPr>
          <w:rFonts w:ascii="Arial" w:hAnsi="Arial" w:cs="Arial"/>
          <w:sz w:val="20"/>
          <w:szCs w:val="20"/>
        </w:rPr>
        <w:t>3.11.1</w:t>
      </w:r>
      <w:r w:rsidRPr="009A5345">
        <w:rPr>
          <w:rFonts w:ascii="Arial" w:hAnsi="Arial" w:cs="Arial"/>
          <w:sz w:val="20"/>
          <w:szCs w:val="20"/>
        </w:rPr>
        <w:tab/>
        <w:t>If so, furnish particulars.</w:t>
      </w:r>
    </w:p>
    <w:p w14:paraId="142412E7" w14:textId="77777777" w:rsidR="009A5345" w:rsidRPr="009A5345" w:rsidRDefault="009A5345" w:rsidP="009A5345">
      <w:pPr>
        <w:rPr>
          <w:rFonts w:ascii="Arial" w:hAnsi="Arial" w:cs="Arial"/>
          <w:sz w:val="20"/>
          <w:szCs w:val="20"/>
        </w:rPr>
      </w:pPr>
    </w:p>
    <w:p w14:paraId="46F5E1EA"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61E8981C" w14:textId="77777777" w:rsidR="009A5345" w:rsidRPr="009A5345" w:rsidRDefault="009A5345" w:rsidP="009A5345">
      <w:pPr>
        <w:rPr>
          <w:rFonts w:ascii="Arial" w:hAnsi="Arial" w:cs="Arial"/>
          <w:sz w:val="20"/>
          <w:szCs w:val="20"/>
        </w:rPr>
      </w:pPr>
    </w:p>
    <w:p w14:paraId="33205CAA" w14:textId="77777777" w:rsidR="009A5345" w:rsidRPr="009A5345" w:rsidRDefault="009A5345" w:rsidP="009A5345">
      <w:pPr>
        <w:rPr>
          <w:rFonts w:ascii="Arial" w:hAnsi="Arial" w:cs="Arial"/>
          <w:sz w:val="20"/>
          <w:szCs w:val="20"/>
        </w:rPr>
      </w:pPr>
      <w:r w:rsidRPr="009A5345">
        <w:rPr>
          <w:rFonts w:ascii="Arial" w:hAnsi="Arial" w:cs="Arial"/>
          <w:sz w:val="20"/>
          <w:szCs w:val="20"/>
        </w:rPr>
        <w:tab/>
        <w:t>………………………………………………………………</w:t>
      </w:r>
    </w:p>
    <w:p w14:paraId="7B8FAE36" w14:textId="77777777" w:rsidR="009A5345" w:rsidRPr="009A5345" w:rsidRDefault="009A5345" w:rsidP="009A5345">
      <w:pPr>
        <w:rPr>
          <w:rFonts w:ascii="Arial" w:hAnsi="Arial" w:cs="Arial"/>
          <w:sz w:val="20"/>
          <w:szCs w:val="20"/>
        </w:rPr>
      </w:pPr>
    </w:p>
    <w:p w14:paraId="521B4042" w14:textId="77777777" w:rsidR="009A5345" w:rsidRPr="009A5345" w:rsidRDefault="009A5345" w:rsidP="009A5345">
      <w:pPr>
        <w:rPr>
          <w:rFonts w:ascii="Arial" w:hAnsi="Arial" w:cs="Arial"/>
          <w:sz w:val="20"/>
          <w:szCs w:val="20"/>
        </w:rPr>
      </w:pPr>
    </w:p>
    <w:p w14:paraId="7A7CFA84" w14:textId="77777777" w:rsidR="009A5345" w:rsidRPr="00C165A1" w:rsidRDefault="009A5345" w:rsidP="00C165A1">
      <w:pPr>
        <w:jc w:val="center"/>
        <w:rPr>
          <w:rFonts w:ascii="Arial" w:hAnsi="Arial" w:cs="Arial"/>
          <w:b/>
          <w:bCs/>
        </w:rPr>
      </w:pPr>
      <w:r w:rsidRPr="00C165A1">
        <w:rPr>
          <w:rFonts w:ascii="Arial" w:hAnsi="Arial" w:cs="Arial"/>
          <w:b/>
          <w:bCs/>
        </w:rPr>
        <w:t>CERTIFICATION</w:t>
      </w:r>
    </w:p>
    <w:p w14:paraId="27A3924A" w14:textId="77777777" w:rsidR="009A5345" w:rsidRPr="00C165A1" w:rsidRDefault="009A5345" w:rsidP="009A5345">
      <w:pPr>
        <w:rPr>
          <w:rFonts w:ascii="Arial" w:hAnsi="Arial" w:cs="Arial"/>
          <w:b/>
          <w:bCs/>
          <w:sz w:val="20"/>
          <w:szCs w:val="20"/>
        </w:rPr>
      </w:pPr>
    </w:p>
    <w:p w14:paraId="492FEFEF" w14:textId="77777777" w:rsidR="009A5345" w:rsidRPr="00C165A1" w:rsidRDefault="009A5345" w:rsidP="009A5345">
      <w:pPr>
        <w:rPr>
          <w:rFonts w:ascii="Arial" w:hAnsi="Arial" w:cs="Arial"/>
          <w:b/>
          <w:bCs/>
          <w:sz w:val="20"/>
          <w:szCs w:val="20"/>
        </w:rPr>
      </w:pPr>
    </w:p>
    <w:p w14:paraId="4F146F80" w14:textId="77777777" w:rsidR="009A5345" w:rsidRPr="00C165A1" w:rsidRDefault="009A5345" w:rsidP="009A5345">
      <w:pPr>
        <w:rPr>
          <w:rFonts w:ascii="Arial" w:hAnsi="Arial" w:cs="Arial"/>
          <w:b/>
          <w:bCs/>
          <w:sz w:val="20"/>
          <w:szCs w:val="20"/>
        </w:rPr>
      </w:pPr>
      <w:r w:rsidRPr="00C165A1">
        <w:rPr>
          <w:rFonts w:ascii="Arial" w:hAnsi="Arial" w:cs="Arial"/>
          <w:b/>
          <w:bCs/>
          <w:sz w:val="20"/>
          <w:szCs w:val="20"/>
        </w:rPr>
        <w:t xml:space="preserve">I, THE UNDERSIGNED (NAME) </w:t>
      </w:r>
      <w:r w:rsidRPr="00343857">
        <w:rPr>
          <w:rFonts w:ascii="Arial" w:hAnsi="Arial" w:cs="Arial"/>
          <w:sz w:val="20"/>
          <w:szCs w:val="20"/>
        </w:rPr>
        <w:t>………………………………………………………………………</w:t>
      </w:r>
    </w:p>
    <w:p w14:paraId="5E066CDF" w14:textId="77777777" w:rsidR="009A5345" w:rsidRPr="00C165A1" w:rsidRDefault="009A5345" w:rsidP="009A5345">
      <w:pPr>
        <w:rPr>
          <w:rFonts w:ascii="Arial" w:hAnsi="Arial" w:cs="Arial"/>
          <w:b/>
          <w:bCs/>
          <w:sz w:val="20"/>
          <w:szCs w:val="20"/>
        </w:rPr>
      </w:pPr>
    </w:p>
    <w:p w14:paraId="378B8C04" w14:textId="77777777" w:rsidR="009A5345" w:rsidRPr="00C165A1" w:rsidRDefault="009A5345" w:rsidP="009A5345">
      <w:pPr>
        <w:rPr>
          <w:rFonts w:ascii="Arial" w:hAnsi="Arial" w:cs="Arial"/>
          <w:b/>
          <w:bCs/>
          <w:sz w:val="20"/>
          <w:szCs w:val="20"/>
        </w:rPr>
      </w:pPr>
      <w:r w:rsidRPr="00C165A1">
        <w:rPr>
          <w:rFonts w:ascii="Arial" w:hAnsi="Arial" w:cs="Arial"/>
          <w:b/>
          <w:bCs/>
          <w:sz w:val="20"/>
          <w:szCs w:val="20"/>
        </w:rPr>
        <w:t xml:space="preserve">CERTIFY THAT THE INFORMATION FURNISHED ON THIS DECLARATION FORM IS CORRECT. </w:t>
      </w:r>
    </w:p>
    <w:p w14:paraId="7F874998" w14:textId="77777777" w:rsidR="009A5345" w:rsidRPr="00C165A1" w:rsidRDefault="009A5345" w:rsidP="009A5345">
      <w:pPr>
        <w:rPr>
          <w:rFonts w:ascii="Arial" w:hAnsi="Arial" w:cs="Arial"/>
          <w:b/>
          <w:bCs/>
          <w:sz w:val="20"/>
          <w:szCs w:val="20"/>
        </w:rPr>
      </w:pPr>
    </w:p>
    <w:p w14:paraId="041F4BC0" w14:textId="77777777" w:rsidR="009A5345" w:rsidRPr="00C165A1" w:rsidRDefault="009A5345" w:rsidP="009A5345">
      <w:pPr>
        <w:rPr>
          <w:rFonts w:ascii="Arial" w:hAnsi="Arial" w:cs="Arial"/>
          <w:b/>
          <w:bCs/>
          <w:sz w:val="20"/>
          <w:szCs w:val="20"/>
        </w:rPr>
      </w:pPr>
      <w:r w:rsidRPr="00C165A1">
        <w:rPr>
          <w:rFonts w:ascii="Arial" w:hAnsi="Arial" w:cs="Arial"/>
          <w:b/>
          <w:bCs/>
          <w:sz w:val="20"/>
          <w:szCs w:val="20"/>
        </w:rPr>
        <w:t xml:space="preserve">I ACCEPT THAT THE STATE MAY ACT AGAINST ME SHOULD THIS DECLARATION PROVE TO BE </w:t>
      </w:r>
    </w:p>
    <w:p w14:paraId="3FA9BE38" w14:textId="77777777" w:rsidR="009A5345" w:rsidRPr="00C165A1" w:rsidRDefault="009A5345" w:rsidP="009A5345">
      <w:pPr>
        <w:rPr>
          <w:rFonts w:ascii="Arial" w:hAnsi="Arial" w:cs="Arial"/>
          <w:b/>
          <w:bCs/>
          <w:sz w:val="20"/>
          <w:szCs w:val="20"/>
        </w:rPr>
      </w:pPr>
    </w:p>
    <w:p w14:paraId="6DF35065" w14:textId="77777777" w:rsidR="009A5345" w:rsidRDefault="009A5345" w:rsidP="009A5345">
      <w:pPr>
        <w:rPr>
          <w:rFonts w:ascii="Arial" w:hAnsi="Arial" w:cs="Arial"/>
          <w:b/>
          <w:bCs/>
          <w:sz w:val="20"/>
          <w:szCs w:val="20"/>
        </w:rPr>
      </w:pPr>
      <w:r w:rsidRPr="00C165A1">
        <w:rPr>
          <w:rFonts w:ascii="Arial" w:hAnsi="Arial" w:cs="Arial"/>
          <w:b/>
          <w:bCs/>
          <w:sz w:val="20"/>
          <w:szCs w:val="20"/>
        </w:rPr>
        <w:t xml:space="preserve">FALSE.  </w:t>
      </w:r>
    </w:p>
    <w:p w14:paraId="2A601BAB" w14:textId="77777777" w:rsidR="00C165A1" w:rsidRPr="00C165A1" w:rsidRDefault="00C165A1" w:rsidP="009A5345">
      <w:pPr>
        <w:rPr>
          <w:rFonts w:ascii="Arial" w:hAnsi="Arial" w:cs="Arial"/>
          <w:b/>
          <w:bCs/>
          <w:sz w:val="20"/>
          <w:szCs w:val="20"/>
        </w:rPr>
      </w:pPr>
    </w:p>
    <w:p w14:paraId="44123507" w14:textId="77777777" w:rsidR="009A5345" w:rsidRPr="009A5345" w:rsidRDefault="009A5345" w:rsidP="009A5345">
      <w:pPr>
        <w:rPr>
          <w:rFonts w:ascii="Arial" w:hAnsi="Arial" w:cs="Arial"/>
          <w:sz w:val="20"/>
          <w:szCs w:val="20"/>
        </w:rPr>
      </w:pPr>
    </w:p>
    <w:p w14:paraId="09893971" w14:textId="77777777" w:rsidR="009A5345" w:rsidRPr="009A5345" w:rsidRDefault="009A5345" w:rsidP="009A5345">
      <w:pPr>
        <w:rPr>
          <w:rFonts w:ascii="Arial" w:hAnsi="Arial" w:cs="Arial"/>
          <w:sz w:val="20"/>
          <w:szCs w:val="20"/>
        </w:rPr>
      </w:pPr>
    </w:p>
    <w:p w14:paraId="706D6D1A" w14:textId="77777777" w:rsidR="009A5345" w:rsidRPr="009A5345" w:rsidRDefault="009A5345" w:rsidP="009A5345">
      <w:pPr>
        <w:rPr>
          <w:rFonts w:ascii="Arial" w:hAnsi="Arial" w:cs="Arial"/>
          <w:sz w:val="20"/>
          <w:szCs w:val="20"/>
        </w:rPr>
      </w:pPr>
      <w:r w:rsidRPr="009A5345">
        <w:rPr>
          <w:rFonts w:ascii="Arial" w:hAnsi="Arial" w:cs="Arial"/>
          <w:sz w:val="20"/>
          <w:szCs w:val="20"/>
        </w:rPr>
        <w:t>…………………………………..</w:t>
      </w:r>
      <w:r w:rsidRPr="009A5345">
        <w:rPr>
          <w:rFonts w:ascii="Arial" w:hAnsi="Arial" w:cs="Arial"/>
          <w:sz w:val="20"/>
          <w:szCs w:val="20"/>
        </w:rPr>
        <w:tab/>
      </w:r>
      <w:r w:rsidRPr="009A5345">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Pr="009A5345">
        <w:rPr>
          <w:rFonts w:ascii="Arial" w:hAnsi="Arial" w:cs="Arial"/>
          <w:sz w:val="20"/>
          <w:szCs w:val="20"/>
        </w:rPr>
        <w:t>……………………………………..</w:t>
      </w:r>
    </w:p>
    <w:p w14:paraId="30FF8278" w14:textId="77777777" w:rsidR="009A5345" w:rsidRPr="009A5345" w:rsidRDefault="009A5345" w:rsidP="009A5345">
      <w:pPr>
        <w:rPr>
          <w:rFonts w:ascii="Arial" w:hAnsi="Arial" w:cs="Arial"/>
          <w:sz w:val="20"/>
          <w:szCs w:val="20"/>
        </w:rPr>
      </w:pPr>
      <w:r w:rsidRPr="009A5345">
        <w:rPr>
          <w:rFonts w:ascii="Arial" w:hAnsi="Arial" w:cs="Arial"/>
          <w:sz w:val="20"/>
          <w:szCs w:val="20"/>
        </w:rPr>
        <w:tab/>
        <w:t>Signature</w:t>
      </w:r>
      <w:r w:rsidRPr="009A5345">
        <w:rPr>
          <w:rFonts w:ascii="Arial" w:hAnsi="Arial" w:cs="Arial"/>
          <w:sz w:val="20"/>
          <w:szCs w:val="20"/>
        </w:rPr>
        <w:tab/>
      </w:r>
      <w:r w:rsidRPr="009A5345">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Pr="009A5345">
        <w:rPr>
          <w:rFonts w:ascii="Arial" w:hAnsi="Arial" w:cs="Arial"/>
          <w:sz w:val="20"/>
          <w:szCs w:val="20"/>
        </w:rPr>
        <w:t>Date</w:t>
      </w:r>
    </w:p>
    <w:p w14:paraId="553D1188" w14:textId="77777777" w:rsidR="009A5345" w:rsidRPr="009A5345" w:rsidRDefault="009A5345" w:rsidP="009A5345">
      <w:pPr>
        <w:rPr>
          <w:rFonts w:ascii="Arial" w:hAnsi="Arial" w:cs="Arial"/>
          <w:sz w:val="20"/>
          <w:szCs w:val="20"/>
        </w:rPr>
      </w:pPr>
    </w:p>
    <w:p w14:paraId="22D66361" w14:textId="77777777" w:rsidR="009A5345" w:rsidRPr="009A5345" w:rsidRDefault="009A5345" w:rsidP="009A5345">
      <w:pPr>
        <w:rPr>
          <w:rFonts w:ascii="Arial" w:hAnsi="Arial" w:cs="Arial"/>
          <w:sz w:val="20"/>
          <w:szCs w:val="20"/>
        </w:rPr>
      </w:pPr>
    </w:p>
    <w:p w14:paraId="15AF32F8" w14:textId="77777777" w:rsidR="009A5345" w:rsidRPr="009A5345" w:rsidRDefault="009A5345" w:rsidP="009A5345">
      <w:pPr>
        <w:rPr>
          <w:rFonts w:ascii="Arial" w:hAnsi="Arial" w:cs="Arial"/>
          <w:sz w:val="20"/>
          <w:szCs w:val="20"/>
        </w:rPr>
      </w:pPr>
    </w:p>
    <w:p w14:paraId="7D430671" w14:textId="77777777" w:rsidR="009A5345" w:rsidRPr="009A5345" w:rsidRDefault="009A5345" w:rsidP="009A5345">
      <w:pPr>
        <w:rPr>
          <w:rFonts w:ascii="Arial" w:hAnsi="Arial" w:cs="Arial"/>
          <w:sz w:val="20"/>
          <w:szCs w:val="20"/>
        </w:rPr>
      </w:pPr>
      <w:r w:rsidRPr="009A5345">
        <w:rPr>
          <w:rFonts w:ascii="Arial" w:hAnsi="Arial" w:cs="Arial"/>
          <w:sz w:val="20"/>
          <w:szCs w:val="20"/>
        </w:rPr>
        <w:t>………………………………….</w:t>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Pr="009A5345">
        <w:rPr>
          <w:rFonts w:ascii="Arial" w:hAnsi="Arial" w:cs="Arial"/>
          <w:sz w:val="20"/>
          <w:szCs w:val="20"/>
        </w:rPr>
        <w:t>…………………………………………….</w:t>
      </w:r>
    </w:p>
    <w:p w14:paraId="0F5B1FA7" w14:textId="77777777" w:rsidR="008E1419" w:rsidRPr="009A5345" w:rsidRDefault="009A5345" w:rsidP="009A5345">
      <w:pPr>
        <w:rPr>
          <w:rFonts w:ascii="Arial" w:hAnsi="Arial" w:cs="Arial"/>
          <w:sz w:val="20"/>
          <w:szCs w:val="20"/>
        </w:rPr>
      </w:pPr>
      <w:r w:rsidRPr="009A5345">
        <w:rPr>
          <w:rFonts w:ascii="Arial" w:hAnsi="Arial" w:cs="Arial"/>
          <w:sz w:val="20"/>
          <w:szCs w:val="20"/>
        </w:rPr>
        <w:tab/>
      </w:r>
      <w:r w:rsidR="00C165A1">
        <w:rPr>
          <w:rFonts w:ascii="Arial" w:hAnsi="Arial" w:cs="Arial"/>
          <w:sz w:val="20"/>
          <w:szCs w:val="20"/>
        </w:rPr>
        <w:t xml:space="preserve"> </w:t>
      </w:r>
      <w:r w:rsidRPr="009A5345">
        <w:rPr>
          <w:rFonts w:ascii="Arial" w:hAnsi="Arial" w:cs="Arial"/>
          <w:sz w:val="20"/>
          <w:szCs w:val="20"/>
        </w:rPr>
        <w:t xml:space="preserve">Position </w:t>
      </w:r>
      <w:r w:rsidRPr="009A5345">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00C165A1">
        <w:rPr>
          <w:rFonts w:ascii="Arial" w:hAnsi="Arial" w:cs="Arial"/>
          <w:sz w:val="20"/>
          <w:szCs w:val="20"/>
        </w:rPr>
        <w:tab/>
      </w:r>
      <w:r w:rsidRPr="009A5345">
        <w:rPr>
          <w:rFonts w:ascii="Arial" w:hAnsi="Arial" w:cs="Arial"/>
          <w:sz w:val="20"/>
          <w:szCs w:val="20"/>
        </w:rPr>
        <w:t>Name of Bidder</w:t>
      </w:r>
    </w:p>
    <w:p w14:paraId="35DA1439" w14:textId="77777777" w:rsidR="008F27AF" w:rsidRPr="009A5345" w:rsidRDefault="00343857" w:rsidP="00B6111E">
      <w:pPr>
        <w:rPr>
          <w:rFonts w:ascii="Arial" w:hAnsi="Arial" w:cs="Arial"/>
          <w:sz w:val="20"/>
          <w:szCs w:val="20"/>
        </w:rPr>
      </w:pPr>
      <w:r>
        <w:rPr>
          <w:noProof/>
          <w:lang w:val="en-ZA" w:eastAsia="en-ZA"/>
        </w:rPr>
        <mc:AlternateContent>
          <mc:Choice Requires="wps">
            <w:drawing>
              <wp:anchor distT="45720" distB="45720" distL="114300" distR="114300" simplePos="0" relativeHeight="251674624" behindDoc="0" locked="0" layoutInCell="1" allowOverlap="1" wp14:anchorId="417A6809" wp14:editId="0FF5F4E5">
                <wp:simplePos x="0" y="0"/>
                <wp:positionH relativeFrom="column">
                  <wp:posOffset>-778510</wp:posOffset>
                </wp:positionH>
                <wp:positionV relativeFrom="paragraph">
                  <wp:posOffset>236855</wp:posOffset>
                </wp:positionV>
                <wp:extent cx="6266815" cy="17633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1763395"/>
                        </a:xfrm>
                        <a:prstGeom prst="rect">
                          <a:avLst/>
                        </a:prstGeom>
                        <a:noFill/>
                        <a:ln w="9525">
                          <a:noFill/>
                          <a:miter lim="800000"/>
                          <a:headEnd/>
                          <a:tailEnd/>
                        </a:ln>
                      </wps:spPr>
                      <wps:txbx>
                        <w:txbxContent>
                          <w:p w14:paraId="03C1764E" w14:textId="77777777" w:rsidR="00AC41FB" w:rsidRPr="00C165A1" w:rsidRDefault="00AC41FB" w:rsidP="00343857">
                            <w:pPr>
                              <w:pStyle w:val="BodyText"/>
                              <w:ind w:left="980"/>
                              <w:rPr>
                                <w:sz w:val="18"/>
                                <w:szCs w:val="18"/>
                              </w:rPr>
                            </w:pPr>
                            <w:r w:rsidRPr="00343857">
                              <w:rPr>
                                <w:sz w:val="32"/>
                                <w:szCs w:val="32"/>
                              </w:rPr>
                              <w:t>*</w:t>
                            </w:r>
                            <w:r w:rsidRPr="00C165A1">
                              <w:rPr>
                                <w:sz w:val="18"/>
                                <w:szCs w:val="18"/>
                              </w:rPr>
                              <w:t>MSCM Regulations: “in the service of the state” means to be –</w:t>
                            </w:r>
                          </w:p>
                          <w:p w14:paraId="2FE44303" w14:textId="77777777" w:rsidR="00AC41FB" w:rsidRPr="00C165A1" w:rsidRDefault="00AC41FB" w:rsidP="004B5E9A">
                            <w:pPr>
                              <w:pStyle w:val="ListParagraph"/>
                              <w:widowControl w:val="0"/>
                              <w:numPr>
                                <w:ilvl w:val="0"/>
                                <w:numId w:val="23"/>
                              </w:numPr>
                              <w:tabs>
                                <w:tab w:val="left" w:pos="1521"/>
                              </w:tabs>
                              <w:autoSpaceDE w:val="0"/>
                              <w:autoSpaceDN w:val="0"/>
                              <w:spacing w:before="2"/>
                              <w:ind w:hanging="361"/>
                              <w:contextualSpacing w:val="0"/>
                              <w:rPr>
                                <w:sz w:val="18"/>
                                <w:szCs w:val="18"/>
                              </w:rPr>
                            </w:pPr>
                            <w:r w:rsidRPr="00C165A1">
                              <w:rPr>
                                <w:sz w:val="18"/>
                                <w:szCs w:val="18"/>
                              </w:rPr>
                              <w:t>a member of –</w:t>
                            </w:r>
                          </w:p>
                          <w:p w14:paraId="62EB982A" w14:textId="77777777" w:rsidR="00AC41FB" w:rsidRPr="00C165A1" w:rsidRDefault="00AC41FB" w:rsidP="004B5E9A">
                            <w:pPr>
                              <w:pStyle w:val="ListParagraph"/>
                              <w:widowControl w:val="0"/>
                              <w:numPr>
                                <w:ilvl w:val="1"/>
                                <w:numId w:val="23"/>
                              </w:numPr>
                              <w:tabs>
                                <w:tab w:val="left" w:pos="2113"/>
                                <w:tab w:val="left" w:pos="2114"/>
                              </w:tabs>
                              <w:autoSpaceDE w:val="0"/>
                              <w:autoSpaceDN w:val="0"/>
                              <w:spacing w:before="1" w:line="253" w:lineRule="exact"/>
                              <w:ind w:hanging="568"/>
                              <w:contextualSpacing w:val="0"/>
                              <w:rPr>
                                <w:sz w:val="18"/>
                                <w:szCs w:val="18"/>
                              </w:rPr>
                            </w:pPr>
                            <w:r w:rsidRPr="00C165A1">
                              <w:rPr>
                                <w:sz w:val="18"/>
                                <w:szCs w:val="18"/>
                              </w:rPr>
                              <w:t>any municipal</w:t>
                            </w:r>
                            <w:r w:rsidRPr="00C165A1">
                              <w:rPr>
                                <w:spacing w:val="-3"/>
                                <w:sz w:val="18"/>
                                <w:szCs w:val="18"/>
                              </w:rPr>
                              <w:t xml:space="preserve"> </w:t>
                            </w:r>
                            <w:r w:rsidRPr="00C165A1">
                              <w:rPr>
                                <w:sz w:val="18"/>
                                <w:szCs w:val="18"/>
                              </w:rPr>
                              <w:t>council;</w:t>
                            </w:r>
                          </w:p>
                          <w:p w14:paraId="03396771" w14:textId="77777777" w:rsidR="00AC41FB" w:rsidRPr="00C165A1" w:rsidRDefault="00AC41FB" w:rsidP="004B5E9A">
                            <w:pPr>
                              <w:pStyle w:val="ListParagraph"/>
                              <w:widowControl w:val="0"/>
                              <w:numPr>
                                <w:ilvl w:val="1"/>
                                <w:numId w:val="23"/>
                              </w:numPr>
                              <w:tabs>
                                <w:tab w:val="left" w:pos="2113"/>
                                <w:tab w:val="left" w:pos="2114"/>
                              </w:tabs>
                              <w:autoSpaceDE w:val="0"/>
                              <w:autoSpaceDN w:val="0"/>
                              <w:ind w:hanging="568"/>
                              <w:contextualSpacing w:val="0"/>
                              <w:rPr>
                                <w:sz w:val="18"/>
                                <w:szCs w:val="18"/>
                              </w:rPr>
                            </w:pPr>
                            <w:r w:rsidRPr="00C165A1">
                              <w:rPr>
                                <w:sz w:val="18"/>
                                <w:szCs w:val="18"/>
                              </w:rPr>
                              <w:t>any provincial legislature;</w:t>
                            </w:r>
                            <w:r w:rsidRPr="00C165A1">
                              <w:rPr>
                                <w:spacing w:val="-1"/>
                                <w:sz w:val="18"/>
                                <w:szCs w:val="18"/>
                              </w:rPr>
                              <w:t xml:space="preserve"> </w:t>
                            </w:r>
                            <w:r w:rsidRPr="00C165A1">
                              <w:rPr>
                                <w:sz w:val="18"/>
                                <w:szCs w:val="18"/>
                              </w:rPr>
                              <w:t>or</w:t>
                            </w:r>
                          </w:p>
                          <w:p w14:paraId="4C4207E8" w14:textId="77777777" w:rsidR="00AC41FB" w:rsidRPr="00C165A1" w:rsidRDefault="00AC41FB" w:rsidP="004B5E9A">
                            <w:pPr>
                              <w:pStyle w:val="ListParagraph"/>
                              <w:widowControl w:val="0"/>
                              <w:numPr>
                                <w:ilvl w:val="1"/>
                                <w:numId w:val="23"/>
                              </w:numPr>
                              <w:tabs>
                                <w:tab w:val="left" w:pos="2113"/>
                                <w:tab w:val="left" w:pos="2114"/>
                              </w:tabs>
                              <w:autoSpaceDE w:val="0"/>
                              <w:autoSpaceDN w:val="0"/>
                              <w:spacing w:before="1"/>
                              <w:ind w:hanging="568"/>
                              <w:contextualSpacing w:val="0"/>
                              <w:rPr>
                                <w:sz w:val="18"/>
                                <w:szCs w:val="18"/>
                              </w:rPr>
                            </w:pPr>
                            <w:r w:rsidRPr="00C165A1">
                              <w:rPr>
                                <w:sz w:val="18"/>
                                <w:szCs w:val="18"/>
                              </w:rPr>
                              <w:t>the national Assembly or the national Council of</w:t>
                            </w:r>
                            <w:r w:rsidRPr="00C165A1">
                              <w:rPr>
                                <w:spacing w:val="-7"/>
                                <w:sz w:val="18"/>
                                <w:szCs w:val="18"/>
                              </w:rPr>
                              <w:t xml:space="preserve"> </w:t>
                            </w:r>
                            <w:r w:rsidRPr="00C165A1">
                              <w:rPr>
                                <w:sz w:val="18"/>
                                <w:szCs w:val="18"/>
                              </w:rPr>
                              <w:t>provinces;</w:t>
                            </w:r>
                          </w:p>
                          <w:p w14:paraId="1C362F6B"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 member of the board of directors of any municipal entity;</w:t>
                            </w:r>
                          </w:p>
                          <w:p w14:paraId="65C5E812"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an official of any municipality or municipal</w:t>
                            </w:r>
                            <w:r w:rsidRPr="00C165A1">
                              <w:rPr>
                                <w:spacing w:val="-6"/>
                                <w:sz w:val="18"/>
                                <w:szCs w:val="18"/>
                              </w:rPr>
                              <w:t xml:space="preserve"> </w:t>
                            </w:r>
                            <w:r w:rsidRPr="00C165A1">
                              <w:rPr>
                                <w:sz w:val="18"/>
                                <w:szCs w:val="18"/>
                              </w:rPr>
                              <w:t>entity;</w:t>
                            </w:r>
                          </w:p>
                          <w:p w14:paraId="7464F053" w14:textId="77777777" w:rsidR="00AC41FB" w:rsidRPr="00C165A1" w:rsidRDefault="00AC41FB" w:rsidP="004B5E9A">
                            <w:pPr>
                              <w:pStyle w:val="ListParagraph"/>
                              <w:widowControl w:val="0"/>
                              <w:numPr>
                                <w:ilvl w:val="0"/>
                                <w:numId w:val="23"/>
                              </w:numPr>
                              <w:tabs>
                                <w:tab w:val="left" w:pos="1521"/>
                              </w:tabs>
                              <w:autoSpaceDE w:val="0"/>
                              <w:autoSpaceDN w:val="0"/>
                              <w:ind w:right="306"/>
                              <w:contextualSpacing w:val="0"/>
                              <w:rPr>
                                <w:sz w:val="18"/>
                                <w:szCs w:val="18"/>
                              </w:rPr>
                            </w:pPr>
                            <w:r w:rsidRPr="00C165A1">
                              <w:rPr>
                                <w:sz w:val="18"/>
                                <w:szCs w:val="18"/>
                              </w:rPr>
                              <w:t xml:space="preserve">an employee of any national or provincial department, national or provincial public entity or </w:t>
                            </w:r>
                            <w:r w:rsidRPr="00343857">
                              <w:rPr>
                                <w:sz w:val="18"/>
                                <w:szCs w:val="18"/>
                              </w:rPr>
                              <w:t>constitutional</w:t>
                            </w:r>
                            <w:r w:rsidRPr="00C165A1">
                              <w:rPr>
                                <w:sz w:val="18"/>
                                <w:szCs w:val="18"/>
                              </w:rPr>
                              <w:t xml:space="preserve"> institution within the meaning of the Public Finance Management Act, 1999 (Act No.1 of</w:t>
                            </w:r>
                            <w:r w:rsidRPr="00C165A1">
                              <w:rPr>
                                <w:spacing w:val="2"/>
                                <w:sz w:val="18"/>
                                <w:szCs w:val="18"/>
                              </w:rPr>
                              <w:t xml:space="preserve"> </w:t>
                            </w:r>
                            <w:r w:rsidRPr="00C165A1">
                              <w:rPr>
                                <w:sz w:val="18"/>
                                <w:szCs w:val="18"/>
                              </w:rPr>
                              <w:t>1999);</w:t>
                            </w:r>
                          </w:p>
                          <w:p w14:paraId="5F648EAC" w14:textId="77777777" w:rsidR="00AC41FB" w:rsidRPr="00C165A1" w:rsidRDefault="00AC41FB" w:rsidP="004B5E9A">
                            <w:pPr>
                              <w:pStyle w:val="ListParagraph"/>
                              <w:widowControl w:val="0"/>
                              <w:numPr>
                                <w:ilvl w:val="0"/>
                                <w:numId w:val="23"/>
                              </w:numPr>
                              <w:tabs>
                                <w:tab w:val="left" w:pos="1521"/>
                              </w:tabs>
                              <w:autoSpaceDE w:val="0"/>
                              <w:autoSpaceDN w:val="0"/>
                              <w:spacing w:before="1" w:line="252" w:lineRule="exact"/>
                              <w:ind w:hanging="361"/>
                              <w:contextualSpacing w:val="0"/>
                              <w:rPr>
                                <w:sz w:val="18"/>
                                <w:szCs w:val="18"/>
                              </w:rPr>
                            </w:pPr>
                            <w:r w:rsidRPr="00C165A1">
                              <w:rPr>
                                <w:sz w:val="18"/>
                                <w:szCs w:val="18"/>
                              </w:rPr>
                              <w:t>a member of the accounting authority of any national or provincial public entity;</w:t>
                            </w:r>
                            <w:r w:rsidRPr="00C165A1">
                              <w:rPr>
                                <w:spacing w:val="-9"/>
                                <w:sz w:val="18"/>
                                <w:szCs w:val="18"/>
                              </w:rPr>
                              <w:t xml:space="preserve"> </w:t>
                            </w:r>
                            <w:r w:rsidRPr="00C165A1">
                              <w:rPr>
                                <w:sz w:val="18"/>
                                <w:szCs w:val="18"/>
                              </w:rPr>
                              <w:t>or</w:t>
                            </w:r>
                          </w:p>
                          <w:p w14:paraId="2FC23354"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an employee of Parliament or a provincial</w:t>
                            </w:r>
                            <w:r w:rsidRPr="00C165A1">
                              <w:rPr>
                                <w:spacing w:val="-1"/>
                                <w:sz w:val="18"/>
                                <w:szCs w:val="18"/>
                              </w:rPr>
                              <w:t xml:space="preserve"> </w:t>
                            </w:r>
                            <w:r w:rsidRPr="00C165A1">
                              <w:rPr>
                                <w:sz w:val="18"/>
                                <w:szCs w:val="18"/>
                              </w:rPr>
                              <w:t>legislature.</w:t>
                            </w:r>
                          </w:p>
                          <w:p w14:paraId="4837E4FF" w14:textId="77777777" w:rsidR="00AC41FB" w:rsidRDefault="00AC41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7A6809" id="_x0000_t202" coordsize="21600,21600" o:spt="202" path="m,l,21600r21600,l21600,xe">
                <v:stroke joinstyle="miter"/>
                <v:path gradientshapeok="t" o:connecttype="rect"/>
              </v:shapetype>
              <v:shape id="_x0000_s1026" type="#_x0000_t202" style="position:absolute;margin-left:-61.3pt;margin-top:18.65pt;width:493.45pt;height:138.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" filled="f" stroked="f">
                <v:textbox>
                  <w:txbxContent>
                    <w:p w14:paraId="03C1764E" w14:textId="77777777" w:rsidR="00AC41FB" w:rsidRPr="00C165A1" w:rsidRDefault="00AC41FB" w:rsidP="00343857">
                      <w:pPr>
                        <w:pStyle w:val="BodyText"/>
                        <w:ind w:left="980"/>
                        <w:rPr>
                          <w:sz w:val="18"/>
                          <w:szCs w:val="18"/>
                        </w:rPr>
                      </w:pPr>
                      <w:r w:rsidRPr="00343857">
                        <w:rPr>
                          <w:sz w:val="32"/>
                          <w:szCs w:val="32"/>
                        </w:rPr>
                        <w:t>*</w:t>
                      </w:r>
                      <w:r w:rsidRPr="00C165A1">
                        <w:rPr>
                          <w:sz w:val="18"/>
                          <w:szCs w:val="18"/>
                        </w:rPr>
                        <w:t>MSCM Regulations: “in the service of the state” means to be –</w:t>
                      </w:r>
                    </w:p>
                    <w:p w14:paraId="2FE44303" w14:textId="77777777" w:rsidR="00AC41FB" w:rsidRPr="00C165A1" w:rsidRDefault="00AC41FB" w:rsidP="004B5E9A">
                      <w:pPr>
                        <w:pStyle w:val="ListParagraph"/>
                        <w:widowControl w:val="0"/>
                        <w:numPr>
                          <w:ilvl w:val="0"/>
                          <w:numId w:val="23"/>
                        </w:numPr>
                        <w:tabs>
                          <w:tab w:val="left" w:pos="1521"/>
                        </w:tabs>
                        <w:autoSpaceDE w:val="0"/>
                        <w:autoSpaceDN w:val="0"/>
                        <w:spacing w:before="2"/>
                        <w:ind w:hanging="361"/>
                        <w:contextualSpacing w:val="0"/>
                        <w:rPr>
                          <w:sz w:val="18"/>
                          <w:szCs w:val="18"/>
                        </w:rPr>
                      </w:pPr>
                      <w:r w:rsidRPr="00C165A1">
                        <w:rPr>
                          <w:sz w:val="18"/>
                          <w:szCs w:val="18"/>
                        </w:rPr>
                        <w:t>a member of –</w:t>
                      </w:r>
                    </w:p>
                    <w:p w14:paraId="62EB982A" w14:textId="77777777" w:rsidR="00AC41FB" w:rsidRPr="00C165A1" w:rsidRDefault="00AC41FB" w:rsidP="004B5E9A">
                      <w:pPr>
                        <w:pStyle w:val="ListParagraph"/>
                        <w:widowControl w:val="0"/>
                        <w:numPr>
                          <w:ilvl w:val="1"/>
                          <w:numId w:val="23"/>
                        </w:numPr>
                        <w:tabs>
                          <w:tab w:val="left" w:pos="2113"/>
                          <w:tab w:val="left" w:pos="2114"/>
                        </w:tabs>
                        <w:autoSpaceDE w:val="0"/>
                        <w:autoSpaceDN w:val="0"/>
                        <w:spacing w:before="1" w:line="253" w:lineRule="exact"/>
                        <w:ind w:hanging="568"/>
                        <w:contextualSpacing w:val="0"/>
                        <w:rPr>
                          <w:sz w:val="18"/>
                          <w:szCs w:val="18"/>
                        </w:rPr>
                      </w:pPr>
                      <w:r w:rsidRPr="00C165A1">
                        <w:rPr>
                          <w:sz w:val="18"/>
                          <w:szCs w:val="18"/>
                        </w:rPr>
                        <w:t>any municipal</w:t>
                      </w:r>
                      <w:r w:rsidRPr="00C165A1">
                        <w:rPr>
                          <w:spacing w:val="-3"/>
                          <w:sz w:val="18"/>
                          <w:szCs w:val="18"/>
                        </w:rPr>
                        <w:t xml:space="preserve"> </w:t>
                      </w:r>
                      <w:r w:rsidRPr="00C165A1">
                        <w:rPr>
                          <w:sz w:val="18"/>
                          <w:szCs w:val="18"/>
                        </w:rPr>
                        <w:t>council;</w:t>
                      </w:r>
                    </w:p>
                    <w:p w14:paraId="03396771" w14:textId="77777777" w:rsidR="00AC41FB" w:rsidRPr="00C165A1" w:rsidRDefault="00AC41FB" w:rsidP="004B5E9A">
                      <w:pPr>
                        <w:pStyle w:val="ListParagraph"/>
                        <w:widowControl w:val="0"/>
                        <w:numPr>
                          <w:ilvl w:val="1"/>
                          <w:numId w:val="23"/>
                        </w:numPr>
                        <w:tabs>
                          <w:tab w:val="left" w:pos="2113"/>
                          <w:tab w:val="left" w:pos="2114"/>
                        </w:tabs>
                        <w:autoSpaceDE w:val="0"/>
                        <w:autoSpaceDN w:val="0"/>
                        <w:ind w:hanging="568"/>
                        <w:contextualSpacing w:val="0"/>
                        <w:rPr>
                          <w:sz w:val="18"/>
                          <w:szCs w:val="18"/>
                        </w:rPr>
                      </w:pPr>
                      <w:r w:rsidRPr="00C165A1">
                        <w:rPr>
                          <w:sz w:val="18"/>
                          <w:szCs w:val="18"/>
                        </w:rPr>
                        <w:t>any provincial legislature;</w:t>
                      </w:r>
                      <w:r w:rsidRPr="00C165A1">
                        <w:rPr>
                          <w:spacing w:val="-1"/>
                          <w:sz w:val="18"/>
                          <w:szCs w:val="18"/>
                        </w:rPr>
                        <w:t xml:space="preserve"> </w:t>
                      </w:r>
                      <w:r w:rsidRPr="00C165A1">
                        <w:rPr>
                          <w:sz w:val="18"/>
                          <w:szCs w:val="18"/>
                        </w:rPr>
                        <w:t>or</w:t>
                      </w:r>
                    </w:p>
                    <w:p w14:paraId="4C4207E8" w14:textId="77777777" w:rsidR="00AC41FB" w:rsidRPr="00C165A1" w:rsidRDefault="00AC41FB" w:rsidP="004B5E9A">
                      <w:pPr>
                        <w:pStyle w:val="ListParagraph"/>
                        <w:widowControl w:val="0"/>
                        <w:numPr>
                          <w:ilvl w:val="1"/>
                          <w:numId w:val="23"/>
                        </w:numPr>
                        <w:tabs>
                          <w:tab w:val="left" w:pos="2113"/>
                          <w:tab w:val="left" w:pos="2114"/>
                        </w:tabs>
                        <w:autoSpaceDE w:val="0"/>
                        <w:autoSpaceDN w:val="0"/>
                        <w:spacing w:before="1"/>
                        <w:ind w:hanging="568"/>
                        <w:contextualSpacing w:val="0"/>
                        <w:rPr>
                          <w:sz w:val="18"/>
                          <w:szCs w:val="18"/>
                        </w:rPr>
                      </w:pPr>
                      <w:r w:rsidRPr="00C165A1">
                        <w:rPr>
                          <w:sz w:val="18"/>
                          <w:szCs w:val="18"/>
                        </w:rPr>
                        <w:t>the national Assembly or the national Council of</w:t>
                      </w:r>
                      <w:r w:rsidRPr="00C165A1">
                        <w:rPr>
                          <w:spacing w:val="-7"/>
                          <w:sz w:val="18"/>
                          <w:szCs w:val="18"/>
                        </w:rPr>
                        <w:t xml:space="preserve"> </w:t>
                      </w:r>
                      <w:r w:rsidRPr="00C165A1">
                        <w:rPr>
                          <w:sz w:val="18"/>
                          <w:szCs w:val="18"/>
                        </w:rPr>
                        <w:t>provinces;</w:t>
                      </w:r>
                    </w:p>
                    <w:p w14:paraId="1C362F6B"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 member of the board of directors of any municipal entity;</w:t>
                      </w:r>
                    </w:p>
                    <w:p w14:paraId="65C5E812"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an official of any municipality or municipal</w:t>
                      </w:r>
                      <w:r w:rsidRPr="00C165A1">
                        <w:rPr>
                          <w:spacing w:val="-6"/>
                          <w:sz w:val="18"/>
                          <w:szCs w:val="18"/>
                        </w:rPr>
                        <w:t xml:space="preserve"> </w:t>
                      </w:r>
                      <w:r w:rsidRPr="00C165A1">
                        <w:rPr>
                          <w:sz w:val="18"/>
                          <w:szCs w:val="18"/>
                        </w:rPr>
                        <w:t>entity;</w:t>
                      </w:r>
                    </w:p>
                    <w:p w14:paraId="7464F053" w14:textId="77777777" w:rsidR="00AC41FB" w:rsidRPr="00C165A1" w:rsidRDefault="00AC41FB" w:rsidP="004B5E9A">
                      <w:pPr>
                        <w:pStyle w:val="ListParagraph"/>
                        <w:widowControl w:val="0"/>
                        <w:numPr>
                          <w:ilvl w:val="0"/>
                          <w:numId w:val="23"/>
                        </w:numPr>
                        <w:tabs>
                          <w:tab w:val="left" w:pos="1521"/>
                        </w:tabs>
                        <w:autoSpaceDE w:val="0"/>
                        <w:autoSpaceDN w:val="0"/>
                        <w:ind w:right="306"/>
                        <w:contextualSpacing w:val="0"/>
                        <w:rPr>
                          <w:sz w:val="18"/>
                          <w:szCs w:val="18"/>
                        </w:rPr>
                      </w:pPr>
                      <w:r w:rsidRPr="00C165A1">
                        <w:rPr>
                          <w:sz w:val="18"/>
                          <w:szCs w:val="18"/>
                        </w:rPr>
                        <w:t xml:space="preserve">an employee of any national or provincial department, national or provincial public entity or </w:t>
                      </w:r>
                      <w:r w:rsidRPr="00343857">
                        <w:rPr>
                          <w:sz w:val="18"/>
                          <w:szCs w:val="18"/>
                        </w:rPr>
                        <w:t>constitutional</w:t>
                      </w:r>
                      <w:r w:rsidRPr="00C165A1">
                        <w:rPr>
                          <w:sz w:val="18"/>
                          <w:szCs w:val="18"/>
                        </w:rPr>
                        <w:t xml:space="preserve"> institution within the meaning of the Public Finance Management Act, 1999 (Act No.1 of</w:t>
                      </w:r>
                      <w:r w:rsidRPr="00C165A1">
                        <w:rPr>
                          <w:spacing w:val="2"/>
                          <w:sz w:val="18"/>
                          <w:szCs w:val="18"/>
                        </w:rPr>
                        <w:t xml:space="preserve"> </w:t>
                      </w:r>
                      <w:r w:rsidRPr="00C165A1">
                        <w:rPr>
                          <w:sz w:val="18"/>
                          <w:szCs w:val="18"/>
                        </w:rPr>
                        <w:t>1999);</w:t>
                      </w:r>
                    </w:p>
                    <w:p w14:paraId="5F648EAC" w14:textId="77777777" w:rsidR="00AC41FB" w:rsidRPr="00C165A1" w:rsidRDefault="00AC41FB" w:rsidP="004B5E9A">
                      <w:pPr>
                        <w:pStyle w:val="ListParagraph"/>
                        <w:widowControl w:val="0"/>
                        <w:numPr>
                          <w:ilvl w:val="0"/>
                          <w:numId w:val="23"/>
                        </w:numPr>
                        <w:tabs>
                          <w:tab w:val="left" w:pos="1521"/>
                        </w:tabs>
                        <w:autoSpaceDE w:val="0"/>
                        <w:autoSpaceDN w:val="0"/>
                        <w:spacing w:before="1" w:line="252" w:lineRule="exact"/>
                        <w:ind w:hanging="361"/>
                        <w:contextualSpacing w:val="0"/>
                        <w:rPr>
                          <w:sz w:val="18"/>
                          <w:szCs w:val="18"/>
                        </w:rPr>
                      </w:pPr>
                      <w:r w:rsidRPr="00C165A1">
                        <w:rPr>
                          <w:sz w:val="18"/>
                          <w:szCs w:val="18"/>
                        </w:rPr>
                        <w:t>a member of the accounting authority of any national or provincial public entity;</w:t>
                      </w:r>
                      <w:r w:rsidRPr="00C165A1">
                        <w:rPr>
                          <w:spacing w:val="-9"/>
                          <w:sz w:val="18"/>
                          <w:szCs w:val="18"/>
                        </w:rPr>
                        <w:t xml:space="preserve"> </w:t>
                      </w:r>
                      <w:r w:rsidRPr="00C165A1">
                        <w:rPr>
                          <w:sz w:val="18"/>
                          <w:szCs w:val="18"/>
                        </w:rPr>
                        <w:t>or</w:t>
                      </w:r>
                    </w:p>
                    <w:p w14:paraId="2FC23354" w14:textId="77777777" w:rsidR="00AC41FB" w:rsidRPr="00C165A1" w:rsidRDefault="00AC41FB" w:rsidP="004B5E9A">
                      <w:pPr>
                        <w:pStyle w:val="ListParagraph"/>
                        <w:widowControl w:val="0"/>
                        <w:numPr>
                          <w:ilvl w:val="0"/>
                          <w:numId w:val="23"/>
                        </w:numPr>
                        <w:tabs>
                          <w:tab w:val="left" w:pos="1521"/>
                        </w:tabs>
                        <w:autoSpaceDE w:val="0"/>
                        <w:autoSpaceDN w:val="0"/>
                        <w:spacing w:line="252" w:lineRule="exact"/>
                        <w:ind w:hanging="361"/>
                        <w:contextualSpacing w:val="0"/>
                        <w:rPr>
                          <w:sz w:val="18"/>
                          <w:szCs w:val="18"/>
                        </w:rPr>
                      </w:pPr>
                      <w:r w:rsidRPr="00C165A1">
                        <w:rPr>
                          <w:sz w:val="18"/>
                          <w:szCs w:val="18"/>
                        </w:rPr>
                        <w:t>an employee of Parliament or a provincial</w:t>
                      </w:r>
                      <w:r w:rsidRPr="00C165A1">
                        <w:rPr>
                          <w:spacing w:val="-1"/>
                          <w:sz w:val="18"/>
                          <w:szCs w:val="18"/>
                        </w:rPr>
                        <w:t xml:space="preserve"> </w:t>
                      </w:r>
                      <w:r w:rsidRPr="00C165A1">
                        <w:rPr>
                          <w:sz w:val="18"/>
                          <w:szCs w:val="18"/>
                        </w:rPr>
                        <w:t>legislature.</w:t>
                      </w:r>
                    </w:p>
                    <w:p w14:paraId="4837E4FF" w14:textId="77777777" w:rsidR="00AC41FB" w:rsidRDefault="00AC41FB"/>
                  </w:txbxContent>
                </v:textbox>
              </v:shape>
            </w:pict>
          </mc:Fallback>
        </mc:AlternateContent>
      </w:r>
    </w:p>
    <w:p w14:paraId="0A469E49" w14:textId="77777777" w:rsidR="008E1419" w:rsidRDefault="008E1419" w:rsidP="00B6111E">
      <w:pPr>
        <w:rPr>
          <w:rFonts w:ascii="Arial" w:hAnsi="Arial" w:cs="Arial"/>
        </w:rPr>
      </w:pPr>
    </w:p>
    <w:p w14:paraId="52330640" w14:textId="77777777" w:rsidR="00C165A1" w:rsidRDefault="00C165A1" w:rsidP="00C165A1">
      <w:pPr>
        <w:pStyle w:val="BodyText"/>
      </w:pPr>
    </w:p>
    <w:p w14:paraId="0A8393C7" w14:textId="77777777" w:rsidR="008E1419" w:rsidRDefault="008E1419" w:rsidP="00B6111E">
      <w:pPr>
        <w:rPr>
          <w:rFonts w:ascii="Arial" w:hAnsi="Arial" w:cs="Arial"/>
        </w:rPr>
      </w:pPr>
    </w:p>
    <w:p w14:paraId="74C8FA8D" w14:textId="77777777" w:rsidR="008E1419" w:rsidRDefault="008E1419" w:rsidP="00B6111E">
      <w:pPr>
        <w:rPr>
          <w:rFonts w:ascii="Arial" w:hAnsi="Arial" w:cs="Arial"/>
        </w:rPr>
      </w:pPr>
    </w:p>
    <w:p w14:paraId="5D40FB71" w14:textId="77777777" w:rsidR="008E1419" w:rsidRDefault="008E1419" w:rsidP="00B6111E">
      <w:pPr>
        <w:rPr>
          <w:rFonts w:ascii="Arial" w:hAnsi="Arial" w:cs="Arial"/>
        </w:rPr>
      </w:pPr>
    </w:p>
    <w:p w14:paraId="20FB0095" w14:textId="77777777" w:rsidR="008E1419" w:rsidRDefault="008E1419" w:rsidP="00B6111E">
      <w:pPr>
        <w:rPr>
          <w:rFonts w:ascii="Arial" w:hAnsi="Arial" w:cs="Arial"/>
        </w:rPr>
      </w:pPr>
    </w:p>
    <w:p w14:paraId="5852287F" w14:textId="77777777" w:rsidR="008E1419" w:rsidRDefault="008E1419" w:rsidP="00B6111E">
      <w:pPr>
        <w:rPr>
          <w:rFonts w:ascii="Arial" w:hAnsi="Arial" w:cs="Arial"/>
        </w:rPr>
      </w:pPr>
    </w:p>
    <w:p w14:paraId="62E87E34" w14:textId="77777777" w:rsidR="008E1419" w:rsidRDefault="008E1419" w:rsidP="00B6111E">
      <w:pPr>
        <w:rPr>
          <w:rFonts w:ascii="Arial" w:hAnsi="Arial" w:cs="Arial"/>
        </w:rPr>
      </w:pPr>
    </w:p>
    <w:p w14:paraId="0C3E8A94" w14:textId="77777777" w:rsidR="008E1419" w:rsidRDefault="008E1419" w:rsidP="00B6111E">
      <w:pPr>
        <w:rPr>
          <w:rFonts w:ascii="Arial" w:hAnsi="Arial" w:cs="Arial"/>
        </w:rPr>
      </w:pPr>
    </w:p>
    <w:p w14:paraId="565702A4" w14:textId="77777777" w:rsidR="008E1419" w:rsidRDefault="008E1419" w:rsidP="00B6111E">
      <w:pPr>
        <w:rPr>
          <w:rFonts w:ascii="Arial" w:hAnsi="Arial" w:cs="Arial"/>
        </w:rPr>
      </w:pPr>
    </w:p>
    <w:p w14:paraId="630D343A" w14:textId="77777777" w:rsidR="008E1419" w:rsidRDefault="008E1419" w:rsidP="00B6111E">
      <w:pPr>
        <w:rPr>
          <w:rFonts w:ascii="Arial" w:hAnsi="Arial" w:cs="Arial"/>
        </w:rPr>
      </w:pPr>
    </w:p>
    <w:p w14:paraId="2EC2BA8C" w14:textId="77777777" w:rsidR="00C10918" w:rsidRDefault="00C10918" w:rsidP="00064938">
      <w:pPr>
        <w:pStyle w:val="Title"/>
        <w:rPr>
          <w:b/>
          <w:bCs/>
          <w:sz w:val="40"/>
          <w:szCs w:val="28"/>
        </w:rPr>
      </w:pPr>
    </w:p>
    <w:p w14:paraId="7F771B0D" w14:textId="4EDA7B8D" w:rsidR="00064938" w:rsidRPr="00143D24" w:rsidRDefault="00064938" w:rsidP="00064938">
      <w:pPr>
        <w:pStyle w:val="Title"/>
      </w:pPr>
      <w:r w:rsidRPr="00064938">
        <w:rPr>
          <w:b/>
          <w:bCs/>
          <w:sz w:val="40"/>
          <w:szCs w:val="28"/>
        </w:rPr>
        <w:t>MBD 6.1 – MATATIELE LOCAL MUNICIPALITY</w:t>
      </w:r>
    </w:p>
    <w:p w14:paraId="1755BF9B" w14:textId="77777777" w:rsidR="00064938" w:rsidRDefault="00064938" w:rsidP="00064938">
      <w:pPr>
        <w:jc w:val="center"/>
        <w:rPr>
          <w:rFonts w:ascii="Arial" w:hAnsi="Arial"/>
          <w:b/>
          <w:sz w:val="20"/>
        </w:rPr>
      </w:pPr>
      <w:r>
        <w:rPr>
          <w:rFonts w:ascii="Arial Narrow" w:hAnsi="Arial Narrow" w:cs="Arial"/>
          <w:sz w:val="20"/>
        </w:rPr>
        <w:t xml:space="preserve">          </w:t>
      </w:r>
      <w:r>
        <w:rPr>
          <w:rFonts w:ascii="Arial Narrow" w:hAnsi="Arial Narrow" w:cs="Arial"/>
          <w:sz w:val="20"/>
        </w:rPr>
        <w:tab/>
      </w:r>
    </w:p>
    <w:p w14:paraId="39D20D79" w14:textId="77777777" w:rsidR="00C10918" w:rsidRPr="00C10918" w:rsidRDefault="00C10918" w:rsidP="00C10918">
      <w:pPr>
        <w:tabs>
          <w:tab w:val="center" w:pos="900"/>
          <w:tab w:val="center" w:pos="2881"/>
          <w:tab w:val="center" w:pos="5761"/>
          <w:tab w:val="center" w:pos="8357"/>
        </w:tabs>
        <w:spacing w:line="259" w:lineRule="auto"/>
        <w:rPr>
          <w:rFonts w:ascii="Arial" w:eastAsia="Arial" w:hAnsi="Arial" w:cs="Arial"/>
          <w:color w:val="000000"/>
          <w:sz w:val="22"/>
          <w:szCs w:val="22"/>
          <w:lang w:val="en-ZA" w:eastAsia="en-ZA"/>
        </w:rPr>
      </w:pPr>
      <w:r w:rsidRPr="00C10918">
        <w:rPr>
          <w:rFonts w:ascii="Arial" w:eastAsia="Arial" w:hAnsi="Arial" w:cs="Arial"/>
          <w:color w:val="000080"/>
          <w:sz w:val="22"/>
          <w:szCs w:val="22"/>
          <w:lang w:val="en-ZA" w:eastAsia="en-ZA"/>
        </w:rPr>
        <w:tab/>
        <w:t xml:space="preserve"> </w:t>
      </w:r>
      <w:r w:rsidRPr="00C10918">
        <w:rPr>
          <w:rFonts w:ascii="Arial" w:eastAsia="Arial" w:hAnsi="Arial" w:cs="Arial"/>
          <w:color w:val="000080"/>
          <w:sz w:val="22"/>
          <w:szCs w:val="22"/>
          <w:lang w:val="en-ZA" w:eastAsia="en-ZA"/>
        </w:rPr>
        <w:tab/>
        <w:t xml:space="preserve"> </w:t>
      </w:r>
      <w:r w:rsidRPr="00C10918">
        <w:rPr>
          <w:rFonts w:ascii="Arial" w:eastAsia="Arial" w:hAnsi="Arial" w:cs="Arial"/>
          <w:color w:val="000080"/>
          <w:sz w:val="22"/>
          <w:szCs w:val="22"/>
          <w:lang w:val="en-ZA" w:eastAsia="en-ZA"/>
        </w:rPr>
        <w:tab/>
      </w:r>
      <w:r w:rsidRPr="00C10918">
        <w:rPr>
          <w:rFonts w:ascii="Arial" w:eastAsia="Arial" w:hAnsi="Arial" w:cs="Arial"/>
          <w:b/>
          <w:color w:val="000080"/>
          <w:sz w:val="22"/>
          <w:szCs w:val="22"/>
          <w:lang w:val="en-ZA" w:eastAsia="en-ZA"/>
        </w:rPr>
        <w:t xml:space="preserve">MBD 6.1 </w:t>
      </w:r>
    </w:p>
    <w:p w14:paraId="4A5BB59F"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p w14:paraId="3B53665C" w14:textId="77777777" w:rsidR="00C10918" w:rsidRPr="00C10918" w:rsidRDefault="00C10918" w:rsidP="00C10918">
      <w:pPr>
        <w:keepNext/>
        <w:keepLines/>
        <w:spacing w:after="10" w:line="249" w:lineRule="auto"/>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PREFERENCE POINTS CLAIM FORM IN TERMS OF THE PREFERENTIAL </w:t>
      </w:r>
    </w:p>
    <w:p w14:paraId="098AA9D9" w14:textId="77777777" w:rsidR="00C10918" w:rsidRPr="00C10918" w:rsidRDefault="00C10918" w:rsidP="00C10918">
      <w:pPr>
        <w:spacing w:line="259" w:lineRule="auto"/>
        <w:ind w:right="4"/>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PROCUREMENT REGULATIONS 2017 </w:t>
      </w:r>
    </w:p>
    <w:p w14:paraId="27A295D1" w14:textId="77777777" w:rsidR="00C10918" w:rsidRPr="00C10918" w:rsidRDefault="00C10918" w:rsidP="00C10918">
      <w:pPr>
        <w:spacing w:line="259" w:lineRule="auto"/>
        <w:ind w:left="56"/>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p w14:paraId="235A3E4E" w14:textId="77777777" w:rsidR="00C10918" w:rsidRPr="00C10918" w:rsidRDefault="00C10918" w:rsidP="00C10918">
      <w:pPr>
        <w:spacing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581505D5" w14:textId="77777777" w:rsidR="00C10918" w:rsidRPr="00C10918" w:rsidRDefault="00C10918" w:rsidP="00C10918">
      <w:pPr>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This preference form must form part of all bids invited.  It contains general information and serves as a claim form for preference points for Broad-Based Black Economic Empowerment (B-BBEE) Status Level of Contribution  </w:t>
      </w:r>
    </w:p>
    <w:p w14:paraId="398DB1DE"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0BED644C" w14:textId="77777777" w:rsidR="00C10918" w:rsidRPr="00C10918" w:rsidRDefault="00C10918" w:rsidP="00C10918">
      <w:pPr>
        <w:keepNext/>
        <w:keepLines/>
        <w:spacing w:line="249" w:lineRule="auto"/>
        <w:ind w:left="-5"/>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NB: </w:t>
      </w:r>
      <w:r w:rsidRPr="00C10918">
        <w:rPr>
          <w:rFonts w:ascii="Arial" w:eastAsia="Arial" w:hAnsi="Arial" w:cs="Arial"/>
          <w:b/>
          <w:color w:val="000000"/>
          <w:sz w:val="22"/>
          <w:szCs w:val="22"/>
          <w:lang w:val="en-ZA" w:eastAsia="en-ZA"/>
        </w:rPr>
        <w:tab/>
        <w:t xml:space="preserve">BEFORE COMPLETING THIS FORM, BIDDERS MUST STUDY THE GENERAL CONDITIONS, DEFINITIONS AND DIRECTIVES APPLICABLE IN RESPECT OF BBBEE, AS PRESCRIBED IN THE PREFERENTIAL PROCUREMENT </w:t>
      </w:r>
    </w:p>
    <w:p w14:paraId="2D2D7880" w14:textId="77777777" w:rsidR="00C10918" w:rsidRPr="00C10918" w:rsidRDefault="00C10918" w:rsidP="00C10918">
      <w:pPr>
        <w:spacing w:after="10" w:line="249" w:lineRule="auto"/>
        <w:ind w:left="910" w:hanging="10"/>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REGULATIONS, 2017. </w:t>
      </w:r>
      <w:r w:rsidRPr="00C10918">
        <w:rPr>
          <w:rFonts w:ascii="Arial" w:eastAsia="Arial" w:hAnsi="Arial" w:cs="Arial"/>
          <w:color w:val="000000"/>
          <w:sz w:val="22"/>
          <w:szCs w:val="22"/>
          <w:lang w:val="en-ZA" w:eastAsia="en-ZA"/>
        </w:rPr>
        <w:t xml:space="preserve"> </w:t>
      </w:r>
    </w:p>
    <w:p w14:paraId="44748584"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4532E993" w14:textId="77777777" w:rsidR="00C10918" w:rsidRPr="00C10918" w:rsidRDefault="00C10918" w:rsidP="00C10918">
      <w:pPr>
        <w:spacing w:after="4" w:line="259" w:lineRule="auto"/>
        <w:ind w:left="-29" w:right="-26"/>
        <w:rPr>
          <w:rFonts w:ascii="Arial" w:eastAsia="Arial" w:hAnsi="Arial" w:cs="Arial"/>
          <w:color w:val="000000"/>
          <w:sz w:val="22"/>
          <w:szCs w:val="22"/>
          <w:lang w:val="en-ZA" w:eastAsia="en-ZA"/>
        </w:rPr>
      </w:pPr>
      <w:r w:rsidRPr="00C10918">
        <w:rPr>
          <w:rFonts w:ascii="Calibri" w:eastAsia="Calibri" w:hAnsi="Calibri" w:cs="Calibri"/>
          <w:noProof/>
          <w:color w:val="000000"/>
          <w:sz w:val="22"/>
          <w:szCs w:val="22"/>
          <w:lang w:val="en-ZA" w:eastAsia="en-ZA"/>
        </w:rPr>
        <mc:AlternateContent>
          <mc:Choice Requires="wpg">
            <w:drawing>
              <wp:inline distT="0" distB="0" distL="0" distR="0" wp14:anchorId="0A863CC4" wp14:editId="5AD5D05E">
                <wp:extent cx="5925059" cy="9144"/>
                <wp:effectExtent l="0" t="0" r="0" b="0"/>
                <wp:docPr id="11083" name="Group 11083"/>
                <wp:cNvGraphicFramePr/>
                <a:graphic xmlns:a="http://schemas.openxmlformats.org/drawingml/2006/main">
                  <a:graphicData uri="http://schemas.microsoft.com/office/word/2010/wordprocessingGroup">
                    <wpg:wgp>
                      <wpg:cNvGrpSpPr/>
                      <wpg:grpSpPr>
                        <a:xfrm>
                          <a:off x="0" y="0"/>
                          <a:ext cx="5925059" cy="9144"/>
                          <a:chOff x="0" y="0"/>
                          <a:chExt cx="5925059" cy="9144"/>
                        </a:xfrm>
                      </wpg:grpSpPr>
                      <wps:wsp>
                        <wps:cNvPr id="13646" name="Shape 13646"/>
                        <wps:cNvSpPr/>
                        <wps:spPr>
                          <a:xfrm>
                            <a:off x="0" y="0"/>
                            <a:ext cx="5925059" cy="9144"/>
                          </a:xfrm>
                          <a:custGeom>
                            <a:avLst/>
                            <a:gdLst/>
                            <a:ahLst/>
                            <a:cxnLst/>
                            <a:rect l="0" t="0" r="0" b="0"/>
                            <a:pathLst>
                              <a:path w="5925059" h="9144">
                                <a:moveTo>
                                  <a:pt x="0" y="0"/>
                                </a:moveTo>
                                <a:lnTo>
                                  <a:pt x="5925059" y="0"/>
                                </a:lnTo>
                                <a:lnTo>
                                  <a:pt x="5925059"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AAA7A2C" id="Group 11083" o:spid="_x0000_s1026" style="width:466.55pt;height:.7pt;mso-position-horizontal-relative:char;mso-position-vertical-relative:line" coordsize="5925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">
                <v:shape id="Shape 13646" o:spid="_x0000_s1027" style="position:absolute;width:59250;height:91;visibility:visible;mso-wrap-style:square;v-text-anchor:top" coordsize="59250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" path="m,l5925059,r,9144l,9144,,e" fillcolor="black" stroked="f" strokeweight="0">
                  <v:stroke miterlimit="83231f" joinstyle="miter"/>
                  <v:path arrowok="t" textboxrect="0,0,5925059,9144"/>
                </v:shape>
                <w10:anchorlock/>
              </v:group>
            </w:pict>
          </mc:Fallback>
        </mc:AlternateContent>
      </w:r>
    </w:p>
    <w:p w14:paraId="4D379753"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68B52CB5"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GENERAL CONDITIONS </w:t>
      </w:r>
    </w:p>
    <w:p w14:paraId="098108A1" w14:textId="77777777" w:rsidR="00C10918" w:rsidRPr="00C10918" w:rsidRDefault="00C10918" w:rsidP="00C10918">
      <w:pPr>
        <w:tabs>
          <w:tab w:val="center" w:pos="3871"/>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1.1 </w:t>
      </w:r>
      <w:r w:rsidRPr="00C10918">
        <w:rPr>
          <w:rFonts w:ascii="Arial" w:eastAsia="Arial" w:hAnsi="Arial" w:cs="Arial"/>
          <w:color w:val="000000"/>
          <w:sz w:val="22"/>
          <w:szCs w:val="22"/>
          <w:lang w:val="en-ZA" w:eastAsia="en-ZA"/>
        </w:rPr>
        <w:tab/>
        <w:t xml:space="preserve">The following preference point systems are applicable to all bids: </w:t>
      </w:r>
    </w:p>
    <w:p w14:paraId="3634B90B" w14:textId="77777777" w:rsidR="00C10918" w:rsidRPr="00C10918" w:rsidRDefault="00C10918" w:rsidP="004B5E9A">
      <w:pPr>
        <w:numPr>
          <w:ilvl w:val="0"/>
          <w:numId w:val="31"/>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the 80/20 system for requirements with a Rand value of up to R50 000 000 (all applicable taxes included); and  </w:t>
      </w:r>
    </w:p>
    <w:p w14:paraId="1FABA973" w14:textId="77777777" w:rsidR="00C10918" w:rsidRPr="00C10918" w:rsidRDefault="00C10918" w:rsidP="004B5E9A">
      <w:pPr>
        <w:numPr>
          <w:ilvl w:val="0"/>
          <w:numId w:val="31"/>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the 90/10 system for requirements with a Rand value above R50 000 000 (all applicable taxes included). </w:t>
      </w:r>
    </w:p>
    <w:p w14:paraId="17905B13" w14:textId="77777777" w:rsidR="00C10918" w:rsidRPr="00C10918" w:rsidRDefault="00C10918" w:rsidP="00C10918">
      <w:pPr>
        <w:tabs>
          <w:tab w:val="center" w:pos="994"/>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1.2 </w:t>
      </w:r>
      <w:r w:rsidRPr="00C10918">
        <w:rPr>
          <w:rFonts w:ascii="Arial" w:eastAsia="Arial" w:hAnsi="Arial" w:cs="Arial"/>
          <w:color w:val="000000"/>
          <w:sz w:val="22"/>
          <w:szCs w:val="22"/>
          <w:lang w:val="en-ZA" w:eastAsia="en-ZA"/>
        </w:rPr>
        <w:tab/>
        <w:t xml:space="preserve"> </w:t>
      </w:r>
    </w:p>
    <w:p w14:paraId="1802A785" w14:textId="77777777" w:rsidR="00C10918" w:rsidRPr="00C10918" w:rsidRDefault="00C10918" w:rsidP="00C10918">
      <w:pPr>
        <w:spacing w:after="112" w:line="249" w:lineRule="auto"/>
        <w:ind w:left="994" w:hanging="286"/>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a) The value of this bid is estimated to not exceed R50 000 000 (all applicable taxes included) and therefore the </w:t>
      </w:r>
      <w:r w:rsidRPr="00C10918">
        <w:rPr>
          <w:rFonts w:ascii="Arial" w:eastAsia="Arial" w:hAnsi="Arial" w:cs="Arial"/>
          <w:color w:val="000000"/>
          <w:sz w:val="22"/>
          <w:szCs w:val="22"/>
          <w:shd w:val="clear" w:color="auto" w:fill="FFFF00"/>
          <w:lang w:val="en-ZA" w:eastAsia="en-ZA"/>
        </w:rPr>
        <w:t>80/20</w:t>
      </w:r>
      <w:r w:rsidRPr="00C10918">
        <w:rPr>
          <w:rFonts w:ascii="Arial" w:eastAsia="Arial" w:hAnsi="Arial" w:cs="Arial"/>
          <w:color w:val="000000"/>
          <w:sz w:val="22"/>
          <w:szCs w:val="22"/>
          <w:lang w:val="en-ZA" w:eastAsia="en-ZA"/>
        </w:rPr>
        <w:t xml:space="preserve"> preference point system shall be applicable; or  </w:t>
      </w:r>
    </w:p>
    <w:p w14:paraId="38E154F6" w14:textId="77777777" w:rsidR="00C10918" w:rsidRPr="00C10918" w:rsidRDefault="00C10918" w:rsidP="00C10918">
      <w:pPr>
        <w:spacing w:after="100"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37852B52" w14:textId="77777777" w:rsidR="00C10918" w:rsidRPr="00C10918" w:rsidRDefault="00C10918" w:rsidP="00C10918">
      <w:pPr>
        <w:tabs>
          <w:tab w:val="center" w:pos="2616"/>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1.3 </w:t>
      </w:r>
      <w:r w:rsidRPr="00C10918">
        <w:rPr>
          <w:rFonts w:ascii="Arial" w:eastAsia="Arial" w:hAnsi="Arial" w:cs="Arial"/>
          <w:color w:val="000000"/>
          <w:sz w:val="22"/>
          <w:szCs w:val="22"/>
          <w:lang w:val="en-ZA" w:eastAsia="en-ZA"/>
        </w:rPr>
        <w:tab/>
        <w:t xml:space="preserve">Points for this bid shall be awarded for:  </w:t>
      </w:r>
    </w:p>
    <w:p w14:paraId="0ADBCD59" w14:textId="77777777" w:rsidR="00C10918" w:rsidRPr="00C10918" w:rsidRDefault="00C10918" w:rsidP="004B5E9A">
      <w:pPr>
        <w:numPr>
          <w:ilvl w:val="0"/>
          <w:numId w:val="32"/>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Price; and </w:t>
      </w:r>
    </w:p>
    <w:p w14:paraId="2D6179AB" w14:textId="77777777" w:rsidR="00C10918" w:rsidRPr="00C10918" w:rsidRDefault="00C10918" w:rsidP="004B5E9A">
      <w:pPr>
        <w:numPr>
          <w:ilvl w:val="0"/>
          <w:numId w:val="32"/>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B-BBEE Status Level of Contributor. </w:t>
      </w:r>
    </w:p>
    <w:p w14:paraId="0F8560A7" w14:textId="77777777" w:rsidR="00C10918" w:rsidRPr="00C10918" w:rsidRDefault="00C10918" w:rsidP="004B5E9A">
      <w:pPr>
        <w:numPr>
          <w:ilvl w:val="1"/>
          <w:numId w:val="33"/>
        </w:numPr>
        <w:spacing w:after="10"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The maximum points for this bid are allocated as follows: </w:t>
      </w:r>
    </w:p>
    <w:tbl>
      <w:tblPr>
        <w:tblStyle w:val="TableGrid2"/>
        <w:tblW w:w="6929" w:type="dxa"/>
        <w:tblInd w:w="721" w:type="dxa"/>
        <w:tblCellMar>
          <w:top w:w="5" w:type="dxa"/>
          <w:left w:w="107" w:type="dxa"/>
          <w:right w:w="115" w:type="dxa"/>
        </w:tblCellMar>
        <w:tblLook w:val="04A0" w:firstRow="1" w:lastRow="0" w:firstColumn="1" w:lastColumn="0" w:noHBand="0" w:noVBand="1"/>
      </w:tblPr>
      <w:tblGrid>
        <w:gridCol w:w="5130"/>
        <w:gridCol w:w="1799"/>
      </w:tblGrid>
      <w:tr w:rsidR="00C10918" w:rsidRPr="00C10918" w14:paraId="694ABFAD" w14:textId="77777777" w:rsidTr="004A1CEC">
        <w:trPr>
          <w:trHeight w:val="383"/>
        </w:trPr>
        <w:tc>
          <w:tcPr>
            <w:tcW w:w="5130" w:type="dxa"/>
            <w:tcBorders>
              <w:top w:val="single" w:sz="4" w:space="0" w:color="000000"/>
              <w:left w:val="single" w:sz="4" w:space="0" w:color="000000"/>
              <w:bottom w:val="single" w:sz="4" w:space="0" w:color="000000"/>
              <w:right w:val="single" w:sz="4" w:space="0" w:color="000000"/>
            </w:tcBorders>
            <w:shd w:val="clear" w:color="auto" w:fill="C00000"/>
          </w:tcPr>
          <w:p w14:paraId="0AD99DBE" w14:textId="77777777" w:rsidR="00C10918" w:rsidRPr="00C10918" w:rsidRDefault="00C10918" w:rsidP="00C10918">
            <w:pPr>
              <w:spacing w:line="259" w:lineRule="auto"/>
              <w:ind w:left="65"/>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 </w:t>
            </w:r>
          </w:p>
        </w:tc>
        <w:tc>
          <w:tcPr>
            <w:tcW w:w="1799" w:type="dxa"/>
            <w:tcBorders>
              <w:top w:val="single" w:sz="4" w:space="0" w:color="000000"/>
              <w:left w:val="single" w:sz="4" w:space="0" w:color="000000"/>
              <w:bottom w:val="single" w:sz="4" w:space="0" w:color="000000"/>
              <w:right w:val="single" w:sz="4" w:space="0" w:color="000000"/>
            </w:tcBorders>
            <w:shd w:val="clear" w:color="auto" w:fill="C00000"/>
          </w:tcPr>
          <w:p w14:paraId="598548E8" w14:textId="77777777" w:rsidR="00C10918" w:rsidRPr="00C10918" w:rsidRDefault="00C10918" w:rsidP="00C10918">
            <w:pPr>
              <w:spacing w:line="259" w:lineRule="auto"/>
              <w:ind w:left="6"/>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POINTS </w:t>
            </w:r>
          </w:p>
        </w:tc>
      </w:tr>
      <w:tr w:rsidR="00C10918" w:rsidRPr="00C10918" w14:paraId="735560D7" w14:textId="77777777" w:rsidTr="004A1CEC">
        <w:trPr>
          <w:trHeight w:val="383"/>
        </w:trPr>
        <w:tc>
          <w:tcPr>
            <w:tcW w:w="5130" w:type="dxa"/>
            <w:tcBorders>
              <w:top w:val="single" w:sz="4" w:space="0" w:color="000000"/>
              <w:left w:val="single" w:sz="4" w:space="0" w:color="000000"/>
              <w:bottom w:val="single" w:sz="4" w:space="0" w:color="000000"/>
              <w:right w:val="single" w:sz="4" w:space="0" w:color="000000"/>
            </w:tcBorders>
          </w:tcPr>
          <w:p w14:paraId="73A8300E"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PRICE</w:t>
            </w:r>
            <w:r w:rsidRPr="00C10918">
              <w:rPr>
                <w:rFonts w:ascii="Arial" w:eastAsia="Arial" w:hAnsi="Arial" w:cs="Arial"/>
                <w:color w:val="000000"/>
                <w:sz w:val="22"/>
                <w:szCs w:val="22"/>
                <w:lang w:val="en-ZA" w:eastAsia="en-ZA"/>
              </w:rPr>
              <w:t xml:space="preserve"> </w:t>
            </w:r>
          </w:p>
        </w:tc>
        <w:tc>
          <w:tcPr>
            <w:tcW w:w="1799" w:type="dxa"/>
            <w:tcBorders>
              <w:top w:val="single" w:sz="4" w:space="0" w:color="000000"/>
              <w:left w:val="single" w:sz="4" w:space="0" w:color="000000"/>
              <w:bottom w:val="single" w:sz="4" w:space="0" w:color="000000"/>
              <w:right w:val="single" w:sz="4" w:space="0" w:color="000000"/>
            </w:tcBorders>
            <w:shd w:val="clear" w:color="auto" w:fill="FFFF00"/>
          </w:tcPr>
          <w:p w14:paraId="16486B9F"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80 </w:t>
            </w:r>
          </w:p>
        </w:tc>
      </w:tr>
      <w:tr w:rsidR="00C10918" w:rsidRPr="00C10918" w14:paraId="018E13F0" w14:textId="77777777" w:rsidTr="004A1CEC">
        <w:trPr>
          <w:trHeight w:val="383"/>
        </w:trPr>
        <w:tc>
          <w:tcPr>
            <w:tcW w:w="5130" w:type="dxa"/>
            <w:tcBorders>
              <w:top w:val="single" w:sz="4" w:space="0" w:color="000000"/>
              <w:left w:val="single" w:sz="4" w:space="0" w:color="000000"/>
              <w:bottom w:val="single" w:sz="4" w:space="0" w:color="000000"/>
              <w:right w:val="single" w:sz="4" w:space="0" w:color="000000"/>
            </w:tcBorders>
          </w:tcPr>
          <w:p w14:paraId="2D710D25"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B-BBEE STATUS LEVEL OF CONTRIBUTOR</w:t>
            </w:r>
            <w:r w:rsidRPr="00C10918">
              <w:rPr>
                <w:rFonts w:ascii="Arial" w:eastAsia="Arial" w:hAnsi="Arial" w:cs="Arial"/>
                <w:color w:val="000000"/>
                <w:sz w:val="22"/>
                <w:szCs w:val="22"/>
                <w:lang w:val="en-ZA" w:eastAsia="en-ZA"/>
              </w:rPr>
              <w:t xml:space="preserve"> </w:t>
            </w:r>
          </w:p>
        </w:tc>
        <w:tc>
          <w:tcPr>
            <w:tcW w:w="1799" w:type="dxa"/>
            <w:tcBorders>
              <w:top w:val="single" w:sz="4" w:space="0" w:color="000000"/>
              <w:left w:val="single" w:sz="4" w:space="0" w:color="000000"/>
              <w:bottom w:val="single" w:sz="4" w:space="0" w:color="000000"/>
              <w:right w:val="single" w:sz="4" w:space="0" w:color="000000"/>
            </w:tcBorders>
            <w:shd w:val="clear" w:color="auto" w:fill="FFFF00"/>
          </w:tcPr>
          <w:p w14:paraId="651213CA"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20 </w:t>
            </w:r>
          </w:p>
        </w:tc>
      </w:tr>
      <w:tr w:rsidR="00C10918" w:rsidRPr="00C10918" w14:paraId="7B584348" w14:textId="77777777" w:rsidTr="004A1CEC">
        <w:trPr>
          <w:trHeight w:val="635"/>
        </w:trPr>
        <w:tc>
          <w:tcPr>
            <w:tcW w:w="5130" w:type="dxa"/>
            <w:tcBorders>
              <w:top w:val="single" w:sz="4" w:space="0" w:color="000000"/>
              <w:left w:val="single" w:sz="4" w:space="0" w:color="000000"/>
              <w:bottom w:val="single" w:sz="4" w:space="0" w:color="000000"/>
              <w:right w:val="single" w:sz="4" w:space="0" w:color="000000"/>
            </w:tcBorders>
          </w:tcPr>
          <w:p w14:paraId="429F92B6"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Total points for Price and B-BBEE must not exceed</w:t>
            </w:r>
            <w:r w:rsidRPr="00C10918">
              <w:rPr>
                <w:rFonts w:ascii="Arial" w:eastAsia="Arial" w:hAnsi="Arial" w:cs="Arial"/>
                <w:color w:val="000000"/>
                <w:sz w:val="22"/>
                <w:szCs w:val="22"/>
                <w:lang w:val="en-ZA" w:eastAsia="en-ZA"/>
              </w:rPr>
              <w:t xml:space="preserve"> </w:t>
            </w:r>
          </w:p>
        </w:tc>
        <w:tc>
          <w:tcPr>
            <w:tcW w:w="1799" w:type="dxa"/>
            <w:tcBorders>
              <w:top w:val="single" w:sz="4" w:space="0" w:color="000000"/>
              <w:left w:val="single" w:sz="4" w:space="0" w:color="000000"/>
              <w:bottom w:val="single" w:sz="4" w:space="0" w:color="000000"/>
              <w:right w:val="single" w:sz="4" w:space="0" w:color="000000"/>
            </w:tcBorders>
            <w:shd w:val="clear" w:color="auto" w:fill="C00000"/>
          </w:tcPr>
          <w:p w14:paraId="7ECC369E" w14:textId="77777777" w:rsidR="00C10918" w:rsidRPr="00C10918" w:rsidRDefault="00C10918" w:rsidP="00C10918">
            <w:pPr>
              <w:spacing w:line="259" w:lineRule="auto"/>
              <w:ind w:left="6"/>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100 </w:t>
            </w:r>
          </w:p>
        </w:tc>
      </w:tr>
    </w:tbl>
    <w:p w14:paraId="041A12FA" w14:textId="77777777" w:rsidR="00C10918" w:rsidRPr="00C10918" w:rsidRDefault="00C10918" w:rsidP="00C10918">
      <w:pPr>
        <w:spacing w:after="100" w:line="259" w:lineRule="auto"/>
        <w:ind w:left="720"/>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7756B0FF" w14:textId="77777777" w:rsidR="00C10918" w:rsidRPr="00C10918" w:rsidRDefault="00C10918" w:rsidP="004B5E9A">
      <w:pPr>
        <w:numPr>
          <w:ilvl w:val="1"/>
          <w:numId w:val="33"/>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Failure on the part of a bidder to submit proof of B-BBEE Status level of contributor together with the bid, will be interpreted to mean that preference points for B-BBEE status level of contribution are not claimed. </w:t>
      </w:r>
    </w:p>
    <w:p w14:paraId="53D11EF8" w14:textId="77777777" w:rsidR="00C10918" w:rsidRPr="00C10918" w:rsidRDefault="00C10918" w:rsidP="004B5E9A">
      <w:pPr>
        <w:numPr>
          <w:ilvl w:val="1"/>
          <w:numId w:val="33"/>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The purchaser reserves the right to require of a bidder, either before a bid is adjudicated or at any time subsequently, to substantiate any claim in regard to preferences, in any manner required by the purchaser. </w:t>
      </w:r>
    </w:p>
    <w:p w14:paraId="189E0582" w14:textId="77777777" w:rsidR="00C10918" w:rsidRPr="00C10918" w:rsidRDefault="00C10918" w:rsidP="00C10918">
      <w:pPr>
        <w:spacing w:after="98"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014617E9" w14:textId="77777777" w:rsidR="00C10918" w:rsidRPr="00C10918" w:rsidRDefault="00C10918" w:rsidP="00C10918">
      <w:pPr>
        <w:spacing w:after="100"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790FE449" w14:textId="77777777" w:rsidR="00C10918" w:rsidRPr="00C10918" w:rsidRDefault="00C10918" w:rsidP="00C10918">
      <w:pPr>
        <w:spacing w:after="95"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71B5CFE2"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DEFINITIONS </w:t>
      </w:r>
    </w:p>
    <w:p w14:paraId="66F51725" w14:textId="77777777" w:rsidR="00C10918" w:rsidRPr="00C10918" w:rsidRDefault="00C10918" w:rsidP="004B5E9A">
      <w:pPr>
        <w:numPr>
          <w:ilvl w:val="0"/>
          <w:numId w:val="34"/>
        </w:numPr>
        <w:spacing w:after="10"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“B-BBEE”</w:t>
      </w:r>
      <w:r w:rsidRPr="00C10918">
        <w:rPr>
          <w:rFonts w:ascii="Arial" w:eastAsia="Arial" w:hAnsi="Arial" w:cs="Arial"/>
          <w:color w:val="000000"/>
          <w:sz w:val="22"/>
          <w:szCs w:val="22"/>
          <w:lang w:val="en-ZA" w:eastAsia="en-ZA"/>
        </w:rPr>
        <w:t xml:space="preserve"> means broad-based black economic empowerment as defined in section </w:t>
      </w:r>
    </w:p>
    <w:p w14:paraId="6385E4FE" w14:textId="77777777" w:rsidR="00C10918" w:rsidRPr="00C10918" w:rsidRDefault="00C10918" w:rsidP="00C10918">
      <w:pPr>
        <w:spacing w:after="112" w:line="249" w:lineRule="auto"/>
        <w:ind w:left="1090"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 of the Broad-Based Black Economic Empowerment Act; </w:t>
      </w:r>
    </w:p>
    <w:p w14:paraId="22AEDC76" w14:textId="77777777" w:rsidR="00C10918" w:rsidRPr="00C10918" w:rsidRDefault="00C10918" w:rsidP="004B5E9A">
      <w:pPr>
        <w:numPr>
          <w:ilvl w:val="0"/>
          <w:numId w:val="34"/>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t>
      </w:r>
      <w:r w:rsidRPr="00C10918">
        <w:rPr>
          <w:rFonts w:ascii="Arial" w:eastAsia="Arial" w:hAnsi="Arial" w:cs="Arial"/>
          <w:b/>
          <w:color w:val="000000"/>
          <w:sz w:val="22"/>
          <w:szCs w:val="22"/>
          <w:lang w:val="en-ZA" w:eastAsia="en-ZA"/>
        </w:rPr>
        <w:t xml:space="preserve">B-BBEE status level of contributor” </w:t>
      </w:r>
      <w:r w:rsidRPr="00C10918">
        <w:rPr>
          <w:rFonts w:ascii="Arial" w:eastAsia="Arial" w:hAnsi="Arial" w:cs="Arial"/>
          <w:color w:val="000000"/>
          <w:sz w:val="22"/>
          <w:szCs w:val="22"/>
          <w:lang w:val="en-ZA" w:eastAsia="en-ZA"/>
        </w:rPr>
        <w:t xml:space="preserve">means the B-BBEE status of an entity in terms of a code of good practice on black economic empowerment, issued in terms of section 9(1) of the Broad-Based Black Economic Empowerment Act; </w:t>
      </w:r>
    </w:p>
    <w:p w14:paraId="294C5BD5" w14:textId="77777777" w:rsidR="00C10918" w:rsidRPr="00C10918" w:rsidRDefault="00C10918" w:rsidP="004B5E9A">
      <w:pPr>
        <w:numPr>
          <w:ilvl w:val="0"/>
          <w:numId w:val="34"/>
        </w:numPr>
        <w:spacing w:after="135"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“bid”</w:t>
      </w:r>
      <w:r w:rsidRPr="00C10918">
        <w:rPr>
          <w:rFonts w:ascii="Arial" w:eastAsia="Arial" w:hAnsi="Arial" w:cs="Arial"/>
          <w:color w:val="000000"/>
          <w:sz w:val="22"/>
          <w:szCs w:val="22"/>
          <w:lang w:val="en-ZA" w:eastAsia="en-ZA"/>
        </w:rPr>
        <w:t xml:space="preserve"> means a written offer in a prescribed or stipulated form in response to an invitation by an organ of state for the provision of goods or services, through price quotations, advertised competitive bidding processes or proposals;  </w:t>
      </w:r>
    </w:p>
    <w:p w14:paraId="716BC05C" w14:textId="77777777" w:rsidR="00C10918" w:rsidRPr="00C10918" w:rsidRDefault="00C10918" w:rsidP="004B5E9A">
      <w:pPr>
        <w:numPr>
          <w:ilvl w:val="0"/>
          <w:numId w:val="34"/>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“Broad-Based Black Economic Empowerment Act”</w:t>
      </w:r>
      <w:r w:rsidRPr="00C10918">
        <w:rPr>
          <w:rFonts w:ascii="Arial" w:eastAsia="Arial" w:hAnsi="Arial" w:cs="Arial"/>
          <w:color w:val="000000"/>
          <w:sz w:val="22"/>
          <w:szCs w:val="22"/>
          <w:lang w:val="en-ZA" w:eastAsia="en-ZA"/>
        </w:rPr>
        <w:t xml:space="preserve"> means the Broad-Based Black Economic Empowerment Act, 2003 (Act No. 53 of 2003); </w:t>
      </w:r>
    </w:p>
    <w:p w14:paraId="4DBF7C49" w14:textId="77777777" w:rsidR="00C10918" w:rsidRPr="00C10918" w:rsidRDefault="00C10918" w:rsidP="004B5E9A">
      <w:pPr>
        <w:numPr>
          <w:ilvl w:val="0"/>
          <w:numId w:val="34"/>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“EME” </w:t>
      </w:r>
      <w:r w:rsidRPr="00C10918">
        <w:rPr>
          <w:rFonts w:ascii="Arial" w:eastAsia="Arial" w:hAnsi="Arial" w:cs="Arial"/>
          <w:color w:val="000000"/>
          <w:sz w:val="22"/>
          <w:szCs w:val="22"/>
          <w:lang w:val="en-ZA" w:eastAsia="en-ZA"/>
        </w:rPr>
        <w:t>means an Exempted Micro Enterprise in terms of a code of good practice  on black economic empowerment issued in terms of section 9 (1) of the BroadBased Black Economic Empowerment Act;</w:t>
      </w:r>
      <w:r w:rsidRPr="00C10918">
        <w:rPr>
          <w:rFonts w:ascii="Arial" w:eastAsia="Arial" w:hAnsi="Arial" w:cs="Arial"/>
          <w:b/>
          <w:color w:val="000000"/>
          <w:sz w:val="22"/>
          <w:szCs w:val="22"/>
          <w:lang w:val="en-ZA" w:eastAsia="en-ZA"/>
        </w:rPr>
        <w:t xml:space="preserve"> </w:t>
      </w:r>
    </w:p>
    <w:p w14:paraId="460FE7E4" w14:textId="77777777" w:rsidR="00C10918" w:rsidRPr="00C10918" w:rsidRDefault="00C10918" w:rsidP="004B5E9A">
      <w:pPr>
        <w:numPr>
          <w:ilvl w:val="0"/>
          <w:numId w:val="34"/>
        </w:numPr>
        <w:spacing w:after="42" w:line="317"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“functionality” </w:t>
      </w:r>
      <w:r w:rsidRPr="00C10918">
        <w:rPr>
          <w:rFonts w:ascii="Arial" w:eastAsia="Arial" w:hAnsi="Arial" w:cs="Arial"/>
          <w:color w:val="000000"/>
          <w:sz w:val="22"/>
          <w:szCs w:val="22"/>
          <w:lang w:val="en-ZA" w:eastAsia="en-ZA"/>
        </w:rPr>
        <w:t xml:space="preserve">means the ability of a tenderer to provide goods or services in accordance with specifications as set out in the tender documents. (g) </w:t>
      </w:r>
      <w:r w:rsidRPr="00C10918">
        <w:rPr>
          <w:rFonts w:ascii="Arial" w:eastAsia="Arial" w:hAnsi="Arial" w:cs="Arial"/>
          <w:b/>
          <w:color w:val="000000"/>
          <w:sz w:val="22"/>
          <w:szCs w:val="22"/>
          <w:lang w:val="en-ZA" w:eastAsia="en-ZA"/>
        </w:rPr>
        <w:t xml:space="preserve"> “prices” </w:t>
      </w:r>
      <w:r w:rsidRPr="00C10918">
        <w:rPr>
          <w:rFonts w:ascii="Arial" w:eastAsia="Arial" w:hAnsi="Arial" w:cs="Arial"/>
          <w:color w:val="000000"/>
          <w:sz w:val="22"/>
          <w:szCs w:val="22"/>
          <w:lang w:val="en-ZA" w:eastAsia="en-ZA"/>
        </w:rPr>
        <w:t xml:space="preserve">includes all applicable taxes less all unconditional discounts;   (h) </w:t>
      </w:r>
      <w:r w:rsidRPr="00C10918">
        <w:rPr>
          <w:rFonts w:ascii="Arial" w:eastAsia="Arial" w:hAnsi="Arial" w:cs="Arial"/>
          <w:b/>
          <w:color w:val="000000"/>
          <w:sz w:val="22"/>
          <w:szCs w:val="22"/>
          <w:lang w:val="en-ZA" w:eastAsia="en-ZA"/>
        </w:rPr>
        <w:t xml:space="preserve">“proof of B-BBEE status level of contributor” </w:t>
      </w:r>
      <w:r w:rsidRPr="00C10918">
        <w:rPr>
          <w:rFonts w:ascii="Arial" w:eastAsia="Arial" w:hAnsi="Arial" w:cs="Arial"/>
          <w:color w:val="000000"/>
          <w:sz w:val="22"/>
          <w:szCs w:val="22"/>
          <w:lang w:val="en-ZA" w:eastAsia="en-ZA"/>
        </w:rPr>
        <w:t xml:space="preserve">means: </w:t>
      </w:r>
    </w:p>
    <w:p w14:paraId="6B3FFAD4" w14:textId="77777777" w:rsidR="00C10918" w:rsidRPr="00C10918" w:rsidRDefault="00C10918" w:rsidP="004B5E9A">
      <w:pPr>
        <w:numPr>
          <w:ilvl w:val="1"/>
          <w:numId w:val="35"/>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B-BBEE Status level certificate issued by an authorized body or person; </w:t>
      </w:r>
    </w:p>
    <w:p w14:paraId="10869187" w14:textId="77777777" w:rsidR="00C10918" w:rsidRPr="00C10918" w:rsidRDefault="00C10918" w:rsidP="004B5E9A">
      <w:pPr>
        <w:numPr>
          <w:ilvl w:val="1"/>
          <w:numId w:val="35"/>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A sworn affidavit as prescribed by the B-BBEE Codes of Good Practice; </w:t>
      </w:r>
    </w:p>
    <w:p w14:paraId="15899AEC" w14:textId="77777777" w:rsidR="00C10918" w:rsidRPr="00C10918" w:rsidRDefault="00C10918" w:rsidP="004B5E9A">
      <w:pPr>
        <w:numPr>
          <w:ilvl w:val="1"/>
          <w:numId w:val="35"/>
        </w:numPr>
        <w:spacing w:after="83"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Any other requirement prescribed in terms of the B-BBEE Act; </w:t>
      </w:r>
    </w:p>
    <w:p w14:paraId="5B091006" w14:textId="77777777" w:rsidR="00C10918" w:rsidRPr="00C10918" w:rsidRDefault="00C10918" w:rsidP="004B5E9A">
      <w:pPr>
        <w:numPr>
          <w:ilvl w:val="0"/>
          <w:numId w:val="36"/>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“QSE”</w:t>
      </w:r>
      <w:r w:rsidRPr="00C10918">
        <w:rPr>
          <w:rFonts w:ascii="Arial" w:eastAsia="Arial" w:hAnsi="Arial" w:cs="Arial"/>
          <w:color w:val="000000"/>
          <w:sz w:val="22"/>
          <w:szCs w:val="22"/>
          <w:lang w:val="en-ZA" w:eastAsia="en-ZA"/>
        </w:rPr>
        <w:t xml:space="preserve"> means a qualifying small business enterprise in terms of a code of good practice  on black economic empowerment issued in terms of section 9 (1) of the Broad-Based Black Economic Empowerment Act; </w:t>
      </w:r>
    </w:p>
    <w:p w14:paraId="05B88A2E" w14:textId="77777777" w:rsidR="00C10918" w:rsidRPr="00C10918" w:rsidRDefault="00C10918" w:rsidP="00C10918">
      <w:pPr>
        <w:spacing w:line="259" w:lineRule="auto"/>
        <w:ind w:left="1133"/>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1399AB94" w14:textId="77777777" w:rsidR="00C10918" w:rsidRPr="00C10918" w:rsidRDefault="00C10918" w:rsidP="004B5E9A">
      <w:pPr>
        <w:numPr>
          <w:ilvl w:val="0"/>
          <w:numId w:val="36"/>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“rand value”</w:t>
      </w:r>
      <w:r w:rsidRPr="00C10918">
        <w:rPr>
          <w:rFonts w:ascii="Arial" w:eastAsia="Arial" w:hAnsi="Arial" w:cs="Arial"/>
          <w:color w:val="000000"/>
          <w:sz w:val="22"/>
          <w:szCs w:val="22"/>
          <w:lang w:val="en-ZA" w:eastAsia="en-ZA"/>
        </w:rPr>
        <w:t xml:space="preserve"> means the total estimated value of a contract in Rand, calculated at the time of bid invitation, and includes all applicable taxes; </w:t>
      </w:r>
      <w:r w:rsidRPr="00C10918">
        <w:rPr>
          <w:rFonts w:ascii="Arial" w:eastAsia="Arial" w:hAnsi="Arial" w:cs="Arial"/>
          <w:i/>
          <w:color w:val="000000"/>
          <w:sz w:val="22"/>
          <w:szCs w:val="22"/>
          <w:lang w:val="en-ZA" w:eastAsia="en-ZA"/>
        </w:rPr>
        <w:t xml:space="preserve"> </w:t>
      </w:r>
    </w:p>
    <w:p w14:paraId="09580E55" w14:textId="77777777" w:rsidR="00C10918" w:rsidRPr="00C10918" w:rsidRDefault="00C10918" w:rsidP="00C10918">
      <w:pPr>
        <w:spacing w:after="98" w:line="259" w:lineRule="auto"/>
        <w:ind w:left="1080"/>
        <w:rPr>
          <w:rFonts w:ascii="Arial" w:eastAsia="Arial" w:hAnsi="Arial" w:cs="Arial"/>
          <w:color w:val="000000"/>
          <w:sz w:val="22"/>
          <w:szCs w:val="22"/>
          <w:lang w:val="en-ZA" w:eastAsia="en-ZA"/>
        </w:rPr>
      </w:pPr>
      <w:r w:rsidRPr="00C10918">
        <w:rPr>
          <w:rFonts w:ascii="Arial" w:eastAsia="Arial" w:hAnsi="Arial" w:cs="Arial"/>
          <w:i/>
          <w:color w:val="000000"/>
          <w:sz w:val="22"/>
          <w:szCs w:val="22"/>
          <w:lang w:val="en-ZA" w:eastAsia="en-ZA"/>
        </w:rPr>
        <w:t xml:space="preserve"> </w:t>
      </w:r>
    </w:p>
    <w:p w14:paraId="122A83E3" w14:textId="77777777" w:rsidR="00C10918" w:rsidRPr="00C10918" w:rsidRDefault="00C10918" w:rsidP="004B5E9A">
      <w:pPr>
        <w:keepNext/>
        <w:keepLines/>
        <w:numPr>
          <w:ilvl w:val="0"/>
          <w:numId w:val="31"/>
        </w:numPr>
        <w:spacing w:after="118" w:line="249" w:lineRule="auto"/>
        <w:ind w:left="88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POINTS AWARDED FOR PRICE </w:t>
      </w:r>
    </w:p>
    <w:p w14:paraId="04124701" w14:textId="77777777" w:rsidR="00C10918" w:rsidRPr="00C10918" w:rsidRDefault="00C10918" w:rsidP="00C10918">
      <w:pPr>
        <w:tabs>
          <w:tab w:val="center" w:pos="3452"/>
        </w:tabs>
        <w:spacing w:after="118"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3.1 </w:t>
      </w:r>
      <w:r w:rsidRPr="00C10918">
        <w:rPr>
          <w:rFonts w:ascii="Arial" w:eastAsia="Arial" w:hAnsi="Arial" w:cs="Arial"/>
          <w:color w:val="000000"/>
          <w:sz w:val="22"/>
          <w:szCs w:val="22"/>
          <w:lang w:val="en-ZA" w:eastAsia="en-ZA"/>
        </w:rPr>
        <w:tab/>
      </w:r>
      <w:r w:rsidRPr="00C10918">
        <w:rPr>
          <w:rFonts w:ascii="Arial" w:eastAsia="Arial" w:hAnsi="Arial" w:cs="Arial"/>
          <w:b/>
          <w:color w:val="000000"/>
          <w:sz w:val="22"/>
          <w:szCs w:val="22"/>
          <w:lang w:val="en-ZA" w:eastAsia="en-ZA"/>
        </w:rPr>
        <w:t xml:space="preserve">THE 80/20 OR 90/10 PREFERENCE POINT SYSTEMS  </w:t>
      </w:r>
    </w:p>
    <w:p w14:paraId="4C3A92EE" w14:textId="77777777" w:rsidR="00C10918" w:rsidRPr="00C10918" w:rsidRDefault="00C10918" w:rsidP="00C10918">
      <w:pPr>
        <w:tabs>
          <w:tab w:val="center" w:pos="4482"/>
        </w:tabs>
        <w:spacing w:after="10" w:line="249" w:lineRule="auto"/>
        <w:ind w:left="-15"/>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r w:rsidRPr="00C10918">
        <w:rPr>
          <w:rFonts w:ascii="Arial" w:eastAsia="Arial" w:hAnsi="Arial" w:cs="Arial"/>
          <w:b/>
          <w:color w:val="000000"/>
          <w:sz w:val="22"/>
          <w:szCs w:val="22"/>
          <w:lang w:val="en-ZA" w:eastAsia="en-ZA"/>
        </w:rPr>
        <w:tab/>
      </w:r>
      <w:r w:rsidRPr="00C10918">
        <w:rPr>
          <w:rFonts w:ascii="Arial" w:eastAsia="Arial" w:hAnsi="Arial" w:cs="Arial"/>
          <w:color w:val="000000"/>
          <w:sz w:val="22"/>
          <w:szCs w:val="22"/>
          <w:lang w:val="en-ZA" w:eastAsia="en-ZA"/>
        </w:rPr>
        <w:t xml:space="preserve">A maximum of 80 or 90 points is allocated for price on the following basis: </w:t>
      </w:r>
    </w:p>
    <w:p w14:paraId="7E239CAF" w14:textId="77777777" w:rsidR="00C10918" w:rsidRPr="00C10918" w:rsidRDefault="00C10918" w:rsidP="00C10918">
      <w:pPr>
        <w:widowControl w:val="0"/>
        <w:tabs>
          <w:tab w:val="left" w:pos="900"/>
          <w:tab w:val="left" w:pos="1260"/>
          <w:tab w:val="left" w:pos="2880"/>
          <w:tab w:val="left" w:pos="3240"/>
          <w:tab w:val="left" w:pos="5760"/>
          <w:tab w:val="left" w:pos="7920"/>
        </w:tabs>
        <w:ind w:left="10" w:hanging="10"/>
        <w:jc w:val="both"/>
        <w:outlineLvl w:val="0"/>
        <w:rPr>
          <w:rFonts w:ascii="Arial" w:hAnsi="Arial" w:cs="Arial"/>
          <w:snapToGrid w:val="0"/>
          <w:sz w:val="20"/>
          <w:szCs w:val="20"/>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 </w:t>
      </w:r>
      <w:r w:rsidRPr="00C10918">
        <w:rPr>
          <w:rFonts w:ascii="Arial" w:eastAsia="Arial" w:hAnsi="Arial" w:cs="Arial"/>
          <w:color w:val="000000"/>
          <w:sz w:val="22"/>
          <w:szCs w:val="22"/>
          <w:lang w:val="en-ZA" w:eastAsia="en-ZA"/>
        </w:rPr>
        <w:tab/>
      </w:r>
    </w:p>
    <w:p w14:paraId="373ED8D1" w14:textId="77777777" w:rsidR="00C10918" w:rsidRPr="00C10918" w:rsidRDefault="00C10918" w:rsidP="00C10918">
      <w:pPr>
        <w:widowControl w:val="0"/>
        <w:tabs>
          <w:tab w:val="left" w:pos="900"/>
          <w:tab w:val="left" w:pos="1260"/>
          <w:tab w:val="left" w:pos="3544"/>
          <w:tab w:val="left" w:pos="5245"/>
          <w:tab w:val="left" w:pos="6663"/>
          <w:tab w:val="left" w:pos="7920"/>
        </w:tabs>
        <w:jc w:val="both"/>
        <w:outlineLvl w:val="0"/>
        <w:rPr>
          <w:rFonts w:ascii="Arial" w:hAnsi="Arial" w:cs="Arial"/>
          <w:b/>
          <w:snapToGrid w:val="0"/>
          <w:sz w:val="20"/>
          <w:szCs w:val="20"/>
        </w:rPr>
      </w:pPr>
      <w:r w:rsidRPr="00C10918">
        <w:rPr>
          <w:rFonts w:ascii="Arial" w:hAnsi="Arial" w:cs="Arial"/>
          <w:b/>
          <w:snapToGrid w:val="0"/>
          <w:sz w:val="20"/>
          <w:szCs w:val="20"/>
        </w:rPr>
        <w:tab/>
      </w:r>
      <w:r w:rsidRPr="00C10918">
        <w:rPr>
          <w:rFonts w:ascii="Arial" w:hAnsi="Arial" w:cs="Arial"/>
          <w:b/>
          <w:snapToGrid w:val="0"/>
          <w:sz w:val="20"/>
          <w:szCs w:val="20"/>
        </w:rPr>
        <w:tab/>
      </w:r>
      <w:r w:rsidRPr="00C10918">
        <w:rPr>
          <w:rFonts w:ascii="Arial" w:hAnsi="Arial" w:cs="Arial"/>
          <w:b/>
          <w:snapToGrid w:val="0"/>
          <w:sz w:val="20"/>
          <w:szCs w:val="20"/>
        </w:rPr>
        <w:tab/>
        <w:t>80/20</w:t>
      </w:r>
      <w:r w:rsidRPr="00C10918">
        <w:rPr>
          <w:rFonts w:ascii="Arial" w:hAnsi="Arial" w:cs="Arial"/>
          <w:b/>
          <w:snapToGrid w:val="0"/>
          <w:sz w:val="20"/>
          <w:szCs w:val="20"/>
        </w:rPr>
        <w:tab/>
        <w:t>or</w:t>
      </w:r>
      <w:r w:rsidRPr="00C10918">
        <w:rPr>
          <w:rFonts w:ascii="Arial" w:hAnsi="Arial" w:cs="Arial"/>
          <w:b/>
          <w:snapToGrid w:val="0"/>
          <w:sz w:val="20"/>
          <w:szCs w:val="20"/>
        </w:rPr>
        <w:tab/>
        <w:t xml:space="preserve"> 90/10</w:t>
      </w:r>
      <w:r w:rsidRPr="00C10918">
        <w:rPr>
          <w:rFonts w:ascii="Arial" w:hAnsi="Arial" w:cs="Arial"/>
          <w:b/>
          <w:snapToGrid w:val="0"/>
          <w:sz w:val="20"/>
          <w:szCs w:val="20"/>
        </w:rPr>
        <w:tab/>
      </w:r>
    </w:p>
    <w:p w14:paraId="01108B7E" w14:textId="77777777" w:rsidR="00C10918" w:rsidRPr="00C10918" w:rsidRDefault="00C10918" w:rsidP="00C10918">
      <w:pPr>
        <w:widowControl w:val="0"/>
        <w:tabs>
          <w:tab w:val="left" w:pos="900"/>
          <w:tab w:val="left" w:pos="1260"/>
          <w:tab w:val="left" w:pos="2880"/>
          <w:tab w:val="left" w:pos="5760"/>
          <w:tab w:val="left" w:pos="7920"/>
        </w:tabs>
        <w:jc w:val="both"/>
        <w:rPr>
          <w:rFonts w:ascii="Arial" w:hAnsi="Arial" w:cs="Arial"/>
          <w:b/>
          <w:snapToGrid w:val="0"/>
          <w:sz w:val="20"/>
          <w:szCs w:val="20"/>
        </w:rPr>
      </w:pPr>
    </w:p>
    <w:p w14:paraId="72C411C6" w14:textId="77777777" w:rsidR="00C10918" w:rsidRPr="00C10918" w:rsidRDefault="00C10918" w:rsidP="00C10918">
      <w:pPr>
        <w:widowControl w:val="0"/>
        <w:tabs>
          <w:tab w:val="left" w:pos="900"/>
          <w:tab w:val="left" w:pos="1260"/>
          <w:tab w:val="left" w:pos="3240"/>
          <w:tab w:val="left" w:pos="5760"/>
          <w:tab w:val="left" w:pos="7920"/>
        </w:tabs>
        <w:ind w:left="900" w:hanging="900"/>
        <w:jc w:val="both"/>
        <w:rPr>
          <w:rFonts w:ascii="Arial" w:hAnsi="Arial" w:cs="Arial"/>
          <w:b/>
          <w:snapToGrid w:val="0"/>
          <w:sz w:val="20"/>
          <w:szCs w:val="20"/>
        </w:rPr>
      </w:pPr>
      <w:r w:rsidRPr="00C10918">
        <w:rPr>
          <w:rFonts w:ascii="Arial" w:hAnsi="Arial" w:cs="Arial"/>
          <w:b/>
          <w:snapToGrid w:val="0"/>
          <w:sz w:val="20"/>
          <w:szCs w:val="20"/>
        </w:rPr>
        <w:tab/>
      </w:r>
      <w:r w:rsidRPr="00C10918">
        <w:rPr>
          <w:rFonts w:ascii="Arial" w:hAnsi="Arial" w:cs="Arial"/>
          <w:b/>
          <w:snapToGrid w:val="0"/>
          <w:sz w:val="20"/>
          <w:szCs w:val="20"/>
        </w:rPr>
        <w:tab/>
      </w:r>
      <w:r w:rsidRPr="00C10918">
        <w:rPr>
          <w:rFonts w:ascii="Arial" w:hAnsi="Arial" w:cs="Arial"/>
          <w:b/>
          <w:snapToGrid w:val="0"/>
          <w:sz w:val="20"/>
          <w:szCs w:val="20"/>
        </w:rPr>
        <w:tab/>
      </w:r>
    </w:p>
    <w:p w14:paraId="66EAD130" w14:textId="77777777" w:rsidR="00C10918" w:rsidRPr="00C10918" w:rsidRDefault="00C10918" w:rsidP="00C10918">
      <w:pPr>
        <w:widowControl w:val="0"/>
        <w:tabs>
          <w:tab w:val="left" w:pos="900"/>
          <w:tab w:val="left" w:pos="1440"/>
          <w:tab w:val="left" w:pos="2340"/>
          <w:tab w:val="left" w:pos="5220"/>
          <w:tab w:val="left" w:pos="5760"/>
          <w:tab w:val="left" w:pos="7920"/>
        </w:tabs>
        <w:ind w:left="900" w:hanging="900"/>
        <w:jc w:val="both"/>
        <w:rPr>
          <w:rFonts w:ascii="Arial" w:hAnsi="Arial" w:cs="Arial"/>
          <w:snapToGrid w:val="0"/>
          <w:sz w:val="20"/>
          <w:szCs w:val="20"/>
        </w:rPr>
      </w:pPr>
      <w:r w:rsidRPr="00C10918">
        <w:rPr>
          <w:rFonts w:ascii="Arial" w:hAnsi="Arial" w:cs="Arial"/>
          <w:b/>
          <w:snapToGrid w:val="0"/>
          <w:sz w:val="20"/>
          <w:szCs w:val="20"/>
        </w:rPr>
        <w:tab/>
      </w:r>
      <w:r w:rsidRPr="00C10918">
        <w:rPr>
          <w:rFonts w:ascii="Arial" w:hAnsi="Arial" w:cs="Arial"/>
          <w:b/>
          <w:snapToGrid w:val="0"/>
          <w:sz w:val="20"/>
          <w:szCs w:val="20"/>
        </w:rPr>
        <w:tab/>
      </w:r>
      <w:r w:rsidRPr="00C10918">
        <w:rPr>
          <w:rFonts w:ascii="Arial" w:hAnsi="Arial" w:cs="Arial"/>
          <w:b/>
          <w:snapToGrid w:val="0"/>
          <w:sz w:val="20"/>
          <w:szCs w:val="20"/>
        </w:rPr>
        <w:tab/>
      </w:r>
      <w:r w:rsidRPr="00C10918">
        <w:rPr>
          <w:rFonts w:ascii="Arial" w:hAnsi="Arial" w:cs="Arial"/>
          <w:b/>
          <w:snapToGrid w:val="0"/>
          <w:position w:val="-28"/>
          <w:sz w:val="20"/>
          <w:szCs w:val="20"/>
        </w:rPr>
        <w:object w:dxaOrig="2420" w:dyaOrig="680" w14:anchorId="7E22AD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55pt;height:33.8pt" o:ole="" fillcolor="window">
            <v:imagedata r:id="rId18" o:title=""/>
          </v:shape>
          <o:OLEObject Type="Embed" ProgID="Equation.3" ShapeID="_x0000_i1025" DrawAspect="Content" ObjectID="_1697547479" r:id="rId19"/>
        </w:object>
      </w:r>
      <w:r w:rsidRPr="00C10918">
        <w:rPr>
          <w:rFonts w:ascii="Arial" w:hAnsi="Arial" w:cs="Arial"/>
          <w:b/>
          <w:snapToGrid w:val="0"/>
          <w:sz w:val="20"/>
          <w:szCs w:val="20"/>
        </w:rPr>
        <w:tab/>
      </w:r>
      <w:r w:rsidRPr="00C10918">
        <w:rPr>
          <w:rFonts w:ascii="Arial" w:hAnsi="Arial" w:cs="Arial"/>
          <w:snapToGrid w:val="0"/>
          <w:sz w:val="20"/>
          <w:szCs w:val="20"/>
        </w:rPr>
        <w:t>or</w:t>
      </w:r>
      <w:r w:rsidRPr="00C10918">
        <w:rPr>
          <w:rFonts w:ascii="Arial" w:hAnsi="Arial" w:cs="Arial"/>
          <w:snapToGrid w:val="0"/>
          <w:sz w:val="20"/>
          <w:szCs w:val="20"/>
        </w:rPr>
        <w:tab/>
      </w:r>
      <w:r w:rsidRPr="00C10918">
        <w:rPr>
          <w:rFonts w:ascii="Arial" w:hAnsi="Arial" w:cs="Arial"/>
          <w:b/>
          <w:snapToGrid w:val="0"/>
          <w:position w:val="-28"/>
          <w:sz w:val="20"/>
          <w:szCs w:val="20"/>
        </w:rPr>
        <w:object w:dxaOrig="2439" w:dyaOrig="680" w14:anchorId="13583410">
          <v:shape id="_x0000_i1026" type="#_x0000_t75" style="width:122.2pt;height:33.8pt" o:ole="" fillcolor="window">
            <v:imagedata r:id="rId20" o:title=""/>
          </v:shape>
          <o:OLEObject Type="Embed" ProgID="Equation.3" ShapeID="_x0000_i1026" DrawAspect="Content" ObjectID="_1697547480" r:id="rId21"/>
        </w:object>
      </w:r>
    </w:p>
    <w:p w14:paraId="59681858" w14:textId="77777777" w:rsidR="00C10918" w:rsidRPr="00C10918" w:rsidRDefault="00C10918" w:rsidP="004B5E9A">
      <w:pPr>
        <w:keepNext/>
        <w:keepLines/>
        <w:numPr>
          <w:ilvl w:val="0"/>
          <w:numId w:val="31"/>
        </w:numPr>
        <w:tabs>
          <w:tab w:val="center" w:pos="900"/>
          <w:tab w:val="center" w:pos="2437"/>
          <w:tab w:val="center" w:pos="4162"/>
          <w:tab w:val="center" w:pos="6849"/>
          <w:tab w:val="center" w:pos="7922"/>
        </w:tabs>
        <w:spacing w:after="10" w:line="249" w:lineRule="auto"/>
        <w:ind w:left="-15"/>
        <w:jc w:val="both"/>
        <w:outlineLvl w:val="1"/>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 </w:t>
      </w:r>
      <w:r w:rsidRPr="00C10918">
        <w:rPr>
          <w:rFonts w:ascii="Arial" w:eastAsia="Arial" w:hAnsi="Arial" w:cs="Arial"/>
          <w:b/>
          <w:color w:val="000000"/>
          <w:sz w:val="22"/>
          <w:szCs w:val="22"/>
          <w:lang w:val="en-ZA" w:eastAsia="en-ZA"/>
        </w:rPr>
        <w:tab/>
        <w:t xml:space="preserve">Where </w:t>
      </w:r>
    </w:p>
    <w:p w14:paraId="097AD61E" w14:textId="77777777" w:rsidR="00C10918" w:rsidRPr="00C10918" w:rsidRDefault="00C10918" w:rsidP="00C10918">
      <w:pPr>
        <w:tabs>
          <w:tab w:val="center" w:pos="1028"/>
          <w:tab w:val="center" w:pos="1684"/>
          <w:tab w:val="center" w:pos="4552"/>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Ps </w:t>
      </w:r>
      <w:r w:rsidRPr="00C10918">
        <w:rPr>
          <w:rFonts w:ascii="Arial" w:eastAsia="Arial" w:hAnsi="Arial" w:cs="Arial"/>
          <w:color w:val="000000"/>
          <w:sz w:val="22"/>
          <w:szCs w:val="22"/>
          <w:lang w:val="en-ZA" w:eastAsia="en-ZA"/>
        </w:rPr>
        <w:tab/>
        <w:t xml:space="preserve">= </w:t>
      </w:r>
      <w:r w:rsidRPr="00C10918">
        <w:rPr>
          <w:rFonts w:ascii="Arial" w:eastAsia="Arial" w:hAnsi="Arial" w:cs="Arial"/>
          <w:color w:val="000000"/>
          <w:sz w:val="22"/>
          <w:szCs w:val="22"/>
          <w:lang w:val="en-ZA" w:eastAsia="en-ZA"/>
        </w:rPr>
        <w:tab/>
        <w:t xml:space="preserve">Points scored for price of bid under consideration </w:t>
      </w:r>
    </w:p>
    <w:p w14:paraId="4874F0D3" w14:textId="77777777" w:rsidR="00C10918" w:rsidRPr="00C10918" w:rsidRDefault="00C10918" w:rsidP="00C10918">
      <w:pPr>
        <w:tabs>
          <w:tab w:val="center" w:pos="1004"/>
          <w:tab w:val="center" w:pos="1684"/>
          <w:tab w:val="center" w:pos="3708"/>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Pt </w:t>
      </w:r>
      <w:r w:rsidRPr="00C10918">
        <w:rPr>
          <w:rFonts w:ascii="Arial" w:eastAsia="Arial" w:hAnsi="Arial" w:cs="Arial"/>
          <w:color w:val="000000"/>
          <w:sz w:val="22"/>
          <w:szCs w:val="22"/>
          <w:lang w:val="en-ZA" w:eastAsia="en-ZA"/>
        </w:rPr>
        <w:tab/>
        <w:t xml:space="preserve">= </w:t>
      </w:r>
      <w:r w:rsidRPr="00C10918">
        <w:rPr>
          <w:rFonts w:ascii="Arial" w:eastAsia="Arial" w:hAnsi="Arial" w:cs="Arial"/>
          <w:color w:val="000000"/>
          <w:sz w:val="22"/>
          <w:szCs w:val="22"/>
          <w:lang w:val="en-ZA" w:eastAsia="en-ZA"/>
        </w:rPr>
        <w:tab/>
        <w:t xml:space="preserve">Price of bid under consideration </w:t>
      </w:r>
    </w:p>
    <w:p w14:paraId="4947A3C5" w14:textId="77777777" w:rsidR="00C10918" w:rsidRPr="00C10918" w:rsidRDefault="00C10918" w:rsidP="00C10918">
      <w:pPr>
        <w:tabs>
          <w:tab w:val="center" w:pos="1324"/>
          <w:tab w:val="center" w:pos="3616"/>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Pmin = </w:t>
      </w:r>
      <w:r w:rsidRPr="00C10918">
        <w:rPr>
          <w:rFonts w:ascii="Arial" w:eastAsia="Arial" w:hAnsi="Arial" w:cs="Arial"/>
          <w:color w:val="000000"/>
          <w:sz w:val="22"/>
          <w:szCs w:val="22"/>
          <w:lang w:val="en-ZA" w:eastAsia="en-ZA"/>
        </w:rPr>
        <w:tab/>
        <w:t xml:space="preserve">Price of lowest acceptable bid </w:t>
      </w:r>
    </w:p>
    <w:p w14:paraId="5C62A397" w14:textId="77777777" w:rsidR="00C10918" w:rsidRPr="00C10918" w:rsidRDefault="00C10918" w:rsidP="00C10918">
      <w:pPr>
        <w:spacing w:after="95"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4F2ACEB1"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POINTS AWARDED FOR B-BBEE STATUS LEVEL OF CONTRIBUTOR </w:t>
      </w:r>
    </w:p>
    <w:p w14:paraId="3848394A" w14:textId="77777777" w:rsidR="00C10918" w:rsidRPr="00C10918" w:rsidRDefault="00C10918" w:rsidP="00C10918">
      <w:pPr>
        <w:spacing w:after="10" w:line="249" w:lineRule="auto"/>
        <w:ind w:left="705" w:hanging="72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4.1 In terms of Regulation 6 (2) and 7 (2) of the Preferential Procurement Regulations, preference points must be awarded to a bidder for attaining the B-BBEE status level of contribution in accordance with the table below: </w:t>
      </w:r>
    </w:p>
    <w:tbl>
      <w:tblPr>
        <w:tblStyle w:val="TableGrid2"/>
        <w:tblW w:w="7920" w:type="dxa"/>
        <w:tblInd w:w="721" w:type="dxa"/>
        <w:tblCellMar>
          <w:top w:w="124" w:type="dxa"/>
          <w:left w:w="108" w:type="dxa"/>
          <w:bottom w:w="6" w:type="dxa"/>
          <w:right w:w="55" w:type="dxa"/>
        </w:tblCellMar>
        <w:tblLook w:val="04A0" w:firstRow="1" w:lastRow="0" w:firstColumn="1" w:lastColumn="0" w:noHBand="0" w:noVBand="1"/>
      </w:tblPr>
      <w:tblGrid>
        <w:gridCol w:w="2699"/>
        <w:gridCol w:w="2701"/>
        <w:gridCol w:w="2520"/>
      </w:tblGrid>
      <w:tr w:rsidR="00C10918" w:rsidRPr="00C10918" w14:paraId="58F9183F" w14:textId="77777777" w:rsidTr="004A1CEC">
        <w:trPr>
          <w:trHeight w:val="869"/>
        </w:trPr>
        <w:tc>
          <w:tcPr>
            <w:tcW w:w="2699" w:type="dxa"/>
            <w:tcBorders>
              <w:top w:val="single" w:sz="4" w:space="0" w:color="000000"/>
              <w:left w:val="single" w:sz="4" w:space="0" w:color="000000"/>
              <w:bottom w:val="single" w:sz="4" w:space="0" w:color="000000"/>
              <w:right w:val="single" w:sz="4" w:space="0" w:color="000000"/>
            </w:tcBorders>
            <w:shd w:val="clear" w:color="auto" w:fill="C00000"/>
            <w:vAlign w:val="center"/>
          </w:tcPr>
          <w:p w14:paraId="45CA8F51" w14:textId="77777777" w:rsidR="00C10918" w:rsidRPr="00C10918" w:rsidRDefault="00C10918" w:rsidP="00C10918">
            <w:pPr>
              <w:spacing w:line="259" w:lineRule="auto"/>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B-BBEE Status Level of Contributor </w:t>
            </w:r>
          </w:p>
        </w:tc>
        <w:tc>
          <w:tcPr>
            <w:tcW w:w="2701" w:type="dxa"/>
            <w:tcBorders>
              <w:top w:val="single" w:sz="4" w:space="0" w:color="000000"/>
              <w:left w:val="single" w:sz="4" w:space="0" w:color="000000"/>
              <w:bottom w:val="single" w:sz="4" w:space="0" w:color="000000"/>
              <w:right w:val="single" w:sz="4" w:space="0" w:color="000000"/>
            </w:tcBorders>
            <w:shd w:val="clear" w:color="auto" w:fill="C00000"/>
          </w:tcPr>
          <w:p w14:paraId="06E9028D" w14:textId="77777777" w:rsidR="00C10918" w:rsidRPr="00C10918" w:rsidRDefault="00C10918" w:rsidP="00C10918">
            <w:pPr>
              <w:spacing w:after="76" w:line="259" w:lineRule="auto"/>
              <w:ind w:right="57"/>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Number of points </w:t>
            </w:r>
          </w:p>
          <w:p w14:paraId="341392D2" w14:textId="77777777" w:rsidR="00C10918" w:rsidRPr="00C10918" w:rsidRDefault="00C10918" w:rsidP="00C10918">
            <w:pPr>
              <w:spacing w:line="259" w:lineRule="auto"/>
              <w:ind w:right="63"/>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(90/10 system) </w:t>
            </w:r>
          </w:p>
        </w:tc>
        <w:tc>
          <w:tcPr>
            <w:tcW w:w="2520" w:type="dxa"/>
            <w:tcBorders>
              <w:top w:val="single" w:sz="4" w:space="0" w:color="000000"/>
              <w:left w:val="single" w:sz="4" w:space="0" w:color="000000"/>
              <w:bottom w:val="single" w:sz="4" w:space="0" w:color="000000"/>
              <w:right w:val="single" w:sz="4" w:space="0" w:color="000000"/>
            </w:tcBorders>
            <w:shd w:val="clear" w:color="auto" w:fill="C00000"/>
          </w:tcPr>
          <w:p w14:paraId="6DF45395" w14:textId="77777777" w:rsidR="00C10918" w:rsidRPr="00C10918" w:rsidRDefault="00C10918" w:rsidP="00C10918">
            <w:pPr>
              <w:spacing w:after="76" w:line="259" w:lineRule="auto"/>
              <w:ind w:right="58"/>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Number of points </w:t>
            </w:r>
          </w:p>
          <w:p w14:paraId="51377E67" w14:textId="77777777" w:rsidR="00C10918" w:rsidRPr="00C10918" w:rsidRDefault="00C10918" w:rsidP="00C10918">
            <w:pPr>
              <w:spacing w:line="259" w:lineRule="auto"/>
              <w:ind w:right="59"/>
              <w:jc w:val="center"/>
              <w:rPr>
                <w:rFonts w:ascii="Arial" w:eastAsia="Arial" w:hAnsi="Arial" w:cs="Arial"/>
                <w:color w:val="000000"/>
                <w:sz w:val="22"/>
                <w:szCs w:val="22"/>
                <w:lang w:val="en-ZA" w:eastAsia="en-ZA"/>
              </w:rPr>
            </w:pPr>
            <w:r w:rsidRPr="00C10918">
              <w:rPr>
                <w:rFonts w:ascii="Arial" w:eastAsia="Arial" w:hAnsi="Arial" w:cs="Arial"/>
                <w:b/>
                <w:color w:val="FFFFFF"/>
                <w:sz w:val="22"/>
                <w:szCs w:val="22"/>
                <w:lang w:val="en-ZA" w:eastAsia="en-ZA"/>
              </w:rPr>
              <w:t xml:space="preserve">(80/20 system) </w:t>
            </w:r>
          </w:p>
        </w:tc>
      </w:tr>
      <w:tr w:rsidR="00C10918" w:rsidRPr="00C10918" w14:paraId="4D7245DC" w14:textId="77777777" w:rsidTr="004A1CEC">
        <w:trPr>
          <w:trHeight w:val="380"/>
        </w:trPr>
        <w:tc>
          <w:tcPr>
            <w:tcW w:w="2699" w:type="dxa"/>
            <w:tcBorders>
              <w:top w:val="single" w:sz="4" w:space="0" w:color="000000"/>
              <w:left w:val="single" w:sz="4" w:space="0" w:color="000000"/>
              <w:bottom w:val="single" w:sz="4" w:space="0" w:color="000000"/>
              <w:right w:val="single" w:sz="4" w:space="0" w:color="000000"/>
            </w:tcBorders>
            <w:vAlign w:val="bottom"/>
          </w:tcPr>
          <w:p w14:paraId="67241921" w14:textId="77777777" w:rsidR="00C10918" w:rsidRPr="00C10918" w:rsidRDefault="00C10918" w:rsidP="00C10918">
            <w:pPr>
              <w:spacing w:line="259" w:lineRule="auto"/>
              <w:ind w:right="59"/>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 </w:t>
            </w:r>
          </w:p>
        </w:tc>
        <w:tc>
          <w:tcPr>
            <w:tcW w:w="2701" w:type="dxa"/>
            <w:tcBorders>
              <w:top w:val="single" w:sz="4" w:space="0" w:color="000000"/>
              <w:left w:val="single" w:sz="4" w:space="0" w:color="000000"/>
              <w:bottom w:val="single" w:sz="4" w:space="0" w:color="000000"/>
              <w:right w:val="single" w:sz="4" w:space="0" w:color="000000"/>
            </w:tcBorders>
            <w:vAlign w:val="bottom"/>
          </w:tcPr>
          <w:p w14:paraId="6EE4E492" w14:textId="77777777" w:rsidR="00C10918" w:rsidRPr="00C10918" w:rsidRDefault="00C10918" w:rsidP="00C10918">
            <w:pPr>
              <w:spacing w:line="259" w:lineRule="auto"/>
              <w:ind w:right="60"/>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10 </w:t>
            </w:r>
          </w:p>
        </w:tc>
        <w:tc>
          <w:tcPr>
            <w:tcW w:w="2520" w:type="dxa"/>
            <w:tcBorders>
              <w:top w:val="single" w:sz="4" w:space="0" w:color="000000"/>
              <w:left w:val="single" w:sz="4" w:space="0" w:color="000000"/>
              <w:bottom w:val="single" w:sz="4" w:space="0" w:color="000000"/>
              <w:right w:val="single" w:sz="4" w:space="0" w:color="000000"/>
            </w:tcBorders>
            <w:vAlign w:val="bottom"/>
          </w:tcPr>
          <w:p w14:paraId="5E21B038" w14:textId="77777777" w:rsidR="00C10918" w:rsidRPr="00C10918" w:rsidRDefault="00C10918" w:rsidP="00C10918">
            <w:pPr>
              <w:spacing w:line="259" w:lineRule="auto"/>
              <w:ind w:right="57"/>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20 </w:t>
            </w:r>
          </w:p>
        </w:tc>
      </w:tr>
      <w:tr w:rsidR="00C10918" w:rsidRPr="00C10918" w14:paraId="3F0AC4AC" w14:textId="77777777" w:rsidTr="004A1CEC">
        <w:trPr>
          <w:trHeight w:val="379"/>
        </w:trPr>
        <w:tc>
          <w:tcPr>
            <w:tcW w:w="2699" w:type="dxa"/>
            <w:tcBorders>
              <w:top w:val="single" w:sz="4" w:space="0" w:color="000000"/>
              <w:left w:val="single" w:sz="4" w:space="0" w:color="000000"/>
              <w:bottom w:val="single" w:sz="4" w:space="0" w:color="000000"/>
              <w:right w:val="single" w:sz="4" w:space="0" w:color="000000"/>
            </w:tcBorders>
            <w:vAlign w:val="bottom"/>
          </w:tcPr>
          <w:p w14:paraId="33EEE9E1" w14:textId="77777777" w:rsidR="00C10918" w:rsidRPr="00C10918" w:rsidRDefault="00C10918" w:rsidP="00C10918">
            <w:pPr>
              <w:spacing w:line="259" w:lineRule="auto"/>
              <w:ind w:right="59"/>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2 </w:t>
            </w:r>
          </w:p>
        </w:tc>
        <w:tc>
          <w:tcPr>
            <w:tcW w:w="2701" w:type="dxa"/>
            <w:tcBorders>
              <w:top w:val="single" w:sz="4" w:space="0" w:color="000000"/>
              <w:left w:val="single" w:sz="4" w:space="0" w:color="000000"/>
              <w:bottom w:val="single" w:sz="4" w:space="0" w:color="000000"/>
              <w:right w:val="single" w:sz="4" w:space="0" w:color="000000"/>
            </w:tcBorders>
            <w:vAlign w:val="bottom"/>
          </w:tcPr>
          <w:p w14:paraId="6F8F3839" w14:textId="77777777" w:rsidR="00C10918" w:rsidRPr="00C10918" w:rsidRDefault="00C10918" w:rsidP="00C10918">
            <w:pPr>
              <w:spacing w:line="259" w:lineRule="auto"/>
              <w:ind w:right="5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9 </w:t>
            </w:r>
          </w:p>
        </w:tc>
        <w:tc>
          <w:tcPr>
            <w:tcW w:w="2520" w:type="dxa"/>
            <w:tcBorders>
              <w:top w:val="single" w:sz="4" w:space="0" w:color="000000"/>
              <w:left w:val="single" w:sz="4" w:space="0" w:color="000000"/>
              <w:bottom w:val="single" w:sz="4" w:space="0" w:color="000000"/>
              <w:right w:val="single" w:sz="4" w:space="0" w:color="000000"/>
            </w:tcBorders>
            <w:vAlign w:val="bottom"/>
          </w:tcPr>
          <w:p w14:paraId="646CDA97" w14:textId="77777777" w:rsidR="00C10918" w:rsidRPr="00C10918" w:rsidRDefault="00C10918" w:rsidP="00C10918">
            <w:pPr>
              <w:spacing w:line="259" w:lineRule="auto"/>
              <w:ind w:right="57"/>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18 </w:t>
            </w:r>
          </w:p>
        </w:tc>
      </w:tr>
      <w:tr w:rsidR="00C10918" w:rsidRPr="00C10918" w14:paraId="4BD42019" w14:textId="77777777" w:rsidTr="004A1CEC">
        <w:trPr>
          <w:trHeight w:val="379"/>
        </w:trPr>
        <w:tc>
          <w:tcPr>
            <w:tcW w:w="2699" w:type="dxa"/>
            <w:tcBorders>
              <w:top w:val="single" w:sz="4" w:space="0" w:color="000000"/>
              <w:left w:val="single" w:sz="4" w:space="0" w:color="000000"/>
              <w:bottom w:val="single" w:sz="4" w:space="0" w:color="000000"/>
              <w:right w:val="single" w:sz="4" w:space="0" w:color="000000"/>
            </w:tcBorders>
            <w:vAlign w:val="bottom"/>
          </w:tcPr>
          <w:p w14:paraId="1B27D0F4"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3 </w:t>
            </w:r>
          </w:p>
        </w:tc>
        <w:tc>
          <w:tcPr>
            <w:tcW w:w="2701" w:type="dxa"/>
            <w:tcBorders>
              <w:top w:val="single" w:sz="4" w:space="0" w:color="000000"/>
              <w:left w:val="single" w:sz="4" w:space="0" w:color="000000"/>
              <w:bottom w:val="single" w:sz="4" w:space="0" w:color="000000"/>
              <w:right w:val="single" w:sz="4" w:space="0" w:color="000000"/>
            </w:tcBorders>
            <w:vAlign w:val="bottom"/>
          </w:tcPr>
          <w:p w14:paraId="6187EBA4"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6 </w:t>
            </w:r>
          </w:p>
        </w:tc>
        <w:tc>
          <w:tcPr>
            <w:tcW w:w="2520" w:type="dxa"/>
            <w:tcBorders>
              <w:top w:val="single" w:sz="4" w:space="0" w:color="000000"/>
              <w:left w:val="single" w:sz="4" w:space="0" w:color="000000"/>
              <w:bottom w:val="single" w:sz="4" w:space="0" w:color="000000"/>
              <w:right w:val="single" w:sz="4" w:space="0" w:color="000000"/>
            </w:tcBorders>
            <w:vAlign w:val="bottom"/>
          </w:tcPr>
          <w:p w14:paraId="3667EBF6"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14 </w:t>
            </w:r>
          </w:p>
        </w:tc>
      </w:tr>
      <w:tr w:rsidR="00C10918" w:rsidRPr="00C10918" w14:paraId="2178CFAD" w14:textId="77777777" w:rsidTr="004A1CEC">
        <w:trPr>
          <w:trHeight w:val="377"/>
        </w:trPr>
        <w:tc>
          <w:tcPr>
            <w:tcW w:w="2699" w:type="dxa"/>
            <w:tcBorders>
              <w:top w:val="single" w:sz="4" w:space="0" w:color="000000"/>
              <w:left w:val="single" w:sz="4" w:space="0" w:color="000000"/>
              <w:bottom w:val="single" w:sz="4" w:space="0" w:color="000000"/>
              <w:right w:val="single" w:sz="4" w:space="0" w:color="000000"/>
            </w:tcBorders>
            <w:vAlign w:val="bottom"/>
          </w:tcPr>
          <w:p w14:paraId="23E02FDB"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4 </w:t>
            </w:r>
          </w:p>
        </w:tc>
        <w:tc>
          <w:tcPr>
            <w:tcW w:w="2701" w:type="dxa"/>
            <w:tcBorders>
              <w:top w:val="single" w:sz="4" w:space="0" w:color="000000"/>
              <w:left w:val="single" w:sz="4" w:space="0" w:color="000000"/>
              <w:bottom w:val="single" w:sz="4" w:space="0" w:color="000000"/>
              <w:right w:val="single" w:sz="4" w:space="0" w:color="000000"/>
            </w:tcBorders>
            <w:vAlign w:val="bottom"/>
          </w:tcPr>
          <w:p w14:paraId="6A98B70D" w14:textId="77777777" w:rsidR="00C10918" w:rsidRPr="00C10918" w:rsidRDefault="00C10918" w:rsidP="00C10918">
            <w:pPr>
              <w:tabs>
                <w:tab w:val="center" w:pos="646"/>
                <w:tab w:val="center" w:pos="1245"/>
              </w:tabs>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 </w:t>
            </w:r>
            <w:r w:rsidRPr="00C10918">
              <w:rPr>
                <w:rFonts w:ascii="Arial" w:eastAsia="Arial" w:hAnsi="Arial" w:cs="Arial"/>
                <w:color w:val="000000"/>
                <w:sz w:val="22"/>
                <w:szCs w:val="22"/>
                <w:lang w:val="en-ZA" w:eastAsia="en-ZA"/>
              </w:rPr>
              <w:tab/>
              <w:t xml:space="preserve">5 </w:t>
            </w:r>
          </w:p>
        </w:tc>
        <w:tc>
          <w:tcPr>
            <w:tcW w:w="2520" w:type="dxa"/>
            <w:tcBorders>
              <w:top w:val="single" w:sz="4" w:space="0" w:color="000000"/>
              <w:left w:val="single" w:sz="4" w:space="0" w:color="000000"/>
              <w:bottom w:val="single" w:sz="4" w:space="0" w:color="000000"/>
              <w:right w:val="single" w:sz="4" w:space="0" w:color="000000"/>
            </w:tcBorders>
            <w:vAlign w:val="bottom"/>
          </w:tcPr>
          <w:p w14:paraId="7FB36D66"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12 </w:t>
            </w:r>
          </w:p>
        </w:tc>
      </w:tr>
      <w:tr w:rsidR="00C10918" w:rsidRPr="00C10918" w14:paraId="47C94146" w14:textId="77777777" w:rsidTr="004A1CEC">
        <w:trPr>
          <w:trHeight w:val="379"/>
        </w:trPr>
        <w:tc>
          <w:tcPr>
            <w:tcW w:w="2699" w:type="dxa"/>
            <w:tcBorders>
              <w:top w:val="single" w:sz="4" w:space="0" w:color="000000"/>
              <w:left w:val="single" w:sz="4" w:space="0" w:color="000000"/>
              <w:bottom w:val="single" w:sz="4" w:space="0" w:color="000000"/>
              <w:right w:val="single" w:sz="4" w:space="0" w:color="000000"/>
            </w:tcBorders>
            <w:vAlign w:val="bottom"/>
          </w:tcPr>
          <w:p w14:paraId="32C3EFCC"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5 </w:t>
            </w:r>
          </w:p>
        </w:tc>
        <w:tc>
          <w:tcPr>
            <w:tcW w:w="2701" w:type="dxa"/>
            <w:tcBorders>
              <w:top w:val="single" w:sz="4" w:space="0" w:color="000000"/>
              <w:left w:val="single" w:sz="4" w:space="0" w:color="000000"/>
              <w:bottom w:val="single" w:sz="4" w:space="0" w:color="000000"/>
              <w:right w:val="single" w:sz="4" w:space="0" w:color="000000"/>
            </w:tcBorders>
            <w:vAlign w:val="bottom"/>
          </w:tcPr>
          <w:p w14:paraId="21D337AF"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4 </w:t>
            </w:r>
          </w:p>
        </w:tc>
        <w:tc>
          <w:tcPr>
            <w:tcW w:w="2520" w:type="dxa"/>
            <w:tcBorders>
              <w:top w:val="single" w:sz="4" w:space="0" w:color="000000"/>
              <w:left w:val="single" w:sz="4" w:space="0" w:color="000000"/>
              <w:bottom w:val="single" w:sz="4" w:space="0" w:color="000000"/>
              <w:right w:val="single" w:sz="4" w:space="0" w:color="000000"/>
            </w:tcBorders>
            <w:vAlign w:val="bottom"/>
          </w:tcPr>
          <w:p w14:paraId="3F0BEE7F" w14:textId="77777777" w:rsidR="00C10918" w:rsidRPr="00C10918" w:rsidRDefault="00C10918" w:rsidP="00C10918">
            <w:pPr>
              <w:spacing w:line="259" w:lineRule="auto"/>
              <w:ind w:left="5"/>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 </w:t>
            </w:r>
          </w:p>
        </w:tc>
      </w:tr>
      <w:tr w:rsidR="00C10918" w:rsidRPr="00C10918" w14:paraId="51FBCEFE" w14:textId="77777777" w:rsidTr="004A1CEC">
        <w:trPr>
          <w:trHeight w:val="377"/>
        </w:trPr>
        <w:tc>
          <w:tcPr>
            <w:tcW w:w="2699" w:type="dxa"/>
            <w:tcBorders>
              <w:top w:val="single" w:sz="4" w:space="0" w:color="000000"/>
              <w:left w:val="single" w:sz="4" w:space="0" w:color="000000"/>
              <w:bottom w:val="single" w:sz="4" w:space="0" w:color="000000"/>
              <w:right w:val="single" w:sz="4" w:space="0" w:color="000000"/>
            </w:tcBorders>
            <w:vAlign w:val="bottom"/>
          </w:tcPr>
          <w:p w14:paraId="0ED9EAAE"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6 </w:t>
            </w:r>
          </w:p>
        </w:tc>
        <w:tc>
          <w:tcPr>
            <w:tcW w:w="2701" w:type="dxa"/>
            <w:tcBorders>
              <w:top w:val="single" w:sz="4" w:space="0" w:color="000000"/>
              <w:left w:val="single" w:sz="4" w:space="0" w:color="000000"/>
              <w:bottom w:val="single" w:sz="4" w:space="0" w:color="000000"/>
              <w:right w:val="single" w:sz="4" w:space="0" w:color="000000"/>
            </w:tcBorders>
            <w:vAlign w:val="bottom"/>
          </w:tcPr>
          <w:p w14:paraId="590CDD4A"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3 </w:t>
            </w:r>
          </w:p>
        </w:tc>
        <w:tc>
          <w:tcPr>
            <w:tcW w:w="2520" w:type="dxa"/>
            <w:tcBorders>
              <w:top w:val="single" w:sz="4" w:space="0" w:color="000000"/>
              <w:left w:val="single" w:sz="4" w:space="0" w:color="000000"/>
              <w:bottom w:val="single" w:sz="4" w:space="0" w:color="000000"/>
              <w:right w:val="single" w:sz="4" w:space="0" w:color="000000"/>
            </w:tcBorders>
            <w:vAlign w:val="bottom"/>
          </w:tcPr>
          <w:p w14:paraId="5D92560B" w14:textId="77777777" w:rsidR="00C10918" w:rsidRPr="00C10918" w:rsidRDefault="00C10918" w:rsidP="00C10918">
            <w:pPr>
              <w:spacing w:line="259" w:lineRule="auto"/>
              <w:ind w:left="5"/>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6 </w:t>
            </w:r>
          </w:p>
        </w:tc>
      </w:tr>
      <w:tr w:rsidR="00C10918" w:rsidRPr="00C10918" w14:paraId="7BDC0BE8" w14:textId="77777777" w:rsidTr="004A1CEC">
        <w:trPr>
          <w:trHeight w:val="379"/>
        </w:trPr>
        <w:tc>
          <w:tcPr>
            <w:tcW w:w="2699" w:type="dxa"/>
            <w:tcBorders>
              <w:top w:val="single" w:sz="4" w:space="0" w:color="000000"/>
              <w:left w:val="single" w:sz="4" w:space="0" w:color="000000"/>
              <w:bottom w:val="single" w:sz="4" w:space="0" w:color="000000"/>
              <w:right w:val="single" w:sz="4" w:space="0" w:color="000000"/>
            </w:tcBorders>
            <w:vAlign w:val="bottom"/>
          </w:tcPr>
          <w:p w14:paraId="4440CECC"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7 </w:t>
            </w:r>
          </w:p>
        </w:tc>
        <w:tc>
          <w:tcPr>
            <w:tcW w:w="2701" w:type="dxa"/>
            <w:tcBorders>
              <w:top w:val="single" w:sz="4" w:space="0" w:color="000000"/>
              <w:left w:val="single" w:sz="4" w:space="0" w:color="000000"/>
              <w:bottom w:val="single" w:sz="4" w:space="0" w:color="000000"/>
              <w:right w:val="single" w:sz="4" w:space="0" w:color="000000"/>
            </w:tcBorders>
            <w:vAlign w:val="bottom"/>
          </w:tcPr>
          <w:p w14:paraId="054A50DD"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2 </w:t>
            </w:r>
          </w:p>
        </w:tc>
        <w:tc>
          <w:tcPr>
            <w:tcW w:w="2520" w:type="dxa"/>
            <w:tcBorders>
              <w:top w:val="single" w:sz="4" w:space="0" w:color="000000"/>
              <w:left w:val="single" w:sz="4" w:space="0" w:color="000000"/>
              <w:bottom w:val="single" w:sz="4" w:space="0" w:color="000000"/>
              <w:right w:val="single" w:sz="4" w:space="0" w:color="000000"/>
            </w:tcBorders>
            <w:vAlign w:val="bottom"/>
          </w:tcPr>
          <w:p w14:paraId="0F0CDF37" w14:textId="77777777" w:rsidR="00C10918" w:rsidRPr="00C10918" w:rsidRDefault="00C10918" w:rsidP="00C10918">
            <w:pPr>
              <w:spacing w:line="259" w:lineRule="auto"/>
              <w:ind w:left="5"/>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4 </w:t>
            </w:r>
          </w:p>
        </w:tc>
      </w:tr>
      <w:tr w:rsidR="00C10918" w:rsidRPr="00C10918" w14:paraId="084FB1C2" w14:textId="77777777" w:rsidTr="004A1CEC">
        <w:trPr>
          <w:trHeight w:val="377"/>
        </w:trPr>
        <w:tc>
          <w:tcPr>
            <w:tcW w:w="2699" w:type="dxa"/>
            <w:tcBorders>
              <w:top w:val="single" w:sz="4" w:space="0" w:color="000000"/>
              <w:left w:val="single" w:sz="4" w:space="0" w:color="000000"/>
              <w:bottom w:val="single" w:sz="4" w:space="0" w:color="000000"/>
              <w:right w:val="single" w:sz="4" w:space="0" w:color="000000"/>
            </w:tcBorders>
            <w:vAlign w:val="bottom"/>
          </w:tcPr>
          <w:p w14:paraId="43C1B5B2"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 </w:t>
            </w:r>
          </w:p>
        </w:tc>
        <w:tc>
          <w:tcPr>
            <w:tcW w:w="2701" w:type="dxa"/>
            <w:tcBorders>
              <w:top w:val="single" w:sz="4" w:space="0" w:color="000000"/>
              <w:left w:val="single" w:sz="4" w:space="0" w:color="000000"/>
              <w:bottom w:val="single" w:sz="4" w:space="0" w:color="000000"/>
              <w:right w:val="single" w:sz="4" w:space="0" w:color="000000"/>
            </w:tcBorders>
            <w:vAlign w:val="bottom"/>
          </w:tcPr>
          <w:p w14:paraId="79645596"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1 </w:t>
            </w:r>
          </w:p>
        </w:tc>
        <w:tc>
          <w:tcPr>
            <w:tcW w:w="2520" w:type="dxa"/>
            <w:tcBorders>
              <w:top w:val="single" w:sz="4" w:space="0" w:color="000000"/>
              <w:left w:val="single" w:sz="4" w:space="0" w:color="000000"/>
              <w:bottom w:val="single" w:sz="4" w:space="0" w:color="000000"/>
              <w:right w:val="single" w:sz="4" w:space="0" w:color="000000"/>
            </w:tcBorders>
            <w:vAlign w:val="bottom"/>
          </w:tcPr>
          <w:p w14:paraId="19345939" w14:textId="77777777" w:rsidR="00C10918" w:rsidRPr="00C10918" w:rsidRDefault="00C10918" w:rsidP="00C10918">
            <w:pPr>
              <w:spacing w:line="259" w:lineRule="auto"/>
              <w:ind w:left="5"/>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2 </w:t>
            </w:r>
          </w:p>
        </w:tc>
      </w:tr>
      <w:tr w:rsidR="00C10918" w:rsidRPr="00C10918" w14:paraId="633D7F7D" w14:textId="77777777" w:rsidTr="004A1CEC">
        <w:trPr>
          <w:trHeight w:val="631"/>
        </w:trPr>
        <w:tc>
          <w:tcPr>
            <w:tcW w:w="2699" w:type="dxa"/>
            <w:tcBorders>
              <w:top w:val="single" w:sz="4" w:space="0" w:color="000000"/>
              <w:left w:val="single" w:sz="4" w:space="0" w:color="000000"/>
              <w:bottom w:val="single" w:sz="4" w:space="0" w:color="000000"/>
              <w:right w:val="single" w:sz="4" w:space="0" w:color="000000"/>
            </w:tcBorders>
            <w:vAlign w:val="bottom"/>
          </w:tcPr>
          <w:p w14:paraId="74630EFA" w14:textId="77777777" w:rsidR="00C10918" w:rsidRPr="00C10918" w:rsidRDefault="00C10918" w:rsidP="00C10918">
            <w:pPr>
              <w:spacing w:line="259" w:lineRule="auto"/>
              <w:ind w:left="10"/>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Non-compliant contributor </w:t>
            </w:r>
          </w:p>
        </w:tc>
        <w:tc>
          <w:tcPr>
            <w:tcW w:w="2701" w:type="dxa"/>
            <w:tcBorders>
              <w:top w:val="single" w:sz="4" w:space="0" w:color="000000"/>
              <w:left w:val="single" w:sz="4" w:space="0" w:color="000000"/>
              <w:bottom w:val="single" w:sz="4" w:space="0" w:color="000000"/>
              <w:right w:val="single" w:sz="4" w:space="0" w:color="000000"/>
            </w:tcBorders>
          </w:tcPr>
          <w:p w14:paraId="1742932B" w14:textId="77777777" w:rsidR="00C10918" w:rsidRPr="00C10918" w:rsidRDefault="00C10918" w:rsidP="00C10918">
            <w:pPr>
              <w:spacing w:line="259" w:lineRule="auto"/>
              <w:ind w:left="8"/>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0 </w:t>
            </w:r>
          </w:p>
        </w:tc>
        <w:tc>
          <w:tcPr>
            <w:tcW w:w="2520" w:type="dxa"/>
            <w:tcBorders>
              <w:top w:val="single" w:sz="4" w:space="0" w:color="000000"/>
              <w:left w:val="single" w:sz="4" w:space="0" w:color="000000"/>
              <w:bottom w:val="single" w:sz="4" w:space="0" w:color="000000"/>
              <w:right w:val="single" w:sz="4" w:space="0" w:color="000000"/>
            </w:tcBorders>
          </w:tcPr>
          <w:p w14:paraId="7014A652" w14:textId="77777777" w:rsidR="00C10918" w:rsidRPr="00C10918" w:rsidRDefault="00C10918" w:rsidP="00C10918">
            <w:pPr>
              <w:spacing w:line="259" w:lineRule="auto"/>
              <w:ind w:left="5"/>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0 </w:t>
            </w:r>
          </w:p>
        </w:tc>
      </w:tr>
    </w:tbl>
    <w:p w14:paraId="4950C73C" w14:textId="77777777" w:rsidR="00C10918" w:rsidRPr="00C10918" w:rsidRDefault="00C10918" w:rsidP="00C10918">
      <w:pPr>
        <w:spacing w:after="98" w:line="259" w:lineRule="auto"/>
        <w:ind w:left="907"/>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3AF8270F"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BID DECLARATION </w:t>
      </w:r>
    </w:p>
    <w:p w14:paraId="5CFF3141" w14:textId="77777777" w:rsidR="00C10918" w:rsidRPr="00C10918" w:rsidRDefault="00C10918" w:rsidP="00C10918">
      <w:pPr>
        <w:spacing w:after="112" w:line="249"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5.1 Bidders who claim points in respect of B-BBEE Status Level of Contribution must complete the following: </w:t>
      </w:r>
    </w:p>
    <w:p w14:paraId="45117D67" w14:textId="77777777" w:rsidR="00C10918" w:rsidRPr="00C10918" w:rsidRDefault="00C10918" w:rsidP="004B5E9A">
      <w:pPr>
        <w:keepNext/>
        <w:keepLines/>
        <w:numPr>
          <w:ilvl w:val="0"/>
          <w:numId w:val="31"/>
        </w:numPr>
        <w:spacing w:after="10"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B-BBEE STATUS LEVEL OF CONTRIBUTOR CLAIMED IN TERMS OF </w:t>
      </w:r>
    </w:p>
    <w:p w14:paraId="4B04BCBF" w14:textId="77777777" w:rsidR="00C10918" w:rsidRPr="00C10918" w:rsidRDefault="00C10918" w:rsidP="004B5E9A">
      <w:pPr>
        <w:keepNext/>
        <w:keepLines/>
        <w:numPr>
          <w:ilvl w:val="0"/>
          <w:numId w:val="31"/>
        </w:numPr>
        <w:spacing w:after="118" w:line="249" w:lineRule="auto"/>
        <w:ind w:left="730"/>
        <w:jc w:val="both"/>
        <w:outlineLvl w:val="1"/>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PARAGRAPHS 1.4 AND 4.1  </w:t>
      </w:r>
    </w:p>
    <w:p w14:paraId="0FC9CD8C" w14:textId="77777777" w:rsidR="00C10918" w:rsidRPr="00C10918" w:rsidRDefault="00C10918" w:rsidP="00C10918">
      <w:pPr>
        <w:spacing w:after="112" w:line="249"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6.1 </w:t>
      </w:r>
      <w:r w:rsidRPr="00C10918">
        <w:rPr>
          <w:rFonts w:ascii="Arial" w:eastAsia="Arial" w:hAnsi="Arial" w:cs="Arial"/>
          <w:color w:val="000000"/>
          <w:sz w:val="22"/>
          <w:szCs w:val="22"/>
          <w:lang w:val="en-ZA" w:eastAsia="en-ZA"/>
        </w:rPr>
        <w:tab/>
        <w:t xml:space="preserve">B-BBEE Status Level of Contributor: </w:t>
      </w:r>
      <w:r w:rsidRPr="00C10918">
        <w:rPr>
          <w:rFonts w:ascii="Arial" w:eastAsia="Arial" w:hAnsi="Arial" w:cs="Arial"/>
          <w:color w:val="000000"/>
          <w:sz w:val="22"/>
          <w:szCs w:val="22"/>
          <w:lang w:val="en-ZA" w:eastAsia="en-ZA"/>
        </w:rPr>
        <w:tab/>
        <w:t xml:space="preserve">.      =     ………(maximum of 10 or 20 points) </w:t>
      </w:r>
    </w:p>
    <w:p w14:paraId="4BDF2563" w14:textId="77777777" w:rsidR="00C10918" w:rsidRPr="00C10918" w:rsidRDefault="00C10918" w:rsidP="00C10918">
      <w:pPr>
        <w:spacing w:after="112" w:line="249" w:lineRule="auto"/>
        <w:ind w:left="917"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(Points claimed in respect of paragraph 7.1 must be in accordance with the table reflected in paragraph  4.1 and must be substantiated by relevant proof of B-BBEE status level of contributor. </w:t>
      </w:r>
    </w:p>
    <w:p w14:paraId="4AAA2347"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SUB-CONTRACTING </w:t>
      </w:r>
    </w:p>
    <w:p w14:paraId="7C182C3D" w14:textId="77777777" w:rsidR="00C10918" w:rsidRPr="00C10918" w:rsidRDefault="00C10918" w:rsidP="00C10918">
      <w:pPr>
        <w:tabs>
          <w:tab w:val="center" w:pos="3353"/>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7.1 </w:t>
      </w:r>
      <w:r w:rsidRPr="00C10918">
        <w:rPr>
          <w:rFonts w:ascii="Arial" w:eastAsia="Arial" w:hAnsi="Arial" w:cs="Arial"/>
          <w:color w:val="000000"/>
          <w:sz w:val="22"/>
          <w:szCs w:val="22"/>
          <w:lang w:val="en-ZA" w:eastAsia="en-ZA"/>
        </w:rPr>
        <w:tab/>
        <w:t xml:space="preserve">Will any portion of the contract be sub-contracted?   </w:t>
      </w:r>
    </w:p>
    <w:p w14:paraId="46660B02" w14:textId="77777777" w:rsidR="00C10918" w:rsidRPr="00C10918" w:rsidRDefault="00C10918" w:rsidP="00C10918">
      <w:pPr>
        <w:spacing w:line="259" w:lineRule="auto"/>
        <w:ind w:left="907"/>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t>
      </w:r>
      <w:r w:rsidRPr="00C10918">
        <w:rPr>
          <w:rFonts w:ascii="Arial" w:eastAsia="Arial" w:hAnsi="Arial" w:cs="Arial"/>
          <w:b/>
          <w:i/>
          <w:color w:val="000000"/>
          <w:sz w:val="22"/>
          <w:szCs w:val="22"/>
          <w:lang w:val="en-ZA" w:eastAsia="en-ZA"/>
        </w:rPr>
        <w:t>Tick applicable box</w:t>
      </w:r>
      <w:r w:rsidRPr="00C10918">
        <w:rPr>
          <w:rFonts w:ascii="Arial" w:eastAsia="Arial" w:hAnsi="Arial" w:cs="Arial"/>
          <w:color w:val="000000"/>
          <w:sz w:val="22"/>
          <w:szCs w:val="22"/>
          <w:lang w:val="en-ZA" w:eastAsia="en-ZA"/>
        </w:rPr>
        <w:t xml:space="preserve">) </w:t>
      </w:r>
    </w:p>
    <w:p w14:paraId="53C12677" w14:textId="77777777" w:rsidR="00C10918" w:rsidRPr="00C10918" w:rsidRDefault="00C10918" w:rsidP="00C10918">
      <w:pPr>
        <w:spacing w:line="259" w:lineRule="auto"/>
        <w:ind w:left="900"/>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bl>
      <w:tblPr>
        <w:tblStyle w:val="TableGrid2"/>
        <w:tblW w:w="2413" w:type="dxa"/>
        <w:tblInd w:w="900" w:type="dxa"/>
        <w:tblCellMar>
          <w:top w:w="26" w:type="dxa"/>
          <w:left w:w="108" w:type="dxa"/>
          <w:right w:w="49" w:type="dxa"/>
        </w:tblCellMar>
        <w:tblLook w:val="04A0" w:firstRow="1" w:lastRow="0" w:firstColumn="1" w:lastColumn="0" w:noHBand="0" w:noVBand="1"/>
      </w:tblPr>
      <w:tblGrid>
        <w:gridCol w:w="658"/>
        <w:gridCol w:w="495"/>
        <w:gridCol w:w="720"/>
        <w:gridCol w:w="540"/>
      </w:tblGrid>
      <w:tr w:rsidR="00C10918" w:rsidRPr="00C10918" w14:paraId="7D1B5B1E" w14:textId="77777777" w:rsidTr="004A1CEC">
        <w:trPr>
          <w:trHeight w:val="298"/>
        </w:trPr>
        <w:tc>
          <w:tcPr>
            <w:tcW w:w="658" w:type="dxa"/>
            <w:tcBorders>
              <w:top w:val="single" w:sz="17" w:space="0" w:color="000000"/>
              <w:left w:val="single" w:sz="17" w:space="0" w:color="000000"/>
              <w:bottom w:val="single" w:sz="17" w:space="0" w:color="000000"/>
              <w:right w:val="single" w:sz="17" w:space="0" w:color="000000"/>
            </w:tcBorders>
          </w:tcPr>
          <w:p w14:paraId="33ED7BCC" w14:textId="77777777" w:rsidR="00C10918" w:rsidRPr="00C10918" w:rsidRDefault="00C10918" w:rsidP="00C10918">
            <w:pPr>
              <w:spacing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YES</w:t>
            </w:r>
            <w:r w:rsidRPr="00C10918">
              <w:rPr>
                <w:rFonts w:ascii="Arial" w:eastAsia="Arial" w:hAnsi="Arial" w:cs="Arial"/>
                <w:b/>
                <w:color w:val="000000"/>
                <w:sz w:val="22"/>
                <w:szCs w:val="22"/>
                <w:lang w:val="en-ZA" w:eastAsia="en-ZA"/>
              </w:rPr>
              <w:t xml:space="preserve"> </w:t>
            </w:r>
          </w:p>
        </w:tc>
        <w:tc>
          <w:tcPr>
            <w:tcW w:w="495" w:type="dxa"/>
            <w:tcBorders>
              <w:top w:val="single" w:sz="17" w:space="0" w:color="000000"/>
              <w:left w:val="single" w:sz="17" w:space="0" w:color="000000"/>
              <w:bottom w:val="single" w:sz="17" w:space="0" w:color="000000"/>
              <w:right w:val="single" w:sz="17" w:space="0" w:color="000000"/>
            </w:tcBorders>
          </w:tcPr>
          <w:p w14:paraId="38B30F69"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c>
          <w:tcPr>
            <w:tcW w:w="720" w:type="dxa"/>
            <w:tcBorders>
              <w:top w:val="single" w:sz="17" w:space="0" w:color="000000"/>
              <w:left w:val="single" w:sz="17" w:space="0" w:color="000000"/>
              <w:bottom w:val="single" w:sz="17" w:space="0" w:color="000000"/>
              <w:right w:val="single" w:sz="17" w:space="0" w:color="000000"/>
            </w:tcBorders>
          </w:tcPr>
          <w:p w14:paraId="486301DD" w14:textId="77777777" w:rsidR="00C10918" w:rsidRPr="00C10918" w:rsidRDefault="00C10918" w:rsidP="00C10918">
            <w:pPr>
              <w:spacing w:line="259" w:lineRule="auto"/>
              <w:ind w:left="86"/>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NO</w:t>
            </w:r>
            <w:r w:rsidRPr="00C10918">
              <w:rPr>
                <w:rFonts w:ascii="Arial" w:eastAsia="Arial" w:hAnsi="Arial" w:cs="Arial"/>
                <w:b/>
                <w:color w:val="000000"/>
                <w:sz w:val="22"/>
                <w:szCs w:val="22"/>
                <w:lang w:val="en-ZA" w:eastAsia="en-ZA"/>
              </w:rPr>
              <w:t xml:space="preserve"> </w:t>
            </w:r>
          </w:p>
        </w:tc>
        <w:tc>
          <w:tcPr>
            <w:tcW w:w="540" w:type="dxa"/>
            <w:tcBorders>
              <w:top w:val="single" w:sz="17" w:space="0" w:color="000000"/>
              <w:left w:val="single" w:sz="17" w:space="0" w:color="000000"/>
              <w:bottom w:val="single" w:sz="17" w:space="0" w:color="000000"/>
              <w:right w:val="single" w:sz="17" w:space="0" w:color="000000"/>
            </w:tcBorders>
          </w:tcPr>
          <w:p w14:paraId="194B6982"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r>
    </w:tbl>
    <w:p w14:paraId="1D838543" w14:textId="77777777" w:rsidR="00C10918" w:rsidRPr="00C10918" w:rsidRDefault="00C10918" w:rsidP="00C10918">
      <w:pPr>
        <w:spacing w:after="100" w:line="259" w:lineRule="auto"/>
        <w:ind w:left="907"/>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599C1C74" w14:textId="77777777" w:rsidR="00C10918" w:rsidRPr="00C10918" w:rsidRDefault="00C10918" w:rsidP="00C10918">
      <w:pPr>
        <w:tabs>
          <w:tab w:val="center" w:pos="1634"/>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7.1.1 </w:t>
      </w:r>
      <w:r w:rsidRPr="00C10918">
        <w:rPr>
          <w:rFonts w:ascii="Arial" w:eastAsia="Arial" w:hAnsi="Arial" w:cs="Arial"/>
          <w:color w:val="000000"/>
          <w:sz w:val="22"/>
          <w:szCs w:val="22"/>
          <w:lang w:val="en-ZA" w:eastAsia="en-ZA"/>
        </w:rPr>
        <w:tab/>
        <w:t xml:space="preserve">If yes, indicate: </w:t>
      </w:r>
    </w:p>
    <w:p w14:paraId="54FC620F" w14:textId="77777777" w:rsidR="00C10918" w:rsidRPr="00C10918" w:rsidRDefault="00C10918" w:rsidP="004B5E9A">
      <w:pPr>
        <w:numPr>
          <w:ilvl w:val="0"/>
          <w:numId w:val="37"/>
        </w:numPr>
        <w:spacing w:after="29"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What </w:t>
      </w:r>
      <w:r w:rsidRPr="00C10918">
        <w:rPr>
          <w:rFonts w:ascii="Arial" w:eastAsia="Arial" w:hAnsi="Arial" w:cs="Arial"/>
          <w:color w:val="000000"/>
          <w:sz w:val="22"/>
          <w:szCs w:val="22"/>
          <w:lang w:val="en-ZA" w:eastAsia="en-ZA"/>
        </w:rPr>
        <w:tab/>
        <w:t xml:space="preserve">percentage </w:t>
      </w:r>
      <w:r w:rsidRPr="00C10918">
        <w:rPr>
          <w:rFonts w:ascii="Arial" w:eastAsia="Arial" w:hAnsi="Arial" w:cs="Arial"/>
          <w:color w:val="000000"/>
          <w:sz w:val="22"/>
          <w:szCs w:val="22"/>
          <w:lang w:val="en-ZA" w:eastAsia="en-ZA"/>
        </w:rPr>
        <w:tab/>
        <w:t xml:space="preserve">of </w:t>
      </w:r>
      <w:r w:rsidRPr="00C10918">
        <w:rPr>
          <w:rFonts w:ascii="Arial" w:eastAsia="Arial" w:hAnsi="Arial" w:cs="Arial"/>
          <w:color w:val="000000"/>
          <w:sz w:val="22"/>
          <w:szCs w:val="22"/>
          <w:lang w:val="en-ZA" w:eastAsia="en-ZA"/>
        </w:rPr>
        <w:tab/>
        <w:t xml:space="preserve">the </w:t>
      </w:r>
      <w:r w:rsidRPr="00C10918">
        <w:rPr>
          <w:rFonts w:ascii="Arial" w:eastAsia="Arial" w:hAnsi="Arial" w:cs="Arial"/>
          <w:color w:val="000000"/>
          <w:sz w:val="22"/>
          <w:szCs w:val="22"/>
          <w:lang w:val="en-ZA" w:eastAsia="en-ZA"/>
        </w:rPr>
        <w:tab/>
        <w:t xml:space="preserve">contract </w:t>
      </w:r>
      <w:r w:rsidRPr="00C10918">
        <w:rPr>
          <w:rFonts w:ascii="Arial" w:eastAsia="Arial" w:hAnsi="Arial" w:cs="Arial"/>
          <w:color w:val="000000"/>
          <w:sz w:val="22"/>
          <w:szCs w:val="22"/>
          <w:lang w:val="en-ZA" w:eastAsia="en-ZA"/>
        </w:rPr>
        <w:tab/>
        <w:t xml:space="preserve">will </w:t>
      </w:r>
      <w:r w:rsidRPr="00C10918">
        <w:rPr>
          <w:rFonts w:ascii="Arial" w:eastAsia="Arial" w:hAnsi="Arial" w:cs="Arial"/>
          <w:color w:val="000000"/>
          <w:sz w:val="22"/>
          <w:szCs w:val="22"/>
          <w:lang w:val="en-ZA" w:eastAsia="en-ZA"/>
        </w:rPr>
        <w:tab/>
        <w:t xml:space="preserve">be subcontracted............…………….…………% </w:t>
      </w:r>
    </w:p>
    <w:p w14:paraId="714AC412" w14:textId="77777777" w:rsidR="00C10918" w:rsidRPr="00C10918" w:rsidRDefault="00C10918" w:rsidP="004B5E9A">
      <w:pPr>
        <w:numPr>
          <w:ilvl w:val="0"/>
          <w:numId w:val="37"/>
        </w:numPr>
        <w:spacing w:after="4"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The name of the subcontractor………………………………………………………….. iii) The B-BBEE status level of the subcontractor......................................…………….. </w:t>
      </w:r>
    </w:p>
    <w:p w14:paraId="5C50D296" w14:textId="77777777" w:rsidR="00C10918" w:rsidRPr="00C10918" w:rsidRDefault="00C10918" w:rsidP="004B5E9A">
      <w:pPr>
        <w:numPr>
          <w:ilvl w:val="0"/>
          <w:numId w:val="38"/>
        </w:numPr>
        <w:spacing w:after="10" w:line="249" w:lineRule="auto"/>
        <w:ind w:right="1463"/>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Whether the sub-contractor is an EME or QSE</w:t>
      </w:r>
      <w:r w:rsidRPr="00C10918">
        <w:rPr>
          <w:rFonts w:ascii="Arial" w:eastAsia="Arial" w:hAnsi="Arial" w:cs="Arial"/>
          <w:b/>
          <w:color w:val="000000"/>
          <w:sz w:val="22"/>
          <w:szCs w:val="22"/>
          <w:lang w:val="en-ZA" w:eastAsia="en-ZA"/>
        </w:rPr>
        <w:t xml:space="preserve"> </w:t>
      </w:r>
      <w:r w:rsidRPr="00C10918">
        <w:rPr>
          <w:rFonts w:ascii="Arial" w:eastAsia="Arial" w:hAnsi="Arial" w:cs="Arial"/>
          <w:b/>
          <w:i/>
          <w:color w:val="000000"/>
          <w:sz w:val="22"/>
          <w:szCs w:val="22"/>
          <w:lang w:val="en-ZA" w:eastAsia="en-ZA"/>
        </w:rPr>
        <w:t>(Tick applicable box</w:t>
      </w:r>
      <w:r w:rsidRPr="00C10918">
        <w:rPr>
          <w:rFonts w:ascii="Arial" w:eastAsia="Arial" w:hAnsi="Arial" w:cs="Arial"/>
          <w:color w:val="000000"/>
          <w:sz w:val="22"/>
          <w:szCs w:val="22"/>
          <w:lang w:val="en-ZA" w:eastAsia="en-ZA"/>
        </w:rPr>
        <w:t xml:space="preserve">) </w:t>
      </w:r>
    </w:p>
    <w:tbl>
      <w:tblPr>
        <w:tblStyle w:val="TableGrid2"/>
        <w:tblW w:w="2413" w:type="dxa"/>
        <w:tblInd w:w="1260" w:type="dxa"/>
        <w:tblCellMar>
          <w:top w:w="26" w:type="dxa"/>
          <w:left w:w="108" w:type="dxa"/>
          <w:right w:w="50" w:type="dxa"/>
        </w:tblCellMar>
        <w:tblLook w:val="04A0" w:firstRow="1" w:lastRow="0" w:firstColumn="1" w:lastColumn="0" w:noHBand="0" w:noVBand="1"/>
      </w:tblPr>
      <w:tblGrid>
        <w:gridCol w:w="659"/>
        <w:gridCol w:w="494"/>
        <w:gridCol w:w="720"/>
        <w:gridCol w:w="540"/>
      </w:tblGrid>
      <w:tr w:rsidR="00C10918" w:rsidRPr="00C10918" w14:paraId="4AA67BCF" w14:textId="77777777" w:rsidTr="004A1CEC">
        <w:trPr>
          <w:trHeight w:val="298"/>
        </w:trPr>
        <w:tc>
          <w:tcPr>
            <w:tcW w:w="658" w:type="dxa"/>
            <w:tcBorders>
              <w:top w:val="single" w:sz="17" w:space="0" w:color="000000"/>
              <w:left w:val="single" w:sz="17" w:space="0" w:color="000000"/>
              <w:bottom w:val="single" w:sz="17" w:space="0" w:color="000000"/>
              <w:right w:val="single" w:sz="17" w:space="0" w:color="000000"/>
            </w:tcBorders>
          </w:tcPr>
          <w:p w14:paraId="23AB9BA3" w14:textId="77777777" w:rsidR="00C10918" w:rsidRPr="00C10918" w:rsidRDefault="00C10918" w:rsidP="00C10918">
            <w:pPr>
              <w:spacing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YES</w:t>
            </w:r>
            <w:r w:rsidRPr="00C10918">
              <w:rPr>
                <w:rFonts w:ascii="Arial" w:eastAsia="Arial" w:hAnsi="Arial" w:cs="Arial"/>
                <w:b/>
                <w:color w:val="000000"/>
                <w:sz w:val="22"/>
                <w:szCs w:val="22"/>
                <w:lang w:val="en-ZA" w:eastAsia="en-ZA"/>
              </w:rPr>
              <w:t xml:space="preserve"> </w:t>
            </w:r>
          </w:p>
        </w:tc>
        <w:tc>
          <w:tcPr>
            <w:tcW w:w="494" w:type="dxa"/>
            <w:tcBorders>
              <w:top w:val="single" w:sz="17" w:space="0" w:color="000000"/>
              <w:left w:val="single" w:sz="17" w:space="0" w:color="000000"/>
              <w:bottom w:val="single" w:sz="17" w:space="0" w:color="000000"/>
              <w:right w:val="single" w:sz="17" w:space="0" w:color="000000"/>
            </w:tcBorders>
          </w:tcPr>
          <w:p w14:paraId="097E7936"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c>
          <w:tcPr>
            <w:tcW w:w="720" w:type="dxa"/>
            <w:tcBorders>
              <w:top w:val="single" w:sz="17" w:space="0" w:color="000000"/>
              <w:left w:val="single" w:sz="17" w:space="0" w:color="000000"/>
              <w:bottom w:val="single" w:sz="17" w:space="0" w:color="000000"/>
              <w:right w:val="single" w:sz="17" w:space="0" w:color="000000"/>
            </w:tcBorders>
          </w:tcPr>
          <w:p w14:paraId="53FCBA8C" w14:textId="77777777" w:rsidR="00C10918" w:rsidRPr="00C10918" w:rsidRDefault="00C10918" w:rsidP="00C10918">
            <w:pPr>
              <w:spacing w:line="259" w:lineRule="auto"/>
              <w:ind w:left="86"/>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NO</w:t>
            </w:r>
            <w:r w:rsidRPr="00C10918">
              <w:rPr>
                <w:rFonts w:ascii="Arial" w:eastAsia="Arial" w:hAnsi="Arial" w:cs="Arial"/>
                <w:b/>
                <w:color w:val="000000"/>
                <w:sz w:val="22"/>
                <w:szCs w:val="22"/>
                <w:lang w:val="en-ZA" w:eastAsia="en-ZA"/>
              </w:rPr>
              <w:t xml:space="preserve"> </w:t>
            </w:r>
          </w:p>
        </w:tc>
        <w:tc>
          <w:tcPr>
            <w:tcW w:w="540" w:type="dxa"/>
            <w:tcBorders>
              <w:top w:val="single" w:sz="17" w:space="0" w:color="000000"/>
              <w:left w:val="single" w:sz="17" w:space="0" w:color="000000"/>
              <w:bottom w:val="single" w:sz="17" w:space="0" w:color="000000"/>
              <w:right w:val="single" w:sz="17" w:space="0" w:color="000000"/>
            </w:tcBorders>
          </w:tcPr>
          <w:p w14:paraId="218D73F6"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r>
    </w:tbl>
    <w:p w14:paraId="6FE88D10" w14:textId="77777777" w:rsidR="00C10918" w:rsidRPr="00C10918" w:rsidRDefault="00C10918" w:rsidP="004B5E9A">
      <w:pPr>
        <w:numPr>
          <w:ilvl w:val="0"/>
          <w:numId w:val="38"/>
        </w:numPr>
        <w:spacing w:after="112" w:line="249" w:lineRule="auto"/>
        <w:ind w:right="1463"/>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Specify, by ticking the appropriate box, if subcontracting with an enterprise in terms of Preferential Procurement Regulations,2017: </w:t>
      </w:r>
    </w:p>
    <w:p w14:paraId="477888FC"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  </w:t>
      </w:r>
    </w:p>
    <w:tbl>
      <w:tblPr>
        <w:tblStyle w:val="TableGrid2"/>
        <w:tblW w:w="9324" w:type="dxa"/>
        <w:tblInd w:w="-108" w:type="dxa"/>
        <w:tblCellMar>
          <w:top w:w="9" w:type="dxa"/>
          <w:left w:w="108" w:type="dxa"/>
          <w:right w:w="115" w:type="dxa"/>
        </w:tblCellMar>
        <w:tblLook w:val="04A0" w:firstRow="1" w:lastRow="0" w:firstColumn="1" w:lastColumn="0" w:noHBand="0" w:noVBand="1"/>
      </w:tblPr>
      <w:tblGrid>
        <w:gridCol w:w="7056"/>
        <w:gridCol w:w="1135"/>
        <w:gridCol w:w="1133"/>
      </w:tblGrid>
      <w:tr w:rsidR="00C10918" w:rsidRPr="00C10918" w14:paraId="63736521" w14:textId="77777777" w:rsidTr="004A1CEC">
        <w:trPr>
          <w:trHeight w:val="516"/>
        </w:trPr>
        <w:tc>
          <w:tcPr>
            <w:tcW w:w="7055" w:type="dxa"/>
            <w:tcBorders>
              <w:top w:val="single" w:sz="4" w:space="0" w:color="000000"/>
              <w:left w:val="single" w:sz="4" w:space="0" w:color="000000"/>
              <w:bottom w:val="single" w:sz="4" w:space="0" w:color="000000"/>
              <w:right w:val="single" w:sz="4" w:space="0" w:color="000000"/>
            </w:tcBorders>
          </w:tcPr>
          <w:p w14:paraId="762C1438" w14:textId="77777777" w:rsidR="00C10918" w:rsidRPr="00C10918" w:rsidRDefault="00C10918" w:rsidP="00C10918">
            <w:pPr>
              <w:spacing w:line="259" w:lineRule="auto"/>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Designated Group: An EME or QSE which is at last 51% owned by: </w:t>
            </w:r>
          </w:p>
        </w:tc>
        <w:tc>
          <w:tcPr>
            <w:tcW w:w="1135" w:type="dxa"/>
            <w:tcBorders>
              <w:top w:val="single" w:sz="4" w:space="0" w:color="000000"/>
              <w:left w:val="single" w:sz="4" w:space="0" w:color="000000"/>
              <w:bottom w:val="single" w:sz="4" w:space="0" w:color="000000"/>
              <w:right w:val="single" w:sz="4" w:space="0" w:color="000000"/>
            </w:tcBorders>
          </w:tcPr>
          <w:p w14:paraId="14109F08" w14:textId="77777777" w:rsidR="00C10918" w:rsidRPr="00C10918" w:rsidRDefault="00C10918" w:rsidP="00C10918">
            <w:pPr>
              <w:spacing w:after="4" w:line="259" w:lineRule="auto"/>
              <w:ind w:left="3"/>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EME </w:t>
            </w:r>
          </w:p>
          <w:p w14:paraId="5CB1C4F4" w14:textId="77777777" w:rsidR="00C10918" w:rsidRPr="00C10918" w:rsidRDefault="00C10918" w:rsidP="00C10918">
            <w:pPr>
              <w:spacing w:line="259" w:lineRule="auto"/>
              <w:ind w:left="6"/>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ADDB6AF" w14:textId="77777777" w:rsidR="00C10918" w:rsidRPr="00C10918" w:rsidRDefault="00C10918" w:rsidP="00C10918">
            <w:pPr>
              <w:spacing w:after="4" w:line="259" w:lineRule="auto"/>
              <w:ind w:left="8"/>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QSE </w:t>
            </w:r>
          </w:p>
          <w:p w14:paraId="16B61C96" w14:textId="77777777" w:rsidR="00C10918" w:rsidRPr="00C10918" w:rsidRDefault="00C10918" w:rsidP="00C10918">
            <w:pPr>
              <w:spacing w:line="259" w:lineRule="auto"/>
              <w:ind w:left="9"/>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tc>
      </w:tr>
      <w:tr w:rsidR="00C10918" w:rsidRPr="00C10918" w14:paraId="1150E426"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5CFB9D7F"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w:t>
            </w:r>
          </w:p>
        </w:tc>
        <w:tc>
          <w:tcPr>
            <w:tcW w:w="1135" w:type="dxa"/>
            <w:tcBorders>
              <w:top w:val="single" w:sz="4" w:space="0" w:color="000000"/>
              <w:left w:val="single" w:sz="4" w:space="0" w:color="000000"/>
              <w:bottom w:val="single" w:sz="4" w:space="0" w:color="000000"/>
              <w:right w:val="single" w:sz="4" w:space="0" w:color="000000"/>
            </w:tcBorders>
          </w:tcPr>
          <w:p w14:paraId="3BD5EA4D"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88A6BA9"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4AC95945"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674D50A8"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who are youth </w:t>
            </w:r>
          </w:p>
        </w:tc>
        <w:tc>
          <w:tcPr>
            <w:tcW w:w="1135" w:type="dxa"/>
            <w:tcBorders>
              <w:top w:val="single" w:sz="4" w:space="0" w:color="000000"/>
              <w:left w:val="single" w:sz="4" w:space="0" w:color="000000"/>
              <w:bottom w:val="single" w:sz="4" w:space="0" w:color="000000"/>
              <w:right w:val="single" w:sz="4" w:space="0" w:color="000000"/>
            </w:tcBorders>
          </w:tcPr>
          <w:p w14:paraId="1C1C287B"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F49BC4A"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4F0DD852" w14:textId="77777777" w:rsidTr="004A1CEC">
        <w:trPr>
          <w:trHeight w:val="262"/>
        </w:trPr>
        <w:tc>
          <w:tcPr>
            <w:tcW w:w="7055" w:type="dxa"/>
            <w:tcBorders>
              <w:top w:val="single" w:sz="4" w:space="0" w:color="000000"/>
              <w:left w:val="single" w:sz="4" w:space="0" w:color="000000"/>
              <w:bottom w:val="single" w:sz="4" w:space="0" w:color="000000"/>
              <w:right w:val="single" w:sz="4" w:space="0" w:color="000000"/>
            </w:tcBorders>
          </w:tcPr>
          <w:p w14:paraId="2972859B"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who are women </w:t>
            </w:r>
          </w:p>
        </w:tc>
        <w:tc>
          <w:tcPr>
            <w:tcW w:w="1135" w:type="dxa"/>
            <w:tcBorders>
              <w:top w:val="single" w:sz="4" w:space="0" w:color="000000"/>
              <w:left w:val="single" w:sz="4" w:space="0" w:color="000000"/>
              <w:bottom w:val="single" w:sz="4" w:space="0" w:color="000000"/>
              <w:right w:val="single" w:sz="4" w:space="0" w:color="000000"/>
            </w:tcBorders>
          </w:tcPr>
          <w:p w14:paraId="297C6779"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49A5078"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07690DC0"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61309BA0"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with disabilities </w:t>
            </w:r>
          </w:p>
        </w:tc>
        <w:tc>
          <w:tcPr>
            <w:tcW w:w="1135" w:type="dxa"/>
            <w:tcBorders>
              <w:top w:val="single" w:sz="4" w:space="0" w:color="000000"/>
              <w:left w:val="single" w:sz="4" w:space="0" w:color="000000"/>
              <w:bottom w:val="single" w:sz="4" w:space="0" w:color="000000"/>
              <w:right w:val="single" w:sz="4" w:space="0" w:color="000000"/>
            </w:tcBorders>
          </w:tcPr>
          <w:p w14:paraId="20CF412A"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A039B49"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6C73A09C" w14:textId="77777777" w:rsidTr="004A1CEC">
        <w:trPr>
          <w:trHeight w:val="262"/>
        </w:trPr>
        <w:tc>
          <w:tcPr>
            <w:tcW w:w="7055" w:type="dxa"/>
            <w:tcBorders>
              <w:top w:val="single" w:sz="4" w:space="0" w:color="000000"/>
              <w:left w:val="single" w:sz="4" w:space="0" w:color="000000"/>
              <w:bottom w:val="single" w:sz="4" w:space="0" w:color="000000"/>
              <w:right w:val="single" w:sz="4" w:space="0" w:color="000000"/>
            </w:tcBorders>
          </w:tcPr>
          <w:p w14:paraId="64412423"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living in rural or underdeveloped areas or townships </w:t>
            </w:r>
          </w:p>
        </w:tc>
        <w:tc>
          <w:tcPr>
            <w:tcW w:w="1135" w:type="dxa"/>
            <w:tcBorders>
              <w:top w:val="single" w:sz="4" w:space="0" w:color="000000"/>
              <w:left w:val="single" w:sz="4" w:space="0" w:color="000000"/>
              <w:bottom w:val="single" w:sz="4" w:space="0" w:color="000000"/>
              <w:right w:val="single" w:sz="4" w:space="0" w:color="000000"/>
            </w:tcBorders>
          </w:tcPr>
          <w:p w14:paraId="3214450E"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EAA0AF8"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678C9E82"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2AE57CAE"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Cooperative owned by black people </w:t>
            </w:r>
          </w:p>
        </w:tc>
        <w:tc>
          <w:tcPr>
            <w:tcW w:w="1135" w:type="dxa"/>
            <w:tcBorders>
              <w:top w:val="single" w:sz="4" w:space="0" w:color="000000"/>
              <w:left w:val="single" w:sz="4" w:space="0" w:color="000000"/>
              <w:bottom w:val="single" w:sz="4" w:space="0" w:color="000000"/>
              <w:right w:val="single" w:sz="4" w:space="0" w:color="000000"/>
            </w:tcBorders>
          </w:tcPr>
          <w:p w14:paraId="40ECEA5D"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BE7D2BE"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112FCC3F" w14:textId="77777777" w:rsidTr="004A1CEC">
        <w:trPr>
          <w:trHeight w:val="262"/>
        </w:trPr>
        <w:tc>
          <w:tcPr>
            <w:tcW w:w="7055" w:type="dxa"/>
            <w:tcBorders>
              <w:top w:val="single" w:sz="4" w:space="0" w:color="000000"/>
              <w:left w:val="single" w:sz="4" w:space="0" w:color="000000"/>
              <w:bottom w:val="single" w:sz="4" w:space="0" w:color="000000"/>
              <w:right w:val="single" w:sz="4" w:space="0" w:color="000000"/>
            </w:tcBorders>
          </w:tcPr>
          <w:p w14:paraId="18A9D91D"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Black people who are military veterans </w:t>
            </w:r>
          </w:p>
        </w:tc>
        <w:tc>
          <w:tcPr>
            <w:tcW w:w="1135" w:type="dxa"/>
            <w:tcBorders>
              <w:top w:val="single" w:sz="4" w:space="0" w:color="000000"/>
              <w:left w:val="single" w:sz="4" w:space="0" w:color="000000"/>
              <w:bottom w:val="single" w:sz="4" w:space="0" w:color="000000"/>
              <w:right w:val="single" w:sz="4" w:space="0" w:color="000000"/>
            </w:tcBorders>
          </w:tcPr>
          <w:p w14:paraId="46FAF8FD"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52ED861"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15A782D7" w14:textId="77777777" w:rsidTr="004A1CEC">
        <w:trPr>
          <w:trHeight w:val="264"/>
        </w:trPr>
        <w:tc>
          <w:tcPr>
            <w:tcW w:w="7055" w:type="dxa"/>
            <w:tcBorders>
              <w:top w:val="single" w:sz="4" w:space="0" w:color="000000"/>
              <w:left w:val="single" w:sz="4" w:space="0" w:color="000000"/>
              <w:bottom w:val="single" w:sz="4" w:space="0" w:color="000000"/>
              <w:right w:val="nil"/>
            </w:tcBorders>
          </w:tcPr>
          <w:p w14:paraId="71BB398B" w14:textId="77777777" w:rsidR="00C10918" w:rsidRPr="00C10918" w:rsidRDefault="00C10918" w:rsidP="00C10918">
            <w:pPr>
              <w:spacing w:line="259" w:lineRule="auto"/>
              <w:ind w:left="2277"/>
              <w:jc w:val="center"/>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OR </w:t>
            </w:r>
          </w:p>
        </w:tc>
        <w:tc>
          <w:tcPr>
            <w:tcW w:w="1135" w:type="dxa"/>
            <w:tcBorders>
              <w:top w:val="single" w:sz="4" w:space="0" w:color="000000"/>
              <w:left w:val="nil"/>
              <w:bottom w:val="single" w:sz="4" w:space="0" w:color="000000"/>
              <w:right w:val="nil"/>
            </w:tcBorders>
          </w:tcPr>
          <w:p w14:paraId="369B6D3A" w14:textId="77777777" w:rsidR="00C10918" w:rsidRPr="00C10918" w:rsidRDefault="00C10918" w:rsidP="00C10918">
            <w:pPr>
              <w:spacing w:after="160" w:line="259" w:lineRule="auto"/>
              <w:rPr>
                <w:rFonts w:ascii="Arial" w:eastAsia="Arial" w:hAnsi="Arial" w:cs="Arial"/>
                <w:color w:val="000000"/>
                <w:sz w:val="22"/>
                <w:szCs w:val="22"/>
                <w:lang w:val="en-ZA" w:eastAsia="en-ZA"/>
              </w:rPr>
            </w:pPr>
          </w:p>
        </w:tc>
        <w:tc>
          <w:tcPr>
            <w:tcW w:w="1133" w:type="dxa"/>
            <w:tcBorders>
              <w:top w:val="single" w:sz="4" w:space="0" w:color="000000"/>
              <w:left w:val="nil"/>
              <w:bottom w:val="single" w:sz="4" w:space="0" w:color="000000"/>
              <w:right w:val="single" w:sz="4" w:space="0" w:color="000000"/>
            </w:tcBorders>
          </w:tcPr>
          <w:p w14:paraId="03BA1AEC" w14:textId="77777777" w:rsidR="00C10918" w:rsidRPr="00C10918" w:rsidRDefault="00C10918" w:rsidP="00C10918">
            <w:pPr>
              <w:spacing w:after="160" w:line="259" w:lineRule="auto"/>
              <w:rPr>
                <w:rFonts w:ascii="Arial" w:eastAsia="Arial" w:hAnsi="Arial" w:cs="Arial"/>
                <w:color w:val="000000"/>
                <w:sz w:val="22"/>
                <w:szCs w:val="22"/>
                <w:lang w:val="en-ZA" w:eastAsia="en-ZA"/>
              </w:rPr>
            </w:pPr>
          </w:p>
        </w:tc>
      </w:tr>
      <w:tr w:rsidR="00C10918" w:rsidRPr="00C10918" w14:paraId="247CF2F1"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565320EF"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Any EME  </w:t>
            </w:r>
          </w:p>
        </w:tc>
        <w:tc>
          <w:tcPr>
            <w:tcW w:w="1135" w:type="dxa"/>
            <w:tcBorders>
              <w:top w:val="single" w:sz="4" w:space="0" w:color="000000"/>
              <w:left w:val="single" w:sz="4" w:space="0" w:color="000000"/>
              <w:bottom w:val="single" w:sz="4" w:space="0" w:color="000000"/>
              <w:right w:val="single" w:sz="4" w:space="0" w:color="000000"/>
            </w:tcBorders>
          </w:tcPr>
          <w:p w14:paraId="4E235ED2"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DF96AA4"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r w:rsidR="00C10918" w:rsidRPr="00C10918" w14:paraId="110F5C66" w14:textId="77777777" w:rsidTr="004A1CEC">
        <w:trPr>
          <w:trHeight w:val="264"/>
        </w:trPr>
        <w:tc>
          <w:tcPr>
            <w:tcW w:w="7055" w:type="dxa"/>
            <w:tcBorders>
              <w:top w:val="single" w:sz="4" w:space="0" w:color="000000"/>
              <w:left w:val="single" w:sz="4" w:space="0" w:color="000000"/>
              <w:bottom w:val="single" w:sz="4" w:space="0" w:color="000000"/>
              <w:right w:val="single" w:sz="4" w:space="0" w:color="000000"/>
            </w:tcBorders>
          </w:tcPr>
          <w:p w14:paraId="6880C776"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Any QSE </w:t>
            </w:r>
          </w:p>
        </w:tc>
        <w:tc>
          <w:tcPr>
            <w:tcW w:w="1135" w:type="dxa"/>
            <w:tcBorders>
              <w:top w:val="single" w:sz="4" w:space="0" w:color="000000"/>
              <w:left w:val="single" w:sz="4" w:space="0" w:color="000000"/>
              <w:bottom w:val="single" w:sz="4" w:space="0" w:color="000000"/>
              <w:right w:val="single" w:sz="4" w:space="0" w:color="000000"/>
            </w:tcBorders>
          </w:tcPr>
          <w:p w14:paraId="2F70F7C0"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BDD3A39"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c>
      </w:tr>
    </w:tbl>
    <w:p w14:paraId="155877AB"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7DF3A0F3"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06729593" w14:textId="77777777" w:rsidR="00C10918" w:rsidRPr="00C10918" w:rsidRDefault="00C10918" w:rsidP="004B5E9A">
      <w:pPr>
        <w:keepNext/>
        <w:keepLines/>
        <w:numPr>
          <w:ilvl w:val="0"/>
          <w:numId w:val="31"/>
        </w:numPr>
        <w:spacing w:after="118" w:line="249" w:lineRule="auto"/>
        <w:ind w:left="705"/>
        <w:jc w:val="both"/>
        <w:outlineLvl w:val="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DECLARATION WITH REGARD TO COMPANY/FIRM</w:t>
      </w:r>
      <w:r w:rsidRPr="00C10918">
        <w:rPr>
          <w:rFonts w:ascii="Arial" w:eastAsia="Arial" w:hAnsi="Arial" w:cs="Arial"/>
          <w:color w:val="000000"/>
          <w:sz w:val="22"/>
          <w:szCs w:val="22"/>
          <w:lang w:val="en-ZA" w:eastAsia="en-ZA"/>
        </w:rPr>
        <w:t xml:space="preserve"> </w:t>
      </w:r>
    </w:p>
    <w:p w14:paraId="74E0CF4A" w14:textId="77777777" w:rsidR="00C10918" w:rsidRPr="00C10918" w:rsidRDefault="00C10918" w:rsidP="00C10918">
      <w:pPr>
        <w:spacing w:after="79" w:line="350"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8.1 </w:t>
      </w:r>
      <w:r w:rsidRPr="00C10918">
        <w:rPr>
          <w:rFonts w:ascii="Arial" w:eastAsia="Arial" w:hAnsi="Arial" w:cs="Arial"/>
          <w:color w:val="000000"/>
          <w:sz w:val="22"/>
          <w:szCs w:val="22"/>
          <w:lang w:val="en-ZA" w:eastAsia="en-ZA"/>
        </w:rPr>
        <w:tab/>
        <w:t xml:space="preserve">Name </w:t>
      </w:r>
      <w:r w:rsidRPr="00C10918">
        <w:rPr>
          <w:rFonts w:ascii="Arial" w:eastAsia="Arial" w:hAnsi="Arial" w:cs="Arial"/>
          <w:color w:val="000000"/>
          <w:sz w:val="22"/>
          <w:szCs w:val="22"/>
          <w:lang w:val="en-ZA" w:eastAsia="en-ZA"/>
        </w:rPr>
        <w:tab/>
        <w:t xml:space="preserve">of company/firm:……………………………………………………………………………. </w:t>
      </w:r>
    </w:p>
    <w:p w14:paraId="6F7D2E22" w14:textId="77777777" w:rsidR="00C10918" w:rsidRPr="00C10918" w:rsidRDefault="00C10918" w:rsidP="00C10918">
      <w:pPr>
        <w:tabs>
          <w:tab w:val="center" w:pos="1114"/>
          <w:tab w:val="right" w:pos="9276"/>
        </w:tabs>
        <w:spacing w:after="1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8.2 </w:t>
      </w:r>
      <w:r w:rsidRPr="00C10918">
        <w:rPr>
          <w:rFonts w:ascii="Arial" w:eastAsia="Arial" w:hAnsi="Arial" w:cs="Arial"/>
          <w:color w:val="000000"/>
          <w:sz w:val="22"/>
          <w:szCs w:val="22"/>
          <w:lang w:val="en-ZA" w:eastAsia="en-ZA"/>
        </w:rPr>
        <w:tab/>
        <w:t xml:space="preserve">VAT </w:t>
      </w:r>
      <w:r w:rsidRPr="00C10918">
        <w:rPr>
          <w:rFonts w:ascii="Arial" w:eastAsia="Arial" w:hAnsi="Arial" w:cs="Arial"/>
          <w:color w:val="000000"/>
          <w:sz w:val="22"/>
          <w:szCs w:val="22"/>
          <w:lang w:val="en-ZA" w:eastAsia="en-ZA"/>
        </w:rPr>
        <w:tab/>
        <w:t xml:space="preserve">registration </w:t>
      </w:r>
    </w:p>
    <w:p w14:paraId="305FD00E" w14:textId="77777777" w:rsidR="00C10918" w:rsidRPr="00C10918" w:rsidRDefault="00C10918" w:rsidP="00C10918">
      <w:pPr>
        <w:spacing w:after="187" w:line="249" w:lineRule="auto"/>
        <w:ind w:left="917"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number:……………………………………….………………………………… </w:t>
      </w:r>
    </w:p>
    <w:p w14:paraId="66BD6CBF" w14:textId="77777777" w:rsidR="00C10918" w:rsidRPr="00C10918" w:rsidRDefault="00C10918" w:rsidP="00C10918">
      <w:pPr>
        <w:spacing w:after="79" w:line="350"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8.3 </w:t>
      </w:r>
      <w:r w:rsidRPr="00C10918">
        <w:rPr>
          <w:rFonts w:ascii="Arial" w:eastAsia="Arial" w:hAnsi="Arial" w:cs="Arial"/>
          <w:color w:val="000000"/>
          <w:sz w:val="22"/>
          <w:szCs w:val="22"/>
          <w:lang w:val="en-ZA" w:eastAsia="en-ZA"/>
        </w:rPr>
        <w:tab/>
        <w:t xml:space="preserve">Company </w:t>
      </w:r>
      <w:r w:rsidRPr="00C10918">
        <w:rPr>
          <w:rFonts w:ascii="Arial" w:eastAsia="Arial" w:hAnsi="Arial" w:cs="Arial"/>
          <w:color w:val="000000"/>
          <w:sz w:val="22"/>
          <w:szCs w:val="22"/>
          <w:lang w:val="en-ZA" w:eastAsia="en-ZA"/>
        </w:rPr>
        <w:tab/>
        <w:t xml:space="preserve">registration number:…………….……………………….……………………………. </w:t>
      </w:r>
    </w:p>
    <w:p w14:paraId="0C01B60E" w14:textId="77777777" w:rsidR="00C10918" w:rsidRPr="00C10918" w:rsidRDefault="00C10918" w:rsidP="00C10918">
      <w:pPr>
        <w:tabs>
          <w:tab w:val="center" w:pos="2289"/>
        </w:tabs>
        <w:spacing w:after="210"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8.4 </w:t>
      </w:r>
      <w:r w:rsidRPr="00C10918">
        <w:rPr>
          <w:rFonts w:ascii="Arial" w:eastAsia="Arial" w:hAnsi="Arial" w:cs="Arial"/>
          <w:color w:val="000000"/>
          <w:sz w:val="22"/>
          <w:szCs w:val="22"/>
          <w:lang w:val="en-ZA" w:eastAsia="en-ZA"/>
        </w:rPr>
        <w:tab/>
        <w:t xml:space="preserve">TYPE OF COMPANY/ FIRM </w:t>
      </w:r>
    </w:p>
    <w:p w14:paraId="38B1E252" w14:textId="77777777" w:rsidR="00C10918" w:rsidRPr="00C10918" w:rsidRDefault="00C10918" w:rsidP="00C10918">
      <w:pPr>
        <w:tabs>
          <w:tab w:val="center" w:pos="966"/>
          <w:tab w:val="center" w:pos="3335"/>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Partnership/Joint Venture / Consortium </w:t>
      </w:r>
    </w:p>
    <w:p w14:paraId="1B443636" w14:textId="77777777" w:rsidR="00C10918" w:rsidRPr="00C10918" w:rsidRDefault="00C10918" w:rsidP="00C10918">
      <w:pPr>
        <w:tabs>
          <w:tab w:val="center" w:pos="966"/>
          <w:tab w:val="center" w:pos="3171"/>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One person business/sole propriety </w:t>
      </w:r>
    </w:p>
    <w:p w14:paraId="22E087F7" w14:textId="77777777" w:rsidR="00C10918" w:rsidRPr="00C10918" w:rsidRDefault="00C10918" w:rsidP="00C10918">
      <w:pPr>
        <w:tabs>
          <w:tab w:val="center" w:pos="966"/>
          <w:tab w:val="center" w:pos="2303"/>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Close corporation </w:t>
      </w:r>
    </w:p>
    <w:p w14:paraId="1ACCDA1C" w14:textId="77777777" w:rsidR="00C10918" w:rsidRPr="00C10918" w:rsidRDefault="00C10918" w:rsidP="00C10918">
      <w:pPr>
        <w:tabs>
          <w:tab w:val="center" w:pos="966"/>
          <w:tab w:val="center" w:pos="1912"/>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Company </w:t>
      </w:r>
    </w:p>
    <w:p w14:paraId="3FD833AC" w14:textId="77777777" w:rsidR="00C10918" w:rsidRPr="00C10918" w:rsidRDefault="00C10918" w:rsidP="00C10918">
      <w:pPr>
        <w:tabs>
          <w:tab w:val="center" w:pos="966"/>
          <w:tab w:val="center" w:pos="2059"/>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(Pty) Limited </w:t>
      </w:r>
    </w:p>
    <w:p w14:paraId="64431C9B" w14:textId="77777777" w:rsidR="00C10918" w:rsidRPr="00C10918" w:rsidRDefault="00C10918" w:rsidP="00C10918">
      <w:pPr>
        <w:spacing w:after="108" w:line="259" w:lineRule="auto"/>
        <w:ind w:left="907"/>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[T</w:t>
      </w:r>
      <w:r w:rsidRPr="00C10918">
        <w:rPr>
          <w:rFonts w:ascii="Arial" w:eastAsia="Arial" w:hAnsi="Arial" w:cs="Arial"/>
          <w:color w:val="000000"/>
          <w:sz w:val="18"/>
          <w:szCs w:val="22"/>
          <w:lang w:val="en-ZA" w:eastAsia="en-ZA"/>
        </w:rPr>
        <w:t>ICK APPLICABLE BOX</w:t>
      </w:r>
      <w:r w:rsidRPr="00C10918">
        <w:rPr>
          <w:rFonts w:ascii="Arial" w:eastAsia="Arial" w:hAnsi="Arial" w:cs="Arial"/>
          <w:color w:val="000000"/>
          <w:sz w:val="22"/>
          <w:szCs w:val="22"/>
          <w:lang w:val="en-ZA" w:eastAsia="en-ZA"/>
        </w:rPr>
        <w:t xml:space="preserve">] </w:t>
      </w:r>
    </w:p>
    <w:p w14:paraId="7DAD5F50" w14:textId="77777777" w:rsidR="00C10918" w:rsidRPr="00C10918" w:rsidRDefault="00C10918" w:rsidP="00C10918">
      <w:pPr>
        <w:tabs>
          <w:tab w:val="center" w:pos="3291"/>
        </w:tabs>
        <w:spacing w:after="19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8.5 </w:t>
      </w:r>
      <w:r w:rsidRPr="00C10918">
        <w:rPr>
          <w:rFonts w:ascii="Arial" w:eastAsia="Arial" w:hAnsi="Arial" w:cs="Arial"/>
          <w:color w:val="000000"/>
          <w:sz w:val="22"/>
          <w:szCs w:val="22"/>
          <w:lang w:val="en-ZA" w:eastAsia="en-ZA"/>
        </w:rPr>
        <w:tab/>
        <w:t xml:space="preserve">DESCRIBE PRINCIPAL BUSINESS ACTIVITIES </w:t>
      </w:r>
    </w:p>
    <w:p w14:paraId="7F2E8DAC" w14:textId="77777777" w:rsidR="00C10918" w:rsidRPr="00C10918" w:rsidRDefault="00C10918" w:rsidP="00C10918">
      <w:pPr>
        <w:spacing w:after="64" w:line="249" w:lineRule="auto"/>
        <w:ind w:left="917"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t>
      </w:r>
    </w:p>
    <w:p w14:paraId="37FE0B60" w14:textId="77777777" w:rsidR="00C10918" w:rsidRPr="00C10918" w:rsidRDefault="00C10918" w:rsidP="00C10918">
      <w:pPr>
        <w:spacing w:after="65" w:line="249" w:lineRule="auto"/>
        <w:ind w:left="917"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t>
      </w:r>
    </w:p>
    <w:p w14:paraId="3942A4E0" w14:textId="486333F8" w:rsidR="00C10918" w:rsidRPr="00C10918" w:rsidRDefault="00C10918" w:rsidP="002421BD">
      <w:pPr>
        <w:spacing w:after="83" w:line="259" w:lineRule="auto"/>
        <w:ind w:left="10" w:hanging="10"/>
        <w:jc w:val="center"/>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w:t>
      </w:r>
      <w:r w:rsidR="002421BD">
        <w:rPr>
          <w:rFonts w:ascii="Arial" w:eastAsia="Arial" w:hAnsi="Arial" w:cs="Arial"/>
          <w:color w:val="000000"/>
          <w:sz w:val="22"/>
          <w:szCs w:val="22"/>
          <w:lang w:val="en-ZA" w:eastAsia="en-ZA"/>
        </w:rPr>
        <w:t>…………………………………………………………………………………</w:t>
      </w:r>
    </w:p>
    <w:p w14:paraId="4CBC038F" w14:textId="77777777" w:rsidR="00C10918" w:rsidRPr="00C10918" w:rsidRDefault="00C10918" w:rsidP="00C10918">
      <w:pPr>
        <w:tabs>
          <w:tab w:val="center" w:pos="2393"/>
        </w:tabs>
        <w:spacing w:after="212" w:line="249" w:lineRule="auto"/>
        <w:ind w:left="-15"/>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8.6 </w:t>
      </w:r>
      <w:r w:rsidRPr="00C10918">
        <w:rPr>
          <w:rFonts w:ascii="Arial" w:eastAsia="Arial" w:hAnsi="Arial" w:cs="Arial"/>
          <w:color w:val="000000"/>
          <w:sz w:val="22"/>
          <w:szCs w:val="22"/>
          <w:lang w:val="en-ZA" w:eastAsia="en-ZA"/>
        </w:rPr>
        <w:tab/>
        <w:t xml:space="preserve">COMPANY CLASSIFICATION </w:t>
      </w:r>
    </w:p>
    <w:p w14:paraId="63E16B26" w14:textId="77777777" w:rsidR="00C10918" w:rsidRPr="00C10918" w:rsidRDefault="00C10918" w:rsidP="00C10918">
      <w:pPr>
        <w:tabs>
          <w:tab w:val="center" w:pos="966"/>
          <w:tab w:val="center" w:pos="2088"/>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Manufacturer </w:t>
      </w:r>
    </w:p>
    <w:p w14:paraId="59D887B7" w14:textId="77777777" w:rsidR="00C10918" w:rsidRPr="00C10918" w:rsidRDefault="00C10918" w:rsidP="00C10918">
      <w:pPr>
        <w:tabs>
          <w:tab w:val="center" w:pos="966"/>
          <w:tab w:val="center" w:pos="1843"/>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Supplier </w:t>
      </w:r>
    </w:p>
    <w:p w14:paraId="62DB5B6F" w14:textId="77777777" w:rsidR="00C10918" w:rsidRPr="00C10918" w:rsidRDefault="00C10918" w:rsidP="00C10918">
      <w:pPr>
        <w:tabs>
          <w:tab w:val="center" w:pos="966"/>
          <w:tab w:val="center" w:pos="2850"/>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Professional service provider </w:t>
      </w:r>
    </w:p>
    <w:p w14:paraId="144F9701" w14:textId="77777777" w:rsidR="00C10918" w:rsidRPr="00C10918" w:rsidRDefault="00C10918" w:rsidP="00C10918">
      <w:pPr>
        <w:tabs>
          <w:tab w:val="center" w:pos="966"/>
          <w:tab w:val="center" w:pos="3623"/>
        </w:tabs>
        <w:spacing w:after="10" w:line="249" w:lineRule="auto"/>
        <w:rPr>
          <w:rFonts w:ascii="Arial" w:eastAsia="Arial" w:hAnsi="Arial" w:cs="Arial"/>
          <w:color w:val="000000"/>
          <w:sz w:val="22"/>
          <w:szCs w:val="22"/>
          <w:lang w:val="en-ZA" w:eastAsia="en-ZA"/>
        </w:rPr>
      </w:pPr>
      <w:r w:rsidRPr="00C10918">
        <w:rPr>
          <w:rFonts w:ascii="Calibri" w:eastAsia="Calibri" w:hAnsi="Calibri" w:cs="Calibri"/>
          <w:color w:val="000000"/>
          <w:sz w:val="22"/>
          <w:szCs w:val="22"/>
          <w:lang w:val="en-ZA" w:eastAsia="en-ZA"/>
        </w:rPr>
        <w:tab/>
      </w:r>
      <w:r w:rsidRPr="00C10918">
        <w:rPr>
          <w:rFonts w:ascii="Segoe UI Symbol" w:eastAsia="Segoe UI Symbol" w:hAnsi="Segoe UI Symbol" w:cs="Segoe UI Symbol"/>
          <w:color w:val="000000"/>
          <w:sz w:val="22"/>
          <w:szCs w:val="22"/>
          <w:lang w:val="en-ZA" w:eastAsia="en-ZA"/>
        </w:rPr>
        <w:t></w:t>
      </w:r>
      <w:r w:rsidRPr="00C10918">
        <w:rPr>
          <w:rFonts w:ascii="Arial" w:eastAsia="Arial" w:hAnsi="Arial" w:cs="Arial"/>
          <w:color w:val="000000"/>
          <w:sz w:val="22"/>
          <w:szCs w:val="22"/>
          <w:lang w:val="en-ZA" w:eastAsia="en-ZA"/>
        </w:rPr>
        <w:t xml:space="preserve"> </w:t>
      </w:r>
      <w:r w:rsidRPr="00C10918">
        <w:rPr>
          <w:rFonts w:ascii="Arial" w:eastAsia="Arial" w:hAnsi="Arial" w:cs="Arial"/>
          <w:color w:val="000000"/>
          <w:sz w:val="22"/>
          <w:szCs w:val="22"/>
          <w:lang w:val="en-ZA" w:eastAsia="en-ZA"/>
        </w:rPr>
        <w:tab/>
        <w:t xml:space="preserve">Other service providers, e.g. transporter, etc. </w:t>
      </w:r>
    </w:p>
    <w:p w14:paraId="4C60C77F" w14:textId="77777777" w:rsidR="00C10918" w:rsidRPr="00C10918" w:rsidRDefault="00C10918" w:rsidP="00C10918">
      <w:pPr>
        <w:spacing w:line="259" w:lineRule="auto"/>
        <w:ind w:left="900"/>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w:t>
      </w:r>
      <w:r w:rsidRPr="00C10918">
        <w:rPr>
          <w:rFonts w:ascii="Arial" w:eastAsia="Arial" w:hAnsi="Arial" w:cs="Arial"/>
          <w:i/>
          <w:color w:val="000000"/>
          <w:sz w:val="22"/>
          <w:szCs w:val="22"/>
          <w:lang w:val="en-ZA" w:eastAsia="en-ZA"/>
        </w:rPr>
        <w:t>T</w:t>
      </w:r>
      <w:r w:rsidRPr="00C10918">
        <w:rPr>
          <w:rFonts w:ascii="Arial" w:eastAsia="Arial" w:hAnsi="Arial" w:cs="Arial"/>
          <w:i/>
          <w:color w:val="000000"/>
          <w:sz w:val="18"/>
          <w:szCs w:val="22"/>
          <w:lang w:val="en-ZA" w:eastAsia="en-ZA"/>
        </w:rPr>
        <w:t>ICK APPLICABLE BOX</w:t>
      </w:r>
      <w:r w:rsidRPr="00C10918">
        <w:rPr>
          <w:rFonts w:ascii="Arial" w:eastAsia="Arial" w:hAnsi="Arial" w:cs="Arial"/>
          <w:color w:val="000000"/>
          <w:sz w:val="22"/>
          <w:szCs w:val="22"/>
          <w:lang w:val="en-ZA" w:eastAsia="en-ZA"/>
        </w:rPr>
        <w:t xml:space="preserve">]  </w:t>
      </w:r>
    </w:p>
    <w:p w14:paraId="37D22D93" w14:textId="77777777" w:rsidR="00C10918" w:rsidRPr="00C10918" w:rsidRDefault="00C10918" w:rsidP="00C10918">
      <w:pPr>
        <w:spacing w:line="259" w:lineRule="auto"/>
        <w:ind w:left="900"/>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152B4376" w14:textId="77777777" w:rsidR="00C10918" w:rsidRPr="00C10918" w:rsidRDefault="00C10918" w:rsidP="00C10918">
      <w:pPr>
        <w:tabs>
          <w:tab w:val="center" w:pos="2188"/>
        </w:tabs>
        <w:spacing w:after="196" w:line="259" w:lineRule="auto"/>
        <w:rPr>
          <w:rFonts w:ascii="Arial" w:eastAsia="Arial" w:hAnsi="Arial" w:cs="Arial"/>
          <w:color w:val="000000"/>
          <w:sz w:val="22"/>
          <w:szCs w:val="22"/>
          <w:lang w:val="en-ZA" w:eastAsia="en-ZA"/>
        </w:rPr>
      </w:pPr>
      <w:r w:rsidRPr="00C10918">
        <w:rPr>
          <w:rFonts w:ascii="Arial" w:eastAsia="Arial" w:hAnsi="Arial" w:cs="Arial"/>
          <w:color w:val="000000"/>
          <w:sz w:val="20"/>
          <w:szCs w:val="22"/>
          <w:lang w:val="en-ZA" w:eastAsia="en-ZA"/>
        </w:rPr>
        <w:t xml:space="preserve">8.7 </w:t>
      </w:r>
      <w:r w:rsidRPr="00C10918">
        <w:rPr>
          <w:rFonts w:ascii="Arial" w:eastAsia="Arial" w:hAnsi="Arial" w:cs="Arial"/>
          <w:color w:val="000000"/>
          <w:sz w:val="20"/>
          <w:szCs w:val="22"/>
          <w:lang w:val="en-ZA" w:eastAsia="en-ZA"/>
        </w:rPr>
        <w:tab/>
      </w:r>
      <w:r w:rsidRPr="00C10918">
        <w:rPr>
          <w:rFonts w:ascii="Arial" w:eastAsia="Arial" w:hAnsi="Arial" w:cs="Arial"/>
          <w:b/>
          <w:color w:val="000000"/>
          <w:sz w:val="20"/>
          <w:szCs w:val="22"/>
          <w:lang w:val="en-ZA" w:eastAsia="en-ZA"/>
        </w:rPr>
        <w:t xml:space="preserve">MUNICIPAL INFORMATION </w:t>
      </w:r>
    </w:p>
    <w:p w14:paraId="141E7937" w14:textId="77777777" w:rsidR="002421BD" w:rsidRDefault="00C10918" w:rsidP="00C10918">
      <w:pPr>
        <w:spacing w:after="143" w:line="249" w:lineRule="auto"/>
        <w:ind w:left="917" w:hanging="10"/>
        <w:rPr>
          <w:rFonts w:ascii="Arial" w:eastAsia="Arial" w:hAnsi="Arial" w:cs="Arial"/>
          <w:b/>
          <w:color w:val="000000"/>
          <w:sz w:val="22"/>
          <w:szCs w:val="22"/>
          <w:lang w:val="en-ZA" w:eastAsia="en-ZA"/>
        </w:rPr>
      </w:pPr>
      <w:r w:rsidRPr="00C10918">
        <w:rPr>
          <w:rFonts w:ascii="Arial" w:eastAsia="Arial" w:hAnsi="Arial" w:cs="Arial"/>
          <w:b/>
          <w:color w:val="000000"/>
          <w:sz w:val="22"/>
          <w:szCs w:val="22"/>
          <w:lang w:val="en-ZA" w:eastAsia="en-ZA"/>
        </w:rPr>
        <w:t xml:space="preserve">Municipality </w:t>
      </w:r>
      <w:r w:rsidRPr="00C10918">
        <w:rPr>
          <w:rFonts w:ascii="Arial" w:eastAsia="Arial" w:hAnsi="Arial" w:cs="Arial"/>
          <w:b/>
          <w:color w:val="000000"/>
          <w:sz w:val="22"/>
          <w:szCs w:val="22"/>
          <w:lang w:val="en-ZA" w:eastAsia="en-ZA"/>
        </w:rPr>
        <w:tab/>
        <w:t xml:space="preserve">where </w:t>
      </w:r>
      <w:r w:rsidRPr="00C10918">
        <w:rPr>
          <w:rFonts w:ascii="Arial" w:eastAsia="Arial" w:hAnsi="Arial" w:cs="Arial"/>
          <w:b/>
          <w:color w:val="000000"/>
          <w:sz w:val="22"/>
          <w:szCs w:val="22"/>
          <w:lang w:val="en-ZA" w:eastAsia="en-ZA"/>
        </w:rPr>
        <w:tab/>
        <w:t xml:space="preserve">business </w:t>
      </w:r>
      <w:r w:rsidRPr="00C10918">
        <w:rPr>
          <w:rFonts w:ascii="Arial" w:eastAsia="Arial" w:hAnsi="Arial" w:cs="Arial"/>
          <w:b/>
          <w:color w:val="000000"/>
          <w:sz w:val="22"/>
          <w:szCs w:val="22"/>
          <w:lang w:val="en-ZA" w:eastAsia="en-ZA"/>
        </w:rPr>
        <w:tab/>
        <w:t xml:space="preserve">is </w:t>
      </w:r>
      <w:r w:rsidRPr="00C10918">
        <w:rPr>
          <w:rFonts w:ascii="Arial" w:eastAsia="Arial" w:hAnsi="Arial" w:cs="Arial"/>
          <w:b/>
          <w:color w:val="000000"/>
          <w:sz w:val="22"/>
          <w:szCs w:val="22"/>
          <w:lang w:val="en-ZA" w:eastAsia="en-ZA"/>
        </w:rPr>
        <w:tab/>
        <w:t xml:space="preserve">situated: </w:t>
      </w:r>
    </w:p>
    <w:p w14:paraId="37C7BE4A" w14:textId="20811C11" w:rsidR="00C10918" w:rsidRPr="00C10918" w:rsidRDefault="00C10918" w:rsidP="00C10918">
      <w:pPr>
        <w:spacing w:after="143" w:line="249" w:lineRule="auto"/>
        <w:ind w:left="917" w:hanging="10"/>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p w14:paraId="04DBEE1C" w14:textId="77777777" w:rsidR="00C10918" w:rsidRPr="00C10918" w:rsidRDefault="00C10918" w:rsidP="00C10918">
      <w:pPr>
        <w:spacing w:after="118" w:line="249" w:lineRule="auto"/>
        <w:ind w:left="917" w:hanging="10"/>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Registered Account Number: …………………………. </w:t>
      </w:r>
    </w:p>
    <w:p w14:paraId="044A57C1" w14:textId="77777777" w:rsidR="00C10918" w:rsidRPr="00C10918" w:rsidRDefault="00C10918" w:rsidP="00C10918">
      <w:pPr>
        <w:spacing w:after="112" w:line="249" w:lineRule="auto"/>
        <w:ind w:left="917" w:hanging="10"/>
        <w:jc w:val="both"/>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Stand Number</w:t>
      </w:r>
      <w:r w:rsidRPr="00C10918">
        <w:rPr>
          <w:rFonts w:ascii="Arial" w:eastAsia="Arial" w:hAnsi="Arial" w:cs="Arial"/>
          <w:color w:val="000000"/>
          <w:sz w:val="22"/>
          <w:szCs w:val="22"/>
          <w:lang w:val="en-ZA" w:eastAsia="en-ZA"/>
        </w:rPr>
        <w:t xml:space="preserve">:………………………………………………. </w:t>
      </w:r>
    </w:p>
    <w:p w14:paraId="331547B4" w14:textId="77777777" w:rsidR="00C10918" w:rsidRPr="00C10918" w:rsidRDefault="00C10918" w:rsidP="00C10918">
      <w:pPr>
        <w:spacing w:line="259" w:lineRule="auto"/>
        <w:ind w:left="900"/>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526C8DE5" w14:textId="77777777" w:rsidR="00C10918" w:rsidRPr="00C10918" w:rsidRDefault="00C10918" w:rsidP="00C10918">
      <w:pPr>
        <w:spacing w:after="85" w:line="344"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8.8 </w:t>
      </w:r>
      <w:r w:rsidRPr="00C10918">
        <w:rPr>
          <w:rFonts w:ascii="Arial" w:eastAsia="Arial" w:hAnsi="Arial" w:cs="Arial"/>
          <w:color w:val="000000"/>
          <w:sz w:val="22"/>
          <w:szCs w:val="22"/>
          <w:lang w:val="en-ZA" w:eastAsia="en-ZA"/>
        </w:rPr>
        <w:tab/>
        <w:t xml:space="preserve">Total </w:t>
      </w:r>
      <w:r w:rsidRPr="00C10918">
        <w:rPr>
          <w:rFonts w:ascii="Arial" w:eastAsia="Arial" w:hAnsi="Arial" w:cs="Arial"/>
          <w:color w:val="000000"/>
          <w:sz w:val="22"/>
          <w:szCs w:val="22"/>
          <w:lang w:val="en-ZA" w:eastAsia="en-ZA"/>
        </w:rPr>
        <w:tab/>
        <w:t xml:space="preserve">number </w:t>
      </w:r>
      <w:r w:rsidRPr="00C10918">
        <w:rPr>
          <w:rFonts w:ascii="Arial" w:eastAsia="Arial" w:hAnsi="Arial" w:cs="Arial"/>
          <w:color w:val="000000"/>
          <w:sz w:val="22"/>
          <w:szCs w:val="22"/>
          <w:lang w:val="en-ZA" w:eastAsia="en-ZA"/>
        </w:rPr>
        <w:tab/>
        <w:t xml:space="preserve">of </w:t>
      </w:r>
      <w:r w:rsidRPr="00C10918">
        <w:rPr>
          <w:rFonts w:ascii="Arial" w:eastAsia="Arial" w:hAnsi="Arial" w:cs="Arial"/>
          <w:color w:val="000000"/>
          <w:sz w:val="22"/>
          <w:szCs w:val="22"/>
          <w:lang w:val="en-ZA" w:eastAsia="en-ZA"/>
        </w:rPr>
        <w:tab/>
        <w:t xml:space="preserve">years </w:t>
      </w:r>
      <w:r w:rsidRPr="00C10918">
        <w:rPr>
          <w:rFonts w:ascii="Arial" w:eastAsia="Arial" w:hAnsi="Arial" w:cs="Arial"/>
          <w:color w:val="000000"/>
          <w:sz w:val="22"/>
          <w:szCs w:val="22"/>
          <w:lang w:val="en-ZA" w:eastAsia="en-ZA"/>
        </w:rPr>
        <w:tab/>
        <w:t xml:space="preserve">the </w:t>
      </w:r>
      <w:r w:rsidRPr="00C10918">
        <w:rPr>
          <w:rFonts w:ascii="Arial" w:eastAsia="Arial" w:hAnsi="Arial" w:cs="Arial"/>
          <w:color w:val="000000"/>
          <w:sz w:val="22"/>
          <w:szCs w:val="22"/>
          <w:lang w:val="en-ZA" w:eastAsia="en-ZA"/>
        </w:rPr>
        <w:tab/>
        <w:t xml:space="preserve">company/firm </w:t>
      </w:r>
      <w:r w:rsidRPr="00C10918">
        <w:rPr>
          <w:rFonts w:ascii="Arial" w:eastAsia="Arial" w:hAnsi="Arial" w:cs="Arial"/>
          <w:color w:val="000000"/>
          <w:sz w:val="22"/>
          <w:szCs w:val="22"/>
          <w:lang w:val="en-ZA" w:eastAsia="en-ZA"/>
        </w:rPr>
        <w:tab/>
        <w:t xml:space="preserve">has </w:t>
      </w:r>
      <w:r w:rsidRPr="00C10918">
        <w:rPr>
          <w:rFonts w:ascii="Arial" w:eastAsia="Arial" w:hAnsi="Arial" w:cs="Arial"/>
          <w:color w:val="000000"/>
          <w:sz w:val="22"/>
          <w:szCs w:val="22"/>
          <w:lang w:val="en-ZA" w:eastAsia="en-ZA"/>
        </w:rPr>
        <w:tab/>
        <w:t xml:space="preserve">been </w:t>
      </w:r>
      <w:r w:rsidRPr="00C10918">
        <w:rPr>
          <w:rFonts w:ascii="Arial" w:eastAsia="Arial" w:hAnsi="Arial" w:cs="Arial"/>
          <w:color w:val="000000"/>
          <w:sz w:val="22"/>
          <w:szCs w:val="22"/>
          <w:lang w:val="en-ZA" w:eastAsia="en-ZA"/>
        </w:rPr>
        <w:tab/>
        <w:t xml:space="preserve">in business:…………………………… </w:t>
      </w:r>
    </w:p>
    <w:p w14:paraId="298C6B4D" w14:textId="77777777" w:rsidR="00C10918" w:rsidRPr="00C10918" w:rsidRDefault="00C10918" w:rsidP="00C10918">
      <w:pPr>
        <w:spacing w:after="112" w:line="311" w:lineRule="auto"/>
        <w:ind w:left="892" w:hanging="907"/>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8.9 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 </w:t>
      </w:r>
    </w:p>
    <w:p w14:paraId="0AFD2C09" w14:textId="77777777" w:rsidR="00C10918" w:rsidRPr="00C10918" w:rsidRDefault="00C10918" w:rsidP="00C10918">
      <w:pPr>
        <w:spacing w:after="112" w:line="352" w:lineRule="auto"/>
        <w:ind w:left="932" w:hanging="10"/>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i) The information furnished is true and correct; ii) The preference points claimed are in accordance with the General Conditions as indicated in paragraph 1 of this form; </w:t>
      </w:r>
    </w:p>
    <w:p w14:paraId="2D8F1E8D" w14:textId="77777777" w:rsidR="00C10918" w:rsidRPr="00C10918" w:rsidRDefault="00C10918" w:rsidP="004B5E9A">
      <w:pPr>
        <w:numPr>
          <w:ilvl w:val="0"/>
          <w:numId w:val="39"/>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In the event of a contract being awarded as a result of points claimed as shown in paragraphs 1.4 and 6.1, the contractor may be required to furnish documentary proof to the satisfaction of the purchaser that the claims are correct;  </w:t>
      </w:r>
    </w:p>
    <w:p w14:paraId="6693D36C" w14:textId="77777777" w:rsidR="00C10918" w:rsidRPr="00C10918" w:rsidRDefault="00C10918" w:rsidP="004B5E9A">
      <w:pPr>
        <w:numPr>
          <w:ilvl w:val="0"/>
          <w:numId w:val="39"/>
        </w:numPr>
        <w:spacing w:after="112" w:line="249" w:lineRule="auto"/>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If the B-BBEE status level of contributor has been claimed or obtained on a fraudulent basis or any of the conditions of contract have not been fulfilled, the purchaser may, in addition to any other remedy it may have – </w:t>
      </w:r>
    </w:p>
    <w:p w14:paraId="5022CC05"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p w14:paraId="61F9CA55" w14:textId="77777777" w:rsidR="00C10918" w:rsidRPr="00C10918" w:rsidRDefault="00C10918" w:rsidP="004B5E9A">
      <w:pPr>
        <w:numPr>
          <w:ilvl w:val="1"/>
          <w:numId w:val="39"/>
        </w:numPr>
        <w:spacing w:after="112" w:line="249" w:lineRule="auto"/>
        <w:ind w:right="159"/>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disqualify the person from the bidding process; </w:t>
      </w:r>
    </w:p>
    <w:p w14:paraId="46D41C02" w14:textId="77777777" w:rsidR="00C10918" w:rsidRPr="00C10918" w:rsidRDefault="00C10918" w:rsidP="004B5E9A">
      <w:pPr>
        <w:numPr>
          <w:ilvl w:val="1"/>
          <w:numId w:val="39"/>
        </w:numPr>
        <w:spacing w:after="112" w:line="249" w:lineRule="auto"/>
        <w:ind w:right="159"/>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recover costs, losses or damages it has incurred or suffered as a result of that person’s conduct; </w:t>
      </w:r>
    </w:p>
    <w:p w14:paraId="52435F9A" w14:textId="77777777" w:rsidR="00C10918" w:rsidRPr="00C10918" w:rsidRDefault="00C10918" w:rsidP="004B5E9A">
      <w:pPr>
        <w:numPr>
          <w:ilvl w:val="1"/>
          <w:numId w:val="39"/>
        </w:numPr>
        <w:spacing w:after="112" w:line="249" w:lineRule="auto"/>
        <w:ind w:right="159"/>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cancel the contract and claim any damages which it has suffered as a result of having to make less favourable arrangements due to such cancellation; </w:t>
      </w:r>
    </w:p>
    <w:p w14:paraId="7DB77FD7" w14:textId="77777777" w:rsidR="00C10918" w:rsidRPr="00C10918" w:rsidRDefault="00C10918" w:rsidP="004B5E9A">
      <w:pPr>
        <w:numPr>
          <w:ilvl w:val="1"/>
          <w:numId w:val="39"/>
        </w:numPr>
        <w:spacing w:after="112" w:line="249" w:lineRule="auto"/>
        <w:ind w:right="159"/>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C10918">
        <w:rPr>
          <w:rFonts w:ascii="Arial" w:eastAsia="Arial" w:hAnsi="Arial" w:cs="Arial"/>
          <w:i/>
          <w:color w:val="000000"/>
          <w:sz w:val="22"/>
          <w:szCs w:val="22"/>
          <w:lang w:val="en-ZA" w:eastAsia="en-ZA"/>
        </w:rPr>
        <w:t>audi alteram partem</w:t>
      </w:r>
      <w:r w:rsidRPr="00C10918">
        <w:rPr>
          <w:rFonts w:ascii="Arial" w:eastAsia="Arial" w:hAnsi="Arial" w:cs="Arial"/>
          <w:color w:val="000000"/>
          <w:sz w:val="22"/>
          <w:szCs w:val="22"/>
          <w:lang w:val="en-ZA" w:eastAsia="en-ZA"/>
        </w:rPr>
        <w:t xml:space="preserve"> (hear the other side) rule has been applied; and </w:t>
      </w:r>
    </w:p>
    <w:p w14:paraId="03B066B3" w14:textId="77777777" w:rsidR="00C10918" w:rsidRPr="00C10918" w:rsidRDefault="00C10918" w:rsidP="004B5E9A">
      <w:pPr>
        <w:numPr>
          <w:ilvl w:val="1"/>
          <w:numId w:val="39"/>
        </w:numPr>
        <w:spacing w:after="112" w:line="249" w:lineRule="auto"/>
        <w:ind w:right="159"/>
        <w:jc w:val="both"/>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forward the matter for criminal prosecution. </w:t>
      </w:r>
    </w:p>
    <w:p w14:paraId="2160A3CA"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b/>
          <w:color w:val="000000"/>
          <w:sz w:val="22"/>
          <w:szCs w:val="22"/>
          <w:lang w:val="en-ZA" w:eastAsia="en-ZA"/>
        </w:rPr>
        <w:t xml:space="preserve"> </w:t>
      </w:r>
    </w:p>
    <w:p w14:paraId="13785028"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22"/>
          <w:szCs w:val="22"/>
          <w:lang w:val="en-ZA" w:eastAsia="en-ZA"/>
        </w:rPr>
        <w:t xml:space="preserve"> </w:t>
      </w:r>
    </w:p>
    <w:tbl>
      <w:tblPr>
        <w:tblStyle w:val="TableGrid2"/>
        <w:tblW w:w="9684" w:type="dxa"/>
        <w:tblInd w:w="189" w:type="dxa"/>
        <w:tblCellMar>
          <w:top w:w="85" w:type="dxa"/>
          <w:left w:w="152" w:type="dxa"/>
          <w:right w:w="115" w:type="dxa"/>
        </w:tblCellMar>
        <w:tblLook w:val="04A0" w:firstRow="1" w:lastRow="0" w:firstColumn="1" w:lastColumn="0" w:noHBand="0" w:noVBand="1"/>
      </w:tblPr>
      <w:tblGrid>
        <w:gridCol w:w="4707"/>
        <w:gridCol w:w="273"/>
        <w:gridCol w:w="4704"/>
      </w:tblGrid>
      <w:tr w:rsidR="00C10918" w:rsidRPr="00C10918" w14:paraId="2B8E3B50" w14:textId="77777777" w:rsidTr="004A1CEC">
        <w:trPr>
          <w:trHeight w:val="2662"/>
        </w:trPr>
        <w:tc>
          <w:tcPr>
            <w:tcW w:w="4752" w:type="dxa"/>
            <w:tcBorders>
              <w:top w:val="single" w:sz="6" w:space="0" w:color="000000"/>
              <w:left w:val="single" w:sz="6" w:space="0" w:color="000000"/>
              <w:bottom w:val="single" w:sz="6" w:space="0" w:color="000000"/>
              <w:right w:val="single" w:sz="6" w:space="0" w:color="000000"/>
            </w:tcBorders>
          </w:tcPr>
          <w:p w14:paraId="09A7C4DC"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color w:val="000000"/>
                <w:szCs w:val="22"/>
                <w:lang w:val="en-ZA" w:eastAsia="en-ZA"/>
              </w:rPr>
              <w:t xml:space="preserve"> </w:t>
            </w:r>
          </w:p>
          <w:p w14:paraId="0437D37D" w14:textId="77777777" w:rsidR="00C10918" w:rsidRPr="00C10918" w:rsidRDefault="00C10918" w:rsidP="00C10918">
            <w:pPr>
              <w:spacing w:line="259" w:lineRule="auto"/>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WITNESSES </w:t>
            </w:r>
          </w:p>
          <w:p w14:paraId="6CB91249" w14:textId="77777777" w:rsidR="00C10918" w:rsidRPr="00C10918" w:rsidRDefault="00C10918" w:rsidP="00C10918">
            <w:pPr>
              <w:spacing w:after="12" w:line="259" w:lineRule="auto"/>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p>
          <w:p w14:paraId="12FF7D59" w14:textId="77777777" w:rsidR="00C10918" w:rsidRPr="00C10918" w:rsidRDefault="00C10918" w:rsidP="004B5E9A">
            <w:pPr>
              <w:numPr>
                <w:ilvl w:val="0"/>
                <w:numId w:val="40"/>
              </w:numPr>
              <w:spacing w:after="378"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p>
          <w:p w14:paraId="6E787880" w14:textId="77777777" w:rsidR="00C10918" w:rsidRPr="00C10918" w:rsidRDefault="00C10918" w:rsidP="004B5E9A">
            <w:pPr>
              <w:numPr>
                <w:ilvl w:val="0"/>
                <w:numId w:val="40"/>
              </w:numPr>
              <w:spacing w:after="44" w:line="259" w:lineRule="auto"/>
              <w:jc w:val="both"/>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p>
          <w:p w14:paraId="1EB3B70B" w14:textId="77777777" w:rsidR="00C10918" w:rsidRPr="00C10918" w:rsidRDefault="00C10918" w:rsidP="00C10918">
            <w:pPr>
              <w:spacing w:line="259" w:lineRule="auto"/>
              <w:ind w:left="26"/>
              <w:jc w:val="center"/>
              <w:rPr>
                <w:rFonts w:ascii="Arial" w:eastAsia="Arial" w:hAnsi="Arial" w:cs="Arial"/>
                <w:color w:val="000000"/>
                <w:sz w:val="22"/>
                <w:szCs w:val="22"/>
                <w:lang w:val="en-ZA" w:eastAsia="en-ZA"/>
              </w:rPr>
            </w:pPr>
            <w:r w:rsidRPr="00C10918">
              <w:rPr>
                <w:color w:val="000000"/>
                <w:szCs w:val="22"/>
                <w:lang w:val="en-ZA" w:eastAsia="en-ZA"/>
              </w:rPr>
              <w:t xml:space="preserve"> </w:t>
            </w:r>
          </w:p>
        </w:tc>
        <w:tc>
          <w:tcPr>
            <w:tcW w:w="180" w:type="dxa"/>
            <w:tcBorders>
              <w:top w:val="nil"/>
              <w:left w:val="single" w:sz="6" w:space="0" w:color="000000"/>
              <w:bottom w:val="nil"/>
              <w:right w:val="single" w:sz="6" w:space="0" w:color="000000"/>
            </w:tcBorders>
          </w:tcPr>
          <w:p w14:paraId="6F81F43D" w14:textId="77777777" w:rsidR="00C10918" w:rsidRPr="00C10918" w:rsidRDefault="00C10918" w:rsidP="00C10918">
            <w:pPr>
              <w:spacing w:after="160" w:line="259" w:lineRule="auto"/>
              <w:rPr>
                <w:rFonts w:ascii="Arial" w:eastAsia="Arial" w:hAnsi="Arial" w:cs="Arial"/>
                <w:color w:val="000000"/>
                <w:sz w:val="22"/>
                <w:szCs w:val="22"/>
                <w:lang w:val="en-ZA" w:eastAsia="en-ZA"/>
              </w:rPr>
            </w:pPr>
          </w:p>
        </w:tc>
        <w:tc>
          <w:tcPr>
            <w:tcW w:w="4752" w:type="dxa"/>
            <w:tcBorders>
              <w:top w:val="single" w:sz="6" w:space="0" w:color="000000"/>
              <w:left w:val="single" w:sz="6" w:space="0" w:color="000000"/>
              <w:bottom w:val="single" w:sz="6" w:space="0" w:color="000000"/>
              <w:right w:val="single" w:sz="6" w:space="0" w:color="000000"/>
            </w:tcBorders>
            <w:vAlign w:val="bottom"/>
          </w:tcPr>
          <w:p w14:paraId="6783C0CB" w14:textId="77777777" w:rsidR="00C10918" w:rsidRPr="00C10918" w:rsidRDefault="00C10918" w:rsidP="00C10918">
            <w:pPr>
              <w:spacing w:line="259" w:lineRule="auto"/>
              <w:ind w:left="1"/>
              <w:rPr>
                <w:rFonts w:ascii="Arial" w:eastAsia="Arial" w:hAnsi="Arial" w:cs="Arial"/>
                <w:color w:val="000000"/>
                <w:sz w:val="22"/>
                <w:szCs w:val="22"/>
                <w:lang w:val="en-ZA" w:eastAsia="en-ZA"/>
              </w:rPr>
            </w:pPr>
            <w:r w:rsidRPr="00C10918">
              <w:rPr>
                <w:color w:val="000000"/>
                <w:szCs w:val="22"/>
                <w:lang w:val="en-ZA" w:eastAsia="en-ZA"/>
              </w:rPr>
              <w:t xml:space="preserve"> </w:t>
            </w:r>
          </w:p>
          <w:p w14:paraId="448816AB" w14:textId="77777777" w:rsidR="00C10918" w:rsidRPr="00C10918" w:rsidRDefault="00C10918" w:rsidP="00C10918">
            <w:pPr>
              <w:spacing w:line="259" w:lineRule="auto"/>
              <w:ind w:left="1"/>
              <w:rPr>
                <w:rFonts w:ascii="Arial" w:eastAsia="Arial" w:hAnsi="Arial" w:cs="Arial"/>
                <w:color w:val="000000"/>
                <w:sz w:val="22"/>
                <w:szCs w:val="22"/>
                <w:lang w:val="en-ZA" w:eastAsia="en-ZA"/>
              </w:rPr>
            </w:pPr>
            <w:r w:rsidRPr="00C10918">
              <w:rPr>
                <w:color w:val="000000"/>
                <w:szCs w:val="22"/>
                <w:lang w:val="en-ZA" w:eastAsia="en-ZA"/>
              </w:rPr>
              <w:t xml:space="preserve"> </w:t>
            </w:r>
          </w:p>
          <w:p w14:paraId="33DA7FAE" w14:textId="77777777" w:rsidR="00C10918" w:rsidRPr="00C10918" w:rsidRDefault="00C10918" w:rsidP="00C10918">
            <w:pPr>
              <w:spacing w:line="259" w:lineRule="auto"/>
              <w:ind w:right="34"/>
              <w:jc w:val="center"/>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p>
          <w:p w14:paraId="6060FCB8" w14:textId="77777777" w:rsidR="00C10918" w:rsidRPr="00C10918" w:rsidRDefault="00C10918" w:rsidP="00C10918">
            <w:pPr>
              <w:spacing w:line="259" w:lineRule="auto"/>
              <w:ind w:right="36"/>
              <w:jc w:val="center"/>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SIGNATURE(S) OF BIDDERS(S) </w:t>
            </w:r>
          </w:p>
          <w:p w14:paraId="03CBF5C4" w14:textId="77777777" w:rsidR="00C10918" w:rsidRPr="00C10918" w:rsidRDefault="00C10918" w:rsidP="00C10918">
            <w:pPr>
              <w:spacing w:after="8" w:line="259" w:lineRule="auto"/>
              <w:ind w:left="1"/>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p>
          <w:p w14:paraId="42A0084A" w14:textId="77777777" w:rsidR="00C10918" w:rsidRPr="00C10918" w:rsidRDefault="00C10918" w:rsidP="00C10918">
            <w:pPr>
              <w:tabs>
                <w:tab w:val="center" w:pos="2662"/>
              </w:tabs>
              <w:spacing w:after="131" w:line="259" w:lineRule="auto"/>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DATE:  </w:t>
            </w:r>
            <w:r w:rsidRPr="00C10918">
              <w:rPr>
                <w:rFonts w:ascii="Arial" w:eastAsia="Arial" w:hAnsi="Arial" w:cs="Arial"/>
                <w:color w:val="000000"/>
                <w:sz w:val="18"/>
                <w:szCs w:val="22"/>
                <w:lang w:val="en-ZA" w:eastAsia="en-ZA"/>
              </w:rPr>
              <w:tab/>
              <w:t xml:space="preserve">………………………………….. </w:t>
            </w:r>
          </w:p>
          <w:p w14:paraId="106ADF8B" w14:textId="77777777" w:rsidR="00C10918" w:rsidRPr="00C10918" w:rsidRDefault="00C10918" w:rsidP="00C10918">
            <w:pPr>
              <w:tabs>
                <w:tab w:val="center" w:pos="2662"/>
              </w:tabs>
              <w:spacing w:after="141" w:line="259" w:lineRule="auto"/>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ADDRESS </w:t>
            </w:r>
            <w:r w:rsidRPr="00C10918">
              <w:rPr>
                <w:rFonts w:ascii="Arial" w:eastAsia="Arial" w:hAnsi="Arial" w:cs="Arial"/>
                <w:color w:val="000000"/>
                <w:sz w:val="18"/>
                <w:szCs w:val="22"/>
                <w:lang w:val="en-ZA" w:eastAsia="en-ZA"/>
              </w:rPr>
              <w:tab/>
              <w:t xml:space="preserve">………………………………….. </w:t>
            </w:r>
          </w:p>
          <w:p w14:paraId="6F0E971C" w14:textId="77777777" w:rsidR="00C10918" w:rsidRPr="00C10918" w:rsidRDefault="00C10918" w:rsidP="00C10918">
            <w:pPr>
              <w:tabs>
                <w:tab w:val="center" w:pos="721"/>
                <w:tab w:val="center" w:pos="2662"/>
              </w:tabs>
              <w:spacing w:after="139" w:line="259" w:lineRule="auto"/>
              <w:rPr>
                <w:rFonts w:ascii="Arial" w:eastAsia="Arial" w:hAnsi="Arial" w:cs="Arial"/>
                <w:color w:val="000000"/>
                <w:sz w:val="22"/>
                <w:szCs w:val="22"/>
                <w:lang w:val="en-ZA" w:eastAsia="en-ZA"/>
              </w:rPr>
            </w:pPr>
            <w:r w:rsidRPr="00C10918">
              <w:rPr>
                <w:rFonts w:ascii="Arial" w:eastAsia="Arial" w:hAnsi="Arial" w:cs="Arial"/>
                <w:color w:val="000000"/>
                <w:sz w:val="18"/>
                <w:szCs w:val="22"/>
                <w:lang w:val="en-ZA" w:eastAsia="en-ZA"/>
              </w:rPr>
              <w:t xml:space="preserve"> </w:t>
            </w:r>
            <w:r w:rsidRPr="00C10918">
              <w:rPr>
                <w:rFonts w:ascii="Arial" w:eastAsia="Arial" w:hAnsi="Arial" w:cs="Arial"/>
                <w:color w:val="000000"/>
                <w:sz w:val="18"/>
                <w:szCs w:val="22"/>
                <w:lang w:val="en-ZA" w:eastAsia="en-ZA"/>
              </w:rPr>
              <w:tab/>
              <w:t xml:space="preserve"> </w:t>
            </w:r>
            <w:r w:rsidRPr="00C10918">
              <w:rPr>
                <w:rFonts w:ascii="Arial" w:eastAsia="Arial" w:hAnsi="Arial" w:cs="Arial"/>
                <w:color w:val="000000"/>
                <w:sz w:val="18"/>
                <w:szCs w:val="22"/>
                <w:lang w:val="en-ZA" w:eastAsia="en-ZA"/>
              </w:rPr>
              <w:tab/>
              <w:t xml:space="preserve">………………………………….. </w:t>
            </w:r>
          </w:p>
          <w:p w14:paraId="1A2F81AB" w14:textId="532B94A6" w:rsidR="00C10918" w:rsidRPr="00C10918" w:rsidRDefault="00C10918" w:rsidP="00C62B46">
            <w:pPr>
              <w:tabs>
                <w:tab w:val="center" w:pos="1082"/>
                <w:tab w:val="center" w:pos="2662"/>
              </w:tabs>
              <w:spacing w:after="36" w:line="259" w:lineRule="auto"/>
              <w:rPr>
                <w:rFonts w:ascii="Arial" w:eastAsia="Arial" w:hAnsi="Arial" w:cs="Arial"/>
                <w:color w:val="000000"/>
                <w:sz w:val="22"/>
                <w:szCs w:val="22"/>
                <w:lang w:val="en-ZA" w:eastAsia="en-ZA"/>
              </w:rPr>
            </w:pPr>
            <w:r w:rsidRPr="00C10918">
              <w:rPr>
                <w:rFonts w:eastAsia="Calibri" w:cs="Calibri"/>
                <w:color w:val="000000"/>
                <w:sz w:val="22"/>
                <w:szCs w:val="22"/>
                <w:lang w:val="en-ZA" w:eastAsia="en-ZA"/>
              </w:rPr>
              <w:tab/>
            </w:r>
            <w:r w:rsidRPr="00C10918">
              <w:rPr>
                <w:rFonts w:ascii="Arial" w:eastAsia="Arial" w:hAnsi="Arial" w:cs="Arial"/>
                <w:color w:val="000000"/>
                <w:sz w:val="18"/>
                <w:szCs w:val="22"/>
                <w:lang w:val="en-ZA" w:eastAsia="en-ZA"/>
              </w:rPr>
              <w:t xml:space="preserve"> </w:t>
            </w:r>
            <w:r w:rsidRPr="00C10918">
              <w:rPr>
                <w:rFonts w:ascii="Arial" w:eastAsia="Arial" w:hAnsi="Arial" w:cs="Arial"/>
                <w:color w:val="000000"/>
                <w:sz w:val="18"/>
                <w:szCs w:val="22"/>
                <w:lang w:val="en-ZA" w:eastAsia="en-ZA"/>
              </w:rPr>
              <w:tab/>
              <w:t xml:space="preserve">………………………………….. </w:t>
            </w:r>
          </w:p>
        </w:tc>
      </w:tr>
    </w:tbl>
    <w:p w14:paraId="3DE692C4" w14:textId="77777777" w:rsidR="0075457B" w:rsidRPr="00143D24" w:rsidRDefault="0075457B" w:rsidP="0075457B">
      <w:pPr>
        <w:pStyle w:val="Title"/>
      </w:pPr>
      <w:r w:rsidRPr="00064938">
        <w:rPr>
          <w:b/>
          <w:bCs/>
          <w:sz w:val="40"/>
          <w:szCs w:val="28"/>
        </w:rPr>
        <w:t xml:space="preserve">MBD </w:t>
      </w:r>
      <w:r>
        <w:rPr>
          <w:b/>
          <w:bCs/>
          <w:sz w:val="40"/>
          <w:szCs w:val="28"/>
        </w:rPr>
        <w:t>7</w:t>
      </w:r>
      <w:r w:rsidRPr="00064938">
        <w:rPr>
          <w:b/>
          <w:bCs/>
          <w:sz w:val="40"/>
          <w:szCs w:val="28"/>
        </w:rPr>
        <w:t>.1 – MATATIELE LOCAL MUNICIPALITY</w:t>
      </w:r>
    </w:p>
    <w:p w14:paraId="5199363B" w14:textId="77777777" w:rsidR="0075457B" w:rsidRDefault="0075457B" w:rsidP="00B6111E">
      <w:pPr>
        <w:rPr>
          <w:rFonts w:ascii="Arial" w:hAnsi="Arial" w:cs="Arial"/>
        </w:rPr>
      </w:pPr>
    </w:p>
    <w:p w14:paraId="7DC244C7" w14:textId="77777777" w:rsidR="00AF4055" w:rsidRDefault="00AF4055" w:rsidP="00B6111E">
      <w:pPr>
        <w:rPr>
          <w:rFonts w:ascii="Arial" w:hAnsi="Arial" w:cs="Arial"/>
        </w:rPr>
      </w:pPr>
    </w:p>
    <w:p w14:paraId="20D59436" w14:textId="77777777" w:rsidR="0075457B" w:rsidRPr="0075457B" w:rsidRDefault="0075457B" w:rsidP="0075457B">
      <w:pPr>
        <w:pStyle w:val="Heading1"/>
        <w:numPr>
          <w:ilvl w:val="0"/>
          <w:numId w:val="0"/>
        </w:numPr>
        <w:ind w:left="612"/>
        <w:jc w:val="center"/>
      </w:pPr>
      <w:r w:rsidRPr="0075457B">
        <w:t>CONTRACT FORM - PURCHASE OF GOODS/WORKS</w:t>
      </w:r>
    </w:p>
    <w:p w14:paraId="3CA3904B" w14:textId="77777777" w:rsidR="0075457B" w:rsidRPr="0075457B" w:rsidRDefault="0075457B" w:rsidP="0075457B">
      <w:pPr>
        <w:rPr>
          <w:rFonts w:ascii="Arial" w:hAnsi="Arial" w:cs="Arial"/>
          <w:sz w:val="20"/>
          <w:szCs w:val="20"/>
        </w:rPr>
      </w:pPr>
    </w:p>
    <w:p w14:paraId="69E35B52" w14:textId="77777777" w:rsidR="0075457B" w:rsidRPr="0075457B" w:rsidRDefault="0075457B" w:rsidP="0075457B">
      <w:pPr>
        <w:jc w:val="both"/>
        <w:rPr>
          <w:rFonts w:ascii="Arial" w:hAnsi="Arial" w:cs="Arial"/>
          <w:b/>
          <w:bCs/>
          <w:sz w:val="20"/>
          <w:szCs w:val="20"/>
        </w:rPr>
      </w:pPr>
      <w:r w:rsidRPr="0075457B">
        <w:rPr>
          <w:rFonts w:ascii="Arial" w:hAnsi="Arial" w:cs="Arial"/>
          <w:b/>
          <w:bCs/>
          <w:sz w:val="20"/>
          <w:szCs w:val="20"/>
        </w:rPr>
        <w:t>THIS FORM MUST BE FILLED IN DUPLICATE BY BOTH THE SUCCESSFUL BIDDER (PART 1) AND THE PURCHASER (PART 2).  BOTH FORMS MUST BE SIGNED IN THE ORIGINAL SO THAT THE SUCCESSFUL BIDDER AND THE PURCHASER WOULD BE IN POSSESSION OF ORIGINALLY SIGNED CONTRACTS FOR THEIR RESPECTIVE RECORDS.</w:t>
      </w:r>
    </w:p>
    <w:p w14:paraId="52333CF8" w14:textId="77777777" w:rsidR="0075457B" w:rsidRPr="0075457B" w:rsidRDefault="0075457B" w:rsidP="0075457B">
      <w:pPr>
        <w:rPr>
          <w:rFonts w:ascii="Arial" w:hAnsi="Arial" w:cs="Arial"/>
          <w:sz w:val="20"/>
          <w:szCs w:val="20"/>
          <w:u w:val="single"/>
        </w:rPr>
      </w:pPr>
    </w:p>
    <w:p w14:paraId="12B6CA51" w14:textId="77777777" w:rsidR="0075457B" w:rsidRPr="0075457B" w:rsidRDefault="0075457B" w:rsidP="0075457B">
      <w:pPr>
        <w:pStyle w:val="Heading1"/>
        <w:numPr>
          <w:ilvl w:val="0"/>
          <w:numId w:val="0"/>
        </w:numPr>
        <w:ind w:left="612"/>
        <w:jc w:val="center"/>
      </w:pPr>
      <w:r w:rsidRPr="0075457B">
        <w:rPr>
          <w:lang w:val="en-AU"/>
        </w:rPr>
        <w:t xml:space="preserve">PART 1 </w:t>
      </w:r>
      <w:r w:rsidRPr="0075457B">
        <w:t>(TO BE FILLED IN BY THE BIDDER)</w:t>
      </w:r>
    </w:p>
    <w:p w14:paraId="097C3F33" w14:textId="77777777" w:rsidR="0075457B" w:rsidRPr="0075457B" w:rsidRDefault="0075457B" w:rsidP="0075457B">
      <w:pPr>
        <w:rPr>
          <w:rFonts w:ascii="Arial" w:hAnsi="Arial" w:cs="Arial"/>
          <w:sz w:val="20"/>
          <w:szCs w:val="20"/>
        </w:rPr>
      </w:pPr>
    </w:p>
    <w:p w14:paraId="7E913CB9" w14:textId="4CD148BC" w:rsidR="0075457B" w:rsidRPr="0075457B" w:rsidRDefault="0075457B" w:rsidP="004B5E9A">
      <w:pPr>
        <w:numPr>
          <w:ilvl w:val="0"/>
          <w:numId w:val="13"/>
        </w:numPr>
        <w:jc w:val="both"/>
        <w:rPr>
          <w:rFonts w:ascii="Arial" w:hAnsi="Arial" w:cs="Arial"/>
          <w:sz w:val="20"/>
          <w:szCs w:val="20"/>
        </w:rPr>
      </w:pPr>
      <w:r w:rsidRPr="0075457B">
        <w:rPr>
          <w:rFonts w:ascii="Arial" w:hAnsi="Arial" w:cs="Arial"/>
          <w:sz w:val="20"/>
          <w:szCs w:val="20"/>
        </w:rPr>
        <w:t>I hereby undertake to supply all or any of the goods and/or works described in the attached bidding documents to (name</w:t>
      </w:r>
      <w:r w:rsidR="002421BD">
        <w:rPr>
          <w:rFonts w:ascii="Arial" w:hAnsi="Arial" w:cs="Arial"/>
          <w:sz w:val="20"/>
          <w:szCs w:val="20"/>
        </w:rPr>
        <w:t xml:space="preserve"> of institution)………..…………………………………</w:t>
      </w:r>
      <w:r w:rsidRPr="0075457B">
        <w:rPr>
          <w:rFonts w:ascii="Arial" w:hAnsi="Arial" w:cs="Arial"/>
          <w:sz w:val="20"/>
          <w:szCs w:val="20"/>
        </w:rPr>
        <w:t>in accordance with the requirements and specifications stipulated in bid number………..………</w:t>
      </w:r>
      <w:r w:rsidR="002421BD">
        <w:rPr>
          <w:rFonts w:ascii="Arial" w:hAnsi="Arial" w:cs="Arial"/>
          <w:sz w:val="20"/>
          <w:szCs w:val="20"/>
        </w:rPr>
        <w:t>…………….</w:t>
      </w:r>
      <w:r w:rsidRPr="0075457B">
        <w:rPr>
          <w:rFonts w:ascii="Arial" w:hAnsi="Arial" w:cs="Arial"/>
          <w:sz w:val="20"/>
          <w:szCs w:val="20"/>
        </w:rPr>
        <w:t xml:space="preserve"> at the price/s quoted.  My offer/s remain binding upon me and open for acceptance by the purchaser during the validity period indicated and calculated from the closing time of bid.</w:t>
      </w:r>
    </w:p>
    <w:p w14:paraId="24D38410" w14:textId="77777777" w:rsidR="0075457B" w:rsidRPr="0075457B" w:rsidRDefault="0075457B" w:rsidP="0075457B">
      <w:pPr>
        <w:jc w:val="both"/>
        <w:rPr>
          <w:rFonts w:ascii="Arial" w:hAnsi="Arial" w:cs="Arial"/>
          <w:sz w:val="20"/>
          <w:szCs w:val="20"/>
        </w:rPr>
      </w:pPr>
    </w:p>
    <w:p w14:paraId="617E2138" w14:textId="77777777" w:rsidR="0075457B" w:rsidRPr="0075457B" w:rsidRDefault="0075457B" w:rsidP="004B5E9A">
      <w:pPr>
        <w:numPr>
          <w:ilvl w:val="0"/>
          <w:numId w:val="13"/>
        </w:numPr>
        <w:jc w:val="both"/>
        <w:rPr>
          <w:rFonts w:ascii="Arial" w:hAnsi="Arial" w:cs="Arial"/>
          <w:sz w:val="20"/>
          <w:szCs w:val="20"/>
        </w:rPr>
      </w:pPr>
      <w:r w:rsidRPr="0075457B">
        <w:rPr>
          <w:rFonts w:ascii="Arial" w:hAnsi="Arial" w:cs="Arial"/>
          <w:sz w:val="20"/>
          <w:szCs w:val="20"/>
        </w:rPr>
        <w:t>The following documents shall be deemed to form and be read and construed as part of this agreement:</w:t>
      </w:r>
    </w:p>
    <w:p w14:paraId="3ECD3F28" w14:textId="77777777" w:rsidR="0075457B" w:rsidRPr="0075457B" w:rsidRDefault="0075457B" w:rsidP="0075457B">
      <w:pPr>
        <w:jc w:val="both"/>
        <w:rPr>
          <w:rFonts w:ascii="Arial" w:hAnsi="Arial" w:cs="Arial"/>
          <w:sz w:val="20"/>
          <w:szCs w:val="20"/>
        </w:rPr>
      </w:pPr>
    </w:p>
    <w:p w14:paraId="62FCA4E4" w14:textId="77777777" w:rsidR="0075457B" w:rsidRPr="0075457B" w:rsidRDefault="0075457B" w:rsidP="004B5E9A">
      <w:pPr>
        <w:numPr>
          <w:ilvl w:val="0"/>
          <w:numId w:val="14"/>
        </w:numPr>
        <w:jc w:val="both"/>
        <w:rPr>
          <w:rFonts w:ascii="Arial" w:hAnsi="Arial" w:cs="Arial"/>
          <w:sz w:val="20"/>
          <w:szCs w:val="20"/>
        </w:rPr>
      </w:pPr>
      <w:r w:rsidRPr="0075457B">
        <w:rPr>
          <w:rFonts w:ascii="Arial" w:hAnsi="Arial" w:cs="Arial"/>
          <w:sz w:val="20"/>
          <w:szCs w:val="20"/>
        </w:rPr>
        <w:t xml:space="preserve">Bidding documents, </w:t>
      </w:r>
      <w:r w:rsidRPr="0075457B">
        <w:rPr>
          <w:rFonts w:ascii="Arial" w:hAnsi="Arial" w:cs="Arial"/>
          <w:i/>
          <w:iCs/>
          <w:sz w:val="20"/>
          <w:szCs w:val="20"/>
        </w:rPr>
        <w:t>viz</w:t>
      </w:r>
    </w:p>
    <w:p w14:paraId="114EA3FC"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Invitation to bid;</w:t>
      </w:r>
    </w:p>
    <w:p w14:paraId="10F5B645"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Tax clearance certificate;</w:t>
      </w:r>
    </w:p>
    <w:p w14:paraId="3D5E1FA0"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Pricing schedule(s);</w:t>
      </w:r>
    </w:p>
    <w:p w14:paraId="5EF01D8E"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Technical Specification(s);</w:t>
      </w:r>
    </w:p>
    <w:p w14:paraId="3CAAC806"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Preference claims  for Broad Based Black Economic Empowerment Status Level of Contribution in terms of the Preferential Procurement Regulations 2011;</w:t>
      </w:r>
    </w:p>
    <w:p w14:paraId="7EC8562F"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Declaration of interest;</w:t>
      </w:r>
    </w:p>
    <w:p w14:paraId="669F3844"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Declaration of bidder’s past SCM practices;</w:t>
      </w:r>
    </w:p>
    <w:p w14:paraId="053E77D3"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Certificate of Independent Bid Determination;</w:t>
      </w:r>
    </w:p>
    <w:p w14:paraId="48879B70" w14:textId="77777777" w:rsidR="0075457B" w:rsidRPr="0075457B" w:rsidRDefault="0075457B" w:rsidP="004B5E9A">
      <w:pPr>
        <w:numPr>
          <w:ilvl w:val="0"/>
          <w:numId w:val="15"/>
        </w:numPr>
        <w:jc w:val="both"/>
        <w:rPr>
          <w:rFonts w:ascii="Arial" w:hAnsi="Arial" w:cs="Arial"/>
          <w:sz w:val="20"/>
          <w:szCs w:val="20"/>
        </w:rPr>
      </w:pPr>
      <w:r w:rsidRPr="0075457B">
        <w:rPr>
          <w:rFonts w:ascii="Arial" w:hAnsi="Arial" w:cs="Arial"/>
          <w:sz w:val="20"/>
          <w:szCs w:val="20"/>
        </w:rPr>
        <w:t>Special Conditions of Contract;</w:t>
      </w:r>
    </w:p>
    <w:p w14:paraId="156303F6" w14:textId="77777777" w:rsidR="0075457B" w:rsidRPr="0075457B" w:rsidRDefault="0075457B" w:rsidP="004B5E9A">
      <w:pPr>
        <w:numPr>
          <w:ilvl w:val="0"/>
          <w:numId w:val="14"/>
        </w:numPr>
        <w:jc w:val="both"/>
        <w:rPr>
          <w:rFonts w:ascii="Arial" w:hAnsi="Arial" w:cs="Arial"/>
          <w:sz w:val="20"/>
          <w:szCs w:val="20"/>
        </w:rPr>
      </w:pPr>
      <w:r w:rsidRPr="0075457B">
        <w:rPr>
          <w:rFonts w:ascii="Arial" w:hAnsi="Arial" w:cs="Arial"/>
          <w:sz w:val="20"/>
          <w:szCs w:val="20"/>
        </w:rPr>
        <w:t>General Conditions of Contract; and</w:t>
      </w:r>
    </w:p>
    <w:p w14:paraId="129BB9E7" w14:textId="77777777" w:rsidR="0075457B" w:rsidRPr="0075457B" w:rsidRDefault="0075457B" w:rsidP="004B5E9A">
      <w:pPr>
        <w:numPr>
          <w:ilvl w:val="0"/>
          <w:numId w:val="14"/>
        </w:numPr>
        <w:jc w:val="both"/>
        <w:rPr>
          <w:rFonts w:ascii="Arial" w:hAnsi="Arial" w:cs="Arial"/>
          <w:sz w:val="20"/>
          <w:szCs w:val="20"/>
        </w:rPr>
      </w:pPr>
      <w:r w:rsidRPr="0075457B">
        <w:rPr>
          <w:rFonts w:ascii="Arial" w:hAnsi="Arial" w:cs="Arial"/>
          <w:sz w:val="20"/>
          <w:szCs w:val="20"/>
        </w:rPr>
        <w:t>Other (specify)</w:t>
      </w:r>
    </w:p>
    <w:p w14:paraId="7B379BF8" w14:textId="77777777" w:rsidR="0075457B" w:rsidRPr="0075457B" w:rsidRDefault="0075457B" w:rsidP="0075457B">
      <w:pPr>
        <w:ind w:left="720"/>
        <w:jc w:val="both"/>
        <w:rPr>
          <w:rFonts w:ascii="Arial" w:hAnsi="Arial" w:cs="Arial"/>
          <w:sz w:val="20"/>
          <w:szCs w:val="20"/>
        </w:rPr>
      </w:pPr>
    </w:p>
    <w:p w14:paraId="1F677D1F" w14:textId="77777777" w:rsidR="0075457B" w:rsidRPr="0075457B" w:rsidRDefault="0075457B" w:rsidP="004B5E9A">
      <w:pPr>
        <w:numPr>
          <w:ilvl w:val="0"/>
          <w:numId w:val="13"/>
        </w:numPr>
        <w:jc w:val="both"/>
        <w:rPr>
          <w:rFonts w:ascii="Arial" w:hAnsi="Arial" w:cs="Arial"/>
          <w:sz w:val="20"/>
          <w:szCs w:val="20"/>
        </w:rPr>
      </w:pPr>
      <w:r w:rsidRPr="0075457B">
        <w:rPr>
          <w:rFonts w:ascii="Arial" w:hAnsi="Arial" w:cs="Arial"/>
          <w:sz w:val="20"/>
          <w:szCs w:val="20"/>
        </w:rPr>
        <w:t>I confirm that I have satisfied myself as to the correctness and validity of my bid; that the price(s) and rate(s) quoted cover all the goods and/or works specified in the bidding documents; that the price(s) and rate(s) cover all my obligations and I accept that any mistakes regarding price(s) and rate(s) and calculations will be at my own risk.</w:t>
      </w:r>
    </w:p>
    <w:p w14:paraId="6037C3D5" w14:textId="77777777" w:rsidR="0075457B" w:rsidRPr="0075457B" w:rsidRDefault="0075457B" w:rsidP="0075457B">
      <w:pPr>
        <w:jc w:val="both"/>
        <w:rPr>
          <w:rFonts w:ascii="Arial" w:hAnsi="Arial" w:cs="Arial"/>
          <w:b/>
          <w:bCs/>
          <w:sz w:val="20"/>
          <w:szCs w:val="20"/>
          <w:lang w:val="en-US"/>
        </w:rPr>
      </w:pPr>
    </w:p>
    <w:p w14:paraId="5660BDB6" w14:textId="77777777" w:rsidR="0075457B" w:rsidRPr="0075457B" w:rsidRDefault="0075457B" w:rsidP="004B5E9A">
      <w:pPr>
        <w:numPr>
          <w:ilvl w:val="0"/>
          <w:numId w:val="13"/>
        </w:numPr>
        <w:tabs>
          <w:tab w:val="left" w:pos="6804"/>
        </w:tabs>
        <w:jc w:val="both"/>
        <w:rPr>
          <w:rFonts w:ascii="Arial" w:hAnsi="Arial" w:cs="Arial"/>
          <w:sz w:val="20"/>
          <w:szCs w:val="20"/>
        </w:rPr>
      </w:pPr>
      <w:r w:rsidRPr="0075457B">
        <w:rPr>
          <w:rFonts w:ascii="Arial" w:hAnsi="Arial" w:cs="Arial"/>
          <w:sz w:val="20"/>
          <w:szCs w:val="20"/>
        </w:rPr>
        <w:t>I accept full responsibility for the proper execution and fulfilment of all obligations and conditions devolving on me under this agreement as the principal liable for the due fulfillment of this contract.</w:t>
      </w:r>
    </w:p>
    <w:p w14:paraId="585AC835" w14:textId="77777777" w:rsidR="0075457B" w:rsidRPr="0075457B" w:rsidRDefault="0075457B" w:rsidP="0075457B">
      <w:pPr>
        <w:jc w:val="both"/>
        <w:rPr>
          <w:rFonts w:ascii="Arial" w:hAnsi="Arial" w:cs="Arial"/>
          <w:b/>
          <w:bCs/>
          <w:sz w:val="20"/>
          <w:szCs w:val="20"/>
          <w:lang w:val="en-US"/>
        </w:rPr>
      </w:pPr>
    </w:p>
    <w:p w14:paraId="2DBF71F8" w14:textId="77777777" w:rsidR="0075457B" w:rsidRPr="0075457B" w:rsidRDefault="0075457B" w:rsidP="004B5E9A">
      <w:pPr>
        <w:numPr>
          <w:ilvl w:val="0"/>
          <w:numId w:val="13"/>
        </w:numPr>
        <w:jc w:val="both"/>
        <w:rPr>
          <w:rFonts w:ascii="Arial" w:hAnsi="Arial" w:cs="Arial"/>
          <w:sz w:val="20"/>
          <w:szCs w:val="20"/>
        </w:rPr>
      </w:pPr>
      <w:r w:rsidRPr="0075457B">
        <w:rPr>
          <w:rFonts w:ascii="Arial" w:hAnsi="Arial" w:cs="Arial"/>
          <w:sz w:val="20"/>
          <w:szCs w:val="20"/>
        </w:rPr>
        <w:t>I declare that I have no participation in any collusive practices with any bidder or any other person regarding this or any other bid.</w:t>
      </w:r>
    </w:p>
    <w:p w14:paraId="24841355" w14:textId="77777777" w:rsidR="0075457B" w:rsidRPr="0075457B" w:rsidRDefault="0075457B" w:rsidP="0075457B">
      <w:pPr>
        <w:jc w:val="both"/>
        <w:rPr>
          <w:rFonts w:ascii="Arial" w:hAnsi="Arial" w:cs="Arial"/>
          <w:sz w:val="20"/>
          <w:szCs w:val="20"/>
        </w:rPr>
      </w:pPr>
    </w:p>
    <w:p w14:paraId="79E66E5B" w14:textId="77777777" w:rsidR="0075457B" w:rsidRPr="0075457B" w:rsidRDefault="0075457B" w:rsidP="004B5E9A">
      <w:pPr>
        <w:numPr>
          <w:ilvl w:val="0"/>
          <w:numId w:val="13"/>
        </w:numPr>
        <w:jc w:val="both"/>
        <w:rPr>
          <w:rFonts w:ascii="Arial" w:hAnsi="Arial" w:cs="Arial"/>
          <w:sz w:val="20"/>
          <w:szCs w:val="20"/>
        </w:rPr>
      </w:pPr>
      <w:r w:rsidRPr="0075457B">
        <w:rPr>
          <w:rFonts w:ascii="Arial" w:hAnsi="Arial" w:cs="Arial"/>
          <w:sz w:val="20"/>
          <w:szCs w:val="20"/>
        </w:rPr>
        <w:t>I confirm that I am duly authorised to sign this contract.</w:t>
      </w:r>
    </w:p>
    <w:p w14:paraId="18248808" w14:textId="77777777" w:rsidR="0075457B" w:rsidRPr="0075457B" w:rsidRDefault="0075457B" w:rsidP="0075457B">
      <w:pPr>
        <w:jc w:val="both"/>
        <w:rPr>
          <w:rFonts w:ascii="Arial" w:hAnsi="Arial" w:cs="Arial"/>
          <w:sz w:val="20"/>
          <w:szCs w:val="20"/>
        </w:rPr>
      </w:pPr>
    </w:p>
    <w:p w14:paraId="4C834ED5" w14:textId="77777777" w:rsidR="0075457B" w:rsidRPr="0075457B" w:rsidRDefault="0075457B" w:rsidP="0075457B">
      <w:pPr>
        <w:ind w:firstLine="720"/>
        <w:jc w:val="both"/>
        <w:rPr>
          <w:rFonts w:ascii="Arial" w:hAnsi="Arial" w:cs="Arial"/>
          <w:sz w:val="20"/>
          <w:szCs w:val="20"/>
          <w:lang w:val="en-US"/>
        </w:rPr>
      </w:pPr>
      <w:r w:rsidRPr="0075457B">
        <w:rPr>
          <w:noProof/>
          <w:sz w:val="20"/>
          <w:szCs w:val="20"/>
          <w:lang w:val="en-ZA" w:eastAsia="en-ZA"/>
        </w:rPr>
        <mc:AlternateContent>
          <mc:Choice Requires="wps">
            <w:drawing>
              <wp:anchor distT="0" distB="0" distL="114300" distR="114300" simplePos="0" relativeHeight="251676672" behindDoc="0" locked="0" layoutInCell="0" allowOverlap="1" wp14:anchorId="185E4CB2" wp14:editId="74B10128">
                <wp:simplePos x="0" y="0"/>
                <wp:positionH relativeFrom="column">
                  <wp:posOffset>4134485</wp:posOffset>
                </wp:positionH>
                <wp:positionV relativeFrom="paragraph">
                  <wp:posOffset>116205</wp:posOffset>
                </wp:positionV>
                <wp:extent cx="1920240" cy="1188720"/>
                <wp:effectExtent l="6350" t="13970" r="6985"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188720"/>
                        </a:xfrm>
                        <a:prstGeom prst="rect">
                          <a:avLst/>
                        </a:prstGeom>
                        <a:solidFill>
                          <a:srgbClr val="FFFFFF"/>
                        </a:solidFill>
                        <a:ln w="9525">
                          <a:solidFill>
                            <a:srgbClr val="000000"/>
                          </a:solidFill>
                          <a:miter lim="800000"/>
                          <a:headEnd/>
                          <a:tailEnd/>
                        </a:ln>
                      </wps:spPr>
                      <wps:txbx>
                        <w:txbxContent>
                          <w:p w14:paraId="25E59B1D" w14:textId="77777777" w:rsidR="00AC41FB" w:rsidRDefault="00AC41FB" w:rsidP="0075457B">
                            <w:pPr>
                              <w:ind w:right="32"/>
                              <w:rPr>
                                <w:rFonts w:ascii="Arial" w:hAnsi="Arial" w:cs="Arial"/>
                                <w:lang w:val="en-US"/>
                              </w:rPr>
                            </w:pPr>
                            <w:r>
                              <w:rPr>
                                <w:rFonts w:ascii="Arial" w:hAnsi="Arial" w:cs="Arial"/>
                                <w:lang w:val="en-US"/>
                              </w:rPr>
                              <w:t>WITNESSES</w:t>
                            </w:r>
                          </w:p>
                          <w:p w14:paraId="747C66B2" w14:textId="77777777" w:rsidR="00AC41FB" w:rsidRDefault="00AC41FB" w:rsidP="0075457B">
                            <w:pPr>
                              <w:ind w:right="32"/>
                              <w:rPr>
                                <w:rFonts w:ascii="Arial" w:hAnsi="Arial" w:cs="Arial"/>
                                <w:lang w:val="en-US"/>
                              </w:rPr>
                            </w:pPr>
                          </w:p>
                          <w:p w14:paraId="637CBF96" w14:textId="77777777" w:rsidR="00AC41FB" w:rsidRDefault="00AC41FB" w:rsidP="0075457B">
                            <w:pPr>
                              <w:ind w:right="32"/>
                              <w:rPr>
                                <w:rFonts w:ascii="Arial" w:hAnsi="Arial" w:cs="Arial"/>
                                <w:lang w:val="en-US"/>
                              </w:rPr>
                            </w:pPr>
                            <w:r>
                              <w:rPr>
                                <w:rFonts w:ascii="Arial" w:hAnsi="Arial" w:cs="Arial"/>
                                <w:lang w:val="en-US"/>
                              </w:rPr>
                              <w:t>1</w:t>
                            </w:r>
                            <w:r>
                              <w:rPr>
                                <w:rFonts w:ascii="Arial" w:hAnsi="Arial" w:cs="Arial"/>
                                <w:lang w:val="en-US"/>
                              </w:rPr>
                              <w:tab/>
                              <w:t>…….……………</w:t>
                            </w:r>
                          </w:p>
                          <w:p w14:paraId="43CEC053" w14:textId="77777777" w:rsidR="00AC41FB" w:rsidRDefault="00AC41FB" w:rsidP="0075457B">
                            <w:pPr>
                              <w:ind w:right="32"/>
                              <w:rPr>
                                <w:rFonts w:ascii="Arial" w:hAnsi="Arial" w:cs="Arial"/>
                                <w:lang w:val="en-US"/>
                              </w:rPr>
                            </w:pPr>
                          </w:p>
                          <w:p w14:paraId="6DB4FA07" w14:textId="77777777" w:rsidR="00AC41FB" w:rsidRDefault="00AC41FB" w:rsidP="004B5E9A">
                            <w:pPr>
                              <w:numPr>
                                <w:ilvl w:val="0"/>
                                <w:numId w:val="24"/>
                              </w:numPr>
                              <w:ind w:right="32"/>
                              <w:rPr>
                                <w:rFonts w:ascii="Arial" w:hAnsi="Arial" w:cs="Arial"/>
                                <w:lang w:val="en-US"/>
                              </w:rPr>
                            </w:pPr>
                            <w:r>
                              <w:rPr>
                                <w:rFonts w:ascii="Arial" w:hAnsi="Arial" w:cs="Arial"/>
                                <w:lang w:val="en-US"/>
                              </w:rPr>
                              <w:t>……………………</w:t>
                            </w:r>
                          </w:p>
                          <w:p w14:paraId="52E8E27E" w14:textId="77777777" w:rsidR="00AC41FB" w:rsidRDefault="00AC41FB" w:rsidP="0075457B">
                            <w:pPr>
                              <w:ind w:right="32"/>
                              <w:rPr>
                                <w:rFonts w:ascii="Arial" w:hAnsi="Arial" w:cs="Arial"/>
                                <w:lang w:val="en-US"/>
                              </w:rPr>
                            </w:pPr>
                          </w:p>
                          <w:p w14:paraId="4B45D0AB" w14:textId="77777777" w:rsidR="00AC41FB" w:rsidRDefault="00AC41FB" w:rsidP="0075457B">
                            <w:pPr>
                              <w:ind w:right="32"/>
                              <w:rPr>
                                <w:lang w:val="en-US"/>
                              </w:rPr>
                            </w:pPr>
                            <w:r>
                              <w:rPr>
                                <w:rFonts w:ascii="Arial" w:hAnsi="Arial" w:cs="Arial"/>
                                <w:lang w:val="en-US"/>
                              </w:rPr>
                              <w:t>:</w:t>
                            </w:r>
                            <w:r>
                              <w:rPr>
                                <w:rFonts w:ascii="Arial" w:hAnsi="Arial" w:cs="Arial"/>
                                <w:lang w:val="en-US"/>
                              </w:rPr>
                              <w:ta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E4CB2" id="Rectangle 14" o:spid="_x0000_s1027" style="position:absolute;left:0;text-align:left;margin-left:325.55pt;margin-top:9.15pt;width:151.2pt;height:9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" o:allowincell="f">
                <v:textbox>
                  <w:txbxContent>
                    <w:p w14:paraId="25E59B1D" w14:textId="77777777" w:rsidR="00AC41FB" w:rsidRDefault="00AC41FB" w:rsidP="0075457B">
                      <w:pPr>
                        <w:ind w:right="32"/>
                        <w:rPr>
                          <w:rFonts w:ascii="Arial" w:hAnsi="Arial" w:cs="Arial"/>
                          <w:lang w:val="en-US"/>
                        </w:rPr>
                      </w:pPr>
                      <w:r>
                        <w:rPr>
                          <w:rFonts w:ascii="Arial" w:hAnsi="Arial" w:cs="Arial"/>
                          <w:lang w:val="en-US"/>
                        </w:rPr>
                        <w:t>WITNESSES</w:t>
                      </w:r>
                    </w:p>
                    <w:p w14:paraId="747C66B2" w14:textId="77777777" w:rsidR="00AC41FB" w:rsidRDefault="00AC41FB" w:rsidP="0075457B">
                      <w:pPr>
                        <w:ind w:right="32"/>
                        <w:rPr>
                          <w:rFonts w:ascii="Arial" w:hAnsi="Arial" w:cs="Arial"/>
                          <w:lang w:val="en-US"/>
                        </w:rPr>
                      </w:pPr>
                    </w:p>
                    <w:p w14:paraId="637CBF96" w14:textId="77777777" w:rsidR="00AC41FB" w:rsidRDefault="00AC41FB" w:rsidP="0075457B">
                      <w:pPr>
                        <w:ind w:right="32"/>
                        <w:rPr>
                          <w:rFonts w:ascii="Arial" w:hAnsi="Arial" w:cs="Arial"/>
                          <w:lang w:val="en-US"/>
                        </w:rPr>
                      </w:pPr>
                      <w:r>
                        <w:rPr>
                          <w:rFonts w:ascii="Arial" w:hAnsi="Arial" w:cs="Arial"/>
                          <w:lang w:val="en-US"/>
                        </w:rPr>
                        <w:t>1</w:t>
                      </w:r>
                      <w:r>
                        <w:rPr>
                          <w:rFonts w:ascii="Arial" w:hAnsi="Arial" w:cs="Arial"/>
                          <w:lang w:val="en-US"/>
                        </w:rPr>
                        <w:tab/>
                        <w:t>…….……………</w:t>
                      </w:r>
                    </w:p>
                    <w:p w14:paraId="43CEC053" w14:textId="77777777" w:rsidR="00AC41FB" w:rsidRDefault="00AC41FB" w:rsidP="0075457B">
                      <w:pPr>
                        <w:ind w:right="32"/>
                        <w:rPr>
                          <w:rFonts w:ascii="Arial" w:hAnsi="Arial" w:cs="Arial"/>
                          <w:lang w:val="en-US"/>
                        </w:rPr>
                      </w:pPr>
                    </w:p>
                    <w:p w14:paraId="6DB4FA07" w14:textId="77777777" w:rsidR="00AC41FB" w:rsidRDefault="00AC41FB" w:rsidP="004B5E9A">
                      <w:pPr>
                        <w:numPr>
                          <w:ilvl w:val="0"/>
                          <w:numId w:val="24"/>
                        </w:numPr>
                        <w:ind w:right="32"/>
                        <w:rPr>
                          <w:rFonts w:ascii="Arial" w:hAnsi="Arial" w:cs="Arial"/>
                          <w:lang w:val="en-US"/>
                        </w:rPr>
                      </w:pPr>
                      <w:r>
                        <w:rPr>
                          <w:rFonts w:ascii="Arial" w:hAnsi="Arial" w:cs="Arial"/>
                          <w:lang w:val="en-US"/>
                        </w:rPr>
                        <w:t>……………………</w:t>
                      </w:r>
                    </w:p>
                    <w:p w14:paraId="52E8E27E" w14:textId="77777777" w:rsidR="00AC41FB" w:rsidRDefault="00AC41FB" w:rsidP="0075457B">
                      <w:pPr>
                        <w:ind w:right="32"/>
                        <w:rPr>
                          <w:rFonts w:ascii="Arial" w:hAnsi="Arial" w:cs="Arial"/>
                          <w:lang w:val="en-US"/>
                        </w:rPr>
                      </w:pPr>
                    </w:p>
                    <w:p w14:paraId="4B45D0AB" w14:textId="77777777" w:rsidR="00AC41FB" w:rsidRDefault="00AC41FB" w:rsidP="0075457B">
                      <w:pPr>
                        <w:ind w:right="32"/>
                        <w:rPr>
                          <w:lang w:val="en-US"/>
                        </w:rPr>
                      </w:pPr>
                      <w:r>
                        <w:rPr>
                          <w:rFonts w:ascii="Arial" w:hAnsi="Arial" w:cs="Arial"/>
                          <w:lang w:val="en-US"/>
                        </w:rPr>
                        <w:t>:</w:t>
                      </w:r>
                      <w:r>
                        <w:rPr>
                          <w:rFonts w:ascii="Arial" w:hAnsi="Arial" w:cs="Arial"/>
                          <w:lang w:val="en-US"/>
                        </w:rPr>
                        <w:tab/>
                        <w:t>…………………….</w:t>
                      </w:r>
                    </w:p>
                  </w:txbxContent>
                </v:textbox>
              </v:rect>
            </w:pict>
          </mc:Fallback>
        </mc:AlternateContent>
      </w:r>
      <w:r w:rsidRPr="0075457B">
        <w:rPr>
          <w:rFonts w:ascii="Arial" w:hAnsi="Arial" w:cs="Arial"/>
          <w:sz w:val="20"/>
          <w:szCs w:val="20"/>
          <w:lang w:val="en-US"/>
        </w:rPr>
        <w:t>NAME (PRINT)</w:t>
      </w:r>
      <w:r w:rsidRPr="0075457B">
        <w:rPr>
          <w:rFonts w:ascii="Arial" w:hAnsi="Arial" w:cs="Arial"/>
          <w:sz w:val="20"/>
          <w:szCs w:val="20"/>
          <w:lang w:val="en-US"/>
        </w:rPr>
        <w:tab/>
      </w:r>
      <w:r w:rsidRPr="0075457B">
        <w:rPr>
          <w:rFonts w:ascii="Arial" w:hAnsi="Arial" w:cs="Arial"/>
          <w:sz w:val="20"/>
          <w:szCs w:val="20"/>
          <w:lang w:val="en-US"/>
        </w:rPr>
        <w:tab/>
        <w:t>………………………………………….</w:t>
      </w:r>
    </w:p>
    <w:p w14:paraId="6474167F" w14:textId="77777777" w:rsidR="0075457B" w:rsidRPr="0075457B" w:rsidRDefault="0075457B" w:rsidP="0075457B">
      <w:pPr>
        <w:ind w:firstLine="720"/>
        <w:jc w:val="both"/>
        <w:rPr>
          <w:rFonts w:ascii="Arial" w:hAnsi="Arial" w:cs="Arial"/>
          <w:sz w:val="20"/>
          <w:szCs w:val="20"/>
          <w:lang w:val="en-US"/>
        </w:rPr>
      </w:pPr>
    </w:p>
    <w:p w14:paraId="548FED2A" w14:textId="77777777" w:rsidR="0075457B" w:rsidRPr="0075457B" w:rsidRDefault="0075457B" w:rsidP="0075457B">
      <w:pPr>
        <w:ind w:firstLine="720"/>
        <w:jc w:val="both"/>
        <w:rPr>
          <w:rFonts w:ascii="Arial" w:hAnsi="Arial" w:cs="Arial"/>
          <w:sz w:val="20"/>
          <w:szCs w:val="20"/>
          <w:lang w:val="en-US"/>
        </w:rPr>
      </w:pPr>
      <w:r w:rsidRPr="0075457B">
        <w:rPr>
          <w:rFonts w:ascii="Arial" w:hAnsi="Arial" w:cs="Arial"/>
          <w:sz w:val="20"/>
          <w:szCs w:val="20"/>
          <w:lang w:val="en-US"/>
        </w:rPr>
        <w:t>CAPACITY</w:t>
      </w:r>
      <w:r w:rsidRPr="0075457B">
        <w:rPr>
          <w:rFonts w:ascii="Arial" w:hAnsi="Arial" w:cs="Arial"/>
          <w:sz w:val="20"/>
          <w:szCs w:val="20"/>
          <w:lang w:val="en-US"/>
        </w:rPr>
        <w:tab/>
      </w:r>
      <w:r w:rsidRPr="0075457B">
        <w:rPr>
          <w:rFonts w:ascii="Arial" w:hAnsi="Arial" w:cs="Arial"/>
          <w:sz w:val="20"/>
          <w:szCs w:val="20"/>
          <w:lang w:val="en-US"/>
        </w:rPr>
        <w:tab/>
        <w:t>………………………………………….</w:t>
      </w:r>
    </w:p>
    <w:p w14:paraId="308A34BB" w14:textId="77777777" w:rsidR="0075457B" w:rsidRPr="0075457B" w:rsidRDefault="0075457B" w:rsidP="0075457B">
      <w:pPr>
        <w:jc w:val="both"/>
        <w:rPr>
          <w:rFonts w:ascii="Arial" w:hAnsi="Arial" w:cs="Arial"/>
          <w:sz w:val="20"/>
          <w:szCs w:val="20"/>
          <w:lang w:val="en-US"/>
        </w:rPr>
      </w:pPr>
    </w:p>
    <w:p w14:paraId="4115C6EB" w14:textId="77777777" w:rsidR="0075457B" w:rsidRPr="0075457B" w:rsidRDefault="0075457B" w:rsidP="0075457B">
      <w:pPr>
        <w:ind w:left="720"/>
        <w:jc w:val="both"/>
        <w:rPr>
          <w:rFonts w:ascii="Arial" w:hAnsi="Arial" w:cs="Arial"/>
          <w:sz w:val="20"/>
          <w:szCs w:val="20"/>
          <w:lang w:val="en-US"/>
        </w:rPr>
      </w:pPr>
      <w:r w:rsidRPr="0075457B">
        <w:rPr>
          <w:rFonts w:ascii="Arial" w:hAnsi="Arial" w:cs="Arial"/>
          <w:sz w:val="20"/>
          <w:szCs w:val="20"/>
          <w:lang w:val="en-US"/>
        </w:rPr>
        <w:t>SIGNATURE</w:t>
      </w:r>
      <w:r w:rsidRPr="0075457B">
        <w:rPr>
          <w:rFonts w:ascii="Arial" w:hAnsi="Arial" w:cs="Arial"/>
          <w:sz w:val="20"/>
          <w:szCs w:val="20"/>
          <w:lang w:val="en-US"/>
        </w:rPr>
        <w:tab/>
      </w:r>
      <w:r w:rsidRPr="0075457B">
        <w:rPr>
          <w:rFonts w:ascii="Arial" w:hAnsi="Arial" w:cs="Arial"/>
          <w:sz w:val="20"/>
          <w:szCs w:val="20"/>
          <w:lang w:val="en-US"/>
        </w:rPr>
        <w:tab/>
        <w:t>………………………………………….</w:t>
      </w:r>
    </w:p>
    <w:p w14:paraId="7B7D0F2B" w14:textId="77777777" w:rsidR="0075457B" w:rsidRPr="0075457B" w:rsidRDefault="0075457B" w:rsidP="0075457B">
      <w:pPr>
        <w:ind w:left="720"/>
        <w:jc w:val="both"/>
        <w:rPr>
          <w:rFonts w:ascii="Arial" w:hAnsi="Arial" w:cs="Arial"/>
          <w:sz w:val="20"/>
          <w:szCs w:val="20"/>
          <w:lang w:val="en-US"/>
        </w:rPr>
      </w:pPr>
    </w:p>
    <w:p w14:paraId="07BBD0BF" w14:textId="77777777" w:rsidR="0075457B" w:rsidRPr="0075457B" w:rsidRDefault="0075457B" w:rsidP="0075457B">
      <w:pPr>
        <w:ind w:left="720"/>
        <w:jc w:val="both"/>
        <w:rPr>
          <w:rFonts w:ascii="Arial" w:hAnsi="Arial" w:cs="Arial"/>
          <w:sz w:val="20"/>
          <w:szCs w:val="20"/>
          <w:lang w:val="en-US"/>
        </w:rPr>
      </w:pPr>
      <w:r w:rsidRPr="0075457B">
        <w:rPr>
          <w:rFonts w:ascii="Arial" w:hAnsi="Arial" w:cs="Arial"/>
          <w:sz w:val="20"/>
          <w:szCs w:val="20"/>
          <w:lang w:val="en-US"/>
        </w:rPr>
        <w:t>NAME OF FIRM</w:t>
      </w:r>
      <w:r w:rsidRPr="0075457B">
        <w:rPr>
          <w:rFonts w:ascii="Arial" w:hAnsi="Arial" w:cs="Arial"/>
          <w:sz w:val="20"/>
          <w:szCs w:val="20"/>
          <w:lang w:val="en-US"/>
        </w:rPr>
        <w:tab/>
      </w:r>
      <w:r w:rsidRPr="0075457B">
        <w:rPr>
          <w:rFonts w:ascii="Arial" w:hAnsi="Arial" w:cs="Arial"/>
          <w:sz w:val="20"/>
          <w:szCs w:val="20"/>
          <w:lang w:val="en-US"/>
        </w:rPr>
        <w:tab/>
        <w:t>………………………………………….</w:t>
      </w:r>
    </w:p>
    <w:p w14:paraId="4B43E70F" w14:textId="77777777" w:rsidR="0075457B" w:rsidRPr="0075457B" w:rsidRDefault="0075457B" w:rsidP="0075457B">
      <w:pPr>
        <w:ind w:left="1440" w:firstLine="720"/>
        <w:jc w:val="both"/>
        <w:rPr>
          <w:rFonts w:ascii="Arial" w:hAnsi="Arial" w:cs="Arial"/>
          <w:sz w:val="20"/>
          <w:szCs w:val="20"/>
          <w:lang w:val="en-US"/>
        </w:rPr>
      </w:pPr>
    </w:p>
    <w:p w14:paraId="070402B8" w14:textId="77777777" w:rsidR="0075457B" w:rsidRPr="0075457B" w:rsidRDefault="0075457B" w:rsidP="0075457B">
      <w:pPr>
        <w:ind w:left="720"/>
        <w:jc w:val="both"/>
        <w:rPr>
          <w:rFonts w:ascii="Arial" w:hAnsi="Arial" w:cs="Arial"/>
          <w:sz w:val="20"/>
          <w:szCs w:val="20"/>
          <w:lang w:val="en-US"/>
        </w:rPr>
      </w:pPr>
      <w:r w:rsidRPr="0075457B">
        <w:rPr>
          <w:rFonts w:ascii="Arial" w:hAnsi="Arial" w:cs="Arial"/>
          <w:sz w:val="20"/>
          <w:szCs w:val="20"/>
          <w:lang w:val="en-US"/>
        </w:rPr>
        <w:t>DATE</w:t>
      </w:r>
      <w:r w:rsidRPr="0075457B">
        <w:rPr>
          <w:rFonts w:ascii="Arial" w:hAnsi="Arial" w:cs="Arial"/>
          <w:sz w:val="20"/>
          <w:szCs w:val="20"/>
          <w:lang w:val="en-US"/>
        </w:rPr>
        <w:tab/>
      </w:r>
      <w:r w:rsidRPr="0075457B">
        <w:rPr>
          <w:rFonts w:ascii="Arial" w:hAnsi="Arial" w:cs="Arial"/>
          <w:sz w:val="20"/>
          <w:szCs w:val="20"/>
          <w:lang w:val="en-US"/>
        </w:rPr>
        <w:tab/>
      </w:r>
      <w:r w:rsidRPr="0075457B">
        <w:rPr>
          <w:rFonts w:ascii="Arial" w:hAnsi="Arial" w:cs="Arial"/>
          <w:sz w:val="20"/>
          <w:szCs w:val="20"/>
          <w:lang w:val="en-US"/>
        </w:rPr>
        <w:tab/>
        <w:t>………………………………………….</w:t>
      </w:r>
    </w:p>
    <w:p w14:paraId="3FE8FF45" w14:textId="77777777" w:rsidR="0075457B" w:rsidRPr="0075457B" w:rsidRDefault="0075457B" w:rsidP="0075457B">
      <w:pPr>
        <w:ind w:left="4320" w:firstLine="720"/>
        <w:jc w:val="right"/>
        <w:rPr>
          <w:rFonts w:ascii="Arial" w:hAnsi="Arial" w:cs="Arial"/>
          <w:b/>
          <w:bCs/>
          <w:sz w:val="20"/>
          <w:szCs w:val="20"/>
          <w:lang w:val="en-US"/>
        </w:rPr>
      </w:pPr>
    </w:p>
    <w:p w14:paraId="6895DD45" w14:textId="77777777" w:rsidR="0075457B" w:rsidRDefault="0075457B" w:rsidP="0075457B">
      <w:pPr>
        <w:jc w:val="center"/>
        <w:rPr>
          <w:rFonts w:ascii="Arial" w:hAnsi="Arial" w:cs="Arial"/>
          <w:b/>
          <w:bCs/>
          <w:sz w:val="20"/>
          <w:szCs w:val="20"/>
          <w:lang w:val="en-US"/>
        </w:rPr>
      </w:pPr>
    </w:p>
    <w:p w14:paraId="58568CC9" w14:textId="77777777" w:rsidR="0075457B" w:rsidRPr="0075457B" w:rsidRDefault="0075457B" w:rsidP="0075457B">
      <w:pPr>
        <w:jc w:val="center"/>
        <w:rPr>
          <w:rFonts w:ascii="Arial" w:hAnsi="Arial" w:cs="Arial"/>
          <w:b/>
          <w:bCs/>
          <w:sz w:val="20"/>
          <w:szCs w:val="20"/>
          <w:lang w:val="en-US"/>
        </w:rPr>
      </w:pPr>
    </w:p>
    <w:p w14:paraId="0B63EA5E" w14:textId="77777777" w:rsidR="0075457B" w:rsidRPr="0075457B" w:rsidRDefault="0075457B" w:rsidP="0075457B">
      <w:pPr>
        <w:jc w:val="center"/>
        <w:rPr>
          <w:rFonts w:ascii="Arial" w:hAnsi="Arial" w:cs="Arial"/>
          <w:b/>
          <w:bCs/>
          <w:sz w:val="20"/>
          <w:szCs w:val="20"/>
          <w:lang w:val="en-US"/>
        </w:rPr>
      </w:pPr>
    </w:p>
    <w:p w14:paraId="1322C87B" w14:textId="77777777" w:rsidR="0075457B" w:rsidRPr="0075457B" w:rsidRDefault="0075457B" w:rsidP="0075457B">
      <w:pPr>
        <w:jc w:val="right"/>
        <w:rPr>
          <w:rFonts w:ascii="Arial" w:hAnsi="Arial" w:cs="Arial"/>
          <w:b/>
          <w:bCs/>
          <w:sz w:val="20"/>
          <w:szCs w:val="20"/>
          <w:lang w:val="en-US"/>
        </w:rPr>
      </w:pPr>
    </w:p>
    <w:p w14:paraId="3871D03B" w14:textId="77777777" w:rsidR="00C84F73" w:rsidRPr="00143D24" w:rsidRDefault="00C84F73" w:rsidP="00C84F73">
      <w:pPr>
        <w:pStyle w:val="Title"/>
      </w:pPr>
      <w:r w:rsidRPr="00064938">
        <w:rPr>
          <w:b/>
          <w:bCs/>
          <w:sz w:val="40"/>
          <w:szCs w:val="28"/>
        </w:rPr>
        <w:t xml:space="preserve">MBD </w:t>
      </w:r>
      <w:r>
        <w:rPr>
          <w:b/>
          <w:bCs/>
          <w:sz w:val="40"/>
          <w:szCs w:val="28"/>
        </w:rPr>
        <w:t>8</w:t>
      </w:r>
      <w:r w:rsidRPr="00064938">
        <w:rPr>
          <w:b/>
          <w:bCs/>
          <w:sz w:val="40"/>
          <w:szCs w:val="28"/>
        </w:rPr>
        <w:t xml:space="preserve"> – MATATIELE LOCAL MUNICIPALITY</w:t>
      </w:r>
    </w:p>
    <w:p w14:paraId="014E2E18" w14:textId="77777777" w:rsidR="00C84F73" w:rsidRDefault="00C84F73" w:rsidP="00B6111E">
      <w:pPr>
        <w:rPr>
          <w:rFonts w:ascii="Arial" w:hAnsi="Arial" w:cs="Arial"/>
          <w:sz w:val="20"/>
          <w:szCs w:val="20"/>
        </w:rPr>
      </w:pPr>
    </w:p>
    <w:p w14:paraId="2F4B0D36" w14:textId="77777777" w:rsidR="00C84F73" w:rsidRDefault="00C84F73" w:rsidP="00C84F73">
      <w:pPr>
        <w:pStyle w:val="Heading1"/>
        <w:numPr>
          <w:ilvl w:val="0"/>
          <w:numId w:val="0"/>
        </w:numPr>
        <w:ind w:left="612"/>
        <w:jc w:val="center"/>
        <w:rPr>
          <w:sz w:val="28"/>
        </w:rPr>
      </w:pPr>
      <w:r>
        <w:rPr>
          <w:sz w:val="28"/>
        </w:rPr>
        <w:t>DECLARATION OF BIDDER’S PAST SUPPLY CHAIN MANAGEMENT PRACTICES</w:t>
      </w:r>
    </w:p>
    <w:p w14:paraId="6D4696D3" w14:textId="77777777" w:rsidR="00C84F73" w:rsidRDefault="00C84F73" w:rsidP="00C84F73">
      <w:pPr>
        <w:rPr>
          <w:lang w:val="en-US"/>
        </w:rPr>
      </w:pPr>
    </w:p>
    <w:p w14:paraId="4815098F" w14:textId="77777777" w:rsidR="00C84F73" w:rsidRDefault="00C84F73" w:rsidP="00C84F73">
      <w:pPr>
        <w:jc w:val="center"/>
        <w:rPr>
          <w:b/>
          <w:bCs/>
          <w:lang w:val="en-US"/>
        </w:rPr>
      </w:pPr>
    </w:p>
    <w:p w14:paraId="6A1CA091" w14:textId="77777777" w:rsidR="00C84F73" w:rsidRPr="00C84F73" w:rsidRDefault="00C84F73" w:rsidP="004B5E9A">
      <w:pPr>
        <w:numPr>
          <w:ilvl w:val="0"/>
          <w:numId w:val="25"/>
        </w:numPr>
        <w:jc w:val="both"/>
        <w:rPr>
          <w:rFonts w:ascii="Arial" w:hAnsi="Arial" w:cs="Arial"/>
          <w:sz w:val="20"/>
          <w:szCs w:val="20"/>
          <w:lang w:val="en-US"/>
        </w:rPr>
      </w:pPr>
      <w:r w:rsidRPr="00C84F73">
        <w:rPr>
          <w:rFonts w:ascii="Arial" w:hAnsi="Arial" w:cs="Arial"/>
          <w:sz w:val="20"/>
          <w:szCs w:val="20"/>
          <w:lang w:val="en-US"/>
        </w:rPr>
        <w:t xml:space="preserve">This Municipal Bidding Document must form part of all bids invited.  </w:t>
      </w:r>
    </w:p>
    <w:p w14:paraId="6748D0E9" w14:textId="77777777" w:rsidR="00C84F73" w:rsidRPr="00C84F73" w:rsidRDefault="00C84F73" w:rsidP="00C84F73">
      <w:pPr>
        <w:ind w:left="360"/>
        <w:jc w:val="both"/>
        <w:rPr>
          <w:rFonts w:ascii="Arial" w:hAnsi="Arial" w:cs="Arial"/>
          <w:sz w:val="20"/>
          <w:szCs w:val="20"/>
          <w:lang w:val="en-US"/>
        </w:rPr>
      </w:pPr>
    </w:p>
    <w:p w14:paraId="6F836C9C" w14:textId="77777777" w:rsidR="00C84F73" w:rsidRPr="00C84F73" w:rsidRDefault="00C84F73" w:rsidP="004B5E9A">
      <w:pPr>
        <w:numPr>
          <w:ilvl w:val="0"/>
          <w:numId w:val="25"/>
        </w:numPr>
        <w:jc w:val="both"/>
        <w:rPr>
          <w:rFonts w:ascii="Arial" w:hAnsi="Arial" w:cs="Arial"/>
          <w:sz w:val="20"/>
          <w:szCs w:val="20"/>
          <w:lang w:val="en-US"/>
        </w:rPr>
      </w:pPr>
      <w:r w:rsidRPr="00C84F73">
        <w:rPr>
          <w:rFonts w:ascii="Arial" w:hAnsi="Arial" w:cs="Arial"/>
          <w:sz w:val="20"/>
          <w:szCs w:val="20"/>
          <w:lang w:val="en-US"/>
        </w:rPr>
        <w:t xml:space="preserve">It serves as a declaration to be used by municipalities in ensuring that when goods and services are being procured, all reasonable steps are taken to combat the abuse of the supply chain management system. </w:t>
      </w:r>
    </w:p>
    <w:p w14:paraId="1FEA8114" w14:textId="77777777" w:rsidR="00C84F73" w:rsidRPr="00C84F73" w:rsidRDefault="00C84F73" w:rsidP="00C84F73">
      <w:pPr>
        <w:jc w:val="both"/>
        <w:rPr>
          <w:rFonts w:ascii="Arial" w:hAnsi="Arial" w:cs="Arial"/>
          <w:sz w:val="20"/>
          <w:szCs w:val="20"/>
          <w:lang w:val="en-US"/>
        </w:rPr>
      </w:pPr>
    </w:p>
    <w:p w14:paraId="02669F08" w14:textId="77777777" w:rsidR="00C84F73" w:rsidRPr="00C84F73" w:rsidRDefault="00C84F73" w:rsidP="004B5E9A">
      <w:pPr>
        <w:numPr>
          <w:ilvl w:val="0"/>
          <w:numId w:val="25"/>
        </w:numPr>
        <w:jc w:val="both"/>
        <w:rPr>
          <w:rFonts w:ascii="Arial" w:hAnsi="Arial" w:cs="Arial"/>
          <w:sz w:val="20"/>
          <w:szCs w:val="20"/>
          <w:lang w:val="en-US"/>
        </w:rPr>
      </w:pPr>
      <w:r w:rsidRPr="00C84F73">
        <w:rPr>
          <w:rFonts w:ascii="Arial" w:hAnsi="Arial" w:cs="Arial"/>
          <w:sz w:val="20"/>
          <w:szCs w:val="20"/>
          <w:lang w:val="en-US"/>
        </w:rPr>
        <w:t>The bid of any bidder may be rejected if that bidder, or any of its directors have:</w:t>
      </w:r>
    </w:p>
    <w:p w14:paraId="35EFA350" w14:textId="77777777" w:rsidR="00C84F73" w:rsidRPr="00C84F73" w:rsidRDefault="00C84F73" w:rsidP="00C84F73">
      <w:pPr>
        <w:jc w:val="both"/>
        <w:rPr>
          <w:rFonts w:ascii="Arial" w:hAnsi="Arial" w:cs="Arial"/>
          <w:sz w:val="20"/>
          <w:szCs w:val="20"/>
          <w:lang w:val="en-US"/>
        </w:rPr>
      </w:pPr>
    </w:p>
    <w:p w14:paraId="455910C0" w14:textId="77777777" w:rsidR="00C84F73" w:rsidRPr="00C84F73" w:rsidRDefault="00C84F73" w:rsidP="004B5E9A">
      <w:pPr>
        <w:numPr>
          <w:ilvl w:val="1"/>
          <w:numId w:val="25"/>
        </w:numPr>
        <w:jc w:val="both"/>
        <w:rPr>
          <w:rFonts w:ascii="Arial" w:hAnsi="Arial" w:cs="Arial"/>
          <w:sz w:val="20"/>
          <w:szCs w:val="20"/>
          <w:lang w:val="en-US"/>
        </w:rPr>
      </w:pPr>
      <w:r w:rsidRPr="00C84F73">
        <w:rPr>
          <w:rFonts w:ascii="Arial" w:hAnsi="Arial" w:cs="Arial"/>
          <w:sz w:val="20"/>
          <w:szCs w:val="20"/>
          <w:lang w:val="en-US"/>
        </w:rPr>
        <w:t>abused the municipality’s supply chain management system or committed any improper conduct in relation to such system;</w:t>
      </w:r>
    </w:p>
    <w:p w14:paraId="04E47AAF" w14:textId="77777777" w:rsidR="00C84F73" w:rsidRPr="00C84F73" w:rsidRDefault="00C84F73" w:rsidP="004B5E9A">
      <w:pPr>
        <w:numPr>
          <w:ilvl w:val="1"/>
          <w:numId w:val="25"/>
        </w:numPr>
        <w:jc w:val="both"/>
        <w:rPr>
          <w:rFonts w:ascii="Arial" w:hAnsi="Arial" w:cs="Arial"/>
          <w:sz w:val="20"/>
          <w:szCs w:val="20"/>
          <w:lang w:val="en-US"/>
        </w:rPr>
      </w:pPr>
      <w:r w:rsidRPr="00C84F73">
        <w:rPr>
          <w:rFonts w:ascii="Arial" w:hAnsi="Arial" w:cs="Arial"/>
          <w:sz w:val="20"/>
          <w:szCs w:val="20"/>
          <w:lang w:val="en-US"/>
        </w:rPr>
        <w:t>been convicted for fraud or corruption during the past five years;</w:t>
      </w:r>
    </w:p>
    <w:p w14:paraId="4C433263" w14:textId="77777777" w:rsidR="00C84F73" w:rsidRPr="00C84F73" w:rsidRDefault="00C84F73" w:rsidP="004B5E9A">
      <w:pPr>
        <w:numPr>
          <w:ilvl w:val="1"/>
          <w:numId w:val="25"/>
        </w:numPr>
        <w:jc w:val="both"/>
        <w:rPr>
          <w:rFonts w:ascii="Arial" w:hAnsi="Arial" w:cs="Arial"/>
          <w:sz w:val="20"/>
          <w:szCs w:val="20"/>
          <w:lang w:val="en-US"/>
        </w:rPr>
      </w:pPr>
      <w:r w:rsidRPr="00C84F73">
        <w:rPr>
          <w:rFonts w:ascii="Arial" w:hAnsi="Arial" w:cs="Arial"/>
          <w:sz w:val="20"/>
          <w:szCs w:val="20"/>
          <w:lang w:val="en-US"/>
        </w:rPr>
        <w:t>willfully neglected, reneged on or failed to comply with any government, municipal or other public sector contract during the past five years; or</w:t>
      </w:r>
    </w:p>
    <w:p w14:paraId="48F0DD40" w14:textId="77777777" w:rsidR="00C84F73" w:rsidRPr="00C84F73" w:rsidRDefault="00C84F73" w:rsidP="004B5E9A">
      <w:pPr>
        <w:numPr>
          <w:ilvl w:val="1"/>
          <w:numId w:val="25"/>
        </w:numPr>
        <w:jc w:val="both"/>
        <w:rPr>
          <w:rFonts w:ascii="Arial" w:hAnsi="Arial" w:cs="Arial"/>
          <w:sz w:val="20"/>
          <w:szCs w:val="20"/>
          <w:lang w:val="en-US"/>
        </w:rPr>
      </w:pPr>
      <w:r w:rsidRPr="00C84F73">
        <w:rPr>
          <w:rFonts w:ascii="Arial" w:hAnsi="Arial" w:cs="Arial"/>
          <w:sz w:val="20"/>
          <w:szCs w:val="20"/>
          <w:lang w:val="en-US"/>
        </w:rPr>
        <w:t>been listed in the Register for Tender Defaulters in terms of section 29 of the Prevention and Combating of Corrupt Activities Act (No 12 of 2004).</w:t>
      </w:r>
    </w:p>
    <w:p w14:paraId="5B64BF8F" w14:textId="77777777" w:rsidR="00C84F73" w:rsidRPr="00C84F73" w:rsidRDefault="00C84F73" w:rsidP="00C84F73">
      <w:pPr>
        <w:ind w:left="720" w:hanging="720"/>
        <w:rPr>
          <w:rFonts w:ascii="Arial" w:hAnsi="Arial" w:cs="Arial"/>
          <w:sz w:val="20"/>
          <w:szCs w:val="20"/>
        </w:rPr>
      </w:pPr>
    </w:p>
    <w:p w14:paraId="4315AC96" w14:textId="77777777" w:rsidR="00C84F73" w:rsidRPr="00C84F73" w:rsidRDefault="00C84F73" w:rsidP="004B5E9A">
      <w:pPr>
        <w:numPr>
          <w:ilvl w:val="0"/>
          <w:numId w:val="25"/>
        </w:numPr>
        <w:jc w:val="both"/>
        <w:rPr>
          <w:rFonts w:ascii="Arial" w:hAnsi="Arial" w:cs="Arial"/>
          <w:b/>
          <w:bCs/>
          <w:sz w:val="20"/>
          <w:szCs w:val="20"/>
          <w:lang w:val="en-US"/>
        </w:rPr>
      </w:pPr>
      <w:r w:rsidRPr="00C84F73">
        <w:rPr>
          <w:rFonts w:ascii="Arial" w:hAnsi="Arial" w:cs="Arial"/>
          <w:b/>
          <w:bCs/>
          <w:sz w:val="20"/>
          <w:szCs w:val="20"/>
          <w:lang w:val="en-US"/>
        </w:rPr>
        <w:t>In order to give effect to the above, the following questionnaire must be completed and submitted with the bid.</w:t>
      </w:r>
    </w:p>
    <w:p w14:paraId="318AD5F4" w14:textId="77777777" w:rsidR="00C84F73" w:rsidRDefault="00C84F73" w:rsidP="00C84F73">
      <w:pPr>
        <w:ind w:left="360"/>
        <w:jc w:val="both"/>
        <w:rPr>
          <w:b/>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7152"/>
        <w:gridCol w:w="735"/>
        <w:gridCol w:w="633"/>
      </w:tblGrid>
      <w:tr w:rsidR="00C84F73" w14:paraId="1098D9AF" w14:textId="77777777" w:rsidTr="00B129A2">
        <w:tc>
          <w:tcPr>
            <w:tcW w:w="696" w:type="dxa"/>
            <w:shd w:val="clear" w:color="auto" w:fill="000000"/>
          </w:tcPr>
          <w:p w14:paraId="363EB4DA" w14:textId="77777777" w:rsidR="00C84F73" w:rsidRPr="00C84F73" w:rsidRDefault="00C84F73" w:rsidP="00B129A2">
            <w:pPr>
              <w:rPr>
                <w:rFonts w:ascii="Arial" w:hAnsi="Arial" w:cs="Arial"/>
                <w:b/>
                <w:bCs/>
                <w:color w:val="FFFFFF"/>
              </w:rPr>
            </w:pPr>
            <w:r w:rsidRPr="00C84F73">
              <w:rPr>
                <w:rFonts w:ascii="Arial" w:hAnsi="Arial" w:cs="Arial"/>
                <w:b/>
                <w:bCs/>
                <w:color w:val="FFFFFF"/>
              </w:rPr>
              <w:t>Item</w:t>
            </w:r>
          </w:p>
        </w:tc>
        <w:tc>
          <w:tcPr>
            <w:tcW w:w="7152" w:type="dxa"/>
            <w:shd w:val="clear" w:color="auto" w:fill="000000"/>
          </w:tcPr>
          <w:p w14:paraId="1EACE66A" w14:textId="77777777" w:rsidR="00C84F73" w:rsidRPr="00C84F73" w:rsidRDefault="00C84F73" w:rsidP="00B129A2">
            <w:pPr>
              <w:rPr>
                <w:rFonts w:ascii="Arial" w:hAnsi="Arial" w:cs="Arial"/>
                <w:b/>
                <w:bCs/>
                <w:color w:val="FFFFFF"/>
              </w:rPr>
            </w:pPr>
            <w:r w:rsidRPr="00C84F73">
              <w:rPr>
                <w:rFonts w:ascii="Arial" w:hAnsi="Arial" w:cs="Arial"/>
                <w:b/>
                <w:bCs/>
                <w:color w:val="FFFFFF"/>
              </w:rPr>
              <w:t>Question</w:t>
            </w:r>
          </w:p>
        </w:tc>
        <w:tc>
          <w:tcPr>
            <w:tcW w:w="735" w:type="dxa"/>
            <w:shd w:val="clear" w:color="auto" w:fill="000000"/>
          </w:tcPr>
          <w:p w14:paraId="6A103477" w14:textId="77777777" w:rsidR="00C84F73" w:rsidRPr="00C84F73" w:rsidRDefault="00C84F73" w:rsidP="00B129A2">
            <w:pPr>
              <w:jc w:val="center"/>
              <w:rPr>
                <w:rFonts w:ascii="Arial" w:hAnsi="Arial" w:cs="Arial"/>
                <w:b/>
                <w:bCs/>
                <w:color w:val="FFFFFF"/>
              </w:rPr>
            </w:pPr>
            <w:r w:rsidRPr="00C84F73">
              <w:rPr>
                <w:rFonts w:ascii="Arial" w:hAnsi="Arial" w:cs="Arial"/>
                <w:b/>
                <w:bCs/>
                <w:color w:val="FFFFFF"/>
              </w:rPr>
              <w:t>Yes</w:t>
            </w:r>
          </w:p>
        </w:tc>
        <w:tc>
          <w:tcPr>
            <w:tcW w:w="633" w:type="dxa"/>
            <w:shd w:val="clear" w:color="auto" w:fill="000000"/>
          </w:tcPr>
          <w:p w14:paraId="0AB9AFC5" w14:textId="77777777" w:rsidR="00C84F73" w:rsidRPr="00C84F73" w:rsidRDefault="00C84F73" w:rsidP="00B129A2">
            <w:pPr>
              <w:jc w:val="center"/>
              <w:rPr>
                <w:rFonts w:ascii="Arial" w:hAnsi="Arial" w:cs="Arial"/>
                <w:b/>
                <w:bCs/>
                <w:color w:val="FFFFFF"/>
              </w:rPr>
            </w:pPr>
            <w:r w:rsidRPr="00C84F73">
              <w:rPr>
                <w:rFonts w:ascii="Arial" w:hAnsi="Arial" w:cs="Arial"/>
                <w:b/>
                <w:bCs/>
                <w:color w:val="FFFFFF"/>
              </w:rPr>
              <w:t>No</w:t>
            </w:r>
          </w:p>
        </w:tc>
      </w:tr>
      <w:tr w:rsidR="00C84F73" w14:paraId="56C72A99" w14:textId="77777777" w:rsidTr="00B129A2">
        <w:trPr>
          <w:cantSplit/>
        </w:trPr>
        <w:tc>
          <w:tcPr>
            <w:tcW w:w="696" w:type="dxa"/>
          </w:tcPr>
          <w:p w14:paraId="52E3BC21" w14:textId="77777777" w:rsidR="00C84F73" w:rsidRPr="00C84F73" w:rsidRDefault="00C84F73" w:rsidP="00B129A2">
            <w:pPr>
              <w:rPr>
                <w:rFonts w:ascii="Arial" w:hAnsi="Arial" w:cs="Arial"/>
              </w:rPr>
            </w:pPr>
            <w:r w:rsidRPr="00C84F73">
              <w:rPr>
                <w:rFonts w:ascii="Arial" w:hAnsi="Arial" w:cs="Arial"/>
              </w:rPr>
              <w:t>4.1</w:t>
            </w:r>
          </w:p>
        </w:tc>
        <w:tc>
          <w:tcPr>
            <w:tcW w:w="7152" w:type="dxa"/>
          </w:tcPr>
          <w:p w14:paraId="05B5289D" w14:textId="77777777" w:rsidR="00C84F73" w:rsidRPr="00C84F73" w:rsidRDefault="00C84F73" w:rsidP="00B129A2">
            <w:pPr>
              <w:pStyle w:val="BodyText2"/>
              <w:rPr>
                <w:rFonts w:cs="Arial"/>
              </w:rPr>
            </w:pPr>
            <w:r w:rsidRPr="00C84F73">
              <w:rPr>
                <w:rFonts w:cs="Arial"/>
              </w:rPr>
              <w:t>Is the bidder or any of its directors listed on the National Treasury’s database as a company or person prohibited from doing business with the public sector?</w:t>
            </w:r>
          </w:p>
          <w:p w14:paraId="11E3D4B9" w14:textId="77777777" w:rsidR="00C84F73" w:rsidRPr="00C84F73" w:rsidRDefault="00C84F73" w:rsidP="00B129A2">
            <w:pPr>
              <w:pStyle w:val="BodyTextIndent"/>
              <w:ind w:left="0"/>
            </w:pPr>
            <w:r w:rsidRPr="00C84F73">
              <w:rPr>
                <w:b/>
                <w:bCs/>
              </w:rPr>
              <w:t xml:space="preserve">(Companies or persons who are listed on this database were informed in writing of this restriction by the National Treasury after the </w:t>
            </w:r>
            <w:r w:rsidRPr="00C84F73">
              <w:rPr>
                <w:b/>
                <w:bCs/>
                <w:i/>
                <w:iCs/>
              </w:rPr>
              <w:t xml:space="preserve">audi alteram partem </w:t>
            </w:r>
            <w:r w:rsidRPr="00C84F73">
              <w:rPr>
                <w:b/>
                <w:bCs/>
              </w:rPr>
              <w:t>rule was applied).</w:t>
            </w:r>
          </w:p>
          <w:p w14:paraId="6C646DD5" w14:textId="77777777" w:rsidR="00C84F73" w:rsidRPr="00C84F73" w:rsidRDefault="00C84F73" w:rsidP="00B129A2">
            <w:pPr>
              <w:tabs>
                <w:tab w:val="left" w:pos="604"/>
              </w:tabs>
              <w:rPr>
                <w:rFonts w:ascii="Arial" w:hAnsi="Arial" w:cs="Arial"/>
                <w:i/>
                <w:iCs/>
                <w:sz w:val="20"/>
              </w:rPr>
            </w:pPr>
          </w:p>
        </w:tc>
        <w:tc>
          <w:tcPr>
            <w:tcW w:w="735" w:type="dxa"/>
          </w:tcPr>
          <w:p w14:paraId="63D68029" w14:textId="77777777" w:rsidR="00C84F73" w:rsidRPr="00C84F73" w:rsidRDefault="00C84F73" w:rsidP="00B129A2">
            <w:pPr>
              <w:jc w:val="center"/>
              <w:rPr>
                <w:rFonts w:ascii="Arial" w:hAnsi="Arial" w:cs="Arial"/>
              </w:rPr>
            </w:pPr>
            <w:r w:rsidRPr="00C84F73">
              <w:rPr>
                <w:rFonts w:ascii="Arial" w:hAnsi="Arial" w:cs="Arial"/>
              </w:rPr>
              <w:t>Yes</w:t>
            </w:r>
          </w:p>
          <w:p w14:paraId="36FF816F"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2"/>
                  <w:enabled/>
                  <w:calcOnExit w:val="0"/>
                  <w:checkBox>
                    <w:sizeAuto/>
                    <w:default w:val="0"/>
                  </w:checkBox>
                </w:ffData>
              </w:fldChar>
            </w:r>
            <w:bookmarkStart w:id="10" w:name="Check2"/>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0"/>
          </w:p>
          <w:p w14:paraId="03153F51" w14:textId="77777777" w:rsidR="00C84F73" w:rsidRPr="00C84F73" w:rsidRDefault="00C84F73" w:rsidP="00B129A2">
            <w:pPr>
              <w:jc w:val="center"/>
              <w:rPr>
                <w:rFonts w:ascii="Arial" w:hAnsi="Arial" w:cs="Arial"/>
              </w:rPr>
            </w:pPr>
          </w:p>
          <w:p w14:paraId="612ABE8C" w14:textId="77777777" w:rsidR="00C84F73" w:rsidRPr="00C84F73" w:rsidRDefault="00C84F73" w:rsidP="00B129A2">
            <w:pPr>
              <w:jc w:val="center"/>
              <w:rPr>
                <w:rFonts w:ascii="Arial" w:hAnsi="Arial" w:cs="Arial"/>
              </w:rPr>
            </w:pPr>
          </w:p>
        </w:tc>
        <w:tc>
          <w:tcPr>
            <w:tcW w:w="633" w:type="dxa"/>
          </w:tcPr>
          <w:p w14:paraId="3FDCDC93" w14:textId="77777777" w:rsidR="00C84F73" w:rsidRPr="00C84F73" w:rsidRDefault="00C84F73" w:rsidP="00B129A2">
            <w:pPr>
              <w:jc w:val="center"/>
              <w:rPr>
                <w:rFonts w:ascii="Arial" w:hAnsi="Arial" w:cs="Arial"/>
              </w:rPr>
            </w:pPr>
            <w:r w:rsidRPr="00C84F73">
              <w:rPr>
                <w:rFonts w:ascii="Arial" w:hAnsi="Arial" w:cs="Arial"/>
              </w:rPr>
              <w:t>No</w:t>
            </w:r>
          </w:p>
          <w:p w14:paraId="1706CA79"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3"/>
                  <w:enabled/>
                  <w:calcOnExit w:val="0"/>
                  <w:checkBox>
                    <w:sizeAuto/>
                    <w:default w:val="0"/>
                  </w:checkBox>
                </w:ffData>
              </w:fldChar>
            </w:r>
            <w:bookmarkStart w:id="11" w:name="Check3"/>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1"/>
          </w:p>
          <w:p w14:paraId="7A9239FA" w14:textId="77777777" w:rsidR="00C84F73" w:rsidRPr="00C84F73" w:rsidRDefault="00C84F73" w:rsidP="00B129A2">
            <w:pPr>
              <w:jc w:val="center"/>
              <w:rPr>
                <w:rFonts w:ascii="Arial" w:hAnsi="Arial" w:cs="Arial"/>
              </w:rPr>
            </w:pPr>
          </w:p>
        </w:tc>
      </w:tr>
      <w:tr w:rsidR="00C84F73" w14:paraId="55B2CE5C" w14:textId="77777777" w:rsidTr="00B129A2">
        <w:trPr>
          <w:cantSplit/>
        </w:trPr>
        <w:tc>
          <w:tcPr>
            <w:tcW w:w="696" w:type="dxa"/>
          </w:tcPr>
          <w:p w14:paraId="31BA164F" w14:textId="77777777" w:rsidR="00C84F73" w:rsidRPr="00C84F73" w:rsidRDefault="00C84F73" w:rsidP="00B129A2">
            <w:pPr>
              <w:rPr>
                <w:rFonts w:ascii="Arial" w:hAnsi="Arial" w:cs="Arial"/>
              </w:rPr>
            </w:pPr>
            <w:r w:rsidRPr="00C84F73">
              <w:rPr>
                <w:rFonts w:ascii="Arial" w:hAnsi="Arial" w:cs="Arial"/>
              </w:rPr>
              <w:t>4.1.1</w:t>
            </w:r>
          </w:p>
        </w:tc>
        <w:tc>
          <w:tcPr>
            <w:tcW w:w="8520" w:type="dxa"/>
            <w:gridSpan w:val="3"/>
          </w:tcPr>
          <w:p w14:paraId="4AF6AFA9" w14:textId="77777777" w:rsidR="00C84F73" w:rsidRPr="00C84F73" w:rsidRDefault="00C84F73" w:rsidP="00B129A2">
            <w:pPr>
              <w:rPr>
                <w:rFonts w:ascii="Arial" w:hAnsi="Arial" w:cs="Arial"/>
                <w:sz w:val="20"/>
              </w:rPr>
            </w:pPr>
            <w:r w:rsidRPr="00C84F73">
              <w:rPr>
                <w:rFonts w:ascii="Arial" w:hAnsi="Arial" w:cs="Arial"/>
                <w:sz w:val="20"/>
              </w:rPr>
              <w:t>If so, furnish particulars:</w:t>
            </w:r>
          </w:p>
          <w:p w14:paraId="74BDD3DD" w14:textId="77777777" w:rsidR="00C84F73" w:rsidRPr="00C84F73" w:rsidRDefault="00C84F73" w:rsidP="00B129A2">
            <w:pPr>
              <w:rPr>
                <w:rFonts w:ascii="Arial" w:hAnsi="Arial" w:cs="Arial"/>
                <w:sz w:val="20"/>
              </w:rPr>
            </w:pPr>
          </w:p>
          <w:p w14:paraId="3175AD96" w14:textId="77777777" w:rsidR="00C84F73" w:rsidRPr="00C84F73" w:rsidRDefault="00C84F73" w:rsidP="00B129A2">
            <w:pPr>
              <w:rPr>
                <w:rFonts w:ascii="Arial" w:hAnsi="Arial" w:cs="Arial"/>
                <w:sz w:val="20"/>
              </w:rPr>
            </w:pPr>
          </w:p>
          <w:p w14:paraId="0A912757" w14:textId="77777777" w:rsidR="00C84F73" w:rsidRPr="00C84F73" w:rsidRDefault="00C84F73" w:rsidP="00B129A2">
            <w:pPr>
              <w:rPr>
                <w:rFonts w:ascii="Arial" w:hAnsi="Arial" w:cs="Arial"/>
                <w:sz w:val="20"/>
              </w:rPr>
            </w:pPr>
          </w:p>
          <w:p w14:paraId="7D9EF1E5" w14:textId="77777777" w:rsidR="00C84F73" w:rsidRPr="00C84F73" w:rsidRDefault="00C84F73" w:rsidP="00B129A2">
            <w:pPr>
              <w:rPr>
                <w:rFonts w:ascii="Arial" w:hAnsi="Arial" w:cs="Arial"/>
                <w:sz w:val="20"/>
              </w:rPr>
            </w:pPr>
          </w:p>
        </w:tc>
      </w:tr>
      <w:tr w:rsidR="00C84F73" w14:paraId="40C5DAFE" w14:textId="77777777" w:rsidTr="00B129A2">
        <w:trPr>
          <w:cantSplit/>
        </w:trPr>
        <w:tc>
          <w:tcPr>
            <w:tcW w:w="696" w:type="dxa"/>
          </w:tcPr>
          <w:p w14:paraId="47A3761D" w14:textId="77777777" w:rsidR="00C84F73" w:rsidRPr="00C84F73" w:rsidRDefault="00C84F73" w:rsidP="00B129A2">
            <w:pPr>
              <w:rPr>
                <w:rFonts w:ascii="Arial" w:hAnsi="Arial" w:cs="Arial"/>
              </w:rPr>
            </w:pPr>
            <w:r w:rsidRPr="00C84F73">
              <w:rPr>
                <w:rFonts w:ascii="Arial" w:hAnsi="Arial" w:cs="Arial"/>
              </w:rPr>
              <w:t>4.2</w:t>
            </w:r>
          </w:p>
        </w:tc>
        <w:tc>
          <w:tcPr>
            <w:tcW w:w="7152" w:type="dxa"/>
          </w:tcPr>
          <w:p w14:paraId="64F71671" w14:textId="77777777" w:rsidR="00C84F73" w:rsidRPr="00C84F73" w:rsidRDefault="00C84F73" w:rsidP="00B129A2">
            <w:pPr>
              <w:pStyle w:val="BodyTextIndent"/>
              <w:ind w:left="2"/>
            </w:pPr>
            <w:r w:rsidRPr="00C84F73">
              <w:t>Is the bidder or any of its directors listed on the Register for Tender Defaulters in terms of section 29 of the Prevention and Combating of Corrupt Activities Act (No 12 of 2004)?</w:t>
            </w:r>
          </w:p>
          <w:p w14:paraId="7624DA12" w14:textId="77777777" w:rsidR="00C84F73" w:rsidRPr="00C84F73" w:rsidRDefault="00C84F73" w:rsidP="00B129A2">
            <w:pPr>
              <w:pStyle w:val="BodyTextIndent"/>
              <w:ind w:left="2"/>
              <w:rPr>
                <w:b/>
                <w:bCs/>
              </w:rPr>
            </w:pPr>
            <w:r w:rsidRPr="00C84F73">
              <w:rPr>
                <w:b/>
                <w:bCs/>
              </w:rPr>
              <w:t xml:space="preserve">(To access this Register enter the National Treasury’s website, </w:t>
            </w:r>
            <w:hyperlink r:id="rId22" w:history="1">
              <w:r w:rsidRPr="00C84F73">
                <w:rPr>
                  <w:rStyle w:val="Hyperlink"/>
                  <w:b/>
                  <w:bCs/>
                </w:rPr>
                <w:t>www.treasury.gov.za</w:t>
              </w:r>
            </w:hyperlink>
            <w:r w:rsidRPr="00C84F73">
              <w:rPr>
                <w:b/>
                <w:bCs/>
              </w:rPr>
              <w:t xml:space="preserve">, click on the icon “Register for Tender Defaulters” or submit your written request for a hard copy of the Register to facsimile number (012) 3265445). </w:t>
            </w:r>
          </w:p>
          <w:p w14:paraId="7ECEC964" w14:textId="77777777" w:rsidR="00C84F73" w:rsidRPr="00C84F73" w:rsidRDefault="00C84F73" w:rsidP="00B129A2">
            <w:pPr>
              <w:pStyle w:val="BodyTextIndent"/>
              <w:ind w:left="2"/>
              <w:rPr>
                <w:i/>
                <w:iCs/>
              </w:rPr>
            </w:pPr>
          </w:p>
        </w:tc>
        <w:tc>
          <w:tcPr>
            <w:tcW w:w="735" w:type="dxa"/>
          </w:tcPr>
          <w:p w14:paraId="5E10EE0C" w14:textId="77777777" w:rsidR="00C84F73" w:rsidRPr="00C84F73" w:rsidRDefault="00C84F73" w:rsidP="00B129A2">
            <w:pPr>
              <w:jc w:val="center"/>
              <w:rPr>
                <w:rFonts w:ascii="Arial" w:hAnsi="Arial" w:cs="Arial"/>
              </w:rPr>
            </w:pPr>
            <w:r w:rsidRPr="00C84F73">
              <w:rPr>
                <w:rFonts w:ascii="Arial" w:hAnsi="Arial" w:cs="Arial"/>
              </w:rPr>
              <w:t>Yes</w:t>
            </w:r>
          </w:p>
          <w:p w14:paraId="4A8931C7"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1"/>
                  <w:enabled/>
                  <w:calcOnExit w:val="0"/>
                  <w:checkBox>
                    <w:sizeAuto/>
                    <w:default w:val="0"/>
                  </w:checkBox>
                </w:ffData>
              </w:fldChar>
            </w:r>
            <w:bookmarkStart w:id="12" w:name="Check1"/>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2"/>
          </w:p>
        </w:tc>
        <w:tc>
          <w:tcPr>
            <w:tcW w:w="633" w:type="dxa"/>
          </w:tcPr>
          <w:p w14:paraId="0C477CF5" w14:textId="77777777" w:rsidR="00C84F73" w:rsidRPr="00C84F73" w:rsidRDefault="00C84F73" w:rsidP="00B129A2">
            <w:pPr>
              <w:jc w:val="center"/>
              <w:rPr>
                <w:rFonts w:ascii="Arial" w:hAnsi="Arial" w:cs="Arial"/>
              </w:rPr>
            </w:pPr>
            <w:r w:rsidRPr="00C84F73">
              <w:rPr>
                <w:rFonts w:ascii="Arial" w:hAnsi="Arial" w:cs="Arial"/>
              </w:rPr>
              <w:t>No</w:t>
            </w:r>
          </w:p>
          <w:p w14:paraId="2D91786E"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4"/>
                  <w:enabled/>
                  <w:calcOnExit w:val="0"/>
                  <w:checkBox>
                    <w:sizeAuto/>
                    <w:default w:val="0"/>
                  </w:checkBox>
                </w:ffData>
              </w:fldChar>
            </w:r>
            <w:bookmarkStart w:id="13" w:name="Check4"/>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3"/>
          </w:p>
        </w:tc>
      </w:tr>
      <w:tr w:rsidR="00C84F73" w14:paraId="1BF6CD75" w14:textId="77777777" w:rsidTr="00B129A2">
        <w:trPr>
          <w:cantSplit/>
        </w:trPr>
        <w:tc>
          <w:tcPr>
            <w:tcW w:w="696" w:type="dxa"/>
          </w:tcPr>
          <w:p w14:paraId="016F239C" w14:textId="77777777" w:rsidR="00C84F73" w:rsidRPr="00C84F73" w:rsidRDefault="00C84F73" w:rsidP="00B129A2">
            <w:pPr>
              <w:rPr>
                <w:rFonts w:ascii="Arial" w:hAnsi="Arial" w:cs="Arial"/>
              </w:rPr>
            </w:pPr>
            <w:r w:rsidRPr="00C84F73">
              <w:rPr>
                <w:rFonts w:ascii="Arial" w:hAnsi="Arial" w:cs="Arial"/>
              </w:rPr>
              <w:t>4.2.1</w:t>
            </w:r>
          </w:p>
        </w:tc>
        <w:tc>
          <w:tcPr>
            <w:tcW w:w="8520" w:type="dxa"/>
            <w:gridSpan w:val="3"/>
          </w:tcPr>
          <w:p w14:paraId="1FB5C947" w14:textId="77777777" w:rsidR="00C84F73" w:rsidRPr="00C84F73" w:rsidRDefault="00C84F73" w:rsidP="00B129A2">
            <w:pPr>
              <w:rPr>
                <w:rFonts w:ascii="Arial" w:hAnsi="Arial" w:cs="Arial"/>
                <w:sz w:val="20"/>
              </w:rPr>
            </w:pPr>
            <w:r w:rsidRPr="00C84F73">
              <w:rPr>
                <w:rFonts w:ascii="Arial" w:hAnsi="Arial" w:cs="Arial"/>
                <w:sz w:val="20"/>
              </w:rPr>
              <w:t>If so, furnish particulars:</w:t>
            </w:r>
          </w:p>
          <w:p w14:paraId="1BF765B7" w14:textId="77777777" w:rsidR="00C84F73" w:rsidRPr="00C84F73" w:rsidRDefault="00C84F73" w:rsidP="00B129A2">
            <w:pPr>
              <w:rPr>
                <w:rFonts w:ascii="Arial" w:hAnsi="Arial" w:cs="Arial"/>
                <w:sz w:val="20"/>
              </w:rPr>
            </w:pPr>
          </w:p>
          <w:p w14:paraId="7D05CFF1" w14:textId="77777777" w:rsidR="00C84F73" w:rsidRPr="00C84F73" w:rsidRDefault="00C84F73" w:rsidP="00B129A2">
            <w:pPr>
              <w:rPr>
                <w:rFonts w:ascii="Arial" w:hAnsi="Arial" w:cs="Arial"/>
                <w:sz w:val="20"/>
              </w:rPr>
            </w:pPr>
          </w:p>
          <w:p w14:paraId="63074A6B" w14:textId="77777777" w:rsidR="00C84F73" w:rsidRPr="00C84F73" w:rsidRDefault="00C84F73" w:rsidP="00B129A2">
            <w:pPr>
              <w:rPr>
                <w:rFonts w:ascii="Arial" w:hAnsi="Arial" w:cs="Arial"/>
                <w:sz w:val="20"/>
              </w:rPr>
            </w:pPr>
          </w:p>
          <w:p w14:paraId="29BEE8D4" w14:textId="77777777" w:rsidR="00C84F73" w:rsidRPr="00C84F73" w:rsidRDefault="00C84F73" w:rsidP="00B129A2">
            <w:pPr>
              <w:rPr>
                <w:rFonts w:ascii="Arial" w:hAnsi="Arial" w:cs="Arial"/>
                <w:sz w:val="20"/>
              </w:rPr>
            </w:pPr>
          </w:p>
        </w:tc>
      </w:tr>
      <w:tr w:rsidR="00C84F73" w14:paraId="5B396EC4" w14:textId="77777777" w:rsidTr="00B129A2">
        <w:trPr>
          <w:cantSplit/>
        </w:trPr>
        <w:tc>
          <w:tcPr>
            <w:tcW w:w="696" w:type="dxa"/>
          </w:tcPr>
          <w:p w14:paraId="6634BD12" w14:textId="77777777" w:rsidR="00C84F73" w:rsidRPr="00C84F73" w:rsidRDefault="00C84F73" w:rsidP="00B129A2">
            <w:pPr>
              <w:rPr>
                <w:rFonts w:ascii="Arial" w:hAnsi="Arial" w:cs="Arial"/>
              </w:rPr>
            </w:pPr>
            <w:r w:rsidRPr="00C84F73">
              <w:rPr>
                <w:rFonts w:ascii="Arial" w:hAnsi="Arial" w:cs="Arial"/>
              </w:rPr>
              <w:t>4.3</w:t>
            </w:r>
          </w:p>
        </w:tc>
        <w:tc>
          <w:tcPr>
            <w:tcW w:w="7152" w:type="dxa"/>
          </w:tcPr>
          <w:p w14:paraId="104644E4" w14:textId="77777777" w:rsidR="00C84F73" w:rsidRPr="00C84F73" w:rsidRDefault="00C84F73" w:rsidP="00B129A2">
            <w:pPr>
              <w:rPr>
                <w:rFonts w:ascii="Arial" w:hAnsi="Arial" w:cs="Arial"/>
                <w:sz w:val="20"/>
              </w:rPr>
            </w:pPr>
            <w:r w:rsidRPr="00C84F73">
              <w:rPr>
                <w:rFonts w:ascii="Arial" w:hAnsi="Arial" w:cs="Arial"/>
                <w:sz w:val="20"/>
              </w:rPr>
              <w:t>Was the bidder or any of its directors convicted by a court of law (including a court of law outside the Republic of South Africa) for fraud or corruption during the past five years?</w:t>
            </w:r>
          </w:p>
          <w:p w14:paraId="72CDA123" w14:textId="77777777" w:rsidR="00C84F73" w:rsidRPr="00C84F73" w:rsidRDefault="00C84F73" w:rsidP="00B129A2">
            <w:pPr>
              <w:rPr>
                <w:rFonts w:ascii="Arial" w:hAnsi="Arial" w:cs="Arial"/>
                <w:sz w:val="20"/>
              </w:rPr>
            </w:pPr>
          </w:p>
        </w:tc>
        <w:tc>
          <w:tcPr>
            <w:tcW w:w="735" w:type="dxa"/>
          </w:tcPr>
          <w:p w14:paraId="55ABB266" w14:textId="77777777" w:rsidR="00C84F73" w:rsidRPr="00C84F73" w:rsidRDefault="00C84F73" w:rsidP="00B129A2">
            <w:pPr>
              <w:jc w:val="center"/>
              <w:rPr>
                <w:rFonts w:ascii="Arial" w:hAnsi="Arial" w:cs="Arial"/>
              </w:rPr>
            </w:pPr>
            <w:r w:rsidRPr="00C84F73">
              <w:rPr>
                <w:rFonts w:ascii="Arial" w:hAnsi="Arial" w:cs="Arial"/>
              </w:rPr>
              <w:t>Yes</w:t>
            </w:r>
          </w:p>
          <w:p w14:paraId="36E7E878"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8"/>
                  <w:enabled/>
                  <w:calcOnExit w:val="0"/>
                  <w:checkBox>
                    <w:sizeAuto/>
                    <w:default w:val="0"/>
                  </w:checkBox>
                </w:ffData>
              </w:fldChar>
            </w:r>
            <w:bookmarkStart w:id="14" w:name="Check8"/>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4"/>
          </w:p>
        </w:tc>
        <w:tc>
          <w:tcPr>
            <w:tcW w:w="633" w:type="dxa"/>
          </w:tcPr>
          <w:p w14:paraId="79CE0F45" w14:textId="77777777" w:rsidR="00C84F73" w:rsidRPr="00C84F73" w:rsidRDefault="00C84F73" w:rsidP="00B129A2">
            <w:pPr>
              <w:jc w:val="center"/>
              <w:rPr>
                <w:rFonts w:ascii="Arial" w:hAnsi="Arial" w:cs="Arial"/>
              </w:rPr>
            </w:pPr>
            <w:r w:rsidRPr="00C84F73">
              <w:rPr>
                <w:rFonts w:ascii="Arial" w:hAnsi="Arial" w:cs="Arial"/>
              </w:rPr>
              <w:t>No</w:t>
            </w:r>
          </w:p>
          <w:p w14:paraId="712CB570"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7"/>
                  <w:enabled/>
                  <w:calcOnExit w:val="0"/>
                  <w:checkBox>
                    <w:sizeAuto/>
                    <w:default w:val="0"/>
                  </w:checkBox>
                </w:ffData>
              </w:fldChar>
            </w:r>
            <w:bookmarkStart w:id="15" w:name="Check7"/>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bookmarkEnd w:id="15"/>
          </w:p>
        </w:tc>
      </w:tr>
      <w:tr w:rsidR="00C84F73" w14:paraId="6422F2F8" w14:textId="77777777" w:rsidTr="00B129A2">
        <w:trPr>
          <w:cantSplit/>
        </w:trPr>
        <w:tc>
          <w:tcPr>
            <w:tcW w:w="696" w:type="dxa"/>
          </w:tcPr>
          <w:p w14:paraId="455B3064" w14:textId="77777777" w:rsidR="00C84F73" w:rsidRPr="00C84F73" w:rsidRDefault="00C84F73" w:rsidP="00B129A2">
            <w:pPr>
              <w:rPr>
                <w:rFonts w:ascii="Arial" w:hAnsi="Arial" w:cs="Arial"/>
              </w:rPr>
            </w:pPr>
            <w:r w:rsidRPr="00C84F73">
              <w:rPr>
                <w:rFonts w:ascii="Arial" w:hAnsi="Arial" w:cs="Arial"/>
              </w:rPr>
              <w:t>4.3.1</w:t>
            </w:r>
          </w:p>
        </w:tc>
        <w:tc>
          <w:tcPr>
            <w:tcW w:w="8520" w:type="dxa"/>
            <w:gridSpan w:val="3"/>
          </w:tcPr>
          <w:p w14:paraId="565C4857" w14:textId="77777777" w:rsidR="00C84F73" w:rsidRPr="00C84F73" w:rsidRDefault="00C84F73" w:rsidP="00B129A2">
            <w:pPr>
              <w:rPr>
                <w:rFonts w:ascii="Arial" w:hAnsi="Arial" w:cs="Arial"/>
                <w:sz w:val="20"/>
              </w:rPr>
            </w:pPr>
            <w:r w:rsidRPr="00C84F73">
              <w:rPr>
                <w:rFonts w:ascii="Arial" w:hAnsi="Arial" w:cs="Arial"/>
                <w:sz w:val="20"/>
              </w:rPr>
              <w:t>If so, furnish particulars:</w:t>
            </w:r>
          </w:p>
          <w:p w14:paraId="2D500D8B" w14:textId="77777777" w:rsidR="00C84F73" w:rsidRPr="00C84F73" w:rsidRDefault="00C84F73" w:rsidP="00B129A2">
            <w:pPr>
              <w:rPr>
                <w:rFonts w:ascii="Arial" w:hAnsi="Arial" w:cs="Arial"/>
                <w:sz w:val="20"/>
              </w:rPr>
            </w:pPr>
          </w:p>
          <w:p w14:paraId="73246276" w14:textId="77777777" w:rsidR="00C84F73" w:rsidRPr="00C84F73" w:rsidRDefault="00C84F73" w:rsidP="00B129A2">
            <w:pPr>
              <w:rPr>
                <w:rFonts w:ascii="Arial" w:hAnsi="Arial" w:cs="Arial"/>
                <w:sz w:val="20"/>
              </w:rPr>
            </w:pPr>
          </w:p>
          <w:p w14:paraId="55E24852" w14:textId="77777777" w:rsidR="00C84F73" w:rsidRPr="00C84F73" w:rsidRDefault="00C84F73" w:rsidP="00B129A2">
            <w:pPr>
              <w:rPr>
                <w:rFonts w:ascii="Arial" w:hAnsi="Arial" w:cs="Arial"/>
                <w:sz w:val="20"/>
              </w:rPr>
            </w:pPr>
          </w:p>
          <w:p w14:paraId="64FD4A94" w14:textId="77777777" w:rsidR="00C84F73" w:rsidRPr="00C84F73" w:rsidRDefault="00C84F73" w:rsidP="00B129A2">
            <w:pPr>
              <w:rPr>
                <w:rFonts w:ascii="Arial" w:hAnsi="Arial" w:cs="Arial"/>
                <w:sz w:val="20"/>
              </w:rPr>
            </w:pPr>
          </w:p>
        </w:tc>
      </w:tr>
      <w:tr w:rsidR="00C84F73" w14:paraId="3184B8CF" w14:textId="77777777" w:rsidTr="00B129A2">
        <w:tc>
          <w:tcPr>
            <w:tcW w:w="696" w:type="dxa"/>
            <w:shd w:val="clear" w:color="auto" w:fill="000000"/>
          </w:tcPr>
          <w:p w14:paraId="2BD000D1" w14:textId="77777777" w:rsidR="00C84F73" w:rsidRPr="00C84F73" w:rsidRDefault="00C84F73" w:rsidP="00B129A2">
            <w:pPr>
              <w:rPr>
                <w:rFonts w:ascii="Arial" w:hAnsi="Arial" w:cs="Arial"/>
                <w:b/>
                <w:bCs/>
                <w:color w:val="FFFFFF"/>
              </w:rPr>
            </w:pPr>
            <w:r w:rsidRPr="00C84F73">
              <w:rPr>
                <w:rFonts w:ascii="Arial" w:hAnsi="Arial" w:cs="Arial"/>
                <w:b/>
                <w:bCs/>
                <w:color w:val="FFFFFF"/>
              </w:rPr>
              <w:t>Item</w:t>
            </w:r>
          </w:p>
        </w:tc>
        <w:tc>
          <w:tcPr>
            <w:tcW w:w="7152" w:type="dxa"/>
            <w:shd w:val="clear" w:color="auto" w:fill="000000"/>
          </w:tcPr>
          <w:p w14:paraId="65BC1AE7" w14:textId="77777777" w:rsidR="00C84F73" w:rsidRPr="00C84F73" w:rsidRDefault="00C84F73" w:rsidP="00B129A2">
            <w:pPr>
              <w:rPr>
                <w:rFonts w:ascii="Arial" w:hAnsi="Arial" w:cs="Arial"/>
                <w:b/>
                <w:bCs/>
                <w:color w:val="FFFFFF"/>
              </w:rPr>
            </w:pPr>
            <w:r w:rsidRPr="00C84F73">
              <w:rPr>
                <w:rFonts w:ascii="Arial" w:hAnsi="Arial" w:cs="Arial"/>
                <w:b/>
                <w:bCs/>
                <w:color w:val="FFFFFF"/>
              </w:rPr>
              <w:t>Question</w:t>
            </w:r>
          </w:p>
        </w:tc>
        <w:tc>
          <w:tcPr>
            <w:tcW w:w="735" w:type="dxa"/>
            <w:shd w:val="clear" w:color="auto" w:fill="000000"/>
          </w:tcPr>
          <w:p w14:paraId="7C610CF8" w14:textId="77777777" w:rsidR="00C84F73" w:rsidRPr="00C84F73" w:rsidRDefault="00C84F73" w:rsidP="00B129A2">
            <w:pPr>
              <w:jc w:val="center"/>
              <w:rPr>
                <w:rFonts w:ascii="Arial" w:hAnsi="Arial" w:cs="Arial"/>
                <w:b/>
                <w:bCs/>
                <w:color w:val="FFFFFF"/>
              </w:rPr>
            </w:pPr>
            <w:r w:rsidRPr="00C84F73">
              <w:rPr>
                <w:rFonts w:ascii="Arial" w:hAnsi="Arial" w:cs="Arial"/>
                <w:b/>
                <w:bCs/>
                <w:color w:val="FFFFFF"/>
              </w:rPr>
              <w:t>Yes</w:t>
            </w:r>
          </w:p>
        </w:tc>
        <w:tc>
          <w:tcPr>
            <w:tcW w:w="633" w:type="dxa"/>
            <w:shd w:val="clear" w:color="auto" w:fill="000000"/>
          </w:tcPr>
          <w:p w14:paraId="323B8C5E" w14:textId="77777777" w:rsidR="00C84F73" w:rsidRPr="00C84F73" w:rsidRDefault="00C84F73" w:rsidP="00B129A2">
            <w:pPr>
              <w:jc w:val="center"/>
              <w:rPr>
                <w:rFonts w:ascii="Arial" w:hAnsi="Arial" w:cs="Arial"/>
                <w:b/>
                <w:bCs/>
                <w:color w:val="FFFFFF"/>
              </w:rPr>
            </w:pPr>
            <w:r w:rsidRPr="00C84F73">
              <w:rPr>
                <w:rFonts w:ascii="Arial" w:hAnsi="Arial" w:cs="Arial"/>
                <w:b/>
                <w:bCs/>
                <w:color w:val="FFFFFF"/>
              </w:rPr>
              <w:t>No</w:t>
            </w:r>
          </w:p>
        </w:tc>
      </w:tr>
      <w:tr w:rsidR="00C84F73" w14:paraId="4FBBBA4B" w14:textId="77777777" w:rsidTr="00B129A2">
        <w:trPr>
          <w:cantSplit/>
        </w:trPr>
        <w:tc>
          <w:tcPr>
            <w:tcW w:w="696" w:type="dxa"/>
          </w:tcPr>
          <w:p w14:paraId="4BB29BB0" w14:textId="77777777" w:rsidR="00C84F73" w:rsidRPr="00C84F73" w:rsidRDefault="00C84F73" w:rsidP="00B129A2">
            <w:pPr>
              <w:rPr>
                <w:rFonts w:ascii="Arial" w:hAnsi="Arial" w:cs="Arial"/>
              </w:rPr>
            </w:pPr>
            <w:r w:rsidRPr="00C84F73">
              <w:rPr>
                <w:rFonts w:ascii="Arial" w:hAnsi="Arial" w:cs="Arial"/>
              </w:rPr>
              <w:t>4.4</w:t>
            </w:r>
          </w:p>
        </w:tc>
        <w:tc>
          <w:tcPr>
            <w:tcW w:w="7152" w:type="dxa"/>
          </w:tcPr>
          <w:p w14:paraId="1E0B9B83" w14:textId="77777777" w:rsidR="00C84F73" w:rsidRPr="00C84F73" w:rsidRDefault="00C84F73" w:rsidP="00B129A2">
            <w:pPr>
              <w:pStyle w:val="BodyTextIndent"/>
              <w:ind w:left="64"/>
              <w:jc w:val="left"/>
            </w:pPr>
            <w:r w:rsidRPr="00C84F73">
              <w:t>Does the bidder or any of its directors owe any municipal rates and taxes or municipal charges to the municipality, or to any other municipality / municipal entity, that is in arrears for more than three months?</w:t>
            </w:r>
          </w:p>
          <w:p w14:paraId="3E59ABA2" w14:textId="77777777" w:rsidR="00C84F73" w:rsidRPr="00C84F73" w:rsidRDefault="00C84F73" w:rsidP="00B129A2">
            <w:pPr>
              <w:ind w:left="64"/>
              <w:rPr>
                <w:rFonts w:ascii="Arial" w:hAnsi="Arial" w:cs="Arial"/>
                <w:sz w:val="20"/>
              </w:rPr>
            </w:pPr>
          </w:p>
        </w:tc>
        <w:tc>
          <w:tcPr>
            <w:tcW w:w="735" w:type="dxa"/>
          </w:tcPr>
          <w:p w14:paraId="111A44CA" w14:textId="77777777" w:rsidR="00C84F73" w:rsidRPr="00C84F73" w:rsidRDefault="00C84F73" w:rsidP="00B129A2">
            <w:pPr>
              <w:jc w:val="center"/>
              <w:rPr>
                <w:rFonts w:ascii="Arial" w:hAnsi="Arial" w:cs="Arial"/>
              </w:rPr>
            </w:pPr>
            <w:r w:rsidRPr="00C84F73">
              <w:rPr>
                <w:rFonts w:ascii="Arial" w:hAnsi="Arial" w:cs="Arial"/>
              </w:rPr>
              <w:t>Yes</w:t>
            </w:r>
          </w:p>
          <w:p w14:paraId="37CDB22E"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8"/>
                  <w:enabled/>
                  <w:calcOnExit w:val="0"/>
                  <w:checkBox>
                    <w:sizeAuto/>
                    <w:default w:val="0"/>
                  </w:checkBox>
                </w:ffData>
              </w:fldChar>
            </w:r>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p>
        </w:tc>
        <w:tc>
          <w:tcPr>
            <w:tcW w:w="633" w:type="dxa"/>
          </w:tcPr>
          <w:p w14:paraId="69395C69" w14:textId="77777777" w:rsidR="00C84F73" w:rsidRPr="00C84F73" w:rsidRDefault="00C84F73" w:rsidP="00B129A2">
            <w:pPr>
              <w:jc w:val="center"/>
              <w:rPr>
                <w:rFonts w:ascii="Arial" w:hAnsi="Arial" w:cs="Arial"/>
              </w:rPr>
            </w:pPr>
            <w:r w:rsidRPr="00C84F73">
              <w:rPr>
                <w:rFonts w:ascii="Arial" w:hAnsi="Arial" w:cs="Arial"/>
              </w:rPr>
              <w:t>No</w:t>
            </w:r>
          </w:p>
          <w:p w14:paraId="589B0FD8"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7"/>
                  <w:enabled/>
                  <w:calcOnExit w:val="0"/>
                  <w:checkBox>
                    <w:sizeAuto/>
                    <w:default w:val="0"/>
                  </w:checkBox>
                </w:ffData>
              </w:fldChar>
            </w:r>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p>
        </w:tc>
      </w:tr>
      <w:tr w:rsidR="00C84F73" w14:paraId="392545F8" w14:textId="77777777" w:rsidTr="00B129A2">
        <w:trPr>
          <w:cantSplit/>
        </w:trPr>
        <w:tc>
          <w:tcPr>
            <w:tcW w:w="696" w:type="dxa"/>
          </w:tcPr>
          <w:p w14:paraId="6FE6AD81" w14:textId="77777777" w:rsidR="00C84F73" w:rsidRPr="00C84F73" w:rsidRDefault="00C84F73" w:rsidP="00B129A2">
            <w:pPr>
              <w:rPr>
                <w:rFonts w:ascii="Arial" w:hAnsi="Arial" w:cs="Arial"/>
              </w:rPr>
            </w:pPr>
            <w:r w:rsidRPr="00C84F73">
              <w:rPr>
                <w:rFonts w:ascii="Arial" w:hAnsi="Arial" w:cs="Arial"/>
              </w:rPr>
              <w:t>4.4.1</w:t>
            </w:r>
          </w:p>
        </w:tc>
        <w:tc>
          <w:tcPr>
            <w:tcW w:w="8520" w:type="dxa"/>
            <w:gridSpan w:val="3"/>
          </w:tcPr>
          <w:p w14:paraId="7F9B1B08" w14:textId="77777777" w:rsidR="00C84F73" w:rsidRPr="00C84F73" w:rsidRDefault="00C84F73" w:rsidP="00B129A2">
            <w:pPr>
              <w:rPr>
                <w:rFonts w:ascii="Arial" w:hAnsi="Arial" w:cs="Arial"/>
                <w:sz w:val="20"/>
              </w:rPr>
            </w:pPr>
            <w:r w:rsidRPr="00C84F73">
              <w:rPr>
                <w:rFonts w:ascii="Arial" w:hAnsi="Arial" w:cs="Arial"/>
                <w:sz w:val="20"/>
              </w:rPr>
              <w:t>If so, furnish particulars:</w:t>
            </w:r>
          </w:p>
          <w:p w14:paraId="7C68F4C5" w14:textId="77777777" w:rsidR="00C84F73" w:rsidRPr="00C84F73" w:rsidRDefault="00C84F73" w:rsidP="00B129A2">
            <w:pPr>
              <w:rPr>
                <w:rFonts w:ascii="Arial" w:hAnsi="Arial" w:cs="Arial"/>
                <w:sz w:val="20"/>
              </w:rPr>
            </w:pPr>
          </w:p>
          <w:p w14:paraId="618314F0" w14:textId="77777777" w:rsidR="00C84F73" w:rsidRPr="00C84F73" w:rsidRDefault="00C84F73" w:rsidP="00B129A2">
            <w:pPr>
              <w:rPr>
                <w:rFonts w:ascii="Arial" w:hAnsi="Arial" w:cs="Arial"/>
                <w:sz w:val="20"/>
              </w:rPr>
            </w:pPr>
          </w:p>
          <w:p w14:paraId="7CC72043" w14:textId="77777777" w:rsidR="00C84F73" w:rsidRPr="00C84F73" w:rsidRDefault="00C84F73" w:rsidP="00B129A2">
            <w:pPr>
              <w:rPr>
                <w:rFonts w:ascii="Arial" w:hAnsi="Arial" w:cs="Arial"/>
                <w:sz w:val="20"/>
              </w:rPr>
            </w:pPr>
          </w:p>
          <w:p w14:paraId="7E2DABD0" w14:textId="77777777" w:rsidR="00C84F73" w:rsidRPr="00C84F73" w:rsidRDefault="00C84F73" w:rsidP="00B129A2">
            <w:pPr>
              <w:rPr>
                <w:rFonts w:ascii="Arial" w:hAnsi="Arial" w:cs="Arial"/>
                <w:sz w:val="20"/>
              </w:rPr>
            </w:pPr>
          </w:p>
        </w:tc>
      </w:tr>
      <w:tr w:rsidR="00C84F73" w14:paraId="2BA3ACD3" w14:textId="77777777" w:rsidTr="00B129A2">
        <w:trPr>
          <w:cantSplit/>
        </w:trPr>
        <w:tc>
          <w:tcPr>
            <w:tcW w:w="696" w:type="dxa"/>
          </w:tcPr>
          <w:p w14:paraId="65FA1B3A" w14:textId="77777777" w:rsidR="00C84F73" w:rsidRPr="00C84F73" w:rsidRDefault="00C84F73" w:rsidP="00B129A2">
            <w:pPr>
              <w:rPr>
                <w:rFonts w:ascii="Arial" w:hAnsi="Arial" w:cs="Arial"/>
              </w:rPr>
            </w:pPr>
            <w:r w:rsidRPr="00C84F73">
              <w:rPr>
                <w:rFonts w:ascii="Arial" w:hAnsi="Arial" w:cs="Arial"/>
              </w:rPr>
              <w:t>4.5</w:t>
            </w:r>
          </w:p>
        </w:tc>
        <w:tc>
          <w:tcPr>
            <w:tcW w:w="7152" w:type="dxa"/>
          </w:tcPr>
          <w:p w14:paraId="46F35BA2" w14:textId="77777777" w:rsidR="00C84F73" w:rsidRPr="00C84F73" w:rsidRDefault="00C84F73" w:rsidP="00B129A2">
            <w:pPr>
              <w:rPr>
                <w:rFonts w:ascii="Arial" w:hAnsi="Arial" w:cs="Arial"/>
                <w:sz w:val="20"/>
              </w:rPr>
            </w:pPr>
            <w:r w:rsidRPr="00C84F73">
              <w:rPr>
                <w:rFonts w:ascii="Arial" w:hAnsi="Arial" w:cs="Arial"/>
                <w:sz w:val="20"/>
              </w:rPr>
              <w:t>Was any contract between the bidder and the municipality or any other organ of state terminated during the past five years on account of failure to perform on or comply with the contract?</w:t>
            </w:r>
          </w:p>
          <w:p w14:paraId="010F2E59" w14:textId="77777777" w:rsidR="00C84F73" w:rsidRPr="00C84F73" w:rsidRDefault="00C84F73" w:rsidP="00B129A2">
            <w:pPr>
              <w:rPr>
                <w:rFonts w:ascii="Arial" w:hAnsi="Arial" w:cs="Arial"/>
                <w:sz w:val="20"/>
              </w:rPr>
            </w:pPr>
          </w:p>
        </w:tc>
        <w:tc>
          <w:tcPr>
            <w:tcW w:w="735" w:type="dxa"/>
          </w:tcPr>
          <w:p w14:paraId="3E71AD4D" w14:textId="77777777" w:rsidR="00C84F73" w:rsidRPr="00C84F73" w:rsidRDefault="00C84F73" w:rsidP="00B129A2">
            <w:pPr>
              <w:jc w:val="center"/>
              <w:rPr>
                <w:rFonts w:ascii="Arial" w:hAnsi="Arial" w:cs="Arial"/>
              </w:rPr>
            </w:pPr>
            <w:r w:rsidRPr="00C84F73">
              <w:rPr>
                <w:rFonts w:ascii="Arial" w:hAnsi="Arial" w:cs="Arial"/>
              </w:rPr>
              <w:t>Yes</w:t>
            </w:r>
          </w:p>
          <w:p w14:paraId="2A1239D1"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8"/>
                  <w:enabled/>
                  <w:calcOnExit w:val="0"/>
                  <w:checkBox>
                    <w:sizeAuto/>
                    <w:default w:val="0"/>
                  </w:checkBox>
                </w:ffData>
              </w:fldChar>
            </w:r>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p>
        </w:tc>
        <w:tc>
          <w:tcPr>
            <w:tcW w:w="633" w:type="dxa"/>
          </w:tcPr>
          <w:p w14:paraId="1840D9E0" w14:textId="77777777" w:rsidR="00C84F73" w:rsidRPr="00C84F73" w:rsidRDefault="00C84F73" w:rsidP="00B129A2">
            <w:pPr>
              <w:jc w:val="center"/>
              <w:rPr>
                <w:rFonts w:ascii="Arial" w:hAnsi="Arial" w:cs="Arial"/>
              </w:rPr>
            </w:pPr>
            <w:r w:rsidRPr="00C84F73">
              <w:rPr>
                <w:rFonts w:ascii="Arial" w:hAnsi="Arial" w:cs="Arial"/>
              </w:rPr>
              <w:t>No</w:t>
            </w:r>
          </w:p>
          <w:p w14:paraId="0AF31CC7" w14:textId="77777777" w:rsidR="00C84F73" w:rsidRPr="00C84F73" w:rsidRDefault="00C84F73" w:rsidP="00B129A2">
            <w:pPr>
              <w:jc w:val="center"/>
              <w:rPr>
                <w:rFonts w:ascii="Arial" w:hAnsi="Arial" w:cs="Arial"/>
              </w:rPr>
            </w:pPr>
            <w:r w:rsidRPr="00C84F73">
              <w:rPr>
                <w:rFonts w:ascii="Arial" w:hAnsi="Arial" w:cs="Arial"/>
              </w:rPr>
              <w:fldChar w:fldCharType="begin">
                <w:ffData>
                  <w:name w:val="Check7"/>
                  <w:enabled/>
                  <w:calcOnExit w:val="0"/>
                  <w:checkBox>
                    <w:sizeAuto/>
                    <w:default w:val="0"/>
                  </w:checkBox>
                </w:ffData>
              </w:fldChar>
            </w:r>
            <w:r w:rsidRPr="00C84F73">
              <w:rPr>
                <w:rFonts w:ascii="Arial" w:hAnsi="Arial" w:cs="Arial"/>
              </w:rPr>
              <w:instrText xml:space="preserve"> FORMCHECKBOX </w:instrText>
            </w:r>
            <w:r w:rsidR="00E85638">
              <w:rPr>
                <w:rFonts w:ascii="Arial" w:hAnsi="Arial" w:cs="Arial"/>
              </w:rPr>
            </w:r>
            <w:r w:rsidR="00E85638">
              <w:rPr>
                <w:rFonts w:ascii="Arial" w:hAnsi="Arial" w:cs="Arial"/>
              </w:rPr>
              <w:fldChar w:fldCharType="separate"/>
            </w:r>
            <w:r w:rsidRPr="00C84F73">
              <w:rPr>
                <w:rFonts w:ascii="Arial" w:hAnsi="Arial" w:cs="Arial"/>
              </w:rPr>
              <w:fldChar w:fldCharType="end"/>
            </w:r>
          </w:p>
        </w:tc>
      </w:tr>
      <w:tr w:rsidR="00C84F73" w14:paraId="4C53F590" w14:textId="77777777" w:rsidTr="00B129A2">
        <w:trPr>
          <w:cantSplit/>
        </w:trPr>
        <w:tc>
          <w:tcPr>
            <w:tcW w:w="696" w:type="dxa"/>
          </w:tcPr>
          <w:p w14:paraId="4129ECC6" w14:textId="77777777" w:rsidR="00C84F73" w:rsidRPr="00C84F73" w:rsidRDefault="00C84F73" w:rsidP="00B129A2">
            <w:pPr>
              <w:rPr>
                <w:rFonts w:ascii="Arial" w:hAnsi="Arial" w:cs="Arial"/>
              </w:rPr>
            </w:pPr>
            <w:r w:rsidRPr="00C84F73">
              <w:rPr>
                <w:rFonts w:ascii="Arial" w:hAnsi="Arial" w:cs="Arial"/>
              </w:rPr>
              <w:t>4.7.1</w:t>
            </w:r>
          </w:p>
        </w:tc>
        <w:tc>
          <w:tcPr>
            <w:tcW w:w="8520" w:type="dxa"/>
            <w:gridSpan w:val="3"/>
          </w:tcPr>
          <w:p w14:paraId="006D44C5" w14:textId="77777777" w:rsidR="00C84F73" w:rsidRPr="00C84F73" w:rsidRDefault="00C84F73" w:rsidP="00B129A2">
            <w:pPr>
              <w:rPr>
                <w:rFonts w:ascii="Arial" w:hAnsi="Arial" w:cs="Arial"/>
                <w:sz w:val="20"/>
              </w:rPr>
            </w:pPr>
            <w:r w:rsidRPr="00C84F73">
              <w:rPr>
                <w:rFonts w:ascii="Arial" w:hAnsi="Arial" w:cs="Arial"/>
                <w:sz w:val="20"/>
              </w:rPr>
              <w:t>If so, furnish particulars:</w:t>
            </w:r>
          </w:p>
          <w:p w14:paraId="7AF3EF10" w14:textId="77777777" w:rsidR="00C84F73" w:rsidRPr="00C84F73" w:rsidRDefault="00C84F73" w:rsidP="00B129A2">
            <w:pPr>
              <w:rPr>
                <w:rFonts w:ascii="Arial" w:hAnsi="Arial" w:cs="Arial"/>
                <w:sz w:val="20"/>
              </w:rPr>
            </w:pPr>
          </w:p>
          <w:p w14:paraId="7B272D2D" w14:textId="77777777" w:rsidR="00C84F73" w:rsidRPr="00C84F73" w:rsidRDefault="00C84F73" w:rsidP="00B129A2">
            <w:pPr>
              <w:rPr>
                <w:rFonts w:ascii="Arial" w:hAnsi="Arial" w:cs="Arial"/>
                <w:sz w:val="20"/>
              </w:rPr>
            </w:pPr>
          </w:p>
          <w:p w14:paraId="28FD002D" w14:textId="77777777" w:rsidR="00C84F73" w:rsidRPr="00C84F73" w:rsidRDefault="00C84F73" w:rsidP="00B129A2">
            <w:pPr>
              <w:rPr>
                <w:rFonts w:ascii="Arial" w:hAnsi="Arial" w:cs="Arial"/>
                <w:sz w:val="20"/>
              </w:rPr>
            </w:pPr>
          </w:p>
          <w:p w14:paraId="0CFC7653" w14:textId="77777777" w:rsidR="00C84F73" w:rsidRPr="00C84F73" w:rsidRDefault="00C84F73" w:rsidP="00B129A2">
            <w:pPr>
              <w:rPr>
                <w:rFonts w:ascii="Arial" w:hAnsi="Arial" w:cs="Arial"/>
                <w:sz w:val="20"/>
              </w:rPr>
            </w:pPr>
          </w:p>
        </w:tc>
      </w:tr>
    </w:tbl>
    <w:p w14:paraId="4C0083FB" w14:textId="77777777" w:rsidR="00C84F73" w:rsidRDefault="00C84F73" w:rsidP="00C84F73"/>
    <w:p w14:paraId="4AD418E3" w14:textId="77777777" w:rsidR="00C84F73" w:rsidRDefault="00C84F73" w:rsidP="00C84F73">
      <w:pPr>
        <w:pStyle w:val="BodyTextIndent"/>
        <w:ind w:left="900" w:hanging="720"/>
        <w:jc w:val="left"/>
      </w:pPr>
    </w:p>
    <w:p w14:paraId="45CB9B19" w14:textId="77777777" w:rsidR="00C84F73" w:rsidRDefault="00C84F73" w:rsidP="00C84F73">
      <w:pPr>
        <w:pStyle w:val="BodyTextIndent"/>
        <w:ind w:left="900" w:hanging="720"/>
        <w:jc w:val="center"/>
        <w:rPr>
          <w:b/>
          <w:bCs/>
        </w:rPr>
      </w:pPr>
      <w:r>
        <w:rPr>
          <w:b/>
          <w:bCs/>
        </w:rPr>
        <w:t>CERTIFICATION</w:t>
      </w:r>
    </w:p>
    <w:p w14:paraId="2F09F7BB" w14:textId="77777777" w:rsidR="00C84F73" w:rsidRDefault="00C84F73" w:rsidP="00C84F73">
      <w:pPr>
        <w:pStyle w:val="BodyTextIndent"/>
        <w:ind w:left="900" w:hanging="720"/>
        <w:jc w:val="center"/>
        <w:rPr>
          <w:b/>
          <w:bCs/>
        </w:rPr>
      </w:pPr>
    </w:p>
    <w:p w14:paraId="2C719F1F" w14:textId="77777777" w:rsidR="00C84F73" w:rsidRDefault="00C84F73" w:rsidP="00C84F73">
      <w:pPr>
        <w:pStyle w:val="BodyTextIndent"/>
        <w:ind w:left="900" w:hanging="720"/>
        <w:rPr>
          <w:b/>
          <w:bCs/>
        </w:rPr>
      </w:pPr>
      <w:r>
        <w:rPr>
          <w:b/>
          <w:bCs/>
        </w:rPr>
        <w:t>I, THE UNDERSIGNED (FULL NAME)  …………..……………………………..……</w:t>
      </w:r>
    </w:p>
    <w:p w14:paraId="1DF2281A" w14:textId="77777777" w:rsidR="00C84F73" w:rsidRDefault="00C84F73" w:rsidP="00C84F73">
      <w:pPr>
        <w:pStyle w:val="BodyTextIndent"/>
        <w:tabs>
          <w:tab w:val="left" w:pos="180"/>
        </w:tabs>
        <w:ind w:hanging="720"/>
        <w:rPr>
          <w:b/>
          <w:bCs/>
        </w:rPr>
      </w:pPr>
      <w:r>
        <w:rPr>
          <w:b/>
          <w:bCs/>
        </w:rPr>
        <w:tab/>
        <w:t>CERTIFY THAT THE INFORMATION FURNISHED ON THIS</w:t>
      </w:r>
    </w:p>
    <w:p w14:paraId="6DF93DFE" w14:textId="77777777" w:rsidR="00C84F73" w:rsidRDefault="00C84F73" w:rsidP="00C84F73">
      <w:pPr>
        <w:pStyle w:val="BodyTextIndent"/>
        <w:tabs>
          <w:tab w:val="left" w:pos="180"/>
          <w:tab w:val="left" w:pos="360"/>
        </w:tabs>
        <w:ind w:hanging="720"/>
        <w:rPr>
          <w:b/>
          <w:bCs/>
        </w:rPr>
      </w:pPr>
      <w:r>
        <w:rPr>
          <w:b/>
          <w:bCs/>
        </w:rPr>
        <w:tab/>
        <w:t>DECLARATION FORM TRUE AND CORRECT.</w:t>
      </w:r>
    </w:p>
    <w:p w14:paraId="0DCC1D3B" w14:textId="77777777" w:rsidR="00C84F73" w:rsidRDefault="00C84F73" w:rsidP="00C84F73">
      <w:pPr>
        <w:pStyle w:val="BodyTextIndent"/>
        <w:tabs>
          <w:tab w:val="left" w:pos="180"/>
          <w:tab w:val="left" w:pos="360"/>
        </w:tabs>
        <w:ind w:hanging="720"/>
        <w:rPr>
          <w:b/>
          <w:bCs/>
        </w:rPr>
      </w:pPr>
    </w:p>
    <w:p w14:paraId="6A8A1FE5" w14:textId="77777777" w:rsidR="00C84F73" w:rsidRDefault="00C84F73" w:rsidP="00C84F73">
      <w:pPr>
        <w:pStyle w:val="BodyTextIndent"/>
        <w:tabs>
          <w:tab w:val="left" w:pos="180"/>
          <w:tab w:val="left" w:pos="360"/>
        </w:tabs>
        <w:ind w:hanging="720"/>
        <w:rPr>
          <w:b/>
          <w:bCs/>
        </w:rPr>
      </w:pPr>
      <w:r>
        <w:rPr>
          <w:b/>
          <w:bCs/>
        </w:rPr>
        <w:tab/>
        <w:t>I ACCEPT THAT, IN ADDITION TO CANCELLATION OF A CONTRACT, ACTION MAY BE TAKEN AGAINST ME SHOULD THIS DECLARATION PROVE TO BE FALSE.</w:t>
      </w:r>
    </w:p>
    <w:p w14:paraId="4FF68EA0" w14:textId="77777777" w:rsidR="00C84F73" w:rsidRDefault="00C84F73" w:rsidP="00C84F73">
      <w:pPr>
        <w:pStyle w:val="BodyTextIndent"/>
        <w:tabs>
          <w:tab w:val="left" w:pos="180"/>
          <w:tab w:val="left" w:pos="360"/>
        </w:tabs>
        <w:ind w:hanging="720"/>
        <w:rPr>
          <w:b/>
          <w:bCs/>
        </w:rPr>
      </w:pPr>
    </w:p>
    <w:p w14:paraId="40CA6252" w14:textId="77777777" w:rsidR="00C84F73" w:rsidRDefault="00C84F73" w:rsidP="00C84F73">
      <w:pPr>
        <w:pStyle w:val="BodyTextIndent"/>
        <w:tabs>
          <w:tab w:val="left" w:pos="180"/>
          <w:tab w:val="left" w:pos="360"/>
        </w:tabs>
        <w:ind w:hanging="720"/>
        <w:rPr>
          <w:b/>
          <w:bCs/>
        </w:rPr>
      </w:pPr>
    </w:p>
    <w:p w14:paraId="2F2AC798" w14:textId="77777777" w:rsidR="00C84F73" w:rsidRDefault="00C84F73" w:rsidP="00C84F73">
      <w:pPr>
        <w:pStyle w:val="BodyTextIndent"/>
        <w:tabs>
          <w:tab w:val="left" w:pos="180"/>
          <w:tab w:val="left" w:pos="360"/>
        </w:tabs>
        <w:ind w:hanging="720"/>
        <w:rPr>
          <w:b/>
          <w:bCs/>
        </w:rPr>
      </w:pPr>
    </w:p>
    <w:p w14:paraId="1737E9F6" w14:textId="77777777" w:rsidR="00C84F73" w:rsidRDefault="00C84F73" w:rsidP="00C84F73">
      <w:pPr>
        <w:pStyle w:val="BodyTextIndent"/>
        <w:tabs>
          <w:tab w:val="left" w:pos="180"/>
          <w:tab w:val="left" w:pos="360"/>
        </w:tabs>
        <w:ind w:hanging="720"/>
        <w:rPr>
          <w:b/>
          <w:bCs/>
        </w:rPr>
      </w:pPr>
    </w:p>
    <w:p w14:paraId="571750BE" w14:textId="77777777" w:rsidR="00C84F73" w:rsidRDefault="00C84F73" w:rsidP="00C84F73">
      <w:pPr>
        <w:pStyle w:val="BodyTextIndent"/>
        <w:tabs>
          <w:tab w:val="left" w:pos="180"/>
          <w:tab w:val="left" w:pos="360"/>
        </w:tabs>
        <w:ind w:hanging="720"/>
        <w:rPr>
          <w:b/>
          <w:bCs/>
        </w:rPr>
      </w:pPr>
      <w:r>
        <w:rPr>
          <w:b/>
          <w:bCs/>
        </w:rPr>
        <w:tab/>
        <w:t>………………………………………...</w:t>
      </w:r>
      <w:r>
        <w:rPr>
          <w:b/>
          <w:bCs/>
        </w:rPr>
        <w:tab/>
      </w:r>
      <w:r>
        <w:rPr>
          <w:b/>
          <w:bCs/>
        </w:rPr>
        <w:tab/>
      </w:r>
      <w:r>
        <w:rPr>
          <w:b/>
          <w:bCs/>
        </w:rPr>
        <w:tab/>
        <w:t>…………………………..</w:t>
      </w:r>
    </w:p>
    <w:p w14:paraId="348162B7" w14:textId="77777777" w:rsidR="00C84F73" w:rsidRDefault="00C84F73" w:rsidP="00C84F73">
      <w:pPr>
        <w:pStyle w:val="BodyTextIndent"/>
        <w:tabs>
          <w:tab w:val="left" w:pos="180"/>
          <w:tab w:val="left" w:pos="360"/>
        </w:tabs>
        <w:ind w:hanging="720"/>
        <w:rPr>
          <w:b/>
          <w:bCs/>
        </w:rPr>
      </w:pPr>
      <w:r>
        <w:rPr>
          <w:b/>
          <w:bCs/>
        </w:rPr>
        <w:tab/>
        <w:t xml:space="preserve">Signature </w:t>
      </w:r>
      <w:r>
        <w:rPr>
          <w:b/>
          <w:bCs/>
        </w:rPr>
        <w:tab/>
      </w:r>
      <w:r>
        <w:rPr>
          <w:b/>
          <w:bCs/>
        </w:rPr>
        <w:tab/>
      </w:r>
      <w:r>
        <w:rPr>
          <w:b/>
          <w:bCs/>
        </w:rPr>
        <w:tab/>
      </w:r>
      <w:r>
        <w:rPr>
          <w:b/>
          <w:bCs/>
        </w:rPr>
        <w:tab/>
      </w:r>
      <w:r>
        <w:rPr>
          <w:b/>
          <w:bCs/>
        </w:rPr>
        <w:tab/>
      </w:r>
      <w:r>
        <w:rPr>
          <w:b/>
          <w:bCs/>
        </w:rPr>
        <w:tab/>
      </w:r>
      <w:r>
        <w:rPr>
          <w:b/>
          <w:bCs/>
        </w:rPr>
        <w:tab/>
        <w:t>Date</w:t>
      </w:r>
    </w:p>
    <w:p w14:paraId="62B4CA37" w14:textId="77777777" w:rsidR="00C84F73" w:rsidRDefault="00C84F73" w:rsidP="00C84F73">
      <w:pPr>
        <w:pStyle w:val="BodyTextIndent"/>
        <w:tabs>
          <w:tab w:val="left" w:pos="180"/>
          <w:tab w:val="left" w:pos="360"/>
        </w:tabs>
        <w:ind w:hanging="720"/>
        <w:rPr>
          <w:b/>
          <w:bCs/>
        </w:rPr>
      </w:pPr>
    </w:p>
    <w:p w14:paraId="4CBE819D" w14:textId="77777777" w:rsidR="00C84F73" w:rsidRDefault="00C84F73" w:rsidP="00C84F73">
      <w:pPr>
        <w:pStyle w:val="BodyTextIndent"/>
        <w:tabs>
          <w:tab w:val="left" w:pos="180"/>
          <w:tab w:val="left" w:pos="360"/>
        </w:tabs>
        <w:ind w:hanging="720"/>
        <w:rPr>
          <w:b/>
          <w:bCs/>
        </w:rPr>
      </w:pPr>
    </w:p>
    <w:p w14:paraId="437F3183" w14:textId="77777777" w:rsidR="00C84F73" w:rsidRDefault="00C84F73" w:rsidP="00C84F73">
      <w:pPr>
        <w:pStyle w:val="BodyTextIndent"/>
        <w:tabs>
          <w:tab w:val="left" w:pos="180"/>
          <w:tab w:val="left" w:pos="360"/>
        </w:tabs>
        <w:ind w:hanging="720"/>
        <w:rPr>
          <w:b/>
          <w:bCs/>
        </w:rPr>
      </w:pPr>
    </w:p>
    <w:p w14:paraId="019B4164" w14:textId="77777777" w:rsidR="00C84F73" w:rsidRDefault="00C84F73" w:rsidP="00C84F73">
      <w:pPr>
        <w:pStyle w:val="BodyTextIndent"/>
        <w:tabs>
          <w:tab w:val="left" w:pos="180"/>
          <w:tab w:val="left" w:pos="360"/>
        </w:tabs>
        <w:ind w:hanging="720"/>
        <w:rPr>
          <w:b/>
          <w:bCs/>
        </w:rPr>
      </w:pPr>
      <w:r>
        <w:rPr>
          <w:b/>
          <w:bCs/>
        </w:rPr>
        <w:tab/>
        <w:t>……………………………………….</w:t>
      </w:r>
      <w:r>
        <w:rPr>
          <w:b/>
          <w:bCs/>
        </w:rPr>
        <w:tab/>
      </w:r>
      <w:r>
        <w:rPr>
          <w:b/>
          <w:bCs/>
        </w:rPr>
        <w:tab/>
      </w:r>
      <w:r>
        <w:rPr>
          <w:b/>
          <w:bCs/>
        </w:rPr>
        <w:tab/>
        <w:t>…………………………..</w:t>
      </w:r>
    </w:p>
    <w:p w14:paraId="3C2841CA" w14:textId="08D69D4C" w:rsidR="00C84F73" w:rsidRDefault="00C84F73" w:rsidP="00C84F73">
      <w:pPr>
        <w:pStyle w:val="BodyTextIndent"/>
        <w:tabs>
          <w:tab w:val="left" w:pos="180"/>
          <w:tab w:val="left" w:pos="360"/>
        </w:tabs>
        <w:ind w:hanging="720"/>
      </w:pPr>
      <w:r>
        <w:rPr>
          <w:b/>
          <w:bCs/>
        </w:rPr>
        <w:tab/>
        <w:t>Position</w:t>
      </w:r>
      <w:r>
        <w:rPr>
          <w:b/>
          <w:bCs/>
        </w:rPr>
        <w:tab/>
      </w:r>
      <w:r>
        <w:rPr>
          <w:b/>
          <w:bCs/>
        </w:rPr>
        <w:tab/>
      </w:r>
      <w:r>
        <w:rPr>
          <w:b/>
          <w:bCs/>
        </w:rPr>
        <w:tab/>
      </w:r>
      <w:r>
        <w:rPr>
          <w:b/>
          <w:bCs/>
        </w:rPr>
        <w:tab/>
      </w:r>
      <w:r>
        <w:rPr>
          <w:b/>
          <w:bCs/>
        </w:rPr>
        <w:tab/>
      </w:r>
      <w:r>
        <w:rPr>
          <w:b/>
          <w:bCs/>
        </w:rPr>
        <w:tab/>
        <w:t>Name of Bidder</w:t>
      </w:r>
    </w:p>
    <w:p w14:paraId="6F70BF84" w14:textId="77777777" w:rsidR="00C84F73" w:rsidRDefault="00C84F73" w:rsidP="00B6111E">
      <w:pPr>
        <w:rPr>
          <w:rFonts w:ascii="Arial" w:hAnsi="Arial" w:cs="Arial"/>
          <w:sz w:val="20"/>
          <w:szCs w:val="20"/>
        </w:rPr>
      </w:pPr>
    </w:p>
    <w:p w14:paraId="53702E27" w14:textId="77777777" w:rsidR="00C84F73" w:rsidRDefault="00C84F73" w:rsidP="00B6111E">
      <w:pPr>
        <w:rPr>
          <w:rFonts w:ascii="Arial" w:hAnsi="Arial" w:cs="Arial"/>
          <w:sz w:val="20"/>
          <w:szCs w:val="20"/>
        </w:rPr>
      </w:pPr>
    </w:p>
    <w:p w14:paraId="11A76A1C" w14:textId="77777777" w:rsidR="00C84F73" w:rsidRDefault="00C84F73" w:rsidP="00B6111E">
      <w:pPr>
        <w:rPr>
          <w:rFonts w:ascii="Arial" w:hAnsi="Arial" w:cs="Arial"/>
          <w:sz w:val="20"/>
          <w:szCs w:val="20"/>
        </w:rPr>
      </w:pPr>
    </w:p>
    <w:p w14:paraId="5E9E62C7" w14:textId="77777777" w:rsidR="00C84F73" w:rsidRDefault="00C84F73" w:rsidP="00B6111E">
      <w:pPr>
        <w:rPr>
          <w:rFonts w:ascii="Arial" w:hAnsi="Arial" w:cs="Arial"/>
          <w:sz w:val="20"/>
          <w:szCs w:val="20"/>
        </w:rPr>
      </w:pPr>
    </w:p>
    <w:p w14:paraId="7D404561" w14:textId="77777777" w:rsidR="00C84F73" w:rsidRDefault="00C84F73" w:rsidP="00B6111E">
      <w:pPr>
        <w:rPr>
          <w:rFonts w:ascii="Arial" w:hAnsi="Arial" w:cs="Arial"/>
          <w:sz w:val="20"/>
          <w:szCs w:val="20"/>
        </w:rPr>
      </w:pPr>
    </w:p>
    <w:p w14:paraId="25B29952" w14:textId="77777777" w:rsidR="00C84F73" w:rsidRDefault="00C84F73" w:rsidP="00B6111E">
      <w:pPr>
        <w:rPr>
          <w:rFonts w:ascii="Arial" w:hAnsi="Arial" w:cs="Arial"/>
          <w:sz w:val="20"/>
          <w:szCs w:val="20"/>
        </w:rPr>
      </w:pPr>
    </w:p>
    <w:p w14:paraId="4FB094A9" w14:textId="77777777" w:rsidR="00C84F73" w:rsidRDefault="00C84F73" w:rsidP="00B6111E">
      <w:pPr>
        <w:rPr>
          <w:rFonts w:ascii="Arial" w:hAnsi="Arial" w:cs="Arial"/>
          <w:sz w:val="20"/>
          <w:szCs w:val="20"/>
        </w:rPr>
      </w:pPr>
    </w:p>
    <w:p w14:paraId="4444083D" w14:textId="77777777" w:rsidR="00C84F73" w:rsidRDefault="00C84F73" w:rsidP="00B6111E">
      <w:pPr>
        <w:rPr>
          <w:rFonts w:ascii="Arial" w:hAnsi="Arial" w:cs="Arial"/>
          <w:sz w:val="20"/>
          <w:szCs w:val="20"/>
        </w:rPr>
      </w:pPr>
    </w:p>
    <w:p w14:paraId="00FCD4C5" w14:textId="77777777" w:rsidR="00C84F73" w:rsidRDefault="00C84F73" w:rsidP="00B6111E">
      <w:pPr>
        <w:rPr>
          <w:rFonts w:ascii="Arial" w:hAnsi="Arial" w:cs="Arial"/>
          <w:sz w:val="20"/>
          <w:szCs w:val="20"/>
        </w:rPr>
      </w:pPr>
    </w:p>
    <w:p w14:paraId="7E7B3D6A" w14:textId="77777777" w:rsidR="00C84F73" w:rsidRDefault="00C84F73" w:rsidP="00B6111E">
      <w:pPr>
        <w:rPr>
          <w:rFonts w:ascii="Arial" w:hAnsi="Arial" w:cs="Arial"/>
          <w:sz w:val="20"/>
          <w:szCs w:val="20"/>
        </w:rPr>
      </w:pPr>
    </w:p>
    <w:p w14:paraId="58F00005" w14:textId="77777777" w:rsidR="00C84F73" w:rsidRDefault="00C84F73" w:rsidP="00B6111E">
      <w:pPr>
        <w:rPr>
          <w:rFonts w:ascii="Arial" w:hAnsi="Arial" w:cs="Arial"/>
          <w:sz w:val="20"/>
          <w:szCs w:val="20"/>
        </w:rPr>
      </w:pPr>
    </w:p>
    <w:p w14:paraId="0A3DB695" w14:textId="77777777" w:rsidR="00C84F73" w:rsidRDefault="00C84F73" w:rsidP="00B6111E">
      <w:pPr>
        <w:rPr>
          <w:rFonts w:ascii="Arial" w:hAnsi="Arial" w:cs="Arial"/>
          <w:sz w:val="20"/>
          <w:szCs w:val="20"/>
        </w:rPr>
      </w:pPr>
    </w:p>
    <w:p w14:paraId="7C9221C8" w14:textId="77777777" w:rsidR="00C84F73" w:rsidRDefault="00C84F73" w:rsidP="00B6111E">
      <w:pPr>
        <w:rPr>
          <w:rFonts w:ascii="Arial" w:hAnsi="Arial" w:cs="Arial"/>
          <w:sz w:val="20"/>
          <w:szCs w:val="20"/>
        </w:rPr>
      </w:pPr>
    </w:p>
    <w:p w14:paraId="0D26E394" w14:textId="77777777" w:rsidR="00C84F73" w:rsidRDefault="00C84F73" w:rsidP="00B6111E">
      <w:pPr>
        <w:rPr>
          <w:rFonts w:ascii="Arial" w:hAnsi="Arial" w:cs="Arial"/>
          <w:sz w:val="20"/>
          <w:szCs w:val="20"/>
        </w:rPr>
      </w:pPr>
    </w:p>
    <w:p w14:paraId="27F56A3A" w14:textId="77777777" w:rsidR="00C84F73" w:rsidRDefault="00C84F73" w:rsidP="00B6111E">
      <w:pPr>
        <w:rPr>
          <w:rFonts w:ascii="Arial" w:hAnsi="Arial" w:cs="Arial"/>
          <w:sz w:val="20"/>
          <w:szCs w:val="20"/>
        </w:rPr>
      </w:pPr>
    </w:p>
    <w:p w14:paraId="0CF8F529" w14:textId="77777777" w:rsidR="00C84F73" w:rsidRDefault="00C84F73" w:rsidP="00B6111E">
      <w:pPr>
        <w:rPr>
          <w:rFonts w:ascii="Arial" w:hAnsi="Arial" w:cs="Arial"/>
          <w:sz w:val="20"/>
          <w:szCs w:val="20"/>
        </w:rPr>
      </w:pPr>
    </w:p>
    <w:p w14:paraId="45E1E150" w14:textId="77777777" w:rsidR="006C5367" w:rsidRDefault="006C5367" w:rsidP="006C5367">
      <w:pPr>
        <w:autoSpaceDE w:val="0"/>
        <w:autoSpaceDN w:val="0"/>
        <w:adjustRightInd w:val="0"/>
        <w:jc w:val="right"/>
        <w:rPr>
          <w:rFonts w:ascii="Arial" w:hAnsi="Arial" w:cs="Arial"/>
          <w:sz w:val="20"/>
          <w:szCs w:val="20"/>
        </w:rPr>
      </w:pPr>
    </w:p>
    <w:p w14:paraId="058D957B" w14:textId="77777777" w:rsidR="006C5367" w:rsidRPr="00143D24" w:rsidRDefault="006C5367" w:rsidP="006C5367">
      <w:pPr>
        <w:pStyle w:val="Title"/>
      </w:pPr>
      <w:r w:rsidRPr="00064938">
        <w:rPr>
          <w:b/>
          <w:bCs/>
          <w:sz w:val="40"/>
          <w:szCs w:val="28"/>
        </w:rPr>
        <w:t xml:space="preserve">MBD </w:t>
      </w:r>
      <w:r>
        <w:rPr>
          <w:b/>
          <w:bCs/>
          <w:sz w:val="40"/>
          <w:szCs w:val="28"/>
        </w:rPr>
        <w:t>9</w:t>
      </w:r>
      <w:r w:rsidRPr="00064938">
        <w:rPr>
          <w:b/>
          <w:bCs/>
          <w:sz w:val="40"/>
          <w:szCs w:val="28"/>
        </w:rPr>
        <w:t xml:space="preserve"> – MATATIELE LOCAL MUNICIPALITY</w:t>
      </w:r>
    </w:p>
    <w:p w14:paraId="23AC33E0" w14:textId="77777777" w:rsidR="006C5367" w:rsidRPr="006C5367" w:rsidRDefault="006C5367" w:rsidP="006C5367">
      <w:pPr>
        <w:autoSpaceDE w:val="0"/>
        <w:autoSpaceDN w:val="0"/>
        <w:adjustRightInd w:val="0"/>
        <w:rPr>
          <w:rFonts w:ascii="Arial" w:hAnsi="Arial" w:cs="Arial"/>
          <w:b/>
          <w:bCs/>
          <w:sz w:val="28"/>
          <w:szCs w:val="28"/>
          <w:lang w:val="en-US"/>
        </w:rPr>
      </w:pPr>
    </w:p>
    <w:p w14:paraId="204EE7F3" w14:textId="77777777" w:rsidR="006C5367" w:rsidRPr="006C5367" w:rsidRDefault="006C5367" w:rsidP="006C5367">
      <w:pPr>
        <w:autoSpaceDE w:val="0"/>
        <w:autoSpaceDN w:val="0"/>
        <w:adjustRightInd w:val="0"/>
        <w:jc w:val="center"/>
        <w:rPr>
          <w:rFonts w:ascii="Arial" w:hAnsi="Arial" w:cs="Arial"/>
          <w:b/>
          <w:bCs/>
          <w:sz w:val="28"/>
          <w:szCs w:val="28"/>
          <w:lang w:val="en-US"/>
        </w:rPr>
      </w:pPr>
      <w:r w:rsidRPr="006C5367">
        <w:rPr>
          <w:rFonts w:ascii="Arial" w:hAnsi="Arial" w:cs="Arial"/>
          <w:b/>
          <w:bCs/>
          <w:sz w:val="28"/>
          <w:szCs w:val="28"/>
          <w:lang w:val="en-US"/>
        </w:rPr>
        <w:t>CERTIFICATE OF INDEPENDENT BID DETERMINATION</w:t>
      </w:r>
    </w:p>
    <w:p w14:paraId="0E252B60" w14:textId="77777777" w:rsidR="006C5367" w:rsidRPr="006C5367" w:rsidRDefault="006C5367" w:rsidP="006C5367">
      <w:pPr>
        <w:autoSpaceDE w:val="0"/>
        <w:autoSpaceDN w:val="0"/>
        <w:adjustRightInd w:val="0"/>
        <w:spacing w:line="360" w:lineRule="auto"/>
        <w:rPr>
          <w:rFonts w:ascii="Arial" w:hAnsi="Arial" w:cs="Arial"/>
          <w:sz w:val="20"/>
          <w:szCs w:val="20"/>
          <w:lang w:val="en-US"/>
        </w:rPr>
      </w:pPr>
    </w:p>
    <w:p w14:paraId="42FDAA09" w14:textId="77777777" w:rsidR="006C5367" w:rsidRPr="006C5367" w:rsidRDefault="006C5367" w:rsidP="006C5367">
      <w:pPr>
        <w:autoSpaceDE w:val="0"/>
        <w:autoSpaceDN w:val="0"/>
        <w:adjustRightInd w:val="0"/>
        <w:spacing w:line="360" w:lineRule="auto"/>
        <w:ind w:left="720" w:hanging="720"/>
        <w:jc w:val="both"/>
        <w:rPr>
          <w:rFonts w:ascii="Arial" w:hAnsi="Arial" w:cs="Arial"/>
          <w:sz w:val="20"/>
          <w:szCs w:val="20"/>
          <w:lang w:val="en-US"/>
        </w:rPr>
      </w:pPr>
      <w:r w:rsidRPr="006C5367">
        <w:rPr>
          <w:rFonts w:ascii="Arial" w:hAnsi="Arial" w:cs="Arial"/>
          <w:sz w:val="20"/>
          <w:szCs w:val="20"/>
          <w:lang w:val="en-US"/>
        </w:rPr>
        <w:t>1</w:t>
      </w:r>
      <w:r w:rsidRPr="006C5367">
        <w:rPr>
          <w:rFonts w:ascii="Arial" w:hAnsi="Arial" w:cs="Arial"/>
          <w:sz w:val="20"/>
          <w:szCs w:val="20"/>
          <w:lang w:val="en-US"/>
        </w:rPr>
        <w:tab/>
        <w:t>This Municipal Bidding Document (MBD) must form part of all bids¹ invited.</w:t>
      </w:r>
    </w:p>
    <w:p w14:paraId="187102E6" w14:textId="77777777" w:rsidR="006C5367" w:rsidRPr="006C5367" w:rsidRDefault="006C5367" w:rsidP="006C5367">
      <w:pPr>
        <w:spacing w:before="100" w:beforeAutospacing="1" w:after="100" w:afterAutospacing="1" w:line="360" w:lineRule="auto"/>
        <w:ind w:left="851" w:hanging="851"/>
        <w:jc w:val="both"/>
        <w:rPr>
          <w:rFonts w:ascii="Arial" w:hAnsi="Arial" w:cs="Arial"/>
          <w:sz w:val="20"/>
          <w:szCs w:val="20"/>
          <w:lang w:val="en-US"/>
        </w:rPr>
      </w:pPr>
      <w:r w:rsidRPr="006C5367">
        <w:rPr>
          <w:rFonts w:ascii="Arial" w:hAnsi="Arial" w:cs="Arial"/>
          <w:sz w:val="20"/>
          <w:szCs w:val="20"/>
          <w:lang w:val="en-US"/>
        </w:rPr>
        <w:t>2</w:t>
      </w:r>
      <w:r w:rsidRPr="006C5367">
        <w:rPr>
          <w:rFonts w:ascii="Arial" w:hAnsi="Arial" w:cs="Arial"/>
          <w:sz w:val="20"/>
          <w:szCs w:val="20"/>
          <w:lang w:val="en-US"/>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6C5367">
        <w:rPr>
          <w:rFonts w:ascii="Arial" w:hAnsi="Arial" w:cs="Arial"/>
          <w:i/>
          <w:sz w:val="20"/>
          <w:szCs w:val="20"/>
          <w:lang w:val="en-US"/>
        </w:rPr>
        <w:t>pe se</w:t>
      </w:r>
      <w:r w:rsidRPr="006C5367">
        <w:rPr>
          <w:rFonts w:ascii="Arial" w:hAnsi="Arial" w:cs="Arial"/>
          <w:sz w:val="20"/>
          <w:szCs w:val="20"/>
          <w:lang w:val="en-US"/>
        </w:rPr>
        <w:t xml:space="preserve"> prohibition meaning that it cannot be justified under any grounds.</w:t>
      </w:r>
    </w:p>
    <w:p w14:paraId="4288ED0C" w14:textId="77777777" w:rsidR="006C5367" w:rsidRPr="006C5367" w:rsidRDefault="006C5367" w:rsidP="006C5367">
      <w:pPr>
        <w:ind w:left="720" w:hanging="1080"/>
        <w:jc w:val="both"/>
        <w:rPr>
          <w:rFonts w:ascii="Arial" w:hAnsi="Arial" w:cs="Arial"/>
          <w:sz w:val="20"/>
          <w:szCs w:val="20"/>
        </w:rPr>
      </w:pPr>
      <w:r w:rsidRPr="006C5367">
        <w:rPr>
          <w:rFonts w:ascii="Arial" w:hAnsi="Arial" w:cs="Arial"/>
          <w:sz w:val="20"/>
          <w:szCs w:val="20"/>
          <w:lang w:val="en-US"/>
        </w:rPr>
        <w:t>3</w:t>
      </w:r>
      <w:r w:rsidRPr="006C5367">
        <w:rPr>
          <w:rFonts w:ascii="Arial" w:hAnsi="Arial" w:cs="Arial"/>
          <w:sz w:val="20"/>
          <w:szCs w:val="20"/>
          <w:lang w:val="en-US"/>
        </w:rPr>
        <w:tab/>
      </w:r>
      <w:r w:rsidRPr="006C5367">
        <w:rPr>
          <w:rFonts w:ascii="Arial" w:hAnsi="Arial" w:cs="Arial"/>
          <w:sz w:val="20"/>
          <w:szCs w:val="20"/>
        </w:rPr>
        <w:t>Municipal Supply Regulation 38 (1) prescribes that a supply chain management policy must provide measures for the combating of abuse of the supply chain management system, and must enable the accounting officer, among others, to:</w:t>
      </w:r>
    </w:p>
    <w:p w14:paraId="19FAC7BE" w14:textId="77777777" w:rsidR="006C5367" w:rsidRPr="006C5367" w:rsidRDefault="006C5367" w:rsidP="006C5367">
      <w:pPr>
        <w:jc w:val="both"/>
        <w:rPr>
          <w:rFonts w:ascii="Arial" w:hAnsi="Arial" w:cs="Arial"/>
          <w:sz w:val="20"/>
          <w:szCs w:val="20"/>
        </w:rPr>
      </w:pPr>
    </w:p>
    <w:p w14:paraId="44CD8A75" w14:textId="77777777" w:rsidR="006C5367" w:rsidRPr="006C5367" w:rsidRDefault="006C5367" w:rsidP="006C5367">
      <w:pPr>
        <w:ind w:left="720"/>
        <w:jc w:val="both"/>
        <w:rPr>
          <w:rFonts w:ascii="Arial" w:hAnsi="Arial" w:cs="Arial"/>
          <w:sz w:val="20"/>
          <w:szCs w:val="20"/>
        </w:rPr>
      </w:pPr>
      <w:r w:rsidRPr="006C5367">
        <w:rPr>
          <w:rFonts w:ascii="Arial" w:hAnsi="Arial" w:cs="Arial"/>
          <w:sz w:val="20"/>
          <w:szCs w:val="20"/>
        </w:rPr>
        <w:t>a.</w:t>
      </w:r>
      <w:r w:rsidRPr="006C5367">
        <w:rPr>
          <w:rFonts w:ascii="Arial" w:hAnsi="Arial" w:cs="Arial"/>
          <w:sz w:val="20"/>
          <w:szCs w:val="20"/>
        </w:rPr>
        <w:tab/>
        <w:t>take all reasonable steps to prevent such abuse;</w:t>
      </w:r>
    </w:p>
    <w:p w14:paraId="1C457A74" w14:textId="77777777" w:rsidR="006C5367" w:rsidRPr="006C5367" w:rsidRDefault="006C5367" w:rsidP="006C5367">
      <w:pPr>
        <w:jc w:val="both"/>
        <w:rPr>
          <w:rFonts w:ascii="Arial" w:hAnsi="Arial" w:cs="Arial"/>
          <w:sz w:val="20"/>
          <w:szCs w:val="20"/>
        </w:rPr>
      </w:pPr>
    </w:p>
    <w:p w14:paraId="307786B6" w14:textId="77777777" w:rsidR="006C5367" w:rsidRPr="006C5367" w:rsidRDefault="006C5367" w:rsidP="006C5367">
      <w:pPr>
        <w:ind w:left="1440" w:hanging="720"/>
        <w:jc w:val="both"/>
        <w:rPr>
          <w:rFonts w:ascii="Arial" w:hAnsi="Arial" w:cs="Arial"/>
          <w:sz w:val="20"/>
          <w:szCs w:val="20"/>
        </w:rPr>
      </w:pPr>
      <w:r w:rsidRPr="006C5367">
        <w:rPr>
          <w:rFonts w:ascii="Arial" w:hAnsi="Arial" w:cs="Arial"/>
          <w:sz w:val="20"/>
          <w:szCs w:val="20"/>
        </w:rPr>
        <w:t>b.</w:t>
      </w:r>
      <w:r w:rsidRPr="006C5367">
        <w:rPr>
          <w:rFonts w:ascii="Arial" w:hAnsi="Arial" w:cs="Arial"/>
          <w:sz w:val="20"/>
          <w:szCs w:val="20"/>
        </w:rPr>
        <w:tab/>
        <w:t>reject the bid of any bidder if that bidder or any of its directors has abused the supply chain management system of the municipality or municipal entity or has committed any improper conduct in relation to such system; and</w:t>
      </w:r>
    </w:p>
    <w:p w14:paraId="7477D466" w14:textId="77777777" w:rsidR="006C5367" w:rsidRPr="006C5367" w:rsidRDefault="006C5367" w:rsidP="006C5367">
      <w:pPr>
        <w:jc w:val="both"/>
        <w:rPr>
          <w:rFonts w:ascii="Arial" w:hAnsi="Arial" w:cs="Arial"/>
          <w:sz w:val="20"/>
          <w:szCs w:val="20"/>
        </w:rPr>
      </w:pPr>
    </w:p>
    <w:p w14:paraId="341C368E" w14:textId="77777777" w:rsidR="006C5367" w:rsidRPr="006C5367" w:rsidRDefault="006C5367" w:rsidP="006C5367">
      <w:pPr>
        <w:ind w:left="1440" w:hanging="720"/>
        <w:jc w:val="both"/>
        <w:rPr>
          <w:rFonts w:ascii="Arial" w:hAnsi="Arial" w:cs="Arial"/>
          <w:sz w:val="20"/>
          <w:szCs w:val="20"/>
        </w:rPr>
      </w:pPr>
      <w:r w:rsidRPr="006C5367">
        <w:rPr>
          <w:rFonts w:ascii="Arial" w:hAnsi="Arial" w:cs="Arial"/>
          <w:sz w:val="20"/>
          <w:szCs w:val="20"/>
        </w:rPr>
        <w:t>c.</w:t>
      </w:r>
      <w:r w:rsidRPr="006C5367">
        <w:rPr>
          <w:rFonts w:ascii="Arial" w:hAnsi="Arial" w:cs="Arial"/>
          <w:sz w:val="20"/>
          <w:szCs w:val="20"/>
        </w:rPr>
        <w:tab/>
        <w:t>cancel a contract awarded to a person if the person committed any corrupt or fraudulent act during the bidding process or the execution of the contract.</w:t>
      </w:r>
    </w:p>
    <w:p w14:paraId="3965B5D6" w14:textId="77777777" w:rsidR="006C5367" w:rsidRPr="006C5367" w:rsidRDefault="006C5367" w:rsidP="006C5367">
      <w:pPr>
        <w:ind w:left="1440" w:hanging="720"/>
        <w:jc w:val="both"/>
        <w:rPr>
          <w:rFonts w:ascii="Arial" w:hAnsi="Arial" w:cs="Arial"/>
          <w:sz w:val="20"/>
          <w:szCs w:val="20"/>
        </w:rPr>
      </w:pPr>
    </w:p>
    <w:p w14:paraId="0DFD9AD4" w14:textId="77777777" w:rsidR="006C5367" w:rsidRPr="006C5367" w:rsidRDefault="006C5367" w:rsidP="006C5367">
      <w:pPr>
        <w:ind w:left="1440" w:hanging="720"/>
        <w:jc w:val="both"/>
        <w:rPr>
          <w:rFonts w:ascii="Arial" w:hAnsi="Arial" w:cs="Arial"/>
          <w:sz w:val="20"/>
          <w:szCs w:val="20"/>
        </w:rPr>
      </w:pPr>
    </w:p>
    <w:p w14:paraId="55296073" w14:textId="77777777" w:rsidR="006C5367" w:rsidRPr="006C5367" w:rsidRDefault="006C5367" w:rsidP="004B5E9A">
      <w:pPr>
        <w:numPr>
          <w:ilvl w:val="0"/>
          <w:numId w:val="29"/>
        </w:numPr>
        <w:autoSpaceDE w:val="0"/>
        <w:autoSpaceDN w:val="0"/>
        <w:adjustRightInd w:val="0"/>
        <w:spacing w:line="360" w:lineRule="auto"/>
        <w:ind w:hanging="720"/>
        <w:jc w:val="both"/>
        <w:rPr>
          <w:rFonts w:ascii="Arial" w:hAnsi="Arial" w:cs="Arial"/>
          <w:sz w:val="20"/>
          <w:szCs w:val="20"/>
          <w:lang w:val="en-US"/>
        </w:rPr>
      </w:pPr>
      <w:r w:rsidRPr="006C5367">
        <w:rPr>
          <w:rFonts w:ascii="Arial" w:hAnsi="Arial" w:cs="Arial"/>
          <w:sz w:val="20"/>
          <w:szCs w:val="20"/>
          <w:lang w:val="en-US"/>
        </w:rPr>
        <w:t xml:space="preserve">This MBD serves as a certificate of declaration that would be used by institutions to ensure that, when bids are considered, reasonable steps are taken to prevent any form of bid-rigging. </w:t>
      </w:r>
    </w:p>
    <w:p w14:paraId="2F6606C7" w14:textId="77777777" w:rsidR="006C5367" w:rsidRPr="006C5367" w:rsidRDefault="006C5367" w:rsidP="004B5E9A">
      <w:pPr>
        <w:numPr>
          <w:ilvl w:val="0"/>
          <w:numId w:val="29"/>
        </w:numPr>
        <w:autoSpaceDE w:val="0"/>
        <w:autoSpaceDN w:val="0"/>
        <w:adjustRightInd w:val="0"/>
        <w:spacing w:line="360" w:lineRule="auto"/>
        <w:ind w:hanging="720"/>
        <w:jc w:val="both"/>
        <w:rPr>
          <w:rFonts w:ascii="Arial" w:hAnsi="Arial" w:cs="Arial"/>
          <w:sz w:val="20"/>
          <w:szCs w:val="20"/>
          <w:lang w:val="en-US"/>
        </w:rPr>
      </w:pPr>
      <w:r w:rsidRPr="006C5367">
        <w:rPr>
          <w:rFonts w:ascii="Arial" w:hAnsi="Arial" w:cs="Arial"/>
          <w:sz w:val="20"/>
          <w:szCs w:val="20"/>
          <w:lang w:val="en-US"/>
        </w:rPr>
        <w:t>In order to give effect to the above, the attached Certificate of Bid Determination (MBD 9) must be completed and submitted with the bid:</w:t>
      </w:r>
    </w:p>
    <w:p w14:paraId="781EC274" w14:textId="77777777" w:rsidR="006C5367" w:rsidRPr="006C5367" w:rsidRDefault="006C5367" w:rsidP="006C5367">
      <w:pPr>
        <w:autoSpaceDE w:val="0"/>
        <w:autoSpaceDN w:val="0"/>
        <w:adjustRightInd w:val="0"/>
        <w:spacing w:line="360" w:lineRule="auto"/>
        <w:jc w:val="both"/>
        <w:rPr>
          <w:rFonts w:ascii="Arial" w:hAnsi="Arial" w:cs="Arial"/>
          <w:sz w:val="20"/>
          <w:szCs w:val="20"/>
          <w:lang w:val="en-US"/>
        </w:rPr>
      </w:pPr>
    </w:p>
    <w:p w14:paraId="4F16C4E4" w14:textId="77777777" w:rsidR="006C5367" w:rsidRPr="006C5367" w:rsidRDefault="006C5367" w:rsidP="006C5367">
      <w:pPr>
        <w:autoSpaceDE w:val="0"/>
        <w:autoSpaceDN w:val="0"/>
        <w:adjustRightInd w:val="0"/>
        <w:jc w:val="both"/>
        <w:rPr>
          <w:rFonts w:ascii="Arial" w:hAnsi="Arial" w:cs="Arial"/>
          <w:b/>
          <w:sz w:val="20"/>
          <w:szCs w:val="20"/>
          <w:lang w:val="en-US"/>
        </w:rPr>
      </w:pPr>
      <w:r w:rsidRPr="006C5367">
        <w:rPr>
          <w:rFonts w:ascii="Arial" w:hAnsi="Arial" w:cs="Arial"/>
          <w:b/>
          <w:sz w:val="20"/>
          <w:szCs w:val="20"/>
          <w:lang w:val="en-US"/>
        </w:rPr>
        <w:t>¹ Includes price quotations, advertised competitive bids, limited bids and proposals.</w:t>
      </w:r>
    </w:p>
    <w:p w14:paraId="378C3645" w14:textId="77777777" w:rsidR="006C5367" w:rsidRPr="006C5367" w:rsidRDefault="006C5367" w:rsidP="006C5367">
      <w:pPr>
        <w:autoSpaceDE w:val="0"/>
        <w:autoSpaceDN w:val="0"/>
        <w:adjustRightInd w:val="0"/>
        <w:jc w:val="both"/>
        <w:rPr>
          <w:rFonts w:ascii="Arial" w:hAnsi="Arial" w:cs="Arial"/>
          <w:sz w:val="20"/>
          <w:szCs w:val="20"/>
          <w:lang w:val="en-US"/>
        </w:rPr>
      </w:pPr>
    </w:p>
    <w:p w14:paraId="190ACDEF" w14:textId="77777777" w:rsidR="006C5367" w:rsidRPr="006C5367" w:rsidRDefault="006C5367" w:rsidP="006C5367">
      <w:pPr>
        <w:spacing w:before="100" w:beforeAutospacing="1" w:after="100" w:afterAutospacing="1" w:line="360" w:lineRule="auto"/>
        <w:jc w:val="both"/>
        <w:rPr>
          <w:rFonts w:ascii="Arial" w:hAnsi="Arial" w:cs="Arial"/>
          <w:b/>
          <w:sz w:val="20"/>
          <w:szCs w:val="20"/>
          <w:lang w:val="en-US"/>
        </w:rPr>
      </w:pPr>
      <w:r w:rsidRPr="006C5367">
        <w:rPr>
          <w:rFonts w:ascii="Arial" w:hAnsi="Arial" w:cs="Arial"/>
          <w:b/>
          <w:sz w:val="20"/>
          <w:szCs w:val="20"/>
          <w:lang w:val="en-US"/>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14:paraId="4E8B0DA2" w14:textId="77777777" w:rsidR="006C5367" w:rsidRPr="006C5367" w:rsidRDefault="006C5367" w:rsidP="006C5367">
      <w:pPr>
        <w:autoSpaceDE w:val="0"/>
        <w:autoSpaceDN w:val="0"/>
        <w:adjustRightInd w:val="0"/>
        <w:jc w:val="both"/>
        <w:rPr>
          <w:rFonts w:ascii="Arial" w:hAnsi="Arial" w:cs="Arial"/>
          <w:sz w:val="20"/>
          <w:szCs w:val="20"/>
          <w:lang w:val="en-US"/>
        </w:rPr>
      </w:pPr>
    </w:p>
    <w:p w14:paraId="4796E874" w14:textId="77777777" w:rsidR="006C5367" w:rsidRPr="006C5367" w:rsidRDefault="006C5367" w:rsidP="006C5367">
      <w:pPr>
        <w:autoSpaceDE w:val="0"/>
        <w:autoSpaceDN w:val="0"/>
        <w:adjustRightInd w:val="0"/>
        <w:jc w:val="right"/>
        <w:rPr>
          <w:rFonts w:ascii="Arial" w:hAnsi="Arial" w:cs="Arial"/>
          <w:sz w:val="20"/>
          <w:szCs w:val="20"/>
          <w:lang w:val="en-US"/>
        </w:rPr>
      </w:pPr>
    </w:p>
    <w:p w14:paraId="03607380" w14:textId="77777777" w:rsidR="006C5367" w:rsidRPr="006C5367" w:rsidRDefault="006C5367" w:rsidP="006C5367">
      <w:pPr>
        <w:autoSpaceDE w:val="0"/>
        <w:autoSpaceDN w:val="0"/>
        <w:adjustRightInd w:val="0"/>
        <w:jc w:val="center"/>
        <w:rPr>
          <w:rFonts w:ascii="Arial" w:hAnsi="Arial" w:cs="Arial"/>
          <w:b/>
          <w:sz w:val="20"/>
          <w:szCs w:val="20"/>
          <w:lang w:val="en-US"/>
        </w:rPr>
      </w:pPr>
    </w:p>
    <w:p w14:paraId="263BA24F" w14:textId="77777777" w:rsidR="006C5367" w:rsidRPr="006C5367" w:rsidRDefault="006C5367" w:rsidP="006C5367">
      <w:pPr>
        <w:autoSpaceDE w:val="0"/>
        <w:autoSpaceDN w:val="0"/>
        <w:adjustRightInd w:val="0"/>
        <w:jc w:val="center"/>
        <w:rPr>
          <w:rFonts w:ascii="Arial" w:hAnsi="Arial" w:cs="Arial"/>
          <w:b/>
          <w:sz w:val="20"/>
          <w:szCs w:val="20"/>
          <w:lang w:val="en-US"/>
        </w:rPr>
      </w:pPr>
    </w:p>
    <w:p w14:paraId="58CE7C00" w14:textId="77777777" w:rsidR="006C5367" w:rsidRPr="006C5367" w:rsidRDefault="006C5367" w:rsidP="006C5367">
      <w:pPr>
        <w:autoSpaceDE w:val="0"/>
        <w:autoSpaceDN w:val="0"/>
        <w:adjustRightInd w:val="0"/>
        <w:jc w:val="center"/>
        <w:rPr>
          <w:rFonts w:ascii="Arial" w:hAnsi="Arial" w:cs="Arial"/>
          <w:b/>
          <w:sz w:val="20"/>
          <w:szCs w:val="20"/>
          <w:lang w:val="en-US"/>
        </w:rPr>
      </w:pPr>
    </w:p>
    <w:p w14:paraId="0477FAE6" w14:textId="77777777" w:rsidR="006C5367" w:rsidRPr="006C5367" w:rsidRDefault="006C5367" w:rsidP="006C5367">
      <w:pPr>
        <w:autoSpaceDE w:val="0"/>
        <w:autoSpaceDN w:val="0"/>
        <w:adjustRightInd w:val="0"/>
        <w:rPr>
          <w:rFonts w:ascii="Arial" w:hAnsi="Arial" w:cs="Arial"/>
          <w:b/>
          <w:sz w:val="20"/>
          <w:szCs w:val="20"/>
          <w:lang w:val="en-US"/>
        </w:rPr>
      </w:pPr>
    </w:p>
    <w:p w14:paraId="09E0F671" w14:textId="77777777" w:rsidR="006C5367" w:rsidRDefault="006C5367" w:rsidP="006C5367">
      <w:pPr>
        <w:autoSpaceDE w:val="0"/>
        <w:autoSpaceDN w:val="0"/>
        <w:adjustRightInd w:val="0"/>
        <w:jc w:val="right"/>
        <w:rPr>
          <w:rFonts w:ascii="Arial" w:hAnsi="Arial" w:cs="Arial"/>
          <w:b/>
          <w:sz w:val="20"/>
          <w:szCs w:val="20"/>
          <w:lang w:val="en-US"/>
        </w:rPr>
      </w:pPr>
    </w:p>
    <w:p w14:paraId="165AF8F6" w14:textId="77777777" w:rsidR="006C5367" w:rsidRDefault="006C5367" w:rsidP="006C5367">
      <w:pPr>
        <w:autoSpaceDE w:val="0"/>
        <w:autoSpaceDN w:val="0"/>
        <w:adjustRightInd w:val="0"/>
        <w:jc w:val="right"/>
        <w:rPr>
          <w:rFonts w:ascii="Arial" w:hAnsi="Arial" w:cs="Arial"/>
          <w:b/>
          <w:sz w:val="20"/>
          <w:szCs w:val="20"/>
          <w:lang w:val="en-US"/>
        </w:rPr>
      </w:pPr>
    </w:p>
    <w:p w14:paraId="3B0DB9C7" w14:textId="77777777" w:rsidR="006C5367" w:rsidRDefault="006C5367" w:rsidP="006C5367">
      <w:pPr>
        <w:autoSpaceDE w:val="0"/>
        <w:autoSpaceDN w:val="0"/>
        <w:adjustRightInd w:val="0"/>
        <w:jc w:val="right"/>
        <w:rPr>
          <w:rFonts w:ascii="Arial" w:hAnsi="Arial" w:cs="Arial"/>
          <w:b/>
          <w:sz w:val="20"/>
          <w:szCs w:val="20"/>
          <w:lang w:val="en-US"/>
        </w:rPr>
      </w:pPr>
    </w:p>
    <w:p w14:paraId="189CDAEA" w14:textId="77777777" w:rsidR="006C5367" w:rsidRDefault="006C5367" w:rsidP="006C5367">
      <w:pPr>
        <w:autoSpaceDE w:val="0"/>
        <w:autoSpaceDN w:val="0"/>
        <w:adjustRightInd w:val="0"/>
        <w:jc w:val="right"/>
        <w:rPr>
          <w:rFonts w:ascii="Arial" w:hAnsi="Arial" w:cs="Arial"/>
          <w:b/>
          <w:sz w:val="20"/>
          <w:szCs w:val="20"/>
          <w:lang w:val="en-US"/>
        </w:rPr>
      </w:pPr>
    </w:p>
    <w:p w14:paraId="548711C2" w14:textId="2872D137" w:rsidR="006C5367" w:rsidRDefault="006C5367" w:rsidP="006C5367">
      <w:pPr>
        <w:autoSpaceDE w:val="0"/>
        <w:autoSpaceDN w:val="0"/>
        <w:adjustRightInd w:val="0"/>
        <w:jc w:val="right"/>
        <w:rPr>
          <w:rFonts w:ascii="Arial" w:hAnsi="Arial" w:cs="Arial"/>
          <w:b/>
          <w:sz w:val="20"/>
          <w:szCs w:val="20"/>
          <w:lang w:val="en-US"/>
        </w:rPr>
      </w:pPr>
    </w:p>
    <w:p w14:paraId="57D0ED11" w14:textId="04E68F84" w:rsidR="008174F0" w:rsidRDefault="008174F0" w:rsidP="006C5367">
      <w:pPr>
        <w:autoSpaceDE w:val="0"/>
        <w:autoSpaceDN w:val="0"/>
        <w:adjustRightInd w:val="0"/>
        <w:jc w:val="right"/>
        <w:rPr>
          <w:rFonts w:ascii="Arial" w:hAnsi="Arial" w:cs="Arial"/>
          <w:b/>
          <w:sz w:val="20"/>
          <w:szCs w:val="20"/>
          <w:lang w:val="en-US"/>
        </w:rPr>
      </w:pPr>
    </w:p>
    <w:p w14:paraId="1C1C6178" w14:textId="77777777" w:rsidR="008174F0" w:rsidRDefault="008174F0" w:rsidP="006C5367">
      <w:pPr>
        <w:autoSpaceDE w:val="0"/>
        <w:autoSpaceDN w:val="0"/>
        <w:adjustRightInd w:val="0"/>
        <w:jc w:val="right"/>
        <w:rPr>
          <w:rFonts w:ascii="Arial" w:hAnsi="Arial" w:cs="Arial"/>
          <w:b/>
          <w:sz w:val="20"/>
          <w:szCs w:val="20"/>
          <w:lang w:val="en-US"/>
        </w:rPr>
      </w:pPr>
    </w:p>
    <w:p w14:paraId="5CC115A5" w14:textId="77777777" w:rsidR="006C5367" w:rsidRDefault="006C5367" w:rsidP="006C5367">
      <w:pPr>
        <w:autoSpaceDE w:val="0"/>
        <w:autoSpaceDN w:val="0"/>
        <w:adjustRightInd w:val="0"/>
        <w:jc w:val="right"/>
        <w:rPr>
          <w:rFonts w:ascii="Arial" w:hAnsi="Arial" w:cs="Arial"/>
          <w:b/>
          <w:sz w:val="20"/>
          <w:szCs w:val="20"/>
          <w:lang w:val="en-US"/>
        </w:rPr>
      </w:pPr>
    </w:p>
    <w:p w14:paraId="7668306E" w14:textId="77777777" w:rsidR="006C5367" w:rsidRPr="006C5367" w:rsidRDefault="006C5367" w:rsidP="006C5367">
      <w:pPr>
        <w:autoSpaceDE w:val="0"/>
        <w:autoSpaceDN w:val="0"/>
        <w:adjustRightInd w:val="0"/>
        <w:jc w:val="right"/>
        <w:rPr>
          <w:rFonts w:ascii="Arial" w:hAnsi="Arial" w:cs="Arial"/>
          <w:b/>
          <w:sz w:val="20"/>
          <w:szCs w:val="20"/>
          <w:lang w:val="en-US"/>
        </w:rPr>
      </w:pPr>
    </w:p>
    <w:p w14:paraId="1616F5D5" w14:textId="77777777" w:rsidR="006C5367" w:rsidRPr="006C5367" w:rsidRDefault="006C5367" w:rsidP="006C5367">
      <w:pPr>
        <w:autoSpaceDE w:val="0"/>
        <w:autoSpaceDN w:val="0"/>
        <w:adjustRightInd w:val="0"/>
        <w:jc w:val="center"/>
        <w:rPr>
          <w:rFonts w:ascii="Arial" w:hAnsi="Arial" w:cs="Arial"/>
          <w:b/>
          <w:sz w:val="20"/>
          <w:szCs w:val="20"/>
          <w:lang w:val="en-US"/>
        </w:rPr>
      </w:pPr>
    </w:p>
    <w:p w14:paraId="09E1A840" w14:textId="77777777" w:rsidR="006C5367" w:rsidRPr="00F84D95" w:rsidRDefault="006C5367" w:rsidP="006C5367">
      <w:pPr>
        <w:autoSpaceDE w:val="0"/>
        <w:autoSpaceDN w:val="0"/>
        <w:adjustRightInd w:val="0"/>
        <w:jc w:val="center"/>
        <w:rPr>
          <w:rFonts w:ascii="Arial" w:hAnsi="Arial" w:cs="Arial"/>
          <w:b/>
          <w:bCs/>
          <w:color w:val="000000"/>
          <w:lang w:val="en-US"/>
        </w:rPr>
      </w:pPr>
      <w:r w:rsidRPr="00F84D95">
        <w:rPr>
          <w:rFonts w:ascii="Arial" w:hAnsi="Arial" w:cs="Arial"/>
          <w:b/>
          <w:lang w:val="en-US"/>
        </w:rPr>
        <w:t>CERTIFICATE OF INDEPENDENT BID DETERMINATION</w:t>
      </w:r>
    </w:p>
    <w:p w14:paraId="310057BF" w14:textId="77777777" w:rsidR="006C5367" w:rsidRPr="006C5367" w:rsidRDefault="006C5367" w:rsidP="006C5367">
      <w:pPr>
        <w:autoSpaceDE w:val="0"/>
        <w:autoSpaceDN w:val="0"/>
        <w:adjustRightInd w:val="0"/>
        <w:rPr>
          <w:rFonts w:ascii="Arial" w:hAnsi="Arial" w:cs="Arial"/>
          <w:color w:val="000000"/>
          <w:sz w:val="20"/>
          <w:szCs w:val="20"/>
          <w:lang w:val="en-US"/>
        </w:rPr>
      </w:pPr>
    </w:p>
    <w:p w14:paraId="75331293"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I, the undersigned, in submitting the accompanying bid:</w:t>
      </w:r>
    </w:p>
    <w:p w14:paraId="435C8996"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________________________________________________________________________</w:t>
      </w:r>
    </w:p>
    <w:p w14:paraId="501726D1" w14:textId="77777777" w:rsidR="006C5367" w:rsidRPr="006C5367" w:rsidRDefault="006C5367" w:rsidP="006C5367">
      <w:pPr>
        <w:autoSpaceDE w:val="0"/>
        <w:autoSpaceDN w:val="0"/>
        <w:adjustRightInd w:val="0"/>
        <w:spacing w:line="360" w:lineRule="auto"/>
        <w:jc w:val="center"/>
        <w:rPr>
          <w:rFonts w:ascii="Arial" w:hAnsi="Arial" w:cs="Arial"/>
          <w:color w:val="000000"/>
          <w:sz w:val="20"/>
          <w:szCs w:val="20"/>
          <w:lang w:val="en-US"/>
        </w:rPr>
      </w:pPr>
      <w:r w:rsidRPr="006C5367">
        <w:rPr>
          <w:rFonts w:ascii="Arial" w:hAnsi="Arial" w:cs="Arial"/>
          <w:color w:val="000000"/>
          <w:sz w:val="20"/>
          <w:szCs w:val="20"/>
          <w:lang w:val="en-US"/>
        </w:rPr>
        <w:t>(Bid Number and Description)</w:t>
      </w:r>
    </w:p>
    <w:p w14:paraId="23390C46"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 xml:space="preserve"> </w:t>
      </w:r>
    </w:p>
    <w:p w14:paraId="5E98A5EE"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in response to the invitation for the bid made by:</w:t>
      </w:r>
    </w:p>
    <w:p w14:paraId="212286C3"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______________________________________________________________________________</w:t>
      </w:r>
    </w:p>
    <w:p w14:paraId="44989E83" w14:textId="77777777" w:rsidR="006C5367" w:rsidRPr="006C5367" w:rsidRDefault="006C5367" w:rsidP="006C5367">
      <w:pPr>
        <w:autoSpaceDE w:val="0"/>
        <w:autoSpaceDN w:val="0"/>
        <w:adjustRightInd w:val="0"/>
        <w:spacing w:line="360" w:lineRule="auto"/>
        <w:jc w:val="center"/>
        <w:rPr>
          <w:rFonts w:ascii="Arial" w:hAnsi="Arial" w:cs="Arial"/>
          <w:color w:val="000000"/>
          <w:sz w:val="20"/>
          <w:szCs w:val="20"/>
          <w:lang w:val="en-US"/>
        </w:rPr>
      </w:pPr>
      <w:r w:rsidRPr="006C5367">
        <w:rPr>
          <w:rFonts w:ascii="Arial" w:hAnsi="Arial" w:cs="Arial"/>
          <w:color w:val="000000"/>
          <w:sz w:val="20"/>
          <w:szCs w:val="20"/>
          <w:lang w:val="en-US"/>
        </w:rPr>
        <w:t>(Name of Municipality / Municipal Entity)</w:t>
      </w:r>
    </w:p>
    <w:p w14:paraId="2E05DFDB"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p>
    <w:p w14:paraId="3269AD5A"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do hereby make the following statements that I certify to be true and complete in every respect:</w:t>
      </w:r>
    </w:p>
    <w:p w14:paraId="1B2C128A"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p>
    <w:p w14:paraId="04CFFE7F" w14:textId="77777777" w:rsidR="006C5367" w:rsidRPr="006C5367" w:rsidRDefault="006C5367" w:rsidP="006C5367">
      <w:pPr>
        <w:autoSpaceDE w:val="0"/>
        <w:autoSpaceDN w:val="0"/>
        <w:adjustRightInd w:val="0"/>
        <w:spacing w:line="360" w:lineRule="auto"/>
        <w:rPr>
          <w:rFonts w:ascii="Arial" w:hAnsi="Arial" w:cs="Arial"/>
          <w:color w:val="000000"/>
          <w:sz w:val="20"/>
          <w:szCs w:val="20"/>
          <w:lang w:val="en-US"/>
        </w:rPr>
      </w:pPr>
      <w:r w:rsidRPr="006C5367">
        <w:rPr>
          <w:rFonts w:ascii="Arial" w:hAnsi="Arial" w:cs="Arial"/>
          <w:color w:val="000000"/>
          <w:sz w:val="20"/>
          <w:szCs w:val="20"/>
          <w:lang w:val="en-US"/>
        </w:rPr>
        <w:t>I certify, on behalf of:_______________________________________________________that:</w:t>
      </w:r>
    </w:p>
    <w:p w14:paraId="3A62F0C1" w14:textId="77777777" w:rsidR="006C5367" w:rsidRPr="006C5367" w:rsidRDefault="006C5367" w:rsidP="006C5367">
      <w:pPr>
        <w:autoSpaceDE w:val="0"/>
        <w:autoSpaceDN w:val="0"/>
        <w:adjustRightInd w:val="0"/>
        <w:spacing w:line="360" w:lineRule="auto"/>
        <w:jc w:val="center"/>
        <w:rPr>
          <w:rFonts w:ascii="Arial" w:hAnsi="Arial" w:cs="Arial"/>
          <w:color w:val="000000"/>
          <w:sz w:val="20"/>
          <w:szCs w:val="20"/>
          <w:lang w:val="en-US"/>
        </w:rPr>
      </w:pPr>
      <w:r w:rsidRPr="006C5367">
        <w:rPr>
          <w:rFonts w:ascii="Arial" w:hAnsi="Arial" w:cs="Arial"/>
          <w:color w:val="000000"/>
          <w:sz w:val="20"/>
          <w:szCs w:val="20"/>
          <w:lang w:val="en-US"/>
        </w:rPr>
        <w:t>(Name of Bidder)</w:t>
      </w:r>
    </w:p>
    <w:p w14:paraId="00BAF2CF"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I have read and I understand the contents of this Certificate;</w:t>
      </w:r>
    </w:p>
    <w:p w14:paraId="1F01A8BF"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I understand that the accompanying bid will be disqualified if this Certificate is found not to be true and complete in every respect;</w:t>
      </w:r>
    </w:p>
    <w:p w14:paraId="1DB36E0C"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I am authorized by the bidder to sign this Certificate, and to submit the accompanying bid, on behalf of the bidder;</w:t>
      </w:r>
    </w:p>
    <w:p w14:paraId="07918C5B"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Each person whose signature appears on the accompanying bid has been authorized by the bidder to determine the terms of, and to sign, the bid, on behalf of the bidder;</w:t>
      </w:r>
    </w:p>
    <w:p w14:paraId="75C22D8C"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For the purposes of this Certificate and the accompanying bid, I understand that the word “competitor” shall include any individual or organization, other than the bidder, whether or not affiliated with the bidder, who:</w:t>
      </w:r>
    </w:p>
    <w:p w14:paraId="355A5C0B" w14:textId="77777777" w:rsidR="006C5367" w:rsidRPr="006C5367" w:rsidRDefault="006C5367" w:rsidP="006C5367">
      <w:pPr>
        <w:pStyle w:val="ListParagraph"/>
        <w:autoSpaceDE w:val="0"/>
        <w:autoSpaceDN w:val="0"/>
        <w:adjustRightInd w:val="0"/>
        <w:spacing w:line="360" w:lineRule="auto"/>
        <w:ind w:left="773" w:firstLine="667"/>
        <w:jc w:val="both"/>
        <w:rPr>
          <w:rFonts w:ascii="Arial" w:hAnsi="Arial" w:cs="Arial"/>
          <w:color w:val="000000"/>
          <w:sz w:val="20"/>
          <w:szCs w:val="20"/>
          <w:lang w:val="en-US"/>
        </w:rPr>
      </w:pPr>
    </w:p>
    <w:p w14:paraId="6689DDBF" w14:textId="77777777" w:rsidR="006C5367" w:rsidRPr="006C5367" w:rsidRDefault="006C5367" w:rsidP="006C5367">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6C5367">
        <w:rPr>
          <w:rFonts w:ascii="Arial" w:hAnsi="Arial" w:cs="Arial"/>
          <w:color w:val="000000"/>
          <w:sz w:val="20"/>
          <w:szCs w:val="20"/>
          <w:lang w:val="en-US"/>
        </w:rPr>
        <w:t xml:space="preserve">(a) </w:t>
      </w:r>
      <w:r w:rsidRPr="006C5367">
        <w:rPr>
          <w:rFonts w:ascii="Arial" w:hAnsi="Arial" w:cs="Arial"/>
          <w:color w:val="000000"/>
          <w:sz w:val="20"/>
          <w:szCs w:val="20"/>
          <w:lang w:val="en-US"/>
        </w:rPr>
        <w:tab/>
        <w:t>has been requested to submit a bid in response to this bid invitation;</w:t>
      </w:r>
    </w:p>
    <w:p w14:paraId="520CDABA" w14:textId="77777777" w:rsidR="006C5367" w:rsidRPr="006C5367" w:rsidRDefault="006C5367" w:rsidP="006C5367">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6C5367">
        <w:rPr>
          <w:rFonts w:ascii="Arial" w:hAnsi="Arial" w:cs="Arial"/>
          <w:color w:val="000000"/>
          <w:sz w:val="20"/>
          <w:szCs w:val="20"/>
          <w:lang w:val="en-US"/>
        </w:rPr>
        <w:t xml:space="preserve">(b) </w:t>
      </w:r>
      <w:r w:rsidRPr="006C5367">
        <w:rPr>
          <w:rFonts w:ascii="Arial" w:hAnsi="Arial" w:cs="Arial"/>
          <w:color w:val="000000"/>
          <w:sz w:val="20"/>
          <w:szCs w:val="20"/>
          <w:lang w:val="en-US"/>
        </w:rPr>
        <w:tab/>
        <w:t>could potentially submit a bid in response to this bid invitation, based on their qualifications, abilities or experience; and</w:t>
      </w:r>
    </w:p>
    <w:p w14:paraId="522FF274" w14:textId="77777777" w:rsidR="006C5367" w:rsidRPr="006C5367" w:rsidDel="00EA059A" w:rsidRDefault="006C5367" w:rsidP="00F84D95">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6C5367">
        <w:rPr>
          <w:rFonts w:ascii="Arial" w:hAnsi="Arial" w:cs="Arial"/>
          <w:color w:val="000000"/>
          <w:sz w:val="20"/>
          <w:szCs w:val="20"/>
          <w:lang w:val="en-US"/>
        </w:rPr>
        <w:t>(c)</w:t>
      </w:r>
      <w:r w:rsidRPr="006C5367">
        <w:rPr>
          <w:rFonts w:ascii="Arial" w:hAnsi="Arial" w:cs="Arial"/>
          <w:color w:val="000000"/>
          <w:sz w:val="20"/>
          <w:szCs w:val="20"/>
          <w:lang w:val="en-US"/>
        </w:rPr>
        <w:tab/>
        <w:t xml:space="preserve">provides the same goods and services as the bidder and/or is in the same line of business as the </w:t>
      </w:r>
      <w:r>
        <w:rPr>
          <w:rFonts w:ascii="Arial" w:hAnsi="Arial" w:cs="Arial"/>
          <w:color w:val="000000"/>
          <w:sz w:val="20"/>
          <w:szCs w:val="20"/>
          <w:lang w:val="en-US"/>
        </w:rPr>
        <w:t>bidder.</w:t>
      </w:r>
    </w:p>
    <w:p w14:paraId="147520AA"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The bidder has arrived at the accompanying bid independently from, and without consultation, communication, agreement or arrangement with any competitor.</w:t>
      </w:r>
      <w:r w:rsidRPr="006C5367" w:rsidDel="00A72716">
        <w:rPr>
          <w:rFonts w:ascii="Arial" w:eastAsia="MS Mincho" w:hAnsi="Arial" w:cs="Arial"/>
          <w:color w:val="000000"/>
          <w:sz w:val="20"/>
          <w:szCs w:val="20"/>
          <w:lang w:val="en-US"/>
        </w:rPr>
        <w:t xml:space="preserve"> </w:t>
      </w:r>
      <w:r w:rsidRPr="006C5367">
        <w:rPr>
          <w:rFonts w:ascii="Arial" w:eastAsia="MS Mincho" w:hAnsi="Arial" w:cs="Arial"/>
          <w:color w:val="000000"/>
          <w:sz w:val="20"/>
          <w:szCs w:val="20"/>
          <w:lang w:val="en-US"/>
        </w:rPr>
        <w:t>However communication between partners in a joint venture or consortium</w:t>
      </w:r>
      <w:r w:rsidRPr="006C5367">
        <w:rPr>
          <w:rFonts w:ascii="Arial" w:eastAsia="Arial Unicode MS" w:hAnsi="Arial" w:cs="Arial"/>
          <w:color w:val="000000"/>
          <w:sz w:val="20"/>
          <w:szCs w:val="20"/>
          <w:lang w:val="en-US"/>
        </w:rPr>
        <w:t>³</w:t>
      </w:r>
      <w:r w:rsidRPr="006C5367">
        <w:rPr>
          <w:rFonts w:ascii="Arial" w:eastAsia="MS Mincho" w:hAnsi="Arial" w:cs="Arial"/>
          <w:color w:val="000000"/>
          <w:sz w:val="20"/>
          <w:szCs w:val="20"/>
          <w:lang w:val="en-US"/>
        </w:rPr>
        <w:t xml:space="preserve"> will not be construed as collusive bidding.</w:t>
      </w:r>
    </w:p>
    <w:p w14:paraId="6C72C909"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b/>
          <w:bCs/>
          <w:color w:val="FFFFFF"/>
          <w:sz w:val="20"/>
          <w:szCs w:val="20"/>
          <w:lang w:val="en-US"/>
        </w:rPr>
        <w:t xml:space="preserve"> </w:t>
      </w:r>
      <w:r w:rsidRPr="006C5367">
        <w:rPr>
          <w:rFonts w:ascii="Arial" w:hAnsi="Arial" w:cs="Arial"/>
          <w:color w:val="000000"/>
          <w:sz w:val="20"/>
          <w:szCs w:val="20"/>
          <w:lang w:val="en-US"/>
        </w:rPr>
        <w:t>In particular, without limiting the generality of paragraphs 6 above, there has been no consultation, communication, agreement or arrangement with any competitor regarding:</w:t>
      </w:r>
    </w:p>
    <w:p w14:paraId="0A974FB7" w14:textId="77777777" w:rsidR="006C5367" w:rsidRPr="006C5367" w:rsidRDefault="006C5367" w:rsidP="004B5E9A">
      <w:pPr>
        <w:pStyle w:val="ListParagraph"/>
        <w:numPr>
          <w:ilvl w:val="0"/>
          <w:numId w:val="27"/>
        </w:numPr>
        <w:autoSpaceDE w:val="0"/>
        <w:autoSpaceDN w:val="0"/>
        <w:adjustRightInd w:val="0"/>
        <w:spacing w:line="360" w:lineRule="auto"/>
        <w:ind w:firstLine="307"/>
        <w:jc w:val="both"/>
        <w:rPr>
          <w:rFonts w:ascii="Arial" w:hAnsi="Arial" w:cs="Arial"/>
          <w:color w:val="000000"/>
          <w:sz w:val="20"/>
          <w:szCs w:val="20"/>
          <w:lang w:val="en-US"/>
        </w:rPr>
      </w:pPr>
      <w:r w:rsidRPr="006C5367">
        <w:rPr>
          <w:rFonts w:ascii="Arial" w:hAnsi="Arial" w:cs="Arial"/>
          <w:color w:val="000000"/>
          <w:sz w:val="20"/>
          <w:szCs w:val="20"/>
          <w:lang w:val="en-US"/>
        </w:rPr>
        <w:t xml:space="preserve">prices;      </w:t>
      </w:r>
    </w:p>
    <w:p w14:paraId="69D9D341" w14:textId="77777777" w:rsidR="006C5367" w:rsidRPr="006C5367" w:rsidRDefault="006C5367" w:rsidP="004B5E9A">
      <w:pPr>
        <w:pStyle w:val="ListParagraph"/>
        <w:numPr>
          <w:ilvl w:val="0"/>
          <w:numId w:val="27"/>
        </w:numPr>
        <w:autoSpaceDE w:val="0"/>
        <w:autoSpaceDN w:val="0"/>
        <w:adjustRightInd w:val="0"/>
        <w:spacing w:line="360" w:lineRule="auto"/>
        <w:ind w:left="2160" w:hanging="720"/>
        <w:jc w:val="both"/>
        <w:rPr>
          <w:rFonts w:ascii="Arial" w:hAnsi="Arial" w:cs="Arial"/>
          <w:color w:val="000000"/>
          <w:sz w:val="20"/>
          <w:szCs w:val="20"/>
          <w:lang w:val="en-US"/>
        </w:rPr>
      </w:pPr>
      <w:r w:rsidRPr="006C5367">
        <w:rPr>
          <w:rFonts w:ascii="Arial" w:hAnsi="Arial" w:cs="Arial"/>
          <w:color w:val="000000"/>
          <w:sz w:val="20"/>
          <w:szCs w:val="20"/>
          <w:lang w:val="en-US"/>
        </w:rPr>
        <w:t xml:space="preserve">geographical area where product or service will be rendered (market allocation)  </w:t>
      </w:r>
    </w:p>
    <w:p w14:paraId="648A5228" w14:textId="77777777" w:rsidR="006C5367" w:rsidRPr="006C5367" w:rsidRDefault="006C5367" w:rsidP="006C5367">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6C5367">
        <w:rPr>
          <w:rFonts w:ascii="Arial" w:hAnsi="Arial" w:cs="Arial"/>
          <w:color w:val="000000"/>
          <w:sz w:val="20"/>
          <w:szCs w:val="20"/>
          <w:lang w:val="en-US"/>
        </w:rPr>
        <w:t xml:space="preserve">(c) </w:t>
      </w:r>
      <w:r w:rsidRPr="006C5367">
        <w:rPr>
          <w:rFonts w:ascii="Arial" w:hAnsi="Arial" w:cs="Arial"/>
          <w:color w:val="000000"/>
          <w:sz w:val="20"/>
          <w:szCs w:val="20"/>
          <w:lang w:val="en-US"/>
        </w:rPr>
        <w:tab/>
        <w:t>methods, factors or formulas used to calculate prices;</w:t>
      </w:r>
    </w:p>
    <w:p w14:paraId="297EB7CD" w14:textId="77777777" w:rsidR="006C5367" w:rsidRPr="006C5367" w:rsidRDefault="006C5367" w:rsidP="006C5367">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6C5367">
        <w:rPr>
          <w:rFonts w:ascii="Arial" w:hAnsi="Arial" w:cs="Arial"/>
          <w:color w:val="000000"/>
          <w:sz w:val="20"/>
          <w:szCs w:val="20"/>
          <w:lang w:val="en-US"/>
        </w:rPr>
        <w:t>(d)</w:t>
      </w:r>
      <w:r w:rsidRPr="006C5367">
        <w:rPr>
          <w:rFonts w:ascii="Arial" w:hAnsi="Arial" w:cs="Arial"/>
          <w:color w:val="000000"/>
          <w:sz w:val="20"/>
          <w:szCs w:val="20"/>
          <w:lang w:val="en-US"/>
        </w:rPr>
        <w:tab/>
        <w:t xml:space="preserve"> the intention or decision to submit or not to submit, a bid; </w:t>
      </w:r>
    </w:p>
    <w:p w14:paraId="7D5E0331" w14:textId="77777777" w:rsidR="006C5367" w:rsidRPr="006C5367" w:rsidRDefault="006C5367" w:rsidP="006C5367">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6C5367">
        <w:rPr>
          <w:rFonts w:ascii="Arial" w:hAnsi="Arial" w:cs="Arial"/>
          <w:color w:val="000000"/>
          <w:sz w:val="20"/>
          <w:szCs w:val="20"/>
          <w:lang w:val="en-US"/>
        </w:rPr>
        <w:t>(e)</w:t>
      </w:r>
      <w:r w:rsidRPr="006C5367">
        <w:rPr>
          <w:rFonts w:ascii="Arial" w:hAnsi="Arial" w:cs="Arial"/>
          <w:color w:val="000000"/>
          <w:sz w:val="20"/>
          <w:szCs w:val="20"/>
          <w:lang w:val="en-US"/>
        </w:rPr>
        <w:tab/>
        <w:t xml:space="preserve"> the submission of a bid which does not meet the specifications and conditions of the bid; or</w:t>
      </w:r>
    </w:p>
    <w:p w14:paraId="1AAD7932" w14:textId="77777777" w:rsidR="006C5367" w:rsidRPr="006C5367" w:rsidRDefault="006C5367" w:rsidP="006C5367">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6C5367">
        <w:rPr>
          <w:rFonts w:ascii="Arial" w:hAnsi="Arial" w:cs="Arial"/>
          <w:color w:val="000000"/>
          <w:sz w:val="20"/>
          <w:szCs w:val="20"/>
          <w:lang w:val="en-US"/>
        </w:rPr>
        <w:t>(f)        bidding with the intention not to win the bid.</w:t>
      </w:r>
    </w:p>
    <w:p w14:paraId="0C0F3986"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14:paraId="3F1E92A9" w14:textId="77777777" w:rsidR="006C5367" w:rsidRPr="006C5367" w:rsidRDefault="006C5367" w:rsidP="004B5E9A">
      <w:pPr>
        <w:pStyle w:val="ListParagraph"/>
        <w:numPr>
          <w:ilvl w:val="0"/>
          <w:numId w:val="26"/>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The terms of the accompanying bid have not been, and will not be, disclosed by the bidder, directly or indirectly, to any competitor, prior to the date and time of the official bid opening or of the awarding of the contract.</w:t>
      </w:r>
    </w:p>
    <w:p w14:paraId="12ED3417" w14:textId="77777777" w:rsidR="006C5367" w:rsidRPr="006C5367" w:rsidRDefault="006C5367" w:rsidP="006C5367">
      <w:pPr>
        <w:pStyle w:val="ListParagraph"/>
        <w:autoSpaceDE w:val="0"/>
        <w:autoSpaceDN w:val="0"/>
        <w:adjustRightInd w:val="0"/>
        <w:spacing w:line="360" w:lineRule="auto"/>
        <w:ind w:left="360"/>
        <w:jc w:val="both"/>
        <w:rPr>
          <w:rFonts w:ascii="Arial" w:hAnsi="Arial" w:cs="Arial"/>
          <w:color w:val="000000"/>
          <w:sz w:val="20"/>
          <w:szCs w:val="20"/>
          <w:lang w:val="en-US"/>
        </w:rPr>
      </w:pPr>
    </w:p>
    <w:p w14:paraId="30F40FE7" w14:textId="77777777" w:rsidR="006C5367" w:rsidRPr="006C5367" w:rsidRDefault="006C5367" w:rsidP="006C5367">
      <w:pPr>
        <w:pStyle w:val="ListParagraph"/>
        <w:autoSpaceDE w:val="0"/>
        <w:autoSpaceDN w:val="0"/>
        <w:adjustRightInd w:val="0"/>
        <w:spacing w:line="360" w:lineRule="auto"/>
        <w:ind w:left="360"/>
        <w:jc w:val="both"/>
        <w:rPr>
          <w:rFonts w:ascii="Arial" w:hAnsi="Arial" w:cs="Arial"/>
          <w:b/>
          <w:color w:val="000000"/>
          <w:sz w:val="20"/>
          <w:szCs w:val="20"/>
          <w:lang w:val="en-US"/>
        </w:rPr>
      </w:pPr>
    </w:p>
    <w:p w14:paraId="1E12D794" w14:textId="77777777" w:rsidR="006C5367" w:rsidRPr="006C5367" w:rsidRDefault="006C5367" w:rsidP="006C5367">
      <w:pPr>
        <w:rPr>
          <w:rFonts w:ascii="Arial" w:hAnsi="Arial" w:cs="Arial"/>
          <w:b/>
          <w:sz w:val="20"/>
          <w:szCs w:val="20"/>
          <w:lang w:val="en-US"/>
        </w:rPr>
      </w:pPr>
      <w:r w:rsidRPr="006C5367">
        <w:rPr>
          <w:rFonts w:ascii="Arial" w:hAnsi="Arial" w:cs="Arial"/>
          <w:b/>
          <w:sz w:val="20"/>
          <w:szCs w:val="20"/>
          <w:lang w:val="en-US"/>
        </w:rPr>
        <w:t>³ Joint venture or Consortium means an association of persons for the purpose of combining their expertise, property, capital, efforts, skill and knowledge in an activity for the execution of a contract.</w:t>
      </w:r>
    </w:p>
    <w:p w14:paraId="53E50741" w14:textId="77777777" w:rsidR="006C5367" w:rsidRPr="006C5367" w:rsidRDefault="006C5367" w:rsidP="006C5367">
      <w:pPr>
        <w:pStyle w:val="ListParagraph"/>
        <w:autoSpaceDE w:val="0"/>
        <w:autoSpaceDN w:val="0"/>
        <w:adjustRightInd w:val="0"/>
        <w:spacing w:line="360" w:lineRule="auto"/>
        <w:ind w:left="2160" w:hanging="720"/>
        <w:jc w:val="right"/>
        <w:rPr>
          <w:rFonts w:ascii="Arial" w:hAnsi="Arial" w:cs="Arial"/>
          <w:b/>
          <w:color w:val="000000"/>
          <w:sz w:val="20"/>
          <w:szCs w:val="20"/>
          <w:lang w:val="en-US"/>
        </w:rPr>
      </w:pPr>
    </w:p>
    <w:p w14:paraId="14543530" w14:textId="77777777" w:rsidR="006C5367" w:rsidRPr="006C5367" w:rsidRDefault="006C5367" w:rsidP="006C5367">
      <w:pPr>
        <w:pStyle w:val="ListParagraph"/>
        <w:autoSpaceDE w:val="0"/>
        <w:autoSpaceDN w:val="0"/>
        <w:adjustRightInd w:val="0"/>
        <w:spacing w:line="360" w:lineRule="auto"/>
        <w:ind w:left="360"/>
        <w:jc w:val="both"/>
        <w:rPr>
          <w:rFonts w:ascii="Arial" w:hAnsi="Arial" w:cs="Arial"/>
          <w:color w:val="000000"/>
          <w:sz w:val="20"/>
          <w:szCs w:val="20"/>
          <w:lang w:val="en-US"/>
        </w:rPr>
      </w:pPr>
    </w:p>
    <w:p w14:paraId="7D892D7A" w14:textId="77777777" w:rsidR="006C5367" w:rsidRPr="006C5367" w:rsidRDefault="006C5367" w:rsidP="004B5E9A">
      <w:pPr>
        <w:pStyle w:val="ListParagraph"/>
        <w:numPr>
          <w:ilvl w:val="0"/>
          <w:numId w:val="28"/>
        </w:numPr>
        <w:autoSpaceDE w:val="0"/>
        <w:autoSpaceDN w:val="0"/>
        <w:adjustRightInd w:val="0"/>
        <w:spacing w:line="360" w:lineRule="auto"/>
        <w:jc w:val="both"/>
        <w:rPr>
          <w:rFonts w:ascii="Arial" w:hAnsi="Arial" w:cs="Arial"/>
          <w:color w:val="000000"/>
          <w:sz w:val="20"/>
          <w:szCs w:val="20"/>
          <w:lang w:val="en-US"/>
        </w:rPr>
      </w:pPr>
      <w:r w:rsidRPr="006C5367">
        <w:rPr>
          <w:rFonts w:ascii="Arial" w:hAnsi="Arial" w:cs="Arial"/>
          <w:color w:val="000000"/>
          <w:sz w:val="20"/>
          <w:szCs w:val="20"/>
          <w:lang w:val="en-US"/>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12A2A69F"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04DEDAA3"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74764D85"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r w:rsidRPr="006C5367">
        <w:rPr>
          <w:rFonts w:ascii="Arial" w:hAnsi="Arial" w:cs="Arial"/>
          <w:color w:val="000000"/>
          <w:sz w:val="20"/>
          <w:szCs w:val="20"/>
          <w:lang w:val="en-US"/>
        </w:rPr>
        <w:t xml:space="preserve"> …………………………………………………</w:t>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t>…………………………………</w:t>
      </w:r>
    </w:p>
    <w:p w14:paraId="7988CAE5"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r w:rsidRPr="006C5367">
        <w:rPr>
          <w:rFonts w:ascii="Arial" w:hAnsi="Arial" w:cs="Arial"/>
          <w:color w:val="000000"/>
          <w:sz w:val="20"/>
          <w:szCs w:val="20"/>
          <w:lang w:val="en-US"/>
        </w:rPr>
        <w:t>Signature</w:t>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t>Date</w:t>
      </w:r>
    </w:p>
    <w:p w14:paraId="0FDC9C78"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1D6B6304" w14:textId="77777777" w:rsidR="006C5367" w:rsidRP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r w:rsidRPr="006C5367">
        <w:rPr>
          <w:rFonts w:ascii="Arial" w:hAnsi="Arial" w:cs="Arial"/>
          <w:color w:val="000000"/>
          <w:sz w:val="20"/>
          <w:szCs w:val="20"/>
          <w:lang w:val="en-US"/>
        </w:rPr>
        <w:t>………………………………………………….</w:t>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t>…………………………………</w:t>
      </w:r>
    </w:p>
    <w:p w14:paraId="3BC24581" w14:textId="5DD88E59" w:rsidR="006C5367" w:rsidRDefault="006C5367"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r w:rsidRPr="006C5367">
        <w:rPr>
          <w:rFonts w:ascii="Arial" w:hAnsi="Arial" w:cs="Arial"/>
          <w:color w:val="000000"/>
          <w:sz w:val="20"/>
          <w:szCs w:val="20"/>
          <w:lang w:val="en-US"/>
        </w:rPr>
        <w:t xml:space="preserve">Position </w:t>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r>
      <w:r w:rsidRPr="006C5367">
        <w:rPr>
          <w:rFonts w:ascii="Arial" w:hAnsi="Arial" w:cs="Arial"/>
          <w:color w:val="000000"/>
          <w:sz w:val="20"/>
          <w:szCs w:val="20"/>
          <w:lang w:val="en-US"/>
        </w:rPr>
        <w:tab/>
        <w:t>Name of Bidder</w:t>
      </w:r>
    </w:p>
    <w:p w14:paraId="57D9DF6C" w14:textId="04800182"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3DC67EE4" w14:textId="30A0A7C7"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1E515171" w14:textId="55129D66"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462D2B72" w14:textId="7818FF7C"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720E3E2A" w14:textId="3FB5A785"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36E86A2A" w14:textId="4448B64E"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3486AC12" w14:textId="78EC4E5A"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1C86BD2C" w14:textId="381BFCFB"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24C50DBD" w14:textId="3EB9E7BF"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7CFC6F3D" w14:textId="373094FB"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5DD02597" w14:textId="65C6BF99"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14B13C8F" w14:textId="77B9B3C4"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2A324D15" w14:textId="7812F151"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09C09A27" w14:textId="0298EE15"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3FF23EFF" w14:textId="1AB4D79F"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26C0A4DD" w14:textId="298550DA"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7A7B9315" w14:textId="64C98C9E"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23246A35" w14:textId="40EB4833" w:rsidR="00E85638" w:rsidRDefault="00E85638" w:rsidP="006C5367">
      <w:pPr>
        <w:pStyle w:val="ListParagraph"/>
        <w:autoSpaceDE w:val="0"/>
        <w:autoSpaceDN w:val="0"/>
        <w:adjustRightInd w:val="0"/>
        <w:spacing w:line="360" w:lineRule="auto"/>
        <w:ind w:left="413"/>
        <w:jc w:val="both"/>
        <w:rPr>
          <w:rFonts w:ascii="Arial" w:hAnsi="Arial" w:cs="Arial"/>
          <w:color w:val="000000"/>
          <w:sz w:val="20"/>
          <w:szCs w:val="20"/>
          <w:lang w:val="en-US"/>
        </w:rPr>
      </w:pPr>
    </w:p>
    <w:p w14:paraId="30F92FFD" w14:textId="77777777" w:rsidR="00E85638" w:rsidRPr="00E85638" w:rsidRDefault="00E85638" w:rsidP="00E85638">
      <w:pPr>
        <w:spacing w:after="200" w:line="233" w:lineRule="auto"/>
        <w:ind w:left="720" w:right="920"/>
        <w:rPr>
          <w:rFonts w:ascii="Arial" w:eastAsia="Arial" w:hAnsi="Arial" w:cs="Arial"/>
          <w:b/>
          <w:sz w:val="20"/>
          <w:szCs w:val="20"/>
          <w:lang w:val="en-US"/>
        </w:rPr>
      </w:pPr>
      <w:r w:rsidRPr="00E85638">
        <w:rPr>
          <w:rFonts w:ascii="Arial" w:eastAsia="Arial" w:hAnsi="Arial" w:cs="Arial"/>
          <w:b/>
          <w:sz w:val="20"/>
          <w:szCs w:val="20"/>
          <w:lang w:val="en-US"/>
        </w:rPr>
        <w:t xml:space="preserve">                         CERTIFICATE FOR PAYMENT OF MUNICIPAL SERVICES</w:t>
      </w:r>
    </w:p>
    <w:p w14:paraId="62B2D95F" w14:textId="77777777" w:rsidR="00E85638" w:rsidRPr="00E85638" w:rsidRDefault="00E85638" w:rsidP="00E85638">
      <w:pPr>
        <w:spacing w:line="233" w:lineRule="auto"/>
        <w:ind w:left="1840" w:right="920" w:hanging="1629"/>
        <w:rPr>
          <w:rFonts w:ascii="Arial" w:eastAsia="Arial" w:hAnsi="Arial" w:cs="Arial"/>
          <w:b/>
          <w:sz w:val="18"/>
          <w:szCs w:val="20"/>
          <w:lang w:val="en-US"/>
        </w:rPr>
      </w:pPr>
    </w:p>
    <w:p w14:paraId="0249F0E6" w14:textId="77777777" w:rsidR="00E85638" w:rsidRPr="00E85638" w:rsidRDefault="00E85638" w:rsidP="00E85638">
      <w:pPr>
        <w:spacing w:line="233" w:lineRule="auto"/>
        <w:ind w:left="1840" w:right="920" w:hanging="1629"/>
        <w:rPr>
          <w:rFonts w:ascii="Arial" w:eastAsia="Arial" w:hAnsi="Arial" w:cs="Arial"/>
          <w:sz w:val="18"/>
          <w:szCs w:val="20"/>
          <w:lang w:val="en-US"/>
        </w:rPr>
      </w:pPr>
      <w:r w:rsidRPr="00E85638">
        <w:rPr>
          <w:rFonts w:ascii="Arial" w:eastAsia="Arial" w:hAnsi="Arial" w:cs="Arial"/>
          <w:b/>
          <w:sz w:val="18"/>
          <w:szCs w:val="20"/>
          <w:lang w:val="en-US"/>
        </w:rPr>
        <w:t xml:space="preserve">DECLARATION IN TERMS OF CLAUSE 112(1) OF THE MUNICIPAL FINANCE MANAGEMENT ACT (NO.56 OF 2003) - </w:t>
      </w:r>
      <w:r w:rsidRPr="00E85638">
        <w:rPr>
          <w:rFonts w:ascii="Arial" w:eastAsia="Arial" w:hAnsi="Arial" w:cs="Arial"/>
          <w:sz w:val="18"/>
          <w:szCs w:val="20"/>
          <w:lang w:val="en-US"/>
        </w:rPr>
        <w:t>(To be signed in the presence of a Commissioner of Oaths)</w:t>
      </w:r>
    </w:p>
    <w:p w14:paraId="69AB63CB" w14:textId="77777777" w:rsidR="00E85638" w:rsidRPr="00E85638" w:rsidRDefault="00E85638" w:rsidP="00E85638">
      <w:pPr>
        <w:spacing w:line="345" w:lineRule="exact"/>
        <w:rPr>
          <w:rFonts w:cs="Arial"/>
          <w:sz w:val="20"/>
          <w:szCs w:val="20"/>
          <w:lang w:val="en-US"/>
        </w:rPr>
      </w:pPr>
    </w:p>
    <w:p w14:paraId="6F206472" w14:textId="77777777" w:rsidR="00E85638" w:rsidRPr="00E85638" w:rsidRDefault="00E85638" w:rsidP="00E85638">
      <w:pPr>
        <w:spacing w:line="237" w:lineRule="auto"/>
        <w:ind w:left="120" w:right="840"/>
        <w:jc w:val="both"/>
        <w:rPr>
          <w:rFonts w:ascii="Arial" w:eastAsia="Arial" w:hAnsi="Arial" w:cs="Arial"/>
          <w:sz w:val="18"/>
          <w:szCs w:val="20"/>
          <w:lang w:val="en-US"/>
        </w:rPr>
      </w:pPr>
      <w:r w:rsidRPr="00E85638">
        <w:rPr>
          <w:rFonts w:ascii="Arial" w:eastAsia="Arial" w:hAnsi="Arial" w:cs="Arial"/>
          <w:sz w:val="18"/>
          <w:szCs w:val="20"/>
          <w:lang w:val="en-US"/>
        </w:rPr>
        <w:t>I, _______________________________________, _________________ (full name and ID no.), hereby acknowledge that according to SCM Regulation 38(1)(d)(i), the Municipality may reject the tender of the tenderer if any municipal rates and taxes or municipal service charges owed by the Tenderer or any of its directors/members/partners to the Matatliele Local  Municipality, or to any other municipality or municipal entity, are in arrears for more than 3 (three) months.</w:t>
      </w:r>
    </w:p>
    <w:p w14:paraId="48BA6A5E" w14:textId="77777777" w:rsidR="00E85638" w:rsidRPr="00E85638" w:rsidRDefault="00E85638" w:rsidP="00E85638">
      <w:pPr>
        <w:spacing w:line="132" w:lineRule="exact"/>
        <w:rPr>
          <w:rFonts w:cs="Arial"/>
          <w:sz w:val="20"/>
          <w:szCs w:val="20"/>
          <w:lang w:val="en-US"/>
        </w:rPr>
      </w:pPr>
    </w:p>
    <w:p w14:paraId="328F62DA" w14:textId="77777777" w:rsidR="00E85638" w:rsidRPr="00E85638" w:rsidRDefault="00E85638" w:rsidP="00E85638">
      <w:pPr>
        <w:spacing w:line="237" w:lineRule="auto"/>
        <w:ind w:left="120" w:right="840"/>
        <w:jc w:val="both"/>
        <w:rPr>
          <w:rFonts w:ascii="Arial" w:eastAsia="Arial" w:hAnsi="Arial" w:cs="Arial"/>
          <w:sz w:val="18"/>
          <w:szCs w:val="20"/>
          <w:lang w:val="en-US"/>
        </w:rPr>
      </w:pPr>
      <w:r w:rsidRPr="00E85638">
        <w:rPr>
          <w:rFonts w:ascii="Arial" w:eastAsia="Arial" w:hAnsi="Arial" w:cs="Arial"/>
          <w:sz w:val="18"/>
          <w:szCs w:val="20"/>
          <w:lang w:val="en-US"/>
        </w:rPr>
        <w:t>I declare that I am duly authorised to act on behalf of __________________________________________ (name of the firm) and hereby declare, that to the best of my personal knowledge, neither the firm nor any director/member/partner of said firm is in arrears on any of its municipal accounts with any municipality in the Republic of South Africa, for a period longer than 3 (three) months.</w:t>
      </w:r>
    </w:p>
    <w:p w14:paraId="41D022B5" w14:textId="77777777" w:rsidR="00E85638" w:rsidRPr="00E85638" w:rsidRDefault="00E85638" w:rsidP="00E85638">
      <w:pPr>
        <w:spacing w:line="131" w:lineRule="exact"/>
        <w:rPr>
          <w:rFonts w:cs="Arial"/>
          <w:sz w:val="20"/>
          <w:szCs w:val="20"/>
          <w:lang w:val="en-US"/>
        </w:rPr>
      </w:pPr>
    </w:p>
    <w:p w14:paraId="68D0479A" w14:textId="77777777" w:rsidR="00E85638" w:rsidRPr="00E85638" w:rsidRDefault="00E85638" w:rsidP="00E85638">
      <w:pPr>
        <w:spacing w:line="235" w:lineRule="auto"/>
        <w:ind w:left="120" w:right="840"/>
        <w:jc w:val="both"/>
        <w:rPr>
          <w:rFonts w:ascii="Arial" w:eastAsia="Arial" w:hAnsi="Arial" w:cs="Arial"/>
          <w:sz w:val="18"/>
          <w:szCs w:val="20"/>
          <w:lang w:val="en-US"/>
        </w:rPr>
      </w:pPr>
      <w:r w:rsidRPr="00E85638">
        <w:rPr>
          <w:rFonts w:ascii="Arial" w:eastAsia="Arial" w:hAnsi="Arial" w:cs="Arial"/>
          <w:sz w:val="18"/>
          <w:szCs w:val="20"/>
          <w:lang w:val="en-US"/>
        </w:rPr>
        <w:t>I further hereby certify that the information set out in this schedule and/or attachment(s) hereto is true and correct. The Tenderer acknowledges that failure to properly and truthfully complete this schedule may result in the tender being disqualified, and/or in the event that the tenderer is successful, the cancellation of the contract.</w:t>
      </w:r>
    </w:p>
    <w:p w14:paraId="1957D496" w14:textId="77777777" w:rsidR="00E85638" w:rsidRPr="00E85638" w:rsidRDefault="00E85638" w:rsidP="00E85638">
      <w:pPr>
        <w:spacing w:line="198" w:lineRule="exact"/>
        <w:rPr>
          <w:rFonts w:cs="Arial"/>
          <w:sz w:val="20"/>
          <w:szCs w:val="20"/>
          <w:lang w:val="en-US"/>
        </w:rPr>
      </w:pPr>
    </w:p>
    <w:tbl>
      <w:tblPr>
        <w:tblW w:w="0" w:type="auto"/>
        <w:tblInd w:w="10" w:type="dxa"/>
        <w:tblLayout w:type="fixed"/>
        <w:tblCellMar>
          <w:left w:w="0" w:type="dxa"/>
          <w:right w:w="0" w:type="dxa"/>
        </w:tblCellMar>
        <w:tblLook w:val="0000" w:firstRow="0" w:lastRow="0" w:firstColumn="0" w:lastColumn="0" w:noHBand="0" w:noVBand="0"/>
      </w:tblPr>
      <w:tblGrid>
        <w:gridCol w:w="120"/>
        <w:gridCol w:w="5980"/>
        <w:gridCol w:w="140"/>
        <w:gridCol w:w="80"/>
        <w:gridCol w:w="2760"/>
        <w:gridCol w:w="120"/>
      </w:tblGrid>
      <w:tr w:rsidR="00E85638" w:rsidRPr="00E85638" w14:paraId="5D5FF75D" w14:textId="77777777" w:rsidTr="00853250">
        <w:trPr>
          <w:trHeight w:val="139"/>
        </w:trPr>
        <w:tc>
          <w:tcPr>
            <w:tcW w:w="120" w:type="dxa"/>
            <w:tcBorders>
              <w:top w:val="single" w:sz="8" w:space="0" w:color="auto"/>
              <w:left w:val="single" w:sz="8" w:space="0" w:color="auto"/>
            </w:tcBorders>
            <w:shd w:val="clear" w:color="auto" w:fill="D9D9D9"/>
            <w:vAlign w:val="bottom"/>
          </w:tcPr>
          <w:p w14:paraId="598338B6" w14:textId="77777777" w:rsidR="00E85638" w:rsidRPr="00E85638" w:rsidRDefault="00E85638" w:rsidP="00E85638">
            <w:pPr>
              <w:spacing w:line="0" w:lineRule="atLeast"/>
              <w:rPr>
                <w:rFonts w:cs="Arial"/>
                <w:sz w:val="12"/>
                <w:szCs w:val="20"/>
                <w:lang w:val="en-US"/>
              </w:rPr>
            </w:pPr>
          </w:p>
        </w:tc>
        <w:tc>
          <w:tcPr>
            <w:tcW w:w="5980" w:type="dxa"/>
            <w:vMerge w:val="restart"/>
            <w:tcBorders>
              <w:top w:val="single" w:sz="8" w:space="0" w:color="auto"/>
            </w:tcBorders>
            <w:shd w:val="clear" w:color="auto" w:fill="D9D9D9"/>
            <w:vAlign w:val="bottom"/>
          </w:tcPr>
          <w:p w14:paraId="1A237D21" w14:textId="77777777" w:rsidR="00E85638" w:rsidRPr="00E85638" w:rsidRDefault="00E85638" w:rsidP="00E85638">
            <w:pPr>
              <w:spacing w:line="194" w:lineRule="exact"/>
              <w:ind w:left="1080"/>
              <w:rPr>
                <w:rFonts w:ascii="Arial Narrow" w:eastAsia="Arial Narrow" w:hAnsi="Arial Narrow" w:cs="Arial"/>
                <w:b/>
                <w:sz w:val="17"/>
                <w:szCs w:val="20"/>
                <w:lang w:val="en-US"/>
              </w:rPr>
            </w:pPr>
            <w:r w:rsidRPr="00E85638">
              <w:rPr>
                <w:rFonts w:ascii="Arial Narrow" w:eastAsia="Arial Narrow" w:hAnsi="Arial Narrow" w:cs="Arial"/>
                <w:b/>
                <w:sz w:val="17"/>
                <w:szCs w:val="20"/>
                <w:lang w:val="en-US"/>
              </w:rPr>
              <w:t>PHYSICAL BUSINESS ADDRESS(ES) OF THE TENDERER</w:t>
            </w:r>
          </w:p>
        </w:tc>
        <w:tc>
          <w:tcPr>
            <w:tcW w:w="140" w:type="dxa"/>
            <w:tcBorders>
              <w:top w:val="single" w:sz="8" w:space="0" w:color="auto"/>
              <w:right w:val="single" w:sz="8" w:space="0" w:color="auto"/>
            </w:tcBorders>
            <w:shd w:val="clear" w:color="auto" w:fill="D9D9D9"/>
            <w:vAlign w:val="bottom"/>
          </w:tcPr>
          <w:p w14:paraId="5E841AC0" w14:textId="77777777" w:rsidR="00E85638" w:rsidRPr="00E85638" w:rsidRDefault="00E85638" w:rsidP="00E85638">
            <w:pPr>
              <w:spacing w:line="0" w:lineRule="atLeast"/>
              <w:rPr>
                <w:rFonts w:cs="Arial"/>
                <w:sz w:val="12"/>
                <w:szCs w:val="20"/>
                <w:lang w:val="en-US"/>
              </w:rPr>
            </w:pPr>
          </w:p>
        </w:tc>
        <w:tc>
          <w:tcPr>
            <w:tcW w:w="80" w:type="dxa"/>
            <w:tcBorders>
              <w:top w:val="single" w:sz="8" w:space="0" w:color="auto"/>
            </w:tcBorders>
            <w:shd w:val="clear" w:color="auto" w:fill="D9D9D9"/>
            <w:vAlign w:val="bottom"/>
          </w:tcPr>
          <w:p w14:paraId="0D0327B2" w14:textId="77777777" w:rsidR="00E85638" w:rsidRPr="00E85638" w:rsidRDefault="00E85638" w:rsidP="00E85638">
            <w:pPr>
              <w:spacing w:line="0" w:lineRule="atLeast"/>
              <w:rPr>
                <w:rFonts w:cs="Arial"/>
                <w:sz w:val="12"/>
                <w:szCs w:val="20"/>
                <w:lang w:val="en-US"/>
              </w:rPr>
            </w:pPr>
          </w:p>
        </w:tc>
        <w:tc>
          <w:tcPr>
            <w:tcW w:w="2760" w:type="dxa"/>
            <w:vMerge w:val="restart"/>
            <w:tcBorders>
              <w:top w:val="single" w:sz="8" w:space="0" w:color="auto"/>
            </w:tcBorders>
            <w:shd w:val="clear" w:color="auto" w:fill="D9D9D9"/>
            <w:vAlign w:val="bottom"/>
          </w:tcPr>
          <w:p w14:paraId="4D169960" w14:textId="77777777" w:rsidR="00E85638" w:rsidRPr="00E85638" w:rsidRDefault="00E85638" w:rsidP="00E85638">
            <w:pPr>
              <w:spacing w:line="194" w:lineRule="exact"/>
              <w:ind w:left="300"/>
              <w:rPr>
                <w:rFonts w:ascii="Arial Narrow" w:eastAsia="Arial Narrow" w:hAnsi="Arial Narrow" w:cs="Arial"/>
                <w:b/>
                <w:sz w:val="17"/>
                <w:szCs w:val="20"/>
                <w:lang w:val="en-US"/>
              </w:rPr>
            </w:pPr>
            <w:r w:rsidRPr="00E85638">
              <w:rPr>
                <w:rFonts w:ascii="Arial Narrow" w:eastAsia="Arial Narrow" w:hAnsi="Arial Narrow" w:cs="Arial"/>
                <w:b/>
                <w:sz w:val="17"/>
                <w:szCs w:val="20"/>
                <w:lang w:val="en-US"/>
              </w:rPr>
              <w:t>MUNICIPAL ACCOUNT NUMBER</w:t>
            </w:r>
          </w:p>
        </w:tc>
        <w:tc>
          <w:tcPr>
            <w:tcW w:w="120" w:type="dxa"/>
            <w:tcBorders>
              <w:top w:val="single" w:sz="8" w:space="0" w:color="auto"/>
              <w:right w:val="single" w:sz="8" w:space="0" w:color="auto"/>
            </w:tcBorders>
            <w:shd w:val="clear" w:color="auto" w:fill="D9D9D9"/>
            <w:vAlign w:val="bottom"/>
          </w:tcPr>
          <w:p w14:paraId="7706DD2D" w14:textId="77777777" w:rsidR="00E85638" w:rsidRPr="00E85638" w:rsidRDefault="00E85638" w:rsidP="00E85638">
            <w:pPr>
              <w:spacing w:line="0" w:lineRule="atLeast"/>
              <w:rPr>
                <w:rFonts w:cs="Arial"/>
                <w:sz w:val="12"/>
                <w:szCs w:val="20"/>
                <w:lang w:val="en-US"/>
              </w:rPr>
            </w:pPr>
          </w:p>
        </w:tc>
      </w:tr>
      <w:tr w:rsidR="00E85638" w:rsidRPr="00E85638" w14:paraId="268027BD" w14:textId="77777777" w:rsidTr="00853250">
        <w:trPr>
          <w:trHeight w:val="194"/>
        </w:trPr>
        <w:tc>
          <w:tcPr>
            <w:tcW w:w="120" w:type="dxa"/>
            <w:tcBorders>
              <w:left w:val="single" w:sz="8" w:space="0" w:color="auto"/>
            </w:tcBorders>
            <w:shd w:val="clear" w:color="auto" w:fill="D9D9D9"/>
            <w:vAlign w:val="bottom"/>
          </w:tcPr>
          <w:p w14:paraId="45A199E7" w14:textId="77777777" w:rsidR="00E85638" w:rsidRPr="00E85638" w:rsidRDefault="00E85638" w:rsidP="00E85638">
            <w:pPr>
              <w:spacing w:line="0" w:lineRule="atLeast"/>
              <w:rPr>
                <w:rFonts w:cs="Arial"/>
                <w:sz w:val="16"/>
                <w:szCs w:val="20"/>
                <w:lang w:val="en-US"/>
              </w:rPr>
            </w:pPr>
          </w:p>
        </w:tc>
        <w:tc>
          <w:tcPr>
            <w:tcW w:w="5980" w:type="dxa"/>
            <w:vMerge/>
            <w:shd w:val="clear" w:color="auto" w:fill="D9D9D9"/>
            <w:vAlign w:val="bottom"/>
          </w:tcPr>
          <w:p w14:paraId="639A1B11" w14:textId="77777777" w:rsidR="00E85638" w:rsidRPr="00E85638" w:rsidRDefault="00E85638" w:rsidP="00E85638">
            <w:pPr>
              <w:spacing w:line="0" w:lineRule="atLeast"/>
              <w:rPr>
                <w:rFonts w:cs="Arial"/>
                <w:sz w:val="16"/>
                <w:szCs w:val="20"/>
                <w:lang w:val="en-US"/>
              </w:rPr>
            </w:pPr>
          </w:p>
        </w:tc>
        <w:tc>
          <w:tcPr>
            <w:tcW w:w="140" w:type="dxa"/>
            <w:tcBorders>
              <w:right w:val="single" w:sz="8" w:space="0" w:color="auto"/>
            </w:tcBorders>
            <w:shd w:val="clear" w:color="auto" w:fill="D9D9D9"/>
            <w:vAlign w:val="bottom"/>
          </w:tcPr>
          <w:p w14:paraId="2A0D4773" w14:textId="77777777" w:rsidR="00E85638" w:rsidRPr="00E85638" w:rsidRDefault="00E85638" w:rsidP="00E85638">
            <w:pPr>
              <w:spacing w:line="0" w:lineRule="atLeast"/>
              <w:rPr>
                <w:rFonts w:cs="Arial"/>
                <w:sz w:val="16"/>
                <w:szCs w:val="20"/>
                <w:lang w:val="en-US"/>
              </w:rPr>
            </w:pPr>
          </w:p>
        </w:tc>
        <w:tc>
          <w:tcPr>
            <w:tcW w:w="80" w:type="dxa"/>
            <w:shd w:val="clear" w:color="auto" w:fill="D9D9D9"/>
            <w:vAlign w:val="bottom"/>
          </w:tcPr>
          <w:p w14:paraId="5A7ACC4F" w14:textId="77777777" w:rsidR="00E85638" w:rsidRPr="00E85638" w:rsidRDefault="00E85638" w:rsidP="00E85638">
            <w:pPr>
              <w:spacing w:line="0" w:lineRule="atLeast"/>
              <w:rPr>
                <w:rFonts w:cs="Arial"/>
                <w:sz w:val="16"/>
                <w:szCs w:val="20"/>
                <w:lang w:val="en-US"/>
              </w:rPr>
            </w:pPr>
          </w:p>
        </w:tc>
        <w:tc>
          <w:tcPr>
            <w:tcW w:w="2760" w:type="dxa"/>
            <w:vMerge/>
            <w:shd w:val="clear" w:color="auto" w:fill="D9D9D9"/>
            <w:vAlign w:val="bottom"/>
          </w:tcPr>
          <w:p w14:paraId="33FCE21E" w14:textId="77777777" w:rsidR="00E85638" w:rsidRPr="00E85638" w:rsidRDefault="00E85638" w:rsidP="00E85638">
            <w:pPr>
              <w:spacing w:line="0" w:lineRule="atLeast"/>
              <w:rPr>
                <w:rFonts w:cs="Arial"/>
                <w:sz w:val="16"/>
                <w:szCs w:val="20"/>
                <w:lang w:val="en-US"/>
              </w:rPr>
            </w:pPr>
          </w:p>
        </w:tc>
        <w:tc>
          <w:tcPr>
            <w:tcW w:w="120" w:type="dxa"/>
            <w:tcBorders>
              <w:right w:val="single" w:sz="8" w:space="0" w:color="auto"/>
            </w:tcBorders>
            <w:shd w:val="clear" w:color="auto" w:fill="D9D9D9"/>
            <w:vAlign w:val="bottom"/>
          </w:tcPr>
          <w:p w14:paraId="077B7690" w14:textId="77777777" w:rsidR="00E85638" w:rsidRPr="00E85638" w:rsidRDefault="00E85638" w:rsidP="00E85638">
            <w:pPr>
              <w:spacing w:line="0" w:lineRule="atLeast"/>
              <w:rPr>
                <w:rFonts w:cs="Arial"/>
                <w:sz w:val="16"/>
                <w:szCs w:val="20"/>
                <w:lang w:val="en-US"/>
              </w:rPr>
            </w:pPr>
          </w:p>
        </w:tc>
      </w:tr>
      <w:tr w:rsidR="00E85638" w:rsidRPr="00E85638" w14:paraId="2B252990" w14:textId="77777777" w:rsidTr="00853250">
        <w:trPr>
          <w:trHeight w:val="130"/>
        </w:trPr>
        <w:tc>
          <w:tcPr>
            <w:tcW w:w="120" w:type="dxa"/>
            <w:tcBorders>
              <w:left w:val="single" w:sz="8" w:space="0" w:color="auto"/>
              <w:bottom w:val="single" w:sz="8" w:space="0" w:color="auto"/>
            </w:tcBorders>
            <w:shd w:val="clear" w:color="auto" w:fill="D9D9D9"/>
            <w:vAlign w:val="bottom"/>
          </w:tcPr>
          <w:p w14:paraId="1D8144B2" w14:textId="77777777" w:rsidR="00E85638" w:rsidRPr="00E85638" w:rsidRDefault="00E85638" w:rsidP="00E85638">
            <w:pPr>
              <w:spacing w:line="0" w:lineRule="atLeast"/>
              <w:rPr>
                <w:rFonts w:cs="Arial"/>
                <w:sz w:val="11"/>
                <w:szCs w:val="20"/>
                <w:lang w:val="en-US"/>
              </w:rPr>
            </w:pPr>
          </w:p>
        </w:tc>
        <w:tc>
          <w:tcPr>
            <w:tcW w:w="5980" w:type="dxa"/>
            <w:tcBorders>
              <w:bottom w:val="single" w:sz="8" w:space="0" w:color="auto"/>
            </w:tcBorders>
            <w:shd w:val="clear" w:color="auto" w:fill="D9D9D9"/>
            <w:vAlign w:val="bottom"/>
          </w:tcPr>
          <w:p w14:paraId="03351BA3" w14:textId="77777777" w:rsidR="00E85638" w:rsidRPr="00E85638" w:rsidRDefault="00E85638" w:rsidP="00E85638">
            <w:pPr>
              <w:spacing w:line="0" w:lineRule="atLeast"/>
              <w:rPr>
                <w:rFonts w:cs="Arial"/>
                <w:sz w:val="11"/>
                <w:szCs w:val="20"/>
                <w:lang w:val="en-US"/>
              </w:rPr>
            </w:pPr>
          </w:p>
        </w:tc>
        <w:tc>
          <w:tcPr>
            <w:tcW w:w="140" w:type="dxa"/>
            <w:tcBorders>
              <w:bottom w:val="single" w:sz="8" w:space="0" w:color="auto"/>
              <w:right w:val="single" w:sz="8" w:space="0" w:color="auto"/>
            </w:tcBorders>
            <w:shd w:val="clear" w:color="auto" w:fill="D9D9D9"/>
            <w:vAlign w:val="bottom"/>
          </w:tcPr>
          <w:p w14:paraId="2771EDD2" w14:textId="77777777" w:rsidR="00E85638" w:rsidRPr="00E85638" w:rsidRDefault="00E85638" w:rsidP="00E85638">
            <w:pPr>
              <w:spacing w:line="0" w:lineRule="atLeast"/>
              <w:rPr>
                <w:rFonts w:cs="Arial"/>
                <w:sz w:val="11"/>
                <w:szCs w:val="20"/>
                <w:lang w:val="en-US"/>
              </w:rPr>
            </w:pPr>
          </w:p>
        </w:tc>
        <w:tc>
          <w:tcPr>
            <w:tcW w:w="80" w:type="dxa"/>
            <w:tcBorders>
              <w:bottom w:val="single" w:sz="8" w:space="0" w:color="auto"/>
            </w:tcBorders>
            <w:shd w:val="clear" w:color="auto" w:fill="D9D9D9"/>
            <w:vAlign w:val="bottom"/>
          </w:tcPr>
          <w:p w14:paraId="58BD4E35" w14:textId="77777777" w:rsidR="00E85638" w:rsidRPr="00E85638" w:rsidRDefault="00E85638" w:rsidP="00E85638">
            <w:pPr>
              <w:spacing w:line="0" w:lineRule="atLeast"/>
              <w:rPr>
                <w:rFonts w:cs="Arial"/>
                <w:sz w:val="11"/>
                <w:szCs w:val="20"/>
                <w:lang w:val="en-US"/>
              </w:rPr>
            </w:pPr>
          </w:p>
        </w:tc>
        <w:tc>
          <w:tcPr>
            <w:tcW w:w="2760" w:type="dxa"/>
            <w:tcBorders>
              <w:bottom w:val="single" w:sz="8" w:space="0" w:color="auto"/>
            </w:tcBorders>
            <w:shd w:val="clear" w:color="auto" w:fill="D9D9D9"/>
            <w:vAlign w:val="bottom"/>
          </w:tcPr>
          <w:p w14:paraId="716E2B95" w14:textId="77777777" w:rsidR="00E85638" w:rsidRPr="00E85638" w:rsidRDefault="00E85638" w:rsidP="00E85638">
            <w:pPr>
              <w:spacing w:line="0" w:lineRule="atLeast"/>
              <w:rPr>
                <w:rFonts w:cs="Arial"/>
                <w:sz w:val="11"/>
                <w:szCs w:val="20"/>
                <w:lang w:val="en-US"/>
              </w:rPr>
            </w:pPr>
          </w:p>
        </w:tc>
        <w:tc>
          <w:tcPr>
            <w:tcW w:w="120" w:type="dxa"/>
            <w:tcBorders>
              <w:bottom w:val="single" w:sz="8" w:space="0" w:color="auto"/>
              <w:right w:val="single" w:sz="8" w:space="0" w:color="auto"/>
            </w:tcBorders>
            <w:shd w:val="clear" w:color="auto" w:fill="D9D9D9"/>
            <w:vAlign w:val="bottom"/>
          </w:tcPr>
          <w:p w14:paraId="2A8AD549" w14:textId="77777777" w:rsidR="00E85638" w:rsidRPr="00E85638" w:rsidRDefault="00E85638" w:rsidP="00E85638">
            <w:pPr>
              <w:spacing w:line="0" w:lineRule="atLeast"/>
              <w:rPr>
                <w:rFonts w:cs="Arial"/>
                <w:sz w:val="11"/>
                <w:szCs w:val="20"/>
                <w:lang w:val="en-US"/>
              </w:rPr>
            </w:pPr>
          </w:p>
        </w:tc>
      </w:tr>
      <w:tr w:rsidR="00E85638" w:rsidRPr="00E85638" w14:paraId="2B2C53B1" w14:textId="77777777" w:rsidTr="00853250">
        <w:trPr>
          <w:trHeight w:val="330"/>
        </w:trPr>
        <w:tc>
          <w:tcPr>
            <w:tcW w:w="120" w:type="dxa"/>
            <w:tcBorders>
              <w:left w:val="single" w:sz="8" w:space="0" w:color="auto"/>
              <w:bottom w:val="single" w:sz="8" w:space="0" w:color="auto"/>
            </w:tcBorders>
            <w:shd w:val="clear" w:color="auto" w:fill="auto"/>
            <w:vAlign w:val="bottom"/>
          </w:tcPr>
          <w:p w14:paraId="4BB83D32" w14:textId="77777777" w:rsidR="00E85638" w:rsidRPr="00E85638" w:rsidRDefault="00E85638" w:rsidP="00E85638">
            <w:pPr>
              <w:spacing w:line="0" w:lineRule="atLeast"/>
              <w:rPr>
                <w:rFonts w:cs="Arial"/>
                <w:szCs w:val="20"/>
                <w:lang w:val="en-US"/>
              </w:rPr>
            </w:pPr>
          </w:p>
        </w:tc>
        <w:tc>
          <w:tcPr>
            <w:tcW w:w="5980" w:type="dxa"/>
            <w:tcBorders>
              <w:bottom w:val="single" w:sz="8" w:space="0" w:color="auto"/>
            </w:tcBorders>
            <w:shd w:val="clear" w:color="auto" w:fill="auto"/>
            <w:vAlign w:val="bottom"/>
          </w:tcPr>
          <w:p w14:paraId="761096BB" w14:textId="77777777" w:rsidR="00E85638" w:rsidRPr="00E85638" w:rsidRDefault="00E85638" w:rsidP="00E85638">
            <w:pPr>
              <w:spacing w:line="0" w:lineRule="atLeast"/>
              <w:rPr>
                <w:rFonts w:cs="Arial"/>
                <w:szCs w:val="20"/>
                <w:lang w:val="en-US"/>
              </w:rPr>
            </w:pPr>
          </w:p>
        </w:tc>
        <w:tc>
          <w:tcPr>
            <w:tcW w:w="140" w:type="dxa"/>
            <w:tcBorders>
              <w:bottom w:val="single" w:sz="8" w:space="0" w:color="auto"/>
              <w:right w:val="single" w:sz="8" w:space="0" w:color="auto"/>
            </w:tcBorders>
            <w:shd w:val="clear" w:color="auto" w:fill="auto"/>
            <w:vAlign w:val="bottom"/>
          </w:tcPr>
          <w:p w14:paraId="75736F87" w14:textId="77777777" w:rsidR="00E85638" w:rsidRPr="00E85638" w:rsidRDefault="00E85638" w:rsidP="00E85638">
            <w:pPr>
              <w:spacing w:line="0" w:lineRule="atLeast"/>
              <w:rPr>
                <w:rFonts w:cs="Arial"/>
                <w:szCs w:val="20"/>
                <w:lang w:val="en-US"/>
              </w:rPr>
            </w:pPr>
          </w:p>
        </w:tc>
        <w:tc>
          <w:tcPr>
            <w:tcW w:w="80" w:type="dxa"/>
            <w:tcBorders>
              <w:bottom w:val="single" w:sz="8" w:space="0" w:color="auto"/>
            </w:tcBorders>
            <w:shd w:val="clear" w:color="auto" w:fill="auto"/>
            <w:vAlign w:val="bottom"/>
          </w:tcPr>
          <w:p w14:paraId="688A87F3" w14:textId="77777777" w:rsidR="00E85638" w:rsidRPr="00E85638" w:rsidRDefault="00E85638" w:rsidP="00E85638">
            <w:pPr>
              <w:spacing w:line="0" w:lineRule="atLeast"/>
              <w:rPr>
                <w:rFonts w:cs="Arial"/>
                <w:szCs w:val="20"/>
                <w:lang w:val="en-US"/>
              </w:rPr>
            </w:pPr>
          </w:p>
        </w:tc>
        <w:tc>
          <w:tcPr>
            <w:tcW w:w="2760" w:type="dxa"/>
            <w:tcBorders>
              <w:bottom w:val="single" w:sz="8" w:space="0" w:color="auto"/>
            </w:tcBorders>
            <w:shd w:val="clear" w:color="auto" w:fill="auto"/>
            <w:vAlign w:val="bottom"/>
          </w:tcPr>
          <w:p w14:paraId="258E6380"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628BE064" w14:textId="77777777" w:rsidR="00E85638" w:rsidRPr="00E85638" w:rsidRDefault="00E85638" w:rsidP="00E85638">
            <w:pPr>
              <w:spacing w:line="0" w:lineRule="atLeast"/>
              <w:rPr>
                <w:rFonts w:cs="Arial"/>
                <w:szCs w:val="20"/>
                <w:lang w:val="en-US"/>
              </w:rPr>
            </w:pPr>
          </w:p>
        </w:tc>
      </w:tr>
      <w:tr w:rsidR="00E85638" w:rsidRPr="00E85638" w14:paraId="762E7186" w14:textId="77777777" w:rsidTr="00853250">
        <w:trPr>
          <w:trHeight w:val="330"/>
        </w:trPr>
        <w:tc>
          <w:tcPr>
            <w:tcW w:w="120" w:type="dxa"/>
            <w:tcBorders>
              <w:left w:val="single" w:sz="8" w:space="0" w:color="auto"/>
              <w:bottom w:val="single" w:sz="8" w:space="0" w:color="auto"/>
            </w:tcBorders>
            <w:shd w:val="clear" w:color="auto" w:fill="auto"/>
            <w:vAlign w:val="bottom"/>
          </w:tcPr>
          <w:p w14:paraId="5E936E56" w14:textId="77777777" w:rsidR="00E85638" w:rsidRPr="00E85638" w:rsidRDefault="00E85638" w:rsidP="00E85638">
            <w:pPr>
              <w:spacing w:line="0" w:lineRule="atLeast"/>
              <w:rPr>
                <w:rFonts w:cs="Arial"/>
                <w:szCs w:val="20"/>
                <w:lang w:val="en-US"/>
              </w:rPr>
            </w:pPr>
          </w:p>
        </w:tc>
        <w:tc>
          <w:tcPr>
            <w:tcW w:w="5980" w:type="dxa"/>
            <w:tcBorders>
              <w:bottom w:val="single" w:sz="8" w:space="0" w:color="auto"/>
            </w:tcBorders>
            <w:shd w:val="clear" w:color="auto" w:fill="auto"/>
            <w:vAlign w:val="bottom"/>
          </w:tcPr>
          <w:p w14:paraId="58FCCC8E" w14:textId="77777777" w:rsidR="00E85638" w:rsidRPr="00E85638" w:rsidRDefault="00E85638" w:rsidP="00E85638">
            <w:pPr>
              <w:spacing w:line="0" w:lineRule="atLeast"/>
              <w:rPr>
                <w:rFonts w:cs="Arial"/>
                <w:szCs w:val="20"/>
                <w:lang w:val="en-US"/>
              </w:rPr>
            </w:pPr>
          </w:p>
        </w:tc>
        <w:tc>
          <w:tcPr>
            <w:tcW w:w="140" w:type="dxa"/>
            <w:tcBorders>
              <w:bottom w:val="single" w:sz="8" w:space="0" w:color="auto"/>
              <w:right w:val="single" w:sz="8" w:space="0" w:color="auto"/>
            </w:tcBorders>
            <w:shd w:val="clear" w:color="auto" w:fill="auto"/>
            <w:vAlign w:val="bottom"/>
          </w:tcPr>
          <w:p w14:paraId="75405254" w14:textId="77777777" w:rsidR="00E85638" w:rsidRPr="00E85638" w:rsidRDefault="00E85638" w:rsidP="00E85638">
            <w:pPr>
              <w:spacing w:line="0" w:lineRule="atLeast"/>
              <w:rPr>
                <w:rFonts w:cs="Arial"/>
                <w:szCs w:val="20"/>
                <w:lang w:val="en-US"/>
              </w:rPr>
            </w:pPr>
          </w:p>
        </w:tc>
        <w:tc>
          <w:tcPr>
            <w:tcW w:w="80" w:type="dxa"/>
            <w:tcBorders>
              <w:bottom w:val="single" w:sz="8" w:space="0" w:color="auto"/>
            </w:tcBorders>
            <w:shd w:val="clear" w:color="auto" w:fill="auto"/>
            <w:vAlign w:val="bottom"/>
          </w:tcPr>
          <w:p w14:paraId="3FA34C30" w14:textId="77777777" w:rsidR="00E85638" w:rsidRPr="00E85638" w:rsidRDefault="00E85638" w:rsidP="00E85638">
            <w:pPr>
              <w:spacing w:line="0" w:lineRule="atLeast"/>
              <w:rPr>
                <w:rFonts w:cs="Arial"/>
                <w:szCs w:val="20"/>
                <w:lang w:val="en-US"/>
              </w:rPr>
            </w:pPr>
          </w:p>
        </w:tc>
        <w:tc>
          <w:tcPr>
            <w:tcW w:w="2760" w:type="dxa"/>
            <w:tcBorders>
              <w:bottom w:val="single" w:sz="8" w:space="0" w:color="auto"/>
            </w:tcBorders>
            <w:shd w:val="clear" w:color="auto" w:fill="auto"/>
            <w:vAlign w:val="bottom"/>
          </w:tcPr>
          <w:p w14:paraId="76AEA806"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2570DF2C" w14:textId="77777777" w:rsidR="00E85638" w:rsidRPr="00E85638" w:rsidRDefault="00E85638" w:rsidP="00E85638">
            <w:pPr>
              <w:spacing w:line="0" w:lineRule="atLeast"/>
              <w:rPr>
                <w:rFonts w:cs="Arial"/>
                <w:szCs w:val="20"/>
                <w:lang w:val="en-US"/>
              </w:rPr>
            </w:pPr>
          </w:p>
        </w:tc>
      </w:tr>
    </w:tbl>
    <w:p w14:paraId="6EC61A03" w14:textId="77777777" w:rsidR="00E85638" w:rsidRPr="00E85638" w:rsidRDefault="00E85638" w:rsidP="00E85638">
      <w:pPr>
        <w:spacing w:line="112" w:lineRule="exact"/>
        <w:rPr>
          <w:rFonts w:cs="Arial"/>
          <w:sz w:val="20"/>
          <w:szCs w:val="20"/>
          <w:lang w:val="en-US"/>
        </w:rPr>
      </w:pPr>
    </w:p>
    <w:p w14:paraId="40E0DA81" w14:textId="77777777" w:rsidR="00E85638" w:rsidRPr="00E85638" w:rsidRDefault="00E85638" w:rsidP="00E85638">
      <w:pPr>
        <w:spacing w:line="0" w:lineRule="atLeast"/>
        <w:ind w:left="120"/>
        <w:rPr>
          <w:rFonts w:ascii="Arial" w:eastAsia="Arial" w:hAnsi="Arial" w:cs="Arial"/>
          <w:b/>
          <w:sz w:val="16"/>
          <w:szCs w:val="20"/>
          <w:lang w:val="en-US"/>
        </w:rPr>
      </w:pPr>
      <w:r w:rsidRPr="00E85638">
        <w:rPr>
          <w:rFonts w:ascii="Arial" w:eastAsia="Arial" w:hAnsi="Arial" w:cs="Arial"/>
          <w:b/>
          <w:sz w:val="16"/>
          <w:szCs w:val="20"/>
          <w:lang w:val="en-US"/>
        </w:rPr>
        <w:t>FURTHER DETAILS OF THE BIDDER’S Director / Shareholder / Partners, etc.:</w:t>
      </w:r>
    </w:p>
    <w:p w14:paraId="0D2B529F" w14:textId="77777777" w:rsidR="00E85638" w:rsidRPr="00E85638" w:rsidRDefault="00E85638" w:rsidP="00E85638">
      <w:pPr>
        <w:spacing w:line="80" w:lineRule="exact"/>
        <w:rPr>
          <w:rFonts w:cs="Arial"/>
          <w:sz w:val="20"/>
          <w:szCs w:val="20"/>
          <w:lang w:val="en-US"/>
        </w:rPr>
      </w:pPr>
    </w:p>
    <w:tbl>
      <w:tblPr>
        <w:tblW w:w="0" w:type="auto"/>
        <w:tblInd w:w="10" w:type="dxa"/>
        <w:tblLayout w:type="fixed"/>
        <w:tblCellMar>
          <w:left w:w="0" w:type="dxa"/>
          <w:right w:w="0" w:type="dxa"/>
        </w:tblCellMar>
        <w:tblLook w:val="0000" w:firstRow="0" w:lastRow="0" w:firstColumn="0" w:lastColumn="0" w:noHBand="0" w:noVBand="0"/>
      </w:tblPr>
      <w:tblGrid>
        <w:gridCol w:w="120"/>
        <w:gridCol w:w="1940"/>
        <w:gridCol w:w="120"/>
        <w:gridCol w:w="100"/>
        <w:gridCol w:w="1680"/>
        <w:gridCol w:w="120"/>
        <w:gridCol w:w="100"/>
        <w:gridCol w:w="1440"/>
        <w:gridCol w:w="120"/>
        <w:gridCol w:w="80"/>
        <w:gridCol w:w="1720"/>
        <w:gridCol w:w="120"/>
        <w:gridCol w:w="100"/>
        <w:gridCol w:w="1320"/>
        <w:gridCol w:w="120"/>
      </w:tblGrid>
      <w:tr w:rsidR="00E85638" w:rsidRPr="00E85638" w14:paraId="21EBD494" w14:textId="77777777" w:rsidTr="00853250">
        <w:trPr>
          <w:trHeight w:val="103"/>
        </w:trPr>
        <w:tc>
          <w:tcPr>
            <w:tcW w:w="120" w:type="dxa"/>
            <w:tcBorders>
              <w:top w:val="single" w:sz="8" w:space="0" w:color="auto"/>
              <w:left w:val="single" w:sz="8" w:space="0" w:color="auto"/>
            </w:tcBorders>
            <w:shd w:val="clear" w:color="auto" w:fill="E6E6E6"/>
            <w:vAlign w:val="bottom"/>
          </w:tcPr>
          <w:p w14:paraId="520D4360" w14:textId="77777777" w:rsidR="00E85638" w:rsidRPr="00E85638" w:rsidRDefault="00E85638" w:rsidP="00E85638">
            <w:pPr>
              <w:spacing w:line="0" w:lineRule="atLeast"/>
              <w:rPr>
                <w:rFonts w:cs="Arial"/>
                <w:sz w:val="8"/>
                <w:szCs w:val="20"/>
                <w:lang w:val="en-US"/>
              </w:rPr>
            </w:pPr>
          </w:p>
        </w:tc>
        <w:tc>
          <w:tcPr>
            <w:tcW w:w="1940" w:type="dxa"/>
            <w:tcBorders>
              <w:top w:val="single" w:sz="8" w:space="0" w:color="auto"/>
            </w:tcBorders>
            <w:shd w:val="clear" w:color="auto" w:fill="E6E6E6"/>
            <w:vAlign w:val="bottom"/>
          </w:tcPr>
          <w:p w14:paraId="61DE9AC1" w14:textId="77777777" w:rsidR="00E85638" w:rsidRPr="00E85638" w:rsidRDefault="00E85638" w:rsidP="00E85638">
            <w:pPr>
              <w:spacing w:line="0" w:lineRule="atLeast"/>
              <w:rPr>
                <w:rFonts w:cs="Arial"/>
                <w:sz w:val="8"/>
                <w:szCs w:val="20"/>
                <w:lang w:val="en-US"/>
              </w:rPr>
            </w:pPr>
          </w:p>
        </w:tc>
        <w:tc>
          <w:tcPr>
            <w:tcW w:w="120" w:type="dxa"/>
            <w:tcBorders>
              <w:top w:val="single" w:sz="8" w:space="0" w:color="auto"/>
              <w:right w:val="single" w:sz="8" w:space="0" w:color="auto"/>
            </w:tcBorders>
            <w:shd w:val="clear" w:color="auto" w:fill="E6E6E6"/>
            <w:vAlign w:val="bottom"/>
          </w:tcPr>
          <w:p w14:paraId="33E3D8FF" w14:textId="77777777" w:rsidR="00E85638" w:rsidRPr="00E85638" w:rsidRDefault="00E85638" w:rsidP="00E85638">
            <w:pPr>
              <w:spacing w:line="0" w:lineRule="atLeast"/>
              <w:rPr>
                <w:rFonts w:cs="Arial"/>
                <w:sz w:val="8"/>
                <w:szCs w:val="20"/>
                <w:lang w:val="en-US"/>
              </w:rPr>
            </w:pPr>
          </w:p>
        </w:tc>
        <w:tc>
          <w:tcPr>
            <w:tcW w:w="100" w:type="dxa"/>
            <w:tcBorders>
              <w:top w:val="single" w:sz="8" w:space="0" w:color="auto"/>
            </w:tcBorders>
            <w:shd w:val="clear" w:color="auto" w:fill="E6E6E6"/>
            <w:vAlign w:val="bottom"/>
          </w:tcPr>
          <w:p w14:paraId="47088448" w14:textId="77777777" w:rsidR="00E85638" w:rsidRPr="00E85638" w:rsidRDefault="00E85638" w:rsidP="00E85638">
            <w:pPr>
              <w:spacing w:line="0" w:lineRule="atLeast"/>
              <w:rPr>
                <w:rFonts w:cs="Arial"/>
                <w:sz w:val="8"/>
                <w:szCs w:val="20"/>
                <w:lang w:val="en-US"/>
              </w:rPr>
            </w:pPr>
          </w:p>
        </w:tc>
        <w:tc>
          <w:tcPr>
            <w:tcW w:w="1680" w:type="dxa"/>
            <w:vMerge w:val="restart"/>
            <w:tcBorders>
              <w:top w:val="single" w:sz="8" w:space="0" w:color="auto"/>
            </w:tcBorders>
            <w:shd w:val="clear" w:color="auto" w:fill="E6E6E6"/>
            <w:vAlign w:val="bottom"/>
          </w:tcPr>
          <w:p w14:paraId="2CC7893C" w14:textId="77777777" w:rsidR="00E85638" w:rsidRPr="00E85638" w:rsidRDefault="00E85638" w:rsidP="00E85638">
            <w:pPr>
              <w:spacing w:line="0" w:lineRule="atLeast"/>
              <w:jc w:val="center"/>
              <w:rPr>
                <w:rFonts w:ascii="Arial Narrow" w:eastAsia="Arial Narrow" w:hAnsi="Arial Narrow" w:cs="Arial"/>
                <w:b/>
                <w:sz w:val="16"/>
                <w:szCs w:val="20"/>
                <w:lang w:val="en-US"/>
              </w:rPr>
            </w:pPr>
            <w:r w:rsidRPr="00E85638">
              <w:rPr>
                <w:rFonts w:ascii="Arial Narrow" w:eastAsia="Arial Narrow" w:hAnsi="Arial Narrow" w:cs="Arial"/>
                <w:b/>
                <w:sz w:val="16"/>
                <w:szCs w:val="20"/>
                <w:lang w:val="en-US"/>
              </w:rPr>
              <w:t>Physical address of the</w:t>
            </w:r>
          </w:p>
        </w:tc>
        <w:tc>
          <w:tcPr>
            <w:tcW w:w="120" w:type="dxa"/>
            <w:tcBorders>
              <w:top w:val="single" w:sz="8" w:space="0" w:color="auto"/>
              <w:right w:val="single" w:sz="8" w:space="0" w:color="auto"/>
            </w:tcBorders>
            <w:shd w:val="clear" w:color="auto" w:fill="E6E6E6"/>
            <w:vAlign w:val="bottom"/>
          </w:tcPr>
          <w:p w14:paraId="7DE89CC8" w14:textId="77777777" w:rsidR="00E85638" w:rsidRPr="00E85638" w:rsidRDefault="00E85638" w:rsidP="00E85638">
            <w:pPr>
              <w:spacing w:line="0" w:lineRule="atLeast"/>
              <w:rPr>
                <w:rFonts w:cs="Arial"/>
                <w:sz w:val="8"/>
                <w:szCs w:val="20"/>
                <w:lang w:val="en-US"/>
              </w:rPr>
            </w:pPr>
          </w:p>
        </w:tc>
        <w:tc>
          <w:tcPr>
            <w:tcW w:w="100" w:type="dxa"/>
            <w:tcBorders>
              <w:top w:val="single" w:sz="8" w:space="0" w:color="auto"/>
            </w:tcBorders>
            <w:shd w:val="clear" w:color="auto" w:fill="E6E6E6"/>
            <w:vAlign w:val="bottom"/>
          </w:tcPr>
          <w:p w14:paraId="5FD3AAA0" w14:textId="77777777" w:rsidR="00E85638" w:rsidRPr="00E85638" w:rsidRDefault="00E85638" w:rsidP="00E85638">
            <w:pPr>
              <w:spacing w:line="0" w:lineRule="atLeast"/>
              <w:rPr>
                <w:rFonts w:cs="Arial"/>
                <w:sz w:val="8"/>
                <w:szCs w:val="20"/>
                <w:lang w:val="en-US"/>
              </w:rPr>
            </w:pPr>
          </w:p>
        </w:tc>
        <w:tc>
          <w:tcPr>
            <w:tcW w:w="1440" w:type="dxa"/>
            <w:vMerge w:val="restart"/>
            <w:tcBorders>
              <w:top w:val="single" w:sz="8" w:space="0" w:color="auto"/>
            </w:tcBorders>
            <w:shd w:val="clear" w:color="auto" w:fill="E6E6E6"/>
            <w:vAlign w:val="bottom"/>
          </w:tcPr>
          <w:p w14:paraId="5645B3A2" w14:textId="77777777" w:rsidR="00E85638" w:rsidRPr="00E85638" w:rsidRDefault="00E85638" w:rsidP="00E85638">
            <w:pPr>
              <w:spacing w:line="0" w:lineRule="atLeast"/>
              <w:jc w:val="center"/>
              <w:rPr>
                <w:rFonts w:ascii="Arial Narrow" w:eastAsia="Arial Narrow" w:hAnsi="Arial Narrow" w:cs="Arial"/>
                <w:b/>
                <w:w w:val="99"/>
                <w:sz w:val="16"/>
                <w:szCs w:val="20"/>
                <w:lang w:val="en-US"/>
              </w:rPr>
            </w:pPr>
            <w:r w:rsidRPr="00E85638">
              <w:rPr>
                <w:rFonts w:ascii="Arial Narrow" w:eastAsia="Arial Narrow" w:hAnsi="Arial Narrow" w:cs="Arial"/>
                <w:b/>
                <w:w w:val="99"/>
                <w:sz w:val="16"/>
                <w:szCs w:val="20"/>
                <w:lang w:val="en-US"/>
              </w:rPr>
              <w:t>Municipal Account</w:t>
            </w:r>
          </w:p>
        </w:tc>
        <w:tc>
          <w:tcPr>
            <w:tcW w:w="120" w:type="dxa"/>
            <w:tcBorders>
              <w:top w:val="single" w:sz="8" w:space="0" w:color="auto"/>
              <w:right w:val="single" w:sz="8" w:space="0" w:color="auto"/>
            </w:tcBorders>
            <w:shd w:val="clear" w:color="auto" w:fill="E6E6E6"/>
            <w:vAlign w:val="bottom"/>
          </w:tcPr>
          <w:p w14:paraId="4B094330" w14:textId="77777777" w:rsidR="00E85638" w:rsidRPr="00E85638" w:rsidRDefault="00E85638" w:rsidP="00E85638">
            <w:pPr>
              <w:spacing w:line="0" w:lineRule="atLeast"/>
              <w:rPr>
                <w:rFonts w:cs="Arial"/>
                <w:sz w:val="8"/>
                <w:szCs w:val="20"/>
                <w:lang w:val="en-US"/>
              </w:rPr>
            </w:pPr>
          </w:p>
        </w:tc>
        <w:tc>
          <w:tcPr>
            <w:tcW w:w="80" w:type="dxa"/>
            <w:vMerge w:val="restart"/>
            <w:tcBorders>
              <w:top w:val="single" w:sz="8" w:space="0" w:color="auto"/>
            </w:tcBorders>
            <w:shd w:val="clear" w:color="auto" w:fill="E6E6E6"/>
            <w:vAlign w:val="bottom"/>
          </w:tcPr>
          <w:p w14:paraId="3D637383" w14:textId="77777777" w:rsidR="00E85638" w:rsidRPr="00E85638" w:rsidRDefault="00E85638" w:rsidP="00E85638">
            <w:pPr>
              <w:spacing w:line="0" w:lineRule="atLeast"/>
              <w:rPr>
                <w:rFonts w:cs="Arial"/>
                <w:sz w:val="8"/>
                <w:szCs w:val="20"/>
                <w:lang w:val="en-US"/>
              </w:rPr>
            </w:pPr>
          </w:p>
        </w:tc>
        <w:tc>
          <w:tcPr>
            <w:tcW w:w="1720" w:type="dxa"/>
            <w:vMerge w:val="restart"/>
            <w:tcBorders>
              <w:top w:val="single" w:sz="8" w:space="0" w:color="auto"/>
            </w:tcBorders>
            <w:shd w:val="clear" w:color="auto" w:fill="E6E6E6"/>
            <w:vAlign w:val="bottom"/>
          </w:tcPr>
          <w:p w14:paraId="2B5331B9" w14:textId="77777777" w:rsidR="00E85638" w:rsidRPr="00E85638" w:rsidRDefault="00E85638" w:rsidP="00E85638">
            <w:pPr>
              <w:spacing w:line="0" w:lineRule="atLeast"/>
              <w:jc w:val="center"/>
              <w:rPr>
                <w:rFonts w:ascii="Arial Narrow" w:eastAsia="Arial Narrow" w:hAnsi="Arial Narrow" w:cs="Arial"/>
                <w:b/>
                <w:sz w:val="16"/>
                <w:szCs w:val="20"/>
                <w:lang w:val="en-US"/>
              </w:rPr>
            </w:pPr>
            <w:r w:rsidRPr="00E85638">
              <w:rPr>
                <w:rFonts w:ascii="Arial Narrow" w:eastAsia="Arial Narrow" w:hAnsi="Arial Narrow" w:cs="Arial"/>
                <w:b/>
                <w:sz w:val="16"/>
                <w:szCs w:val="20"/>
                <w:lang w:val="en-US"/>
              </w:rPr>
              <w:t>Physical residential</w:t>
            </w:r>
          </w:p>
        </w:tc>
        <w:tc>
          <w:tcPr>
            <w:tcW w:w="120" w:type="dxa"/>
            <w:tcBorders>
              <w:top w:val="single" w:sz="8" w:space="0" w:color="auto"/>
              <w:right w:val="single" w:sz="8" w:space="0" w:color="auto"/>
            </w:tcBorders>
            <w:shd w:val="clear" w:color="auto" w:fill="E6E6E6"/>
            <w:vAlign w:val="bottom"/>
          </w:tcPr>
          <w:p w14:paraId="31A74479" w14:textId="77777777" w:rsidR="00E85638" w:rsidRPr="00E85638" w:rsidRDefault="00E85638" w:rsidP="00E85638">
            <w:pPr>
              <w:spacing w:line="0" w:lineRule="atLeast"/>
              <w:rPr>
                <w:rFonts w:cs="Arial"/>
                <w:sz w:val="8"/>
                <w:szCs w:val="20"/>
                <w:lang w:val="en-US"/>
              </w:rPr>
            </w:pPr>
          </w:p>
        </w:tc>
        <w:tc>
          <w:tcPr>
            <w:tcW w:w="100" w:type="dxa"/>
            <w:tcBorders>
              <w:top w:val="single" w:sz="8" w:space="0" w:color="auto"/>
            </w:tcBorders>
            <w:shd w:val="clear" w:color="auto" w:fill="E6E6E6"/>
            <w:vAlign w:val="bottom"/>
          </w:tcPr>
          <w:p w14:paraId="78FAAD9F" w14:textId="77777777" w:rsidR="00E85638" w:rsidRPr="00E85638" w:rsidRDefault="00E85638" w:rsidP="00E85638">
            <w:pPr>
              <w:spacing w:line="0" w:lineRule="atLeast"/>
              <w:rPr>
                <w:rFonts w:cs="Arial"/>
                <w:sz w:val="8"/>
                <w:szCs w:val="20"/>
                <w:lang w:val="en-US"/>
              </w:rPr>
            </w:pPr>
          </w:p>
        </w:tc>
        <w:tc>
          <w:tcPr>
            <w:tcW w:w="1320" w:type="dxa"/>
            <w:vMerge w:val="restart"/>
            <w:tcBorders>
              <w:top w:val="single" w:sz="8" w:space="0" w:color="auto"/>
            </w:tcBorders>
            <w:shd w:val="clear" w:color="auto" w:fill="E6E6E6"/>
            <w:vAlign w:val="bottom"/>
          </w:tcPr>
          <w:p w14:paraId="43E39A88" w14:textId="77777777" w:rsidR="00E85638" w:rsidRPr="00E85638" w:rsidRDefault="00E85638" w:rsidP="00E85638">
            <w:pPr>
              <w:spacing w:line="0" w:lineRule="atLeast"/>
              <w:jc w:val="center"/>
              <w:rPr>
                <w:rFonts w:ascii="Arial Narrow" w:eastAsia="Arial Narrow" w:hAnsi="Arial Narrow" w:cs="Arial"/>
                <w:b/>
                <w:w w:val="99"/>
                <w:sz w:val="16"/>
                <w:szCs w:val="20"/>
                <w:shd w:val="clear" w:color="auto" w:fill="E6E6E6"/>
                <w:lang w:val="en-US"/>
              </w:rPr>
            </w:pPr>
            <w:r w:rsidRPr="00E85638">
              <w:rPr>
                <w:rFonts w:ascii="Arial Narrow" w:eastAsia="Arial Narrow" w:hAnsi="Arial Narrow" w:cs="Arial"/>
                <w:b/>
                <w:w w:val="99"/>
                <w:sz w:val="16"/>
                <w:szCs w:val="20"/>
                <w:shd w:val="clear" w:color="auto" w:fill="E6E6E6"/>
                <w:lang w:val="en-US"/>
              </w:rPr>
              <w:t>Municipal Account</w:t>
            </w:r>
          </w:p>
        </w:tc>
        <w:tc>
          <w:tcPr>
            <w:tcW w:w="120" w:type="dxa"/>
            <w:tcBorders>
              <w:top w:val="single" w:sz="8" w:space="0" w:color="auto"/>
              <w:right w:val="single" w:sz="8" w:space="0" w:color="auto"/>
            </w:tcBorders>
            <w:shd w:val="clear" w:color="auto" w:fill="E6E6E6"/>
            <w:vAlign w:val="bottom"/>
          </w:tcPr>
          <w:p w14:paraId="0DAC314B" w14:textId="77777777" w:rsidR="00E85638" w:rsidRPr="00E85638" w:rsidRDefault="00E85638" w:rsidP="00E85638">
            <w:pPr>
              <w:spacing w:line="0" w:lineRule="atLeast"/>
              <w:rPr>
                <w:rFonts w:cs="Arial"/>
                <w:sz w:val="8"/>
                <w:szCs w:val="20"/>
                <w:lang w:val="en-US"/>
              </w:rPr>
            </w:pPr>
          </w:p>
        </w:tc>
      </w:tr>
      <w:tr w:rsidR="00E85638" w:rsidRPr="00E85638" w14:paraId="76438B51" w14:textId="77777777" w:rsidTr="00853250">
        <w:trPr>
          <w:trHeight w:val="20"/>
        </w:trPr>
        <w:tc>
          <w:tcPr>
            <w:tcW w:w="120" w:type="dxa"/>
            <w:tcBorders>
              <w:left w:val="single" w:sz="8" w:space="0" w:color="auto"/>
            </w:tcBorders>
            <w:shd w:val="clear" w:color="auto" w:fill="E6E6E6"/>
            <w:vAlign w:val="bottom"/>
          </w:tcPr>
          <w:p w14:paraId="6F46EC6F" w14:textId="77777777" w:rsidR="00E85638" w:rsidRPr="00E85638" w:rsidRDefault="00E85638" w:rsidP="00E85638">
            <w:pPr>
              <w:spacing w:line="20" w:lineRule="exact"/>
              <w:rPr>
                <w:rFonts w:cs="Arial"/>
                <w:sz w:val="1"/>
                <w:szCs w:val="20"/>
                <w:lang w:val="en-US"/>
              </w:rPr>
            </w:pPr>
          </w:p>
        </w:tc>
        <w:tc>
          <w:tcPr>
            <w:tcW w:w="1940" w:type="dxa"/>
            <w:shd w:val="clear" w:color="auto" w:fill="E6E6E6"/>
            <w:vAlign w:val="bottom"/>
          </w:tcPr>
          <w:p w14:paraId="0EE940C9"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E6E6E6"/>
            <w:vAlign w:val="bottom"/>
          </w:tcPr>
          <w:p w14:paraId="25670635" w14:textId="77777777" w:rsidR="00E85638" w:rsidRPr="00E85638" w:rsidRDefault="00E85638" w:rsidP="00E85638">
            <w:pPr>
              <w:spacing w:line="20" w:lineRule="exact"/>
              <w:rPr>
                <w:rFonts w:cs="Arial"/>
                <w:sz w:val="1"/>
                <w:szCs w:val="20"/>
                <w:lang w:val="en-US"/>
              </w:rPr>
            </w:pPr>
          </w:p>
        </w:tc>
        <w:tc>
          <w:tcPr>
            <w:tcW w:w="100" w:type="dxa"/>
            <w:shd w:val="clear" w:color="auto" w:fill="E6E6E6"/>
            <w:vAlign w:val="bottom"/>
          </w:tcPr>
          <w:p w14:paraId="7C65F904" w14:textId="77777777" w:rsidR="00E85638" w:rsidRPr="00E85638" w:rsidRDefault="00E85638" w:rsidP="00E85638">
            <w:pPr>
              <w:spacing w:line="20" w:lineRule="exact"/>
              <w:rPr>
                <w:rFonts w:cs="Arial"/>
                <w:sz w:val="1"/>
                <w:szCs w:val="20"/>
                <w:lang w:val="en-US"/>
              </w:rPr>
            </w:pPr>
          </w:p>
        </w:tc>
        <w:tc>
          <w:tcPr>
            <w:tcW w:w="1680" w:type="dxa"/>
            <w:vMerge/>
            <w:shd w:val="clear" w:color="auto" w:fill="E6E6E6"/>
            <w:vAlign w:val="bottom"/>
          </w:tcPr>
          <w:p w14:paraId="6F0EFF84"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E6E6E6"/>
            <w:vAlign w:val="bottom"/>
          </w:tcPr>
          <w:p w14:paraId="2D6D6EE7" w14:textId="77777777" w:rsidR="00E85638" w:rsidRPr="00E85638" w:rsidRDefault="00E85638" w:rsidP="00E85638">
            <w:pPr>
              <w:spacing w:line="20" w:lineRule="exact"/>
              <w:rPr>
                <w:rFonts w:cs="Arial"/>
                <w:sz w:val="1"/>
                <w:szCs w:val="20"/>
                <w:lang w:val="en-US"/>
              </w:rPr>
            </w:pPr>
          </w:p>
        </w:tc>
        <w:tc>
          <w:tcPr>
            <w:tcW w:w="100" w:type="dxa"/>
            <w:shd w:val="clear" w:color="auto" w:fill="E6E6E6"/>
            <w:vAlign w:val="bottom"/>
          </w:tcPr>
          <w:p w14:paraId="5A4468CF" w14:textId="77777777" w:rsidR="00E85638" w:rsidRPr="00E85638" w:rsidRDefault="00E85638" w:rsidP="00E85638">
            <w:pPr>
              <w:spacing w:line="20" w:lineRule="exact"/>
              <w:rPr>
                <w:rFonts w:cs="Arial"/>
                <w:sz w:val="1"/>
                <w:szCs w:val="20"/>
                <w:lang w:val="en-US"/>
              </w:rPr>
            </w:pPr>
          </w:p>
        </w:tc>
        <w:tc>
          <w:tcPr>
            <w:tcW w:w="1440" w:type="dxa"/>
            <w:vMerge/>
            <w:shd w:val="clear" w:color="auto" w:fill="E6E6E6"/>
            <w:vAlign w:val="bottom"/>
          </w:tcPr>
          <w:p w14:paraId="0D75C5B0"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E6E6E6"/>
            <w:vAlign w:val="bottom"/>
          </w:tcPr>
          <w:p w14:paraId="7A2DA768" w14:textId="77777777" w:rsidR="00E85638" w:rsidRPr="00E85638" w:rsidRDefault="00E85638" w:rsidP="00E85638">
            <w:pPr>
              <w:spacing w:line="20" w:lineRule="exact"/>
              <w:rPr>
                <w:rFonts w:cs="Arial"/>
                <w:sz w:val="1"/>
                <w:szCs w:val="20"/>
                <w:lang w:val="en-US"/>
              </w:rPr>
            </w:pPr>
          </w:p>
        </w:tc>
        <w:tc>
          <w:tcPr>
            <w:tcW w:w="80" w:type="dxa"/>
            <w:vMerge/>
            <w:shd w:val="clear" w:color="auto" w:fill="E6E6E6"/>
            <w:vAlign w:val="bottom"/>
          </w:tcPr>
          <w:p w14:paraId="447C4302" w14:textId="77777777" w:rsidR="00E85638" w:rsidRPr="00E85638" w:rsidRDefault="00E85638" w:rsidP="00E85638">
            <w:pPr>
              <w:spacing w:line="20" w:lineRule="exact"/>
              <w:rPr>
                <w:rFonts w:cs="Arial"/>
                <w:sz w:val="1"/>
                <w:szCs w:val="20"/>
                <w:lang w:val="en-US"/>
              </w:rPr>
            </w:pPr>
          </w:p>
        </w:tc>
        <w:tc>
          <w:tcPr>
            <w:tcW w:w="1720" w:type="dxa"/>
            <w:vMerge/>
            <w:shd w:val="clear" w:color="auto" w:fill="E6E6E6"/>
            <w:vAlign w:val="bottom"/>
          </w:tcPr>
          <w:p w14:paraId="6E2371E0"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E6E6E6"/>
            <w:vAlign w:val="bottom"/>
          </w:tcPr>
          <w:p w14:paraId="60D48985" w14:textId="77777777" w:rsidR="00E85638" w:rsidRPr="00E85638" w:rsidRDefault="00E85638" w:rsidP="00E85638">
            <w:pPr>
              <w:spacing w:line="20" w:lineRule="exact"/>
              <w:rPr>
                <w:rFonts w:cs="Arial"/>
                <w:sz w:val="1"/>
                <w:szCs w:val="20"/>
                <w:lang w:val="en-US"/>
              </w:rPr>
            </w:pPr>
          </w:p>
        </w:tc>
        <w:tc>
          <w:tcPr>
            <w:tcW w:w="100" w:type="dxa"/>
            <w:shd w:val="clear" w:color="auto" w:fill="E6E6E6"/>
            <w:vAlign w:val="bottom"/>
          </w:tcPr>
          <w:p w14:paraId="54ACA9ED" w14:textId="77777777" w:rsidR="00E85638" w:rsidRPr="00E85638" w:rsidRDefault="00E85638" w:rsidP="00E85638">
            <w:pPr>
              <w:spacing w:line="20" w:lineRule="exact"/>
              <w:rPr>
                <w:rFonts w:cs="Arial"/>
                <w:sz w:val="1"/>
                <w:szCs w:val="20"/>
                <w:lang w:val="en-US"/>
              </w:rPr>
            </w:pPr>
          </w:p>
        </w:tc>
        <w:tc>
          <w:tcPr>
            <w:tcW w:w="1320" w:type="dxa"/>
            <w:vMerge/>
            <w:shd w:val="clear" w:color="auto" w:fill="E6E6E6"/>
            <w:vAlign w:val="bottom"/>
          </w:tcPr>
          <w:p w14:paraId="7EFFD78A"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E6E6E6"/>
            <w:vAlign w:val="bottom"/>
          </w:tcPr>
          <w:p w14:paraId="37FCBF4C" w14:textId="77777777" w:rsidR="00E85638" w:rsidRPr="00E85638" w:rsidRDefault="00E85638" w:rsidP="00E85638">
            <w:pPr>
              <w:spacing w:line="20" w:lineRule="exact"/>
              <w:rPr>
                <w:rFonts w:cs="Arial"/>
                <w:sz w:val="1"/>
                <w:szCs w:val="20"/>
                <w:lang w:val="en-US"/>
              </w:rPr>
            </w:pPr>
          </w:p>
        </w:tc>
      </w:tr>
      <w:tr w:rsidR="00E85638" w:rsidRPr="00E85638" w14:paraId="4A86D271" w14:textId="77777777" w:rsidTr="00853250">
        <w:trPr>
          <w:trHeight w:val="68"/>
        </w:trPr>
        <w:tc>
          <w:tcPr>
            <w:tcW w:w="120" w:type="dxa"/>
            <w:tcBorders>
              <w:left w:val="single" w:sz="8" w:space="0" w:color="auto"/>
            </w:tcBorders>
            <w:shd w:val="clear" w:color="auto" w:fill="E6E6E6"/>
            <w:vAlign w:val="bottom"/>
          </w:tcPr>
          <w:p w14:paraId="184491EC" w14:textId="77777777" w:rsidR="00E85638" w:rsidRPr="00E85638" w:rsidRDefault="00E85638" w:rsidP="00E85638">
            <w:pPr>
              <w:spacing w:line="0" w:lineRule="atLeast"/>
              <w:rPr>
                <w:rFonts w:cs="Arial"/>
                <w:sz w:val="5"/>
                <w:szCs w:val="20"/>
                <w:lang w:val="en-US"/>
              </w:rPr>
            </w:pPr>
          </w:p>
        </w:tc>
        <w:tc>
          <w:tcPr>
            <w:tcW w:w="1940" w:type="dxa"/>
            <w:shd w:val="clear" w:color="auto" w:fill="E6E6E6"/>
            <w:vAlign w:val="bottom"/>
          </w:tcPr>
          <w:p w14:paraId="199EC901" w14:textId="77777777" w:rsidR="00E85638" w:rsidRPr="00E85638" w:rsidRDefault="00E85638" w:rsidP="00E85638">
            <w:pPr>
              <w:spacing w:line="0" w:lineRule="atLeast"/>
              <w:rPr>
                <w:rFonts w:cs="Arial"/>
                <w:sz w:val="5"/>
                <w:szCs w:val="20"/>
                <w:lang w:val="en-US"/>
              </w:rPr>
            </w:pPr>
          </w:p>
        </w:tc>
        <w:tc>
          <w:tcPr>
            <w:tcW w:w="120" w:type="dxa"/>
            <w:tcBorders>
              <w:right w:val="single" w:sz="8" w:space="0" w:color="auto"/>
            </w:tcBorders>
            <w:shd w:val="clear" w:color="auto" w:fill="E6E6E6"/>
            <w:vAlign w:val="bottom"/>
          </w:tcPr>
          <w:p w14:paraId="7B91DCAA" w14:textId="77777777" w:rsidR="00E85638" w:rsidRPr="00E85638" w:rsidRDefault="00E85638" w:rsidP="00E85638">
            <w:pPr>
              <w:spacing w:line="0" w:lineRule="atLeast"/>
              <w:rPr>
                <w:rFonts w:cs="Arial"/>
                <w:sz w:val="5"/>
                <w:szCs w:val="20"/>
                <w:lang w:val="en-US"/>
              </w:rPr>
            </w:pPr>
          </w:p>
        </w:tc>
        <w:tc>
          <w:tcPr>
            <w:tcW w:w="100" w:type="dxa"/>
            <w:shd w:val="clear" w:color="auto" w:fill="E6E6E6"/>
            <w:vAlign w:val="bottom"/>
          </w:tcPr>
          <w:p w14:paraId="25CB5388" w14:textId="77777777" w:rsidR="00E85638" w:rsidRPr="00E85638" w:rsidRDefault="00E85638" w:rsidP="00E85638">
            <w:pPr>
              <w:spacing w:line="0" w:lineRule="atLeast"/>
              <w:rPr>
                <w:rFonts w:cs="Arial"/>
                <w:sz w:val="5"/>
                <w:szCs w:val="20"/>
                <w:lang w:val="en-US"/>
              </w:rPr>
            </w:pPr>
          </w:p>
        </w:tc>
        <w:tc>
          <w:tcPr>
            <w:tcW w:w="1680" w:type="dxa"/>
            <w:vMerge/>
            <w:shd w:val="clear" w:color="auto" w:fill="E6E6E6"/>
            <w:vAlign w:val="bottom"/>
          </w:tcPr>
          <w:p w14:paraId="04503FEF" w14:textId="77777777" w:rsidR="00E85638" w:rsidRPr="00E85638" w:rsidRDefault="00E85638" w:rsidP="00E85638">
            <w:pPr>
              <w:spacing w:line="0" w:lineRule="atLeast"/>
              <w:rPr>
                <w:rFonts w:cs="Arial"/>
                <w:sz w:val="5"/>
                <w:szCs w:val="20"/>
                <w:lang w:val="en-US"/>
              </w:rPr>
            </w:pPr>
          </w:p>
        </w:tc>
        <w:tc>
          <w:tcPr>
            <w:tcW w:w="120" w:type="dxa"/>
            <w:tcBorders>
              <w:right w:val="single" w:sz="8" w:space="0" w:color="auto"/>
            </w:tcBorders>
            <w:shd w:val="clear" w:color="auto" w:fill="E6E6E6"/>
            <w:vAlign w:val="bottom"/>
          </w:tcPr>
          <w:p w14:paraId="15B157CB" w14:textId="77777777" w:rsidR="00E85638" w:rsidRPr="00E85638" w:rsidRDefault="00E85638" w:rsidP="00E85638">
            <w:pPr>
              <w:spacing w:line="0" w:lineRule="atLeast"/>
              <w:rPr>
                <w:rFonts w:cs="Arial"/>
                <w:sz w:val="5"/>
                <w:szCs w:val="20"/>
                <w:lang w:val="en-US"/>
              </w:rPr>
            </w:pPr>
          </w:p>
        </w:tc>
        <w:tc>
          <w:tcPr>
            <w:tcW w:w="100" w:type="dxa"/>
            <w:shd w:val="clear" w:color="auto" w:fill="E6E6E6"/>
            <w:vAlign w:val="bottom"/>
          </w:tcPr>
          <w:p w14:paraId="4F81C16A" w14:textId="77777777" w:rsidR="00E85638" w:rsidRPr="00E85638" w:rsidRDefault="00E85638" w:rsidP="00E85638">
            <w:pPr>
              <w:spacing w:line="0" w:lineRule="atLeast"/>
              <w:rPr>
                <w:rFonts w:cs="Arial"/>
                <w:sz w:val="5"/>
                <w:szCs w:val="20"/>
                <w:lang w:val="en-US"/>
              </w:rPr>
            </w:pPr>
          </w:p>
        </w:tc>
        <w:tc>
          <w:tcPr>
            <w:tcW w:w="1440" w:type="dxa"/>
            <w:vMerge/>
            <w:shd w:val="clear" w:color="auto" w:fill="E6E6E6"/>
            <w:vAlign w:val="bottom"/>
          </w:tcPr>
          <w:p w14:paraId="3FE5E1F7" w14:textId="77777777" w:rsidR="00E85638" w:rsidRPr="00E85638" w:rsidRDefault="00E85638" w:rsidP="00E85638">
            <w:pPr>
              <w:spacing w:line="0" w:lineRule="atLeast"/>
              <w:rPr>
                <w:rFonts w:cs="Arial"/>
                <w:sz w:val="5"/>
                <w:szCs w:val="20"/>
                <w:lang w:val="en-US"/>
              </w:rPr>
            </w:pPr>
          </w:p>
        </w:tc>
        <w:tc>
          <w:tcPr>
            <w:tcW w:w="120" w:type="dxa"/>
            <w:tcBorders>
              <w:right w:val="single" w:sz="8" w:space="0" w:color="auto"/>
            </w:tcBorders>
            <w:shd w:val="clear" w:color="auto" w:fill="E6E6E6"/>
            <w:vAlign w:val="bottom"/>
          </w:tcPr>
          <w:p w14:paraId="711A8E21" w14:textId="77777777" w:rsidR="00E85638" w:rsidRPr="00E85638" w:rsidRDefault="00E85638" w:rsidP="00E85638">
            <w:pPr>
              <w:spacing w:line="0" w:lineRule="atLeast"/>
              <w:rPr>
                <w:rFonts w:cs="Arial"/>
                <w:sz w:val="5"/>
                <w:szCs w:val="20"/>
                <w:lang w:val="en-US"/>
              </w:rPr>
            </w:pPr>
          </w:p>
        </w:tc>
        <w:tc>
          <w:tcPr>
            <w:tcW w:w="80" w:type="dxa"/>
            <w:vMerge/>
            <w:shd w:val="clear" w:color="auto" w:fill="E6E6E6"/>
            <w:vAlign w:val="bottom"/>
          </w:tcPr>
          <w:p w14:paraId="22CB7A2E" w14:textId="77777777" w:rsidR="00E85638" w:rsidRPr="00E85638" w:rsidRDefault="00E85638" w:rsidP="00E85638">
            <w:pPr>
              <w:spacing w:line="0" w:lineRule="atLeast"/>
              <w:rPr>
                <w:rFonts w:cs="Arial"/>
                <w:sz w:val="5"/>
                <w:szCs w:val="20"/>
                <w:lang w:val="en-US"/>
              </w:rPr>
            </w:pPr>
          </w:p>
        </w:tc>
        <w:tc>
          <w:tcPr>
            <w:tcW w:w="1720" w:type="dxa"/>
            <w:vMerge/>
            <w:shd w:val="clear" w:color="auto" w:fill="E6E6E6"/>
            <w:vAlign w:val="bottom"/>
          </w:tcPr>
          <w:p w14:paraId="731B09A7" w14:textId="77777777" w:rsidR="00E85638" w:rsidRPr="00E85638" w:rsidRDefault="00E85638" w:rsidP="00E85638">
            <w:pPr>
              <w:spacing w:line="0" w:lineRule="atLeast"/>
              <w:rPr>
                <w:rFonts w:cs="Arial"/>
                <w:sz w:val="5"/>
                <w:szCs w:val="20"/>
                <w:lang w:val="en-US"/>
              </w:rPr>
            </w:pPr>
          </w:p>
        </w:tc>
        <w:tc>
          <w:tcPr>
            <w:tcW w:w="120" w:type="dxa"/>
            <w:tcBorders>
              <w:right w:val="single" w:sz="8" w:space="0" w:color="auto"/>
            </w:tcBorders>
            <w:shd w:val="clear" w:color="auto" w:fill="E6E6E6"/>
            <w:vAlign w:val="bottom"/>
          </w:tcPr>
          <w:p w14:paraId="6F4E4ECA" w14:textId="77777777" w:rsidR="00E85638" w:rsidRPr="00E85638" w:rsidRDefault="00E85638" w:rsidP="00E85638">
            <w:pPr>
              <w:spacing w:line="0" w:lineRule="atLeast"/>
              <w:rPr>
                <w:rFonts w:cs="Arial"/>
                <w:sz w:val="5"/>
                <w:szCs w:val="20"/>
                <w:lang w:val="en-US"/>
              </w:rPr>
            </w:pPr>
          </w:p>
        </w:tc>
        <w:tc>
          <w:tcPr>
            <w:tcW w:w="100" w:type="dxa"/>
            <w:shd w:val="clear" w:color="auto" w:fill="E6E6E6"/>
            <w:vAlign w:val="bottom"/>
          </w:tcPr>
          <w:p w14:paraId="2A3196CB" w14:textId="77777777" w:rsidR="00E85638" w:rsidRPr="00E85638" w:rsidRDefault="00E85638" w:rsidP="00E85638">
            <w:pPr>
              <w:spacing w:line="0" w:lineRule="atLeast"/>
              <w:rPr>
                <w:rFonts w:cs="Arial"/>
                <w:sz w:val="5"/>
                <w:szCs w:val="20"/>
                <w:lang w:val="en-US"/>
              </w:rPr>
            </w:pPr>
          </w:p>
        </w:tc>
        <w:tc>
          <w:tcPr>
            <w:tcW w:w="1320" w:type="dxa"/>
            <w:vMerge/>
            <w:shd w:val="clear" w:color="auto" w:fill="E6E6E6"/>
            <w:vAlign w:val="bottom"/>
          </w:tcPr>
          <w:p w14:paraId="4B72A384" w14:textId="77777777" w:rsidR="00E85638" w:rsidRPr="00E85638" w:rsidRDefault="00E85638" w:rsidP="00E85638">
            <w:pPr>
              <w:spacing w:line="0" w:lineRule="atLeast"/>
              <w:rPr>
                <w:rFonts w:cs="Arial"/>
                <w:sz w:val="5"/>
                <w:szCs w:val="20"/>
                <w:lang w:val="en-US"/>
              </w:rPr>
            </w:pPr>
          </w:p>
        </w:tc>
        <w:tc>
          <w:tcPr>
            <w:tcW w:w="120" w:type="dxa"/>
            <w:tcBorders>
              <w:right w:val="single" w:sz="8" w:space="0" w:color="auto"/>
            </w:tcBorders>
            <w:shd w:val="clear" w:color="auto" w:fill="E6E6E6"/>
            <w:vAlign w:val="bottom"/>
          </w:tcPr>
          <w:p w14:paraId="07F7DA85" w14:textId="77777777" w:rsidR="00E85638" w:rsidRPr="00E85638" w:rsidRDefault="00E85638" w:rsidP="00E85638">
            <w:pPr>
              <w:spacing w:line="0" w:lineRule="atLeast"/>
              <w:rPr>
                <w:rFonts w:cs="Arial"/>
                <w:sz w:val="5"/>
                <w:szCs w:val="20"/>
                <w:lang w:val="en-US"/>
              </w:rPr>
            </w:pPr>
          </w:p>
        </w:tc>
      </w:tr>
      <w:tr w:rsidR="00E85638" w:rsidRPr="00E85638" w14:paraId="346BFEAF" w14:textId="77777777" w:rsidTr="00853250">
        <w:trPr>
          <w:trHeight w:val="91"/>
        </w:trPr>
        <w:tc>
          <w:tcPr>
            <w:tcW w:w="120" w:type="dxa"/>
            <w:tcBorders>
              <w:left w:val="single" w:sz="8" w:space="0" w:color="auto"/>
            </w:tcBorders>
            <w:shd w:val="clear" w:color="auto" w:fill="E6E6E6"/>
            <w:vAlign w:val="bottom"/>
          </w:tcPr>
          <w:p w14:paraId="314426BF" w14:textId="77777777" w:rsidR="00E85638" w:rsidRPr="00E85638" w:rsidRDefault="00E85638" w:rsidP="00E85638">
            <w:pPr>
              <w:spacing w:line="0" w:lineRule="atLeast"/>
              <w:rPr>
                <w:rFonts w:cs="Arial"/>
                <w:sz w:val="7"/>
                <w:szCs w:val="20"/>
                <w:lang w:val="en-US"/>
              </w:rPr>
            </w:pPr>
          </w:p>
        </w:tc>
        <w:tc>
          <w:tcPr>
            <w:tcW w:w="1940" w:type="dxa"/>
            <w:vMerge w:val="restart"/>
            <w:shd w:val="clear" w:color="auto" w:fill="E6E6E6"/>
            <w:vAlign w:val="bottom"/>
          </w:tcPr>
          <w:p w14:paraId="1E8F443B" w14:textId="77777777" w:rsidR="00E85638" w:rsidRPr="00E85638" w:rsidRDefault="00E85638" w:rsidP="00E85638">
            <w:pPr>
              <w:spacing w:line="181" w:lineRule="exact"/>
              <w:rPr>
                <w:rFonts w:ascii="Arial Narrow" w:eastAsia="Arial Narrow" w:hAnsi="Arial Narrow" w:cs="Arial"/>
                <w:b/>
                <w:w w:val="98"/>
                <w:sz w:val="16"/>
                <w:szCs w:val="20"/>
                <w:shd w:val="clear" w:color="auto" w:fill="E6E6E6"/>
                <w:lang w:val="en-US"/>
              </w:rPr>
            </w:pPr>
            <w:r w:rsidRPr="00E85638">
              <w:rPr>
                <w:rFonts w:ascii="Arial Narrow" w:eastAsia="Arial Narrow" w:hAnsi="Arial Narrow" w:cs="Arial"/>
                <w:b/>
                <w:w w:val="98"/>
                <w:sz w:val="16"/>
                <w:szCs w:val="20"/>
                <w:shd w:val="clear" w:color="auto" w:fill="E6E6E6"/>
                <w:lang w:val="en-US"/>
              </w:rPr>
              <w:t>Director / Shareholder / partner</w:t>
            </w:r>
          </w:p>
        </w:tc>
        <w:tc>
          <w:tcPr>
            <w:tcW w:w="120" w:type="dxa"/>
            <w:tcBorders>
              <w:right w:val="single" w:sz="8" w:space="0" w:color="auto"/>
            </w:tcBorders>
            <w:shd w:val="clear" w:color="auto" w:fill="E6E6E6"/>
            <w:vAlign w:val="bottom"/>
          </w:tcPr>
          <w:p w14:paraId="793952E9"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272EBFCA" w14:textId="77777777" w:rsidR="00E85638" w:rsidRPr="00E85638" w:rsidRDefault="00E85638" w:rsidP="00E85638">
            <w:pPr>
              <w:spacing w:line="0" w:lineRule="atLeast"/>
              <w:rPr>
                <w:rFonts w:cs="Arial"/>
                <w:sz w:val="7"/>
                <w:szCs w:val="20"/>
                <w:lang w:val="en-US"/>
              </w:rPr>
            </w:pPr>
          </w:p>
        </w:tc>
        <w:tc>
          <w:tcPr>
            <w:tcW w:w="1680" w:type="dxa"/>
            <w:vMerge/>
            <w:shd w:val="clear" w:color="auto" w:fill="E6E6E6"/>
            <w:vAlign w:val="bottom"/>
          </w:tcPr>
          <w:p w14:paraId="478067B2" w14:textId="77777777" w:rsidR="00E85638" w:rsidRPr="00E85638" w:rsidRDefault="00E85638" w:rsidP="00E85638">
            <w:pPr>
              <w:spacing w:line="0" w:lineRule="atLeast"/>
              <w:rPr>
                <w:rFonts w:cs="Arial"/>
                <w:sz w:val="7"/>
                <w:szCs w:val="20"/>
                <w:lang w:val="en-US"/>
              </w:rPr>
            </w:pPr>
          </w:p>
        </w:tc>
        <w:tc>
          <w:tcPr>
            <w:tcW w:w="120" w:type="dxa"/>
            <w:tcBorders>
              <w:right w:val="single" w:sz="8" w:space="0" w:color="auto"/>
            </w:tcBorders>
            <w:shd w:val="clear" w:color="auto" w:fill="E6E6E6"/>
            <w:vAlign w:val="bottom"/>
          </w:tcPr>
          <w:p w14:paraId="2417042A"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22077356" w14:textId="77777777" w:rsidR="00E85638" w:rsidRPr="00E85638" w:rsidRDefault="00E85638" w:rsidP="00E85638">
            <w:pPr>
              <w:spacing w:line="0" w:lineRule="atLeast"/>
              <w:rPr>
                <w:rFonts w:cs="Arial"/>
                <w:sz w:val="7"/>
                <w:szCs w:val="20"/>
                <w:lang w:val="en-US"/>
              </w:rPr>
            </w:pPr>
          </w:p>
        </w:tc>
        <w:tc>
          <w:tcPr>
            <w:tcW w:w="1440" w:type="dxa"/>
            <w:vMerge/>
            <w:shd w:val="clear" w:color="auto" w:fill="E6E6E6"/>
            <w:vAlign w:val="bottom"/>
          </w:tcPr>
          <w:p w14:paraId="12E066F0" w14:textId="77777777" w:rsidR="00E85638" w:rsidRPr="00E85638" w:rsidRDefault="00E85638" w:rsidP="00E85638">
            <w:pPr>
              <w:spacing w:line="0" w:lineRule="atLeast"/>
              <w:rPr>
                <w:rFonts w:cs="Arial"/>
                <w:sz w:val="7"/>
                <w:szCs w:val="20"/>
                <w:lang w:val="en-US"/>
              </w:rPr>
            </w:pPr>
          </w:p>
        </w:tc>
        <w:tc>
          <w:tcPr>
            <w:tcW w:w="120" w:type="dxa"/>
            <w:tcBorders>
              <w:right w:val="single" w:sz="8" w:space="0" w:color="auto"/>
            </w:tcBorders>
            <w:shd w:val="clear" w:color="auto" w:fill="E6E6E6"/>
            <w:vAlign w:val="bottom"/>
          </w:tcPr>
          <w:p w14:paraId="45D9BD9C" w14:textId="77777777" w:rsidR="00E85638" w:rsidRPr="00E85638" w:rsidRDefault="00E85638" w:rsidP="00E85638">
            <w:pPr>
              <w:spacing w:line="0" w:lineRule="atLeast"/>
              <w:rPr>
                <w:rFonts w:cs="Arial"/>
                <w:sz w:val="7"/>
                <w:szCs w:val="20"/>
                <w:lang w:val="en-US"/>
              </w:rPr>
            </w:pPr>
          </w:p>
        </w:tc>
        <w:tc>
          <w:tcPr>
            <w:tcW w:w="80" w:type="dxa"/>
            <w:shd w:val="clear" w:color="auto" w:fill="E6E6E6"/>
            <w:vAlign w:val="bottom"/>
          </w:tcPr>
          <w:p w14:paraId="4D4BDAE5" w14:textId="77777777" w:rsidR="00E85638" w:rsidRPr="00E85638" w:rsidRDefault="00E85638" w:rsidP="00E85638">
            <w:pPr>
              <w:spacing w:line="0" w:lineRule="atLeast"/>
              <w:rPr>
                <w:rFonts w:cs="Arial"/>
                <w:sz w:val="7"/>
                <w:szCs w:val="20"/>
                <w:lang w:val="en-US"/>
              </w:rPr>
            </w:pPr>
          </w:p>
        </w:tc>
        <w:tc>
          <w:tcPr>
            <w:tcW w:w="1720" w:type="dxa"/>
            <w:vMerge w:val="restart"/>
            <w:shd w:val="clear" w:color="auto" w:fill="E6E6E6"/>
            <w:vAlign w:val="bottom"/>
          </w:tcPr>
          <w:p w14:paraId="72195922" w14:textId="77777777" w:rsidR="00E85638" w:rsidRPr="00E85638" w:rsidRDefault="00E85638" w:rsidP="00E85638">
            <w:pPr>
              <w:spacing w:line="181" w:lineRule="exact"/>
              <w:jc w:val="center"/>
              <w:rPr>
                <w:rFonts w:ascii="Arial Narrow" w:eastAsia="Arial Narrow" w:hAnsi="Arial Narrow" w:cs="Arial"/>
                <w:b/>
                <w:sz w:val="16"/>
                <w:szCs w:val="20"/>
                <w:lang w:val="en-US"/>
              </w:rPr>
            </w:pPr>
            <w:r w:rsidRPr="00E85638">
              <w:rPr>
                <w:rFonts w:ascii="Arial Narrow" w:eastAsia="Arial Narrow" w:hAnsi="Arial Narrow" w:cs="Arial"/>
                <w:b/>
                <w:sz w:val="16"/>
                <w:szCs w:val="20"/>
                <w:lang w:val="en-US"/>
              </w:rPr>
              <w:t>address of the Director /</w:t>
            </w:r>
          </w:p>
        </w:tc>
        <w:tc>
          <w:tcPr>
            <w:tcW w:w="120" w:type="dxa"/>
            <w:tcBorders>
              <w:right w:val="single" w:sz="8" w:space="0" w:color="auto"/>
            </w:tcBorders>
            <w:shd w:val="clear" w:color="auto" w:fill="E6E6E6"/>
            <w:vAlign w:val="bottom"/>
          </w:tcPr>
          <w:p w14:paraId="517D544D"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5017FDFD" w14:textId="77777777" w:rsidR="00E85638" w:rsidRPr="00E85638" w:rsidRDefault="00E85638" w:rsidP="00E85638">
            <w:pPr>
              <w:spacing w:line="0" w:lineRule="atLeast"/>
              <w:rPr>
                <w:rFonts w:cs="Arial"/>
                <w:sz w:val="7"/>
                <w:szCs w:val="20"/>
                <w:lang w:val="en-US"/>
              </w:rPr>
            </w:pPr>
          </w:p>
        </w:tc>
        <w:tc>
          <w:tcPr>
            <w:tcW w:w="1320" w:type="dxa"/>
            <w:vMerge/>
            <w:shd w:val="clear" w:color="auto" w:fill="E6E6E6"/>
            <w:vAlign w:val="bottom"/>
          </w:tcPr>
          <w:p w14:paraId="4377C1F4" w14:textId="77777777" w:rsidR="00E85638" w:rsidRPr="00E85638" w:rsidRDefault="00E85638" w:rsidP="00E85638">
            <w:pPr>
              <w:spacing w:line="0" w:lineRule="atLeast"/>
              <w:rPr>
                <w:rFonts w:cs="Arial"/>
                <w:sz w:val="7"/>
                <w:szCs w:val="20"/>
                <w:lang w:val="en-US"/>
              </w:rPr>
            </w:pPr>
          </w:p>
        </w:tc>
        <w:tc>
          <w:tcPr>
            <w:tcW w:w="120" w:type="dxa"/>
            <w:tcBorders>
              <w:right w:val="single" w:sz="8" w:space="0" w:color="auto"/>
            </w:tcBorders>
            <w:shd w:val="clear" w:color="auto" w:fill="E6E6E6"/>
            <w:vAlign w:val="bottom"/>
          </w:tcPr>
          <w:p w14:paraId="64588ED2" w14:textId="77777777" w:rsidR="00E85638" w:rsidRPr="00E85638" w:rsidRDefault="00E85638" w:rsidP="00E85638">
            <w:pPr>
              <w:spacing w:line="0" w:lineRule="atLeast"/>
              <w:rPr>
                <w:rFonts w:cs="Arial"/>
                <w:sz w:val="7"/>
                <w:szCs w:val="20"/>
                <w:lang w:val="en-US"/>
              </w:rPr>
            </w:pPr>
          </w:p>
        </w:tc>
      </w:tr>
      <w:tr w:rsidR="00E85638" w:rsidRPr="00E85638" w14:paraId="3CE46432" w14:textId="77777777" w:rsidTr="00853250">
        <w:trPr>
          <w:trHeight w:val="91"/>
        </w:trPr>
        <w:tc>
          <w:tcPr>
            <w:tcW w:w="120" w:type="dxa"/>
            <w:tcBorders>
              <w:left w:val="single" w:sz="8" w:space="0" w:color="auto"/>
            </w:tcBorders>
            <w:shd w:val="clear" w:color="auto" w:fill="E6E6E6"/>
            <w:vAlign w:val="bottom"/>
          </w:tcPr>
          <w:p w14:paraId="2E1644BC" w14:textId="77777777" w:rsidR="00E85638" w:rsidRPr="00E85638" w:rsidRDefault="00E85638" w:rsidP="00E85638">
            <w:pPr>
              <w:spacing w:line="0" w:lineRule="atLeast"/>
              <w:rPr>
                <w:rFonts w:cs="Arial"/>
                <w:sz w:val="7"/>
                <w:szCs w:val="20"/>
                <w:lang w:val="en-US"/>
              </w:rPr>
            </w:pPr>
          </w:p>
        </w:tc>
        <w:tc>
          <w:tcPr>
            <w:tcW w:w="1940" w:type="dxa"/>
            <w:vMerge/>
            <w:shd w:val="clear" w:color="auto" w:fill="E6E6E6"/>
            <w:vAlign w:val="bottom"/>
          </w:tcPr>
          <w:p w14:paraId="2757ACE0" w14:textId="77777777" w:rsidR="00E85638" w:rsidRPr="00E85638" w:rsidRDefault="00E85638" w:rsidP="00E85638">
            <w:pPr>
              <w:spacing w:line="0" w:lineRule="atLeast"/>
              <w:rPr>
                <w:rFonts w:cs="Arial"/>
                <w:sz w:val="7"/>
                <w:szCs w:val="20"/>
                <w:lang w:val="en-US"/>
              </w:rPr>
            </w:pPr>
          </w:p>
        </w:tc>
        <w:tc>
          <w:tcPr>
            <w:tcW w:w="120" w:type="dxa"/>
            <w:tcBorders>
              <w:right w:val="single" w:sz="8" w:space="0" w:color="auto"/>
            </w:tcBorders>
            <w:shd w:val="clear" w:color="auto" w:fill="E6E6E6"/>
            <w:vAlign w:val="bottom"/>
          </w:tcPr>
          <w:p w14:paraId="698FD946"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4E8F52B5" w14:textId="77777777" w:rsidR="00E85638" w:rsidRPr="00E85638" w:rsidRDefault="00E85638" w:rsidP="00E85638">
            <w:pPr>
              <w:spacing w:line="0" w:lineRule="atLeast"/>
              <w:rPr>
                <w:rFonts w:cs="Arial"/>
                <w:sz w:val="7"/>
                <w:szCs w:val="20"/>
                <w:lang w:val="en-US"/>
              </w:rPr>
            </w:pPr>
          </w:p>
        </w:tc>
        <w:tc>
          <w:tcPr>
            <w:tcW w:w="1680" w:type="dxa"/>
            <w:vMerge w:val="restart"/>
            <w:shd w:val="clear" w:color="auto" w:fill="E6E6E6"/>
            <w:vAlign w:val="bottom"/>
          </w:tcPr>
          <w:p w14:paraId="6B64C264" w14:textId="77777777" w:rsidR="00E85638" w:rsidRPr="00E85638" w:rsidRDefault="00E85638" w:rsidP="00E85638">
            <w:pPr>
              <w:spacing w:line="182" w:lineRule="exact"/>
              <w:jc w:val="center"/>
              <w:rPr>
                <w:rFonts w:ascii="Arial Narrow" w:eastAsia="Arial Narrow" w:hAnsi="Arial Narrow" w:cs="Arial"/>
                <w:b/>
                <w:w w:val="99"/>
                <w:sz w:val="16"/>
                <w:szCs w:val="20"/>
                <w:lang w:val="en-US"/>
              </w:rPr>
            </w:pPr>
            <w:r w:rsidRPr="00E85638">
              <w:rPr>
                <w:rFonts w:ascii="Arial Narrow" w:eastAsia="Arial Narrow" w:hAnsi="Arial Narrow" w:cs="Arial"/>
                <w:b/>
                <w:w w:val="99"/>
                <w:sz w:val="16"/>
                <w:szCs w:val="20"/>
                <w:lang w:val="en-US"/>
              </w:rPr>
              <w:t>Business</w:t>
            </w:r>
          </w:p>
        </w:tc>
        <w:tc>
          <w:tcPr>
            <w:tcW w:w="120" w:type="dxa"/>
            <w:tcBorders>
              <w:right w:val="single" w:sz="8" w:space="0" w:color="auto"/>
            </w:tcBorders>
            <w:shd w:val="clear" w:color="auto" w:fill="E6E6E6"/>
            <w:vAlign w:val="bottom"/>
          </w:tcPr>
          <w:p w14:paraId="138271F6"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0E5AB91F" w14:textId="77777777" w:rsidR="00E85638" w:rsidRPr="00E85638" w:rsidRDefault="00E85638" w:rsidP="00E85638">
            <w:pPr>
              <w:spacing w:line="0" w:lineRule="atLeast"/>
              <w:rPr>
                <w:rFonts w:cs="Arial"/>
                <w:sz w:val="7"/>
                <w:szCs w:val="20"/>
                <w:lang w:val="en-US"/>
              </w:rPr>
            </w:pPr>
          </w:p>
        </w:tc>
        <w:tc>
          <w:tcPr>
            <w:tcW w:w="1440" w:type="dxa"/>
            <w:vMerge w:val="restart"/>
            <w:shd w:val="clear" w:color="auto" w:fill="E6E6E6"/>
            <w:vAlign w:val="bottom"/>
          </w:tcPr>
          <w:p w14:paraId="497C8A11" w14:textId="77777777" w:rsidR="00E85638" w:rsidRPr="00E85638" w:rsidRDefault="00E85638" w:rsidP="00E85638">
            <w:pPr>
              <w:spacing w:line="182" w:lineRule="exact"/>
              <w:jc w:val="center"/>
              <w:rPr>
                <w:rFonts w:ascii="Arial Narrow" w:eastAsia="Arial Narrow" w:hAnsi="Arial Narrow" w:cs="Arial"/>
                <w:b/>
                <w:w w:val="99"/>
                <w:sz w:val="16"/>
                <w:szCs w:val="20"/>
                <w:lang w:val="en-US"/>
              </w:rPr>
            </w:pPr>
            <w:r w:rsidRPr="00E85638">
              <w:rPr>
                <w:rFonts w:ascii="Arial Narrow" w:eastAsia="Arial Narrow" w:hAnsi="Arial Narrow" w:cs="Arial"/>
                <w:b/>
                <w:w w:val="99"/>
                <w:sz w:val="16"/>
                <w:szCs w:val="20"/>
                <w:lang w:val="en-US"/>
              </w:rPr>
              <w:t>number(s)</w:t>
            </w:r>
          </w:p>
        </w:tc>
        <w:tc>
          <w:tcPr>
            <w:tcW w:w="120" w:type="dxa"/>
            <w:tcBorders>
              <w:right w:val="single" w:sz="8" w:space="0" w:color="auto"/>
            </w:tcBorders>
            <w:shd w:val="clear" w:color="auto" w:fill="E6E6E6"/>
            <w:vAlign w:val="bottom"/>
          </w:tcPr>
          <w:p w14:paraId="49C983AB" w14:textId="77777777" w:rsidR="00E85638" w:rsidRPr="00E85638" w:rsidRDefault="00E85638" w:rsidP="00E85638">
            <w:pPr>
              <w:spacing w:line="0" w:lineRule="atLeast"/>
              <w:rPr>
                <w:rFonts w:cs="Arial"/>
                <w:sz w:val="7"/>
                <w:szCs w:val="20"/>
                <w:lang w:val="en-US"/>
              </w:rPr>
            </w:pPr>
          </w:p>
        </w:tc>
        <w:tc>
          <w:tcPr>
            <w:tcW w:w="80" w:type="dxa"/>
            <w:shd w:val="clear" w:color="auto" w:fill="E6E6E6"/>
            <w:vAlign w:val="bottom"/>
          </w:tcPr>
          <w:p w14:paraId="52CD1AA0" w14:textId="77777777" w:rsidR="00E85638" w:rsidRPr="00E85638" w:rsidRDefault="00E85638" w:rsidP="00E85638">
            <w:pPr>
              <w:spacing w:line="0" w:lineRule="atLeast"/>
              <w:rPr>
                <w:rFonts w:cs="Arial"/>
                <w:sz w:val="7"/>
                <w:szCs w:val="20"/>
                <w:lang w:val="en-US"/>
              </w:rPr>
            </w:pPr>
          </w:p>
        </w:tc>
        <w:tc>
          <w:tcPr>
            <w:tcW w:w="1720" w:type="dxa"/>
            <w:vMerge/>
            <w:shd w:val="clear" w:color="auto" w:fill="E6E6E6"/>
            <w:vAlign w:val="bottom"/>
          </w:tcPr>
          <w:p w14:paraId="21834E5C" w14:textId="77777777" w:rsidR="00E85638" w:rsidRPr="00E85638" w:rsidRDefault="00E85638" w:rsidP="00E85638">
            <w:pPr>
              <w:spacing w:line="0" w:lineRule="atLeast"/>
              <w:rPr>
                <w:rFonts w:cs="Arial"/>
                <w:sz w:val="7"/>
                <w:szCs w:val="20"/>
                <w:lang w:val="en-US"/>
              </w:rPr>
            </w:pPr>
          </w:p>
        </w:tc>
        <w:tc>
          <w:tcPr>
            <w:tcW w:w="120" w:type="dxa"/>
            <w:tcBorders>
              <w:right w:val="single" w:sz="8" w:space="0" w:color="auto"/>
            </w:tcBorders>
            <w:shd w:val="clear" w:color="auto" w:fill="E6E6E6"/>
            <w:vAlign w:val="bottom"/>
          </w:tcPr>
          <w:p w14:paraId="4561D7EB" w14:textId="77777777" w:rsidR="00E85638" w:rsidRPr="00E85638" w:rsidRDefault="00E85638" w:rsidP="00E85638">
            <w:pPr>
              <w:spacing w:line="0" w:lineRule="atLeast"/>
              <w:rPr>
                <w:rFonts w:cs="Arial"/>
                <w:sz w:val="7"/>
                <w:szCs w:val="20"/>
                <w:lang w:val="en-US"/>
              </w:rPr>
            </w:pPr>
          </w:p>
        </w:tc>
        <w:tc>
          <w:tcPr>
            <w:tcW w:w="100" w:type="dxa"/>
            <w:shd w:val="clear" w:color="auto" w:fill="E6E6E6"/>
            <w:vAlign w:val="bottom"/>
          </w:tcPr>
          <w:p w14:paraId="55A52A90" w14:textId="77777777" w:rsidR="00E85638" w:rsidRPr="00E85638" w:rsidRDefault="00E85638" w:rsidP="00E85638">
            <w:pPr>
              <w:spacing w:line="0" w:lineRule="atLeast"/>
              <w:rPr>
                <w:rFonts w:cs="Arial"/>
                <w:sz w:val="7"/>
                <w:szCs w:val="20"/>
                <w:lang w:val="en-US"/>
              </w:rPr>
            </w:pPr>
          </w:p>
        </w:tc>
        <w:tc>
          <w:tcPr>
            <w:tcW w:w="1320" w:type="dxa"/>
            <w:vMerge w:val="restart"/>
            <w:shd w:val="clear" w:color="auto" w:fill="E6E6E6"/>
            <w:vAlign w:val="bottom"/>
          </w:tcPr>
          <w:p w14:paraId="3C5EA822" w14:textId="77777777" w:rsidR="00E85638" w:rsidRPr="00E85638" w:rsidRDefault="00E85638" w:rsidP="00E85638">
            <w:pPr>
              <w:spacing w:line="182" w:lineRule="exact"/>
              <w:jc w:val="center"/>
              <w:rPr>
                <w:rFonts w:ascii="Arial Narrow" w:eastAsia="Arial Narrow" w:hAnsi="Arial Narrow" w:cs="Arial"/>
                <w:b/>
                <w:w w:val="99"/>
                <w:sz w:val="16"/>
                <w:szCs w:val="20"/>
                <w:lang w:val="en-US"/>
              </w:rPr>
            </w:pPr>
            <w:r w:rsidRPr="00E85638">
              <w:rPr>
                <w:rFonts w:ascii="Arial Narrow" w:eastAsia="Arial Narrow" w:hAnsi="Arial Narrow" w:cs="Arial"/>
                <w:b/>
                <w:w w:val="99"/>
                <w:sz w:val="16"/>
                <w:szCs w:val="20"/>
                <w:lang w:val="en-US"/>
              </w:rPr>
              <w:t>number(s)</w:t>
            </w:r>
          </w:p>
        </w:tc>
        <w:tc>
          <w:tcPr>
            <w:tcW w:w="120" w:type="dxa"/>
            <w:tcBorders>
              <w:right w:val="single" w:sz="8" w:space="0" w:color="auto"/>
            </w:tcBorders>
            <w:shd w:val="clear" w:color="auto" w:fill="E6E6E6"/>
            <w:vAlign w:val="bottom"/>
          </w:tcPr>
          <w:p w14:paraId="166507AE" w14:textId="77777777" w:rsidR="00E85638" w:rsidRPr="00E85638" w:rsidRDefault="00E85638" w:rsidP="00E85638">
            <w:pPr>
              <w:spacing w:line="0" w:lineRule="atLeast"/>
              <w:rPr>
                <w:rFonts w:cs="Arial"/>
                <w:sz w:val="7"/>
                <w:szCs w:val="20"/>
                <w:lang w:val="en-US"/>
              </w:rPr>
            </w:pPr>
          </w:p>
        </w:tc>
      </w:tr>
      <w:tr w:rsidR="00E85638" w:rsidRPr="00E85638" w14:paraId="01D74D2E" w14:textId="77777777" w:rsidTr="00853250">
        <w:trPr>
          <w:trHeight w:val="98"/>
        </w:trPr>
        <w:tc>
          <w:tcPr>
            <w:tcW w:w="120" w:type="dxa"/>
            <w:tcBorders>
              <w:left w:val="single" w:sz="8" w:space="0" w:color="auto"/>
            </w:tcBorders>
            <w:shd w:val="clear" w:color="auto" w:fill="E6E6E6"/>
            <w:vAlign w:val="bottom"/>
          </w:tcPr>
          <w:p w14:paraId="20E49EAB" w14:textId="77777777" w:rsidR="00E85638" w:rsidRPr="00E85638" w:rsidRDefault="00E85638" w:rsidP="00E85638">
            <w:pPr>
              <w:spacing w:line="0" w:lineRule="atLeast"/>
              <w:rPr>
                <w:rFonts w:cs="Arial"/>
                <w:sz w:val="8"/>
                <w:szCs w:val="20"/>
                <w:lang w:val="en-US"/>
              </w:rPr>
            </w:pPr>
          </w:p>
        </w:tc>
        <w:tc>
          <w:tcPr>
            <w:tcW w:w="1940" w:type="dxa"/>
            <w:shd w:val="clear" w:color="auto" w:fill="E6E6E6"/>
            <w:vAlign w:val="bottom"/>
          </w:tcPr>
          <w:p w14:paraId="7DA7CB0D" w14:textId="77777777" w:rsidR="00E85638" w:rsidRPr="00E85638" w:rsidRDefault="00E85638" w:rsidP="00E85638">
            <w:pPr>
              <w:spacing w:line="0" w:lineRule="atLeast"/>
              <w:rPr>
                <w:rFonts w:cs="Arial"/>
                <w:sz w:val="8"/>
                <w:szCs w:val="20"/>
                <w:lang w:val="en-US"/>
              </w:rPr>
            </w:pPr>
          </w:p>
        </w:tc>
        <w:tc>
          <w:tcPr>
            <w:tcW w:w="120" w:type="dxa"/>
            <w:tcBorders>
              <w:right w:val="single" w:sz="8" w:space="0" w:color="auto"/>
            </w:tcBorders>
            <w:shd w:val="clear" w:color="auto" w:fill="E6E6E6"/>
            <w:vAlign w:val="bottom"/>
          </w:tcPr>
          <w:p w14:paraId="2925B61F" w14:textId="77777777" w:rsidR="00E85638" w:rsidRPr="00E85638" w:rsidRDefault="00E85638" w:rsidP="00E85638">
            <w:pPr>
              <w:spacing w:line="0" w:lineRule="atLeast"/>
              <w:rPr>
                <w:rFonts w:cs="Arial"/>
                <w:sz w:val="8"/>
                <w:szCs w:val="20"/>
                <w:lang w:val="en-US"/>
              </w:rPr>
            </w:pPr>
          </w:p>
        </w:tc>
        <w:tc>
          <w:tcPr>
            <w:tcW w:w="100" w:type="dxa"/>
            <w:shd w:val="clear" w:color="auto" w:fill="E6E6E6"/>
            <w:vAlign w:val="bottom"/>
          </w:tcPr>
          <w:p w14:paraId="26C89B9B" w14:textId="77777777" w:rsidR="00E85638" w:rsidRPr="00E85638" w:rsidRDefault="00E85638" w:rsidP="00E85638">
            <w:pPr>
              <w:spacing w:line="0" w:lineRule="atLeast"/>
              <w:rPr>
                <w:rFonts w:cs="Arial"/>
                <w:sz w:val="8"/>
                <w:szCs w:val="20"/>
                <w:lang w:val="en-US"/>
              </w:rPr>
            </w:pPr>
          </w:p>
        </w:tc>
        <w:tc>
          <w:tcPr>
            <w:tcW w:w="1680" w:type="dxa"/>
            <w:vMerge/>
            <w:shd w:val="clear" w:color="auto" w:fill="E6E6E6"/>
            <w:vAlign w:val="bottom"/>
          </w:tcPr>
          <w:p w14:paraId="790642B3" w14:textId="77777777" w:rsidR="00E85638" w:rsidRPr="00E85638" w:rsidRDefault="00E85638" w:rsidP="00E85638">
            <w:pPr>
              <w:spacing w:line="0" w:lineRule="atLeast"/>
              <w:rPr>
                <w:rFonts w:cs="Arial"/>
                <w:sz w:val="8"/>
                <w:szCs w:val="20"/>
                <w:lang w:val="en-US"/>
              </w:rPr>
            </w:pPr>
          </w:p>
        </w:tc>
        <w:tc>
          <w:tcPr>
            <w:tcW w:w="120" w:type="dxa"/>
            <w:tcBorders>
              <w:right w:val="single" w:sz="8" w:space="0" w:color="auto"/>
            </w:tcBorders>
            <w:shd w:val="clear" w:color="auto" w:fill="E6E6E6"/>
            <w:vAlign w:val="bottom"/>
          </w:tcPr>
          <w:p w14:paraId="0039D27B" w14:textId="77777777" w:rsidR="00E85638" w:rsidRPr="00E85638" w:rsidRDefault="00E85638" w:rsidP="00E85638">
            <w:pPr>
              <w:spacing w:line="0" w:lineRule="atLeast"/>
              <w:rPr>
                <w:rFonts w:cs="Arial"/>
                <w:sz w:val="8"/>
                <w:szCs w:val="20"/>
                <w:lang w:val="en-US"/>
              </w:rPr>
            </w:pPr>
          </w:p>
        </w:tc>
        <w:tc>
          <w:tcPr>
            <w:tcW w:w="100" w:type="dxa"/>
            <w:shd w:val="clear" w:color="auto" w:fill="E6E6E6"/>
            <w:vAlign w:val="bottom"/>
          </w:tcPr>
          <w:p w14:paraId="454C5921" w14:textId="77777777" w:rsidR="00E85638" w:rsidRPr="00E85638" w:rsidRDefault="00E85638" w:rsidP="00E85638">
            <w:pPr>
              <w:spacing w:line="0" w:lineRule="atLeast"/>
              <w:rPr>
                <w:rFonts w:cs="Arial"/>
                <w:sz w:val="8"/>
                <w:szCs w:val="20"/>
                <w:lang w:val="en-US"/>
              </w:rPr>
            </w:pPr>
          </w:p>
        </w:tc>
        <w:tc>
          <w:tcPr>
            <w:tcW w:w="1440" w:type="dxa"/>
            <w:vMerge/>
            <w:shd w:val="clear" w:color="auto" w:fill="E6E6E6"/>
            <w:vAlign w:val="bottom"/>
          </w:tcPr>
          <w:p w14:paraId="1D04136B" w14:textId="77777777" w:rsidR="00E85638" w:rsidRPr="00E85638" w:rsidRDefault="00E85638" w:rsidP="00E85638">
            <w:pPr>
              <w:spacing w:line="0" w:lineRule="atLeast"/>
              <w:rPr>
                <w:rFonts w:cs="Arial"/>
                <w:sz w:val="8"/>
                <w:szCs w:val="20"/>
                <w:lang w:val="en-US"/>
              </w:rPr>
            </w:pPr>
          </w:p>
        </w:tc>
        <w:tc>
          <w:tcPr>
            <w:tcW w:w="120" w:type="dxa"/>
            <w:tcBorders>
              <w:right w:val="single" w:sz="8" w:space="0" w:color="auto"/>
            </w:tcBorders>
            <w:shd w:val="clear" w:color="auto" w:fill="E6E6E6"/>
            <w:vAlign w:val="bottom"/>
          </w:tcPr>
          <w:p w14:paraId="4069BC39" w14:textId="77777777" w:rsidR="00E85638" w:rsidRPr="00E85638" w:rsidRDefault="00E85638" w:rsidP="00E85638">
            <w:pPr>
              <w:spacing w:line="0" w:lineRule="atLeast"/>
              <w:rPr>
                <w:rFonts w:cs="Arial"/>
                <w:sz w:val="8"/>
                <w:szCs w:val="20"/>
                <w:lang w:val="en-US"/>
              </w:rPr>
            </w:pPr>
          </w:p>
        </w:tc>
        <w:tc>
          <w:tcPr>
            <w:tcW w:w="80" w:type="dxa"/>
            <w:shd w:val="clear" w:color="auto" w:fill="E6E6E6"/>
            <w:vAlign w:val="bottom"/>
          </w:tcPr>
          <w:p w14:paraId="3366B412" w14:textId="77777777" w:rsidR="00E85638" w:rsidRPr="00E85638" w:rsidRDefault="00E85638" w:rsidP="00E85638">
            <w:pPr>
              <w:spacing w:line="0" w:lineRule="atLeast"/>
              <w:rPr>
                <w:rFonts w:cs="Arial"/>
                <w:sz w:val="8"/>
                <w:szCs w:val="20"/>
                <w:lang w:val="en-US"/>
              </w:rPr>
            </w:pPr>
          </w:p>
        </w:tc>
        <w:tc>
          <w:tcPr>
            <w:tcW w:w="1720" w:type="dxa"/>
            <w:vMerge w:val="restart"/>
            <w:shd w:val="clear" w:color="auto" w:fill="E6E6E6"/>
            <w:vAlign w:val="bottom"/>
          </w:tcPr>
          <w:p w14:paraId="0616D675" w14:textId="77777777" w:rsidR="00E85638" w:rsidRPr="00E85638" w:rsidRDefault="00E85638" w:rsidP="00E85638">
            <w:pPr>
              <w:spacing w:line="182" w:lineRule="exact"/>
              <w:jc w:val="center"/>
              <w:rPr>
                <w:rFonts w:ascii="Arial Narrow" w:eastAsia="Arial Narrow" w:hAnsi="Arial Narrow" w:cs="Arial"/>
                <w:b/>
                <w:sz w:val="16"/>
                <w:szCs w:val="20"/>
                <w:lang w:val="en-US"/>
              </w:rPr>
            </w:pPr>
            <w:r w:rsidRPr="00E85638">
              <w:rPr>
                <w:rFonts w:ascii="Arial Narrow" w:eastAsia="Arial Narrow" w:hAnsi="Arial Narrow" w:cs="Arial"/>
                <w:b/>
                <w:sz w:val="16"/>
                <w:szCs w:val="20"/>
                <w:lang w:val="en-US"/>
              </w:rPr>
              <w:t>shareholder / partner</w:t>
            </w:r>
          </w:p>
        </w:tc>
        <w:tc>
          <w:tcPr>
            <w:tcW w:w="120" w:type="dxa"/>
            <w:tcBorders>
              <w:right w:val="single" w:sz="8" w:space="0" w:color="auto"/>
            </w:tcBorders>
            <w:shd w:val="clear" w:color="auto" w:fill="E6E6E6"/>
            <w:vAlign w:val="bottom"/>
          </w:tcPr>
          <w:p w14:paraId="352DF7A8" w14:textId="77777777" w:rsidR="00E85638" w:rsidRPr="00E85638" w:rsidRDefault="00E85638" w:rsidP="00E85638">
            <w:pPr>
              <w:spacing w:line="0" w:lineRule="atLeast"/>
              <w:rPr>
                <w:rFonts w:cs="Arial"/>
                <w:sz w:val="8"/>
                <w:szCs w:val="20"/>
                <w:lang w:val="en-US"/>
              </w:rPr>
            </w:pPr>
          </w:p>
        </w:tc>
        <w:tc>
          <w:tcPr>
            <w:tcW w:w="100" w:type="dxa"/>
            <w:shd w:val="clear" w:color="auto" w:fill="E6E6E6"/>
            <w:vAlign w:val="bottom"/>
          </w:tcPr>
          <w:p w14:paraId="3F82C7DD" w14:textId="77777777" w:rsidR="00E85638" w:rsidRPr="00E85638" w:rsidRDefault="00E85638" w:rsidP="00E85638">
            <w:pPr>
              <w:spacing w:line="0" w:lineRule="atLeast"/>
              <w:rPr>
                <w:rFonts w:cs="Arial"/>
                <w:sz w:val="8"/>
                <w:szCs w:val="20"/>
                <w:lang w:val="en-US"/>
              </w:rPr>
            </w:pPr>
          </w:p>
        </w:tc>
        <w:tc>
          <w:tcPr>
            <w:tcW w:w="1320" w:type="dxa"/>
            <w:vMerge/>
            <w:shd w:val="clear" w:color="auto" w:fill="E6E6E6"/>
            <w:vAlign w:val="bottom"/>
          </w:tcPr>
          <w:p w14:paraId="173A4F57" w14:textId="77777777" w:rsidR="00E85638" w:rsidRPr="00E85638" w:rsidRDefault="00E85638" w:rsidP="00E85638">
            <w:pPr>
              <w:spacing w:line="0" w:lineRule="atLeast"/>
              <w:rPr>
                <w:rFonts w:cs="Arial"/>
                <w:sz w:val="8"/>
                <w:szCs w:val="20"/>
                <w:lang w:val="en-US"/>
              </w:rPr>
            </w:pPr>
          </w:p>
        </w:tc>
        <w:tc>
          <w:tcPr>
            <w:tcW w:w="120" w:type="dxa"/>
            <w:tcBorders>
              <w:right w:val="single" w:sz="8" w:space="0" w:color="auto"/>
            </w:tcBorders>
            <w:shd w:val="clear" w:color="auto" w:fill="E6E6E6"/>
            <w:vAlign w:val="bottom"/>
          </w:tcPr>
          <w:p w14:paraId="33027F38" w14:textId="77777777" w:rsidR="00E85638" w:rsidRPr="00E85638" w:rsidRDefault="00E85638" w:rsidP="00E85638">
            <w:pPr>
              <w:spacing w:line="0" w:lineRule="atLeast"/>
              <w:rPr>
                <w:rFonts w:cs="Arial"/>
                <w:sz w:val="8"/>
                <w:szCs w:val="20"/>
                <w:lang w:val="en-US"/>
              </w:rPr>
            </w:pPr>
          </w:p>
        </w:tc>
      </w:tr>
      <w:tr w:rsidR="00E85638" w:rsidRPr="00E85638" w14:paraId="484ACA07" w14:textId="77777777" w:rsidTr="00853250">
        <w:trPr>
          <w:trHeight w:val="88"/>
        </w:trPr>
        <w:tc>
          <w:tcPr>
            <w:tcW w:w="120" w:type="dxa"/>
            <w:tcBorders>
              <w:left w:val="single" w:sz="8" w:space="0" w:color="auto"/>
              <w:bottom w:val="single" w:sz="8" w:space="0" w:color="auto"/>
            </w:tcBorders>
            <w:shd w:val="clear" w:color="auto" w:fill="E6E6E6"/>
            <w:vAlign w:val="bottom"/>
          </w:tcPr>
          <w:p w14:paraId="3BB89C47" w14:textId="77777777" w:rsidR="00E85638" w:rsidRPr="00E85638" w:rsidRDefault="00E85638" w:rsidP="00E85638">
            <w:pPr>
              <w:spacing w:line="0" w:lineRule="atLeast"/>
              <w:rPr>
                <w:rFonts w:cs="Arial"/>
                <w:sz w:val="7"/>
                <w:szCs w:val="20"/>
                <w:lang w:val="en-US"/>
              </w:rPr>
            </w:pPr>
          </w:p>
        </w:tc>
        <w:tc>
          <w:tcPr>
            <w:tcW w:w="1940" w:type="dxa"/>
            <w:tcBorders>
              <w:bottom w:val="single" w:sz="8" w:space="0" w:color="auto"/>
            </w:tcBorders>
            <w:shd w:val="clear" w:color="auto" w:fill="E6E6E6"/>
            <w:vAlign w:val="bottom"/>
          </w:tcPr>
          <w:p w14:paraId="34501CF9" w14:textId="77777777" w:rsidR="00E85638" w:rsidRPr="00E85638" w:rsidRDefault="00E85638" w:rsidP="00E85638">
            <w:pPr>
              <w:spacing w:line="0" w:lineRule="atLeast"/>
              <w:rPr>
                <w:rFonts w:cs="Arial"/>
                <w:sz w:val="7"/>
                <w:szCs w:val="20"/>
                <w:lang w:val="en-US"/>
              </w:rPr>
            </w:pPr>
          </w:p>
        </w:tc>
        <w:tc>
          <w:tcPr>
            <w:tcW w:w="120" w:type="dxa"/>
            <w:tcBorders>
              <w:bottom w:val="single" w:sz="8" w:space="0" w:color="auto"/>
              <w:right w:val="single" w:sz="8" w:space="0" w:color="auto"/>
            </w:tcBorders>
            <w:shd w:val="clear" w:color="auto" w:fill="E6E6E6"/>
            <w:vAlign w:val="bottom"/>
          </w:tcPr>
          <w:p w14:paraId="00744A63" w14:textId="77777777" w:rsidR="00E85638" w:rsidRPr="00E85638" w:rsidRDefault="00E85638" w:rsidP="00E85638">
            <w:pPr>
              <w:spacing w:line="0" w:lineRule="atLeast"/>
              <w:rPr>
                <w:rFonts w:cs="Arial"/>
                <w:sz w:val="7"/>
                <w:szCs w:val="20"/>
                <w:lang w:val="en-US"/>
              </w:rPr>
            </w:pPr>
          </w:p>
        </w:tc>
        <w:tc>
          <w:tcPr>
            <w:tcW w:w="100" w:type="dxa"/>
            <w:tcBorders>
              <w:bottom w:val="single" w:sz="8" w:space="0" w:color="auto"/>
            </w:tcBorders>
            <w:shd w:val="clear" w:color="auto" w:fill="E6E6E6"/>
            <w:vAlign w:val="bottom"/>
          </w:tcPr>
          <w:p w14:paraId="085667D9" w14:textId="77777777" w:rsidR="00E85638" w:rsidRPr="00E85638" w:rsidRDefault="00E85638" w:rsidP="00E85638">
            <w:pPr>
              <w:spacing w:line="0" w:lineRule="atLeast"/>
              <w:rPr>
                <w:rFonts w:cs="Arial"/>
                <w:sz w:val="7"/>
                <w:szCs w:val="20"/>
                <w:lang w:val="en-US"/>
              </w:rPr>
            </w:pPr>
          </w:p>
        </w:tc>
        <w:tc>
          <w:tcPr>
            <w:tcW w:w="1680" w:type="dxa"/>
            <w:tcBorders>
              <w:bottom w:val="single" w:sz="8" w:space="0" w:color="auto"/>
            </w:tcBorders>
            <w:shd w:val="clear" w:color="auto" w:fill="E6E6E6"/>
            <w:vAlign w:val="bottom"/>
          </w:tcPr>
          <w:p w14:paraId="75DAA5EE" w14:textId="77777777" w:rsidR="00E85638" w:rsidRPr="00E85638" w:rsidRDefault="00E85638" w:rsidP="00E85638">
            <w:pPr>
              <w:spacing w:line="0" w:lineRule="atLeast"/>
              <w:rPr>
                <w:rFonts w:cs="Arial"/>
                <w:sz w:val="7"/>
                <w:szCs w:val="20"/>
                <w:lang w:val="en-US"/>
              </w:rPr>
            </w:pPr>
          </w:p>
        </w:tc>
        <w:tc>
          <w:tcPr>
            <w:tcW w:w="120" w:type="dxa"/>
            <w:tcBorders>
              <w:bottom w:val="single" w:sz="8" w:space="0" w:color="auto"/>
              <w:right w:val="single" w:sz="8" w:space="0" w:color="auto"/>
            </w:tcBorders>
            <w:shd w:val="clear" w:color="auto" w:fill="E6E6E6"/>
            <w:vAlign w:val="bottom"/>
          </w:tcPr>
          <w:p w14:paraId="601C8658" w14:textId="77777777" w:rsidR="00E85638" w:rsidRPr="00E85638" w:rsidRDefault="00E85638" w:rsidP="00E85638">
            <w:pPr>
              <w:spacing w:line="0" w:lineRule="atLeast"/>
              <w:rPr>
                <w:rFonts w:cs="Arial"/>
                <w:sz w:val="7"/>
                <w:szCs w:val="20"/>
                <w:lang w:val="en-US"/>
              </w:rPr>
            </w:pPr>
          </w:p>
        </w:tc>
        <w:tc>
          <w:tcPr>
            <w:tcW w:w="100" w:type="dxa"/>
            <w:tcBorders>
              <w:bottom w:val="single" w:sz="8" w:space="0" w:color="auto"/>
            </w:tcBorders>
            <w:shd w:val="clear" w:color="auto" w:fill="E6E6E6"/>
            <w:vAlign w:val="bottom"/>
          </w:tcPr>
          <w:p w14:paraId="415ACF56" w14:textId="77777777" w:rsidR="00E85638" w:rsidRPr="00E85638" w:rsidRDefault="00E85638" w:rsidP="00E85638">
            <w:pPr>
              <w:spacing w:line="0" w:lineRule="atLeast"/>
              <w:rPr>
                <w:rFonts w:cs="Arial"/>
                <w:sz w:val="7"/>
                <w:szCs w:val="20"/>
                <w:lang w:val="en-US"/>
              </w:rPr>
            </w:pPr>
          </w:p>
        </w:tc>
        <w:tc>
          <w:tcPr>
            <w:tcW w:w="1440" w:type="dxa"/>
            <w:tcBorders>
              <w:bottom w:val="single" w:sz="8" w:space="0" w:color="auto"/>
            </w:tcBorders>
            <w:shd w:val="clear" w:color="auto" w:fill="E6E6E6"/>
            <w:vAlign w:val="bottom"/>
          </w:tcPr>
          <w:p w14:paraId="53D0E943" w14:textId="77777777" w:rsidR="00E85638" w:rsidRPr="00E85638" w:rsidRDefault="00E85638" w:rsidP="00E85638">
            <w:pPr>
              <w:spacing w:line="0" w:lineRule="atLeast"/>
              <w:rPr>
                <w:rFonts w:cs="Arial"/>
                <w:sz w:val="7"/>
                <w:szCs w:val="20"/>
                <w:lang w:val="en-US"/>
              </w:rPr>
            </w:pPr>
          </w:p>
        </w:tc>
        <w:tc>
          <w:tcPr>
            <w:tcW w:w="120" w:type="dxa"/>
            <w:tcBorders>
              <w:bottom w:val="single" w:sz="8" w:space="0" w:color="auto"/>
              <w:right w:val="single" w:sz="8" w:space="0" w:color="auto"/>
            </w:tcBorders>
            <w:shd w:val="clear" w:color="auto" w:fill="E6E6E6"/>
            <w:vAlign w:val="bottom"/>
          </w:tcPr>
          <w:p w14:paraId="10919313" w14:textId="77777777" w:rsidR="00E85638" w:rsidRPr="00E85638" w:rsidRDefault="00E85638" w:rsidP="00E85638">
            <w:pPr>
              <w:spacing w:line="0" w:lineRule="atLeast"/>
              <w:rPr>
                <w:rFonts w:cs="Arial"/>
                <w:sz w:val="7"/>
                <w:szCs w:val="20"/>
                <w:lang w:val="en-US"/>
              </w:rPr>
            </w:pPr>
          </w:p>
        </w:tc>
        <w:tc>
          <w:tcPr>
            <w:tcW w:w="80" w:type="dxa"/>
            <w:tcBorders>
              <w:bottom w:val="single" w:sz="8" w:space="0" w:color="auto"/>
            </w:tcBorders>
            <w:shd w:val="clear" w:color="auto" w:fill="E6E6E6"/>
            <w:vAlign w:val="bottom"/>
          </w:tcPr>
          <w:p w14:paraId="3BC3EA50" w14:textId="77777777" w:rsidR="00E85638" w:rsidRPr="00E85638" w:rsidRDefault="00E85638" w:rsidP="00E85638">
            <w:pPr>
              <w:spacing w:line="0" w:lineRule="atLeast"/>
              <w:rPr>
                <w:rFonts w:cs="Arial"/>
                <w:sz w:val="7"/>
                <w:szCs w:val="20"/>
                <w:lang w:val="en-US"/>
              </w:rPr>
            </w:pPr>
          </w:p>
        </w:tc>
        <w:tc>
          <w:tcPr>
            <w:tcW w:w="1720" w:type="dxa"/>
            <w:vMerge/>
            <w:tcBorders>
              <w:bottom w:val="single" w:sz="8" w:space="0" w:color="auto"/>
            </w:tcBorders>
            <w:shd w:val="clear" w:color="auto" w:fill="E6E6E6"/>
            <w:vAlign w:val="bottom"/>
          </w:tcPr>
          <w:p w14:paraId="6600D18E" w14:textId="77777777" w:rsidR="00E85638" w:rsidRPr="00E85638" w:rsidRDefault="00E85638" w:rsidP="00E85638">
            <w:pPr>
              <w:spacing w:line="0" w:lineRule="atLeast"/>
              <w:rPr>
                <w:rFonts w:cs="Arial"/>
                <w:sz w:val="7"/>
                <w:szCs w:val="20"/>
                <w:lang w:val="en-US"/>
              </w:rPr>
            </w:pPr>
          </w:p>
        </w:tc>
        <w:tc>
          <w:tcPr>
            <w:tcW w:w="120" w:type="dxa"/>
            <w:tcBorders>
              <w:bottom w:val="single" w:sz="8" w:space="0" w:color="auto"/>
              <w:right w:val="single" w:sz="8" w:space="0" w:color="auto"/>
            </w:tcBorders>
            <w:shd w:val="clear" w:color="auto" w:fill="E6E6E6"/>
            <w:vAlign w:val="bottom"/>
          </w:tcPr>
          <w:p w14:paraId="48743443" w14:textId="77777777" w:rsidR="00E85638" w:rsidRPr="00E85638" w:rsidRDefault="00E85638" w:rsidP="00E85638">
            <w:pPr>
              <w:spacing w:line="0" w:lineRule="atLeast"/>
              <w:rPr>
                <w:rFonts w:cs="Arial"/>
                <w:sz w:val="7"/>
                <w:szCs w:val="20"/>
                <w:lang w:val="en-US"/>
              </w:rPr>
            </w:pPr>
          </w:p>
        </w:tc>
        <w:tc>
          <w:tcPr>
            <w:tcW w:w="100" w:type="dxa"/>
            <w:tcBorders>
              <w:bottom w:val="single" w:sz="8" w:space="0" w:color="auto"/>
            </w:tcBorders>
            <w:shd w:val="clear" w:color="auto" w:fill="E6E6E6"/>
            <w:vAlign w:val="bottom"/>
          </w:tcPr>
          <w:p w14:paraId="2D05DBF6" w14:textId="77777777" w:rsidR="00E85638" w:rsidRPr="00E85638" w:rsidRDefault="00E85638" w:rsidP="00E85638">
            <w:pPr>
              <w:spacing w:line="0" w:lineRule="atLeast"/>
              <w:rPr>
                <w:rFonts w:cs="Arial"/>
                <w:sz w:val="7"/>
                <w:szCs w:val="20"/>
                <w:lang w:val="en-US"/>
              </w:rPr>
            </w:pPr>
          </w:p>
        </w:tc>
        <w:tc>
          <w:tcPr>
            <w:tcW w:w="1320" w:type="dxa"/>
            <w:tcBorders>
              <w:bottom w:val="single" w:sz="8" w:space="0" w:color="auto"/>
            </w:tcBorders>
            <w:shd w:val="clear" w:color="auto" w:fill="E6E6E6"/>
            <w:vAlign w:val="bottom"/>
          </w:tcPr>
          <w:p w14:paraId="54D43C3D" w14:textId="77777777" w:rsidR="00E85638" w:rsidRPr="00E85638" w:rsidRDefault="00E85638" w:rsidP="00E85638">
            <w:pPr>
              <w:spacing w:line="0" w:lineRule="atLeast"/>
              <w:rPr>
                <w:rFonts w:cs="Arial"/>
                <w:sz w:val="7"/>
                <w:szCs w:val="20"/>
                <w:lang w:val="en-US"/>
              </w:rPr>
            </w:pPr>
          </w:p>
        </w:tc>
        <w:tc>
          <w:tcPr>
            <w:tcW w:w="120" w:type="dxa"/>
            <w:tcBorders>
              <w:bottom w:val="single" w:sz="8" w:space="0" w:color="auto"/>
              <w:right w:val="single" w:sz="8" w:space="0" w:color="auto"/>
            </w:tcBorders>
            <w:shd w:val="clear" w:color="auto" w:fill="E6E6E6"/>
            <w:vAlign w:val="bottom"/>
          </w:tcPr>
          <w:p w14:paraId="6D17E220" w14:textId="77777777" w:rsidR="00E85638" w:rsidRPr="00E85638" w:rsidRDefault="00E85638" w:rsidP="00E85638">
            <w:pPr>
              <w:spacing w:line="0" w:lineRule="atLeast"/>
              <w:rPr>
                <w:rFonts w:cs="Arial"/>
                <w:sz w:val="7"/>
                <w:szCs w:val="20"/>
                <w:lang w:val="en-US"/>
              </w:rPr>
            </w:pPr>
          </w:p>
        </w:tc>
      </w:tr>
      <w:tr w:rsidR="00E85638" w:rsidRPr="00E85638" w14:paraId="0709A682" w14:textId="77777777" w:rsidTr="00853250">
        <w:trPr>
          <w:trHeight w:val="276"/>
        </w:trPr>
        <w:tc>
          <w:tcPr>
            <w:tcW w:w="120" w:type="dxa"/>
            <w:tcBorders>
              <w:left w:val="single" w:sz="8" w:space="0" w:color="auto"/>
              <w:bottom w:val="single" w:sz="8" w:space="0" w:color="auto"/>
            </w:tcBorders>
            <w:shd w:val="clear" w:color="auto" w:fill="auto"/>
            <w:vAlign w:val="bottom"/>
          </w:tcPr>
          <w:p w14:paraId="783557AA" w14:textId="77777777" w:rsidR="00E85638" w:rsidRPr="00E85638" w:rsidRDefault="00E85638" w:rsidP="00E85638">
            <w:pPr>
              <w:spacing w:line="0" w:lineRule="atLeast"/>
              <w:rPr>
                <w:rFonts w:cs="Arial"/>
                <w:szCs w:val="20"/>
                <w:lang w:val="en-US"/>
              </w:rPr>
            </w:pPr>
          </w:p>
        </w:tc>
        <w:tc>
          <w:tcPr>
            <w:tcW w:w="1940" w:type="dxa"/>
            <w:tcBorders>
              <w:bottom w:val="single" w:sz="8" w:space="0" w:color="auto"/>
            </w:tcBorders>
            <w:shd w:val="clear" w:color="auto" w:fill="auto"/>
            <w:vAlign w:val="bottom"/>
          </w:tcPr>
          <w:p w14:paraId="31710EE4"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59551DAA" w14:textId="77777777" w:rsidR="00E85638" w:rsidRPr="00E85638" w:rsidRDefault="00E85638" w:rsidP="00E85638">
            <w:pPr>
              <w:spacing w:line="0" w:lineRule="atLeast"/>
              <w:rPr>
                <w:rFonts w:cs="Arial"/>
                <w:szCs w:val="20"/>
                <w:lang w:val="en-US"/>
              </w:rPr>
            </w:pPr>
          </w:p>
        </w:tc>
        <w:tc>
          <w:tcPr>
            <w:tcW w:w="100" w:type="dxa"/>
            <w:tcBorders>
              <w:bottom w:val="single" w:sz="8" w:space="0" w:color="auto"/>
            </w:tcBorders>
            <w:shd w:val="clear" w:color="auto" w:fill="auto"/>
            <w:vAlign w:val="bottom"/>
          </w:tcPr>
          <w:p w14:paraId="315FDE9F" w14:textId="77777777" w:rsidR="00E85638" w:rsidRPr="00E85638" w:rsidRDefault="00E85638" w:rsidP="00E85638">
            <w:pPr>
              <w:spacing w:line="0" w:lineRule="atLeast"/>
              <w:rPr>
                <w:rFonts w:cs="Arial"/>
                <w:szCs w:val="20"/>
                <w:lang w:val="en-US"/>
              </w:rPr>
            </w:pPr>
          </w:p>
        </w:tc>
        <w:tc>
          <w:tcPr>
            <w:tcW w:w="1680" w:type="dxa"/>
            <w:tcBorders>
              <w:bottom w:val="single" w:sz="8" w:space="0" w:color="auto"/>
            </w:tcBorders>
            <w:shd w:val="clear" w:color="auto" w:fill="auto"/>
            <w:vAlign w:val="bottom"/>
          </w:tcPr>
          <w:p w14:paraId="45EC47C3"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1489E10E" w14:textId="77777777" w:rsidR="00E85638" w:rsidRPr="00E85638" w:rsidRDefault="00E85638" w:rsidP="00E85638">
            <w:pPr>
              <w:spacing w:line="0" w:lineRule="atLeast"/>
              <w:rPr>
                <w:rFonts w:cs="Arial"/>
                <w:szCs w:val="20"/>
                <w:lang w:val="en-US"/>
              </w:rPr>
            </w:pPr>
          </w:p>
        </w:tc>
        <w:tc>
          <w:tcPr>
            <w:tcW w:w="100" w:type="dxa"/>
            <w:tcBorders>
              <w:bottom w:val="single" w:sz="8" w:space="0" w:color="auto"/>
            </w:tcBorders>
            <w:shd w:val="clear" w:color="auto" w:fill="auto"/>
            <w:vAlign w:val="bottom"/>
          </w:tcPr>
          <w:p w14:paraId="088B8811" w14:textId="77777777" w:rsidR="00E85638" w:rsidRPr="00E85638" w:rsidRDefault="00E85638" w:rsidP="00E85638">
            <w:pPr>
              <w:spacing w:line="0" w:lineRule="atLeast"/>
              <w:rPr>
                <w:rFonts w:cs="Arial"/>
                <w:szCs w:val="20"/>
                <w:lang w:val="en-US"/>
              </w:rPr>
            </w:pPr>
          </w:p>
        </w:tc>
        <w:tc>
          <w:tcPr>
            <w:tcW w:w="1440" w:type="dxa"/>
            <w:tcBorders>
              <w:bottom w:val="single" w:sz="8" w:space="0" w:color="auto"/>
            </w:tcBorders>
            <w:shd w:val="clear" w:color="auto" w:fill="auto"/>
            <w:vAlign w:val="bottom"/>
          </w:tcPr>
          <w:p w14:paraId="6BEFAD92"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64E2991F" w14:textId="77777777" w:rsidR="00E85638" w:rsidRPr="00E85638" w:rsidRDefault="00E85638" w:rsidP="00E85638">
            <w:pPr>
              <w:spacing w:line="0" w:lineRule="atLeast"/>
              <w:rPr>
                <w:rFonts w:cs="Arial"/>
                <w:szCs w:val="20"/>
                <w:lang w:val="en-US"/>
              </w:rPr>
            </w:pPr>
          </w:p>
        </w:tc>
        <w:tc>
          <w:tcPr>
            <w:tcW w:w="80" w:type="dxa"/>
            <w:tcBorders>
              <w:bottom w:val="single" w:sz="8" w:space="0" w:color="auto"/>
            </w:tcBorders>
            <w:shd w:val="clear" w:color="auto" w:fill="auto"/>
            <w:vAlign w:val="bottom"/>
          </w:tcPr>
          <w:p w14:paraId="6419276E" w14:textId="77777777" w:rsidR="00E85638" w:rsidRPr="00E85638" w:rsidRDefault="00E85638" w:rsidP="00E85638">
            <w:pPr>
              <w:spacing w:line="0" w:lineRule="atLeast"/>
              <w:rPr>
                <w:rFonts w:cs="Arial"/>
                <w:szCs w:val="20"/>
                <w:lang w:val="en-US"/>
              </w:rPr>
            </w:pPr>
          </w:p>
        </w:tc>
        <w:tc>
          <w:tcPr>
            <w:tcW w:w="1720" w:type="dxa"/>
            <w:tcBorders>
              <w:bottom w:val="single" w:sz="8" w:space="0" w:color="auto"/>
            </w:tcBorders>
            <w:shd w:val="clear" w:color="auto" w:fill="auto"/>
            <w:vAlign w:val="bottom"/>
          </w:tcPr>
          <w:p w14:paraId="340A99C1"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15B93F15" w14:textId="77777777" w:rsidR="00E85638" w:rsidRPr="00E85638" w:rsidRDefault="00E85638" w:rsidP="00E85638">
            <w:pPr>
              <w:spacing w:line="0" w:lineRule="atLeast"/>
              <w:rPr>
                <w:rFonts w:cs="Arial"/>
                <w:szCs w:val="20"/>
                <w:lang w:val="en-US"/>
              </w:rPr>
            </w:pPr>
          </w:p>
        </w:tc>
        <w:tc>
          <w:tcPr>
            <w:tcW w:w="100" w:type="dxa"/>
            <w:tcBorders>
              <w:bottom w:val="single" w:sz="8" w:space="0" w:color="auto"/>
            </w:tcBorders>
            <w:shd w:val="clear" w:color="auto" w:fill="auto"/>
            <w:vAlign w:val="bottom"/>
          </w:tcPr>
          <w:p w14:paraId="7EB5C46B" w14:textId="77777777" w:rsidR="00E85638" w:rsidRPr="00E85638" w:rsidRDefault="00E85638" w:rsidP="00E85638">
            <w:pPr>
              <w:spacing w:line="0" w:lineRule="atLeast"/>
              <w:rPr>
                <w:rFonts w:cs="Arial"/>
                <w:szCs w:val="20"/>
                <w:lang w:val="en-US"/>
              </w:rPr>
            </w:pPr>
          </w:p>
        </w:tc>
        <w:tc>
          <w:tcPr>
            <w:tcW w:w="1320" w:type="dxa"/>
            <w:tcBorders>
              <w:bottom w:val="single" w:sz="8" w:space="0" w:color="auto"/>
            </w:tcBorders>
            <w:shd w:val="clear" w:color="auto" w:fill="auto"/>
            <w:vAlign w:val="bottom"/>
          </w:tcPr>
          <w:p w14:paraId="1E3D3B21" w14:textId="77777777" w:rsidR="00E85638" w:rsidRPr="00E85638" w:rsidRDefault="00E85638" w:rsidP="00E85638">
            <w:pPr>
              <w:spacing w:line="0" w:lineRule="atLeast"/>
              <w:rPr>
                <w:rFonts w:cs="Arial"/>
                <w:szCs w:val="20"/>
                <w:lang w:val="en-US"/>
              </w:rPr>
            </w:pPr>
          </w:p>
        </w:tc>
        <w:tc>
          <w:tcPr>
            <w:tcW w:w="120" w:type="dxa"/>
            <w:tcBorders>
              <w:bottom w:val="single" w:sz="8" w:space="0" w:color="auto"/>
              <w:right w:val="single" w:sz="8" w:space="0" w:color="auto"/>
            </w:tcBorders>
            <w:shd w:val="clear" w:color="auto" w:fill="auto"/>
            <w:vAlign w:val="bottom"/>
          </w:tcPr>
          <w:p w14:paraId="2E121703" w14:textId="77777777" w:rsidR="00E85638" w:rsidRPr="00E85638" w:rsidRDefault="00E85638" w:rsidP="00E85638">
            <w:pPr>
              <w:spacing w:line="0" w:lineRule="atLeast"/>
              <w:rPr>
                <w:rFonts w:cs="Arial"/>
                <w:szCs w:val="20"/>
                <w:lang w:val="en-US"/>
              </w:rPr>
            </w:pPr>
          </w:p>
        </w:tc>
      </w:tr>
      <w:tr w:rsidR="00E85638" w:rsidRPr="00E85638" w14:paraId="2A2306E2" w14:textId="77777777" w:rsidTr="00853250">
        <w:trPr>
          <w:trHeight w:val="273"/>
        </w:trPr>
        <w:tc>
          <w:tcPr>
            <w:tcW w:w="120" w:type="dxa"/>
            <w:tcBorders>
              <w:left w:val="single" w:sz="8" w:space="0" w:color="auto"/>
              <w:bottom w:val="single" w:sz="8" w:space="0" w:color="auto"/>
            </w:tcBorders>
            <w:shd w:val="clear" w:color="auto" w:fill="auto"/>
            <w:vAlign w:val="bottom"/>
          </w:tcPr>
          <w:p w14:paraId="18458998"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3EBC40D2"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570F7F65"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08972DFF"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2ACC3D1F"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78518B8D"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6B639063"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65A72305"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57F756CC"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46C9C419"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4574D3D0"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2DEEBF82"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3B35BC1D"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177E6EDE"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686FF551" w14:textId="77777777" w:rsidR="00E85638" w:rsidRPr="00E85638" w:rsidRDefault="00E85638" w:rsidP="00E85638">
            <w:pPr>
              <w:spacing w:line="0" w:lineRule="atLeast"/>
              <w:rPr>
                <w:rFonts w:cs="Arial"/>
                <w:sz w:val="23"/>
                <w:szCs w:val="20"/>
                <w:lang w:val="en-US"/>
              </w:rPr>
            </w:pPr>
          </w:p>
        </w:tc>
      </w:tr>
      <w:tr w:rsidR="00E85638" w:rsidRPr="00E85638" w14:paraId="37C941C2" w14:textId="77777777" w:rsidTr="00853250">
        <w:trPr>
          <w:trHeight w:val="273"/>
        </w:trPr>
        <w:tc>
          <w:tcPr>
            <w:tcW w:w="120" w:type="dxa"/>
            <w:tcBorders>
              <w:left w:val="single" w:sz="8" w:space="0" w:color="auto"/>
              <w:bottom w:val="single" w:sz="8" w:space="0" w:color="auto"/>
            </w:tcBorders>
            <w:shd w:val="clear" w:color="auto" w:fill="auto"/>
            <w:vAlign w:val="bottom"/>
          </w:tcPr>
          <w:p w14:paraId="1CCBD981"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5363F5B1"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3CD55A3F"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5FF3FFA5"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2EA35833"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4B7B6EA6"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5950B324"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07F547F2"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67D5B68D"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0CC91C70"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1A54A6AB"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3C8AA784"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2E49520A"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4DDD105D"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34C9AB9C" w14:textId="77777777" w:rsidR="00E85638" w:rsidRPr="00E85638" w:rsidRDefault="00E85638" w:rsidP="00E85638">
            <w:pPr>
              <w:spacing w:line="0" w:lineRule="atLeast"/>
              <w:rPr>
                <w:rFonts w:cs="Arial"/>
                <w:sz w:val="23"/>
                <w:szCs w:val="20"/>
                <w:lang w:val="en-US"/>
              </w:rPr>
            </w:pPr>
          </w:p>
        </w:tc>
      </w:tr>
      <w:tr w:rsidR="00E85638" w:rsidRPr="00E85638" w14:paraId="64DDAFEC" w14:textId="77777777" w:rsidTr="00853250">
        <w:trPr>
          <w:trHeight w:val="273"/>
        </w:trPr>
        <w:tc>
          <w:tcPr>
            <w:tcW w:w="120" w:type="dxa"/>
            <w:tcBorders>
              <w:left w:val="single" w:sz="8" w:space="0" w:color="auto"/>
              <w:bottom w:val="single" w:sz="8" w:space="0" w:color="auto"/>
            </w:tcBorders>
            <w:shd w:val="clear" w:color="auto" w:fill="auto"/>
            <w:vAlign w:val="bottom"/>
          </w:tcPr>
          <w:p w14:paraId="3EEC9142"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148D6C64"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108402E3"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336F67AD"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53E92DF0"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33944514"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5A2AD187"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37B509E6"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37499EF0"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1E63239F"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5C5A5AB5"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1156CAB1"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49AAA238"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321E27D8"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49EB59B7" w14:textId="77777777" w:rsidR="00E85638" w:rsidRPr="00E85638" w:rsidRDefault="00E85638" w:rsidP="00E85638">
            <w:pPr>
              <w:spacing w:line="0" w:lineRule="atLeast"/>
              <w:rPr>
                <w:rFonts w:cs="Arial"/>
                <w:sz w:val="23"/>
                <w:szCs w:val="20"/>
                <w:lang w:val="en-US"/>
              </w:rPr>
            </w:pPr>
          </w:p>
        </w:tc>
      </w:tr>
      <w:tr w:rsidR="00E85638" w:rsidRPr="00E85638" w14:paraId="426EF2EF" w14:textId="77777777" w:rsidTr="00853250">
        <w:trPr>
          <w:trHeight w:val="273"/>
        </w:trPr>
        <w:tc>
          <w:tcPr>
            <w:tcW w:w="120" w:type="dxa"/>
            <w:tcBorders>
              <w:left w:val="single" w:sz="8" w:space="0" w:color="auto"/>
              <w:bottom w:val="single" w:sz="8" w:space="0" w:color="auto"/>
            </w:tcBorders>
            <w:shd w:val="clear" w:color="auto" w:fill="auto"/>
            <w:vAlign w:val="bottom"/>
          </w:tcPr>
          <w:p w14:paraId="27B2E6E6"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1550CA31"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57697BF6"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04C5751F"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262AD731"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548E3DBA"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6FE2FAFC"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71C37D65"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73AE829A"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08D531FA"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75EB0A2D"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54F24FB1"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6EE81024"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57C022EC"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01089CAB" w14:textId="77777777" w:rsidR="00E85638" w:rsidRPr="00E85638" w:rsidRDefault="00E85638" w:rsidP="00E85638">
            <w:pPr>
              <w:spacing w:line="0" w:lineRule="atLeast"/>
              <w:rPr>
                <w:rFonts w:cs="Arial"/>
                <w:sz w:val="23"/>
                <w:szCs w:val="20"/>
                <w:lang w:val="en-US"/>
              </w:rPr>
            </w:pPr>
          </w:p>
        </w:tc>
      </w:tr>
      <w:tr w:rsidR="00E85638" w:rsidRPr="00E85638" w14:paraId="56608091" w14:textId="77777777" w:rsidTr="00853250">
        <w:trPr>
          <w:trHeight w:val="273"/>
        </w:trPr>
        <w:tc>
          <w:tcPr>
            <w:tcW w:w="120" w:type="dxa"/>
            <w:tcBorders>
              <w:left w:val="single" w:sz="8" w:space="0" w:color="auto"/>
              <w:bottom w:val="single" w:sz="8" w:space="0" w:color="auto"/>
            </w:tcBorders>
            <w:shd w:val="clear" w:color="auto" w:fill="auto"/>
            <w:vAlign w:val="bottom"/>
          </w:tcPr>
          <w:p w14:paraId="356A981D"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555A54F2"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05799B8A"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2550A585"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21EAB57C"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44412B8A"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133030A4"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3AC6BF72"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75AB5745"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493FF09F"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34FED5A9"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2F577C54"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4A496461"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7C9CAA1D"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21370250" w14:textId="77777777" w:rsidR="00E85638" w:rsidRPr="00E85638" w:rsidRDefault="00E85638" w:rsidP="00E85638">
            <w:pPr>
              <w:spacing w:line="0" w:lineRule="atLeast"/>
              <w:rPr>
                <w:rFonts w:cs="Arial"/>
                <w:sz w:val="23"/>
                <w:szCs w:val="20"/>
                <w:lang w:val="en-US"/>
              </w:rPr>
            </w:pPr>
          </w:p>
        </w:tc>
      </w:tr>
      <w:tr w:rsidR="00E85638" w:rsidRPr="00E85638" w14:paraId="43303704" w14:textId="77777777" w:rsidTr="00853250">
        <w:trPr>
          <w:trHeight w:val="275"/>
        </w:trPr>
        <w:tc>
          <w:tcPr>
            <w:tcW w:w="120" w:type="dxa"/>
            <w:tcBorders>
              <w:left w:val="single" w:sz="8" w:space="0" w:color="auto"/>
              <w:bottom w:val="single" w:sz="8" w:space="0" w:color="auto"/>
            </w:tcBorders>
            <w:shd w:val="clear" w:color="auto" w:fill="auto"/>
            <w:vAlign w:val="bottom"/>
          </w:tcPr>
          <w:p w14:paraId="4F311BC8" w14:textId="77777777" w:rsidR="00E85638" w:rsidRPr="00E85638" w:rsidRDefault="00E85638" w:rsidP="00E85638">
            <w:pPr>
              <w:spacing w:line="0" w:lineRule="atLeast"/>
              <w:rPr>
                <w:rFonts w:cs="Arial"/>
                <w:sz w:val="23"/>
                <w:szCs w:val="20"/>
                <w:lang w:val="en-US"/>
              </w:rPr>
            </w:pPr>
          </w:p>
        </w:tc>
        <w:tc>
          <w:tcPr>
            <w:tcW w:w="1940" w:type="dxa"/>
            <w:tcBorders>
              <w:bottom w:val="single" w:sz="8" w:space="0" w:color="auto"/>
            </w:tcBorders>
            <w:shd w:val="clear" w:color="auto" w:fill="auto"/>
            <w:vAlign w:val="bottom"/>
          </w:tcPr>
          <w:p w14:paraId="2A03B115"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6AAD3BE8"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12E025DA" w14:textId="77777777" w:rsidR="00E85638" w:rsidRPr="00E85638" w:rsidRDefault="00E85638" w:rsidP="00E85638">
            <w:pPr>
              <w:spacing w:line="0" w:lineRule="atLeast"/>
              <w:rPr>
                <w:rFonts w:cs="Arial"/>
                <w:sz w:val="23"/>
                <w:szCs w:val="20"/>
                <w:lang w:val="en-US"/>
              </w:rPr>
            </w:pPr>
          </w:p>
        </w:tc>
        <w:tc>
          <w:tcPr>
            <w:tcW w:w="1680" w:type="dxa"/>
            <w:tcBorders>
              <w:bottom w:val="single" w:sz="8" w:space="0" w:color="auto"/>
            </w:tcBorders>
            <w:shd w:val="clear" w:color="auto" w:fill="auto"/>
            <w:vAlign w:val="bottom"/>
          </w:tcPr>
          <w:p w14:paraId="3C18C542"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1D543D23"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43BA181E" w14:textId="77777777" w:rsidR="00E85638" w:rsidRPr="00E85638" w:rsidRDefault="00E85638" w:rsidP="00E85638">
            <w:pPr>
              <w:spacing w:line="0" w:lineRule="atLeast"/>
              <w:rPr>
                <w:rFonts w:cs="Arial"/>
                <w:sz w:val="23"/>
                <w:szCs w:val="20"/>
                <w:lang w:val="en-US"/>
              </w:rPr>
            </w:pPr>
          </w:p>
        </w:tc>
        <w:tc>
          <w:tcPr>
            <w:tcW w:w="1440" w:type="dxa"/>
            <w:tcBorders>
              <w:bottom w:val="single" w:sz="8" w:space="0" w:color="auto"/>
            </w:tcBorders>
            <w:shd w:val="clear" w:color="auto" w:fill="auto"/>
            <w:vAlign w:val="bottom"/>
          </w:tcPr>
          <w:p w14:paraId="553C1DC6"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7E4F1DD3" w14:textId="77777777" w:rsidR="00E85638" w:rsidRPr="00E85638" w:rsidRDefault="00E85638" w:rsidP="00E85638">
            <w:pPr>
              <w:spacing w:line="0" w:lineRule="atLeast"/>
              <w:rPr>
                <w:rFonts w:cs="Arial"/>
                <w:sz w:val="23"/>
                <w:szCs w:val="20"/>
                <w:lang w:val="en-US"/>
              </w:rPr>
            </w:pPr>
          </w:p>
        </w:tc>
        <w:tc>
          <w:tcPr>
            <w:tcW w:w="80" w:type="dxa"/>
            <w:tcBorders>
              <w:bottom w:val="single" w:sz="8" w:space="0" w:color="auto"/>
            </w:tcBorders>
            <w:shd w:val="clear" w:color="auto" w:fill="auto"/>
            <w:vAlign w:val="bottom"/>
          </w:tcPr>
          <w:p w14:paraId="3C38333F" w14:textId="77777777" w:rsidR="00E85638" w:rsidRPr="00E85638" w:rsidRDefault="00E85638" w:rsidP="00E85638">
            <w:pPr>
              <w:spacing w:line="0" w:lineRule="atLeast"/>
              <w:rPr>
                <w:rFonts w:cs="Arial"/>
                <w:sz w:val="23"/>
                <w:szCs w:val="20"/>
                <w:lang w:val="en-US"/>
              </w:rPr>
            </w:pPr>
          </w:p>
        </w:tc>
        <w:tc>
          <w:tcPr>
            <w:tcW w:w="1720" w:type="dxa"/>
            <w:tcBorders>
              <w:bottom w:val="single" w:sz="8" w:space="0" w:color="auto"/>
            </w:tcBorders>
            <w:shd w:val="clear" w:color="auto" w:fill="auto"/>
            <w:vAlign w:val="bottom"/>
          </w:tcPr>
          <w:p w14:paraId="5312BAA6"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108F4614" w14:textId="77777777" w:rsidR="00E85638" w:rsidRPr="00E85638" w:rsidRDefault="00E85638" w:rsidP="00E85638">
            <w:pPr>
              <w:spacing w:line="0" w:lineRule="atLeast"/>
              <w:rPr>
                <w:rFonts w:cs="Arial"/>
                <w:sz w:val="23"/>
                <w:szCs w:val="20"/>
                <w:lang w:val="en-US"/>
              </w:rPr>
            </w:pPr>
          </w:p>
        </w:tc>
        <w:tc>
          <w:tcPr>
            <w:tcW w:w="100" w:type="dxa"/>
            <w:tcBorders>
              <w:bottom w:val="single" w:sz="8" w:space="0" w:color="auto"/>
            </w:tcBorders>
            <w:shd w:val="clear" w:color="auto" w:fill="auto"/>
            <w:vAlign w:val="bottom"/>
          </w:tcPr>
          <w:p w14:paraId="63802396" w14:textId="77777777" w:rsidR="00E85638" w:rsidRPr="00E85638" w:rsidRDefault="00E85638" w:rsidP="00E85638">
            <w:pPr>
              <w:spacing w:line="0" w:lineRule="atLeast"/>
              <w:rPr>
                <w:rFonts w:cs="Arial"/>
                <w:sz w:val="23"/>
                <w:szCs w:val="20"/>
                <w:lang w:val="en-US"/>
              </w:rPr>
            </w:pPr>
          </w:p>
        </w:tc>
        <w:tc>
          <w:tcPr>
            <w:tcW w:w="1320" w:type="dxa"/>
            <w:tcBorders>
              <w:bottom w:val="single" w:sz="8" w:space="0" w:color="auto"/>
            </w:tcBorders>
            <w:shd w:val="clear" w:color="auto" w:fill="auto"/>
            <w:vAlign w:val="bottom"/>
          </w:tcPr>
          <w:p w14:paraId="45E225C8" w14:textId="77777777" w:rsidR="00E85638" w:rsidRPr="00E85638" w:rsidRDefault="00E85638" w:rsidP="00E85638">
            <w:pPr>
              <w:spacing w:line="0" w:lineRule="atLeast"/>
              <w:rPr>
                <w:rFonts w:cs="Arial"/>
                <w:sz w:val="23"/>
                <w:szCs w:val="20"/>
                <w:lang w:val="en-US"/>
              </w:rPr>
            </w:pPr>
          </w:p>
        </w:tc>
        <w:tc>
          <w:tcPr>
            <w:tcW w:w="120" w:type="dxa"/>
            <w:tcBorders>
              <w:bottom w:val="single" w:sz="8" w:space="0" w:color="auto"/>
              <w:right w:val="single" w:sz="8" w:space="0" w:color="auto"/>
            </w:tcBorders>
            <w:shd w:val="clear" w:color="auto" w:fill="auto"/>
            <w:vAlign w:val="bottom"/>
          </w:tcPr>
          <w:p w14:paraId="0FD03FE7" w14:textId="77777777" w:rsidR="00E85638" w:rsidRPr="00E85638" w:rsidRDefault="00E85638" w:rsidP="00E85638">
            <w:pPr>
              <w:spacing w:line="0" w:lineRule="atLeast"/>
              <w:rPr>
                <w:rFonts w:cs="Arial"/>
                <w:sz w:val="23"/>
                <w:szCs w:val="20"/>
                <w:lang w:val="en-US"/>
              </w:rPr>
            </w:pPr>
          </w:p>
        </w:tc>
      </w:tr>
    </w:tbl>
    <w:p w14:paraId="2BBB73D7" w14:textId="77777777" w:rsidR="00E85638" w:rsidRPr="00E85638" w:rsidRDefault="00E85638" w:rsidP="00E85638">
      <w:pPr>
        <w:spacing w:line="112" w:lineRule="exact"/>
        <w:rPr>
          <w:rFonts w:cs="Arial"/>
          <w:sz w:val="20"/>
          <w:szCs w:val="20"/>
          <w:lang w:val="en-US"/>
        </w:rPr>
      </w:pPr>
    </w:p>
    <w:p w14:paraId="5157BB59" w14:textId="77777777" w:rsidR="00E85638" w:rsidRPr="00E85638" w:rsidRDefault="00E85638" w:rsidP="00E85638">
      <w:pPr>
        <w:tabs>
          <w:tab w:val="left" w:pos="820"/>
        </w:tabs>
        <w:spacing w:line="0" w:lineRule="atLeast"/>
        <w:ind w:left="120"/>
        <w:rPr>
          <w:rFonts w:ascii="Arial" w:eastAsia="Arial" w:hAnsi="Arial" w:cs="Arial"/>
          <w:b/>
          <w:sz w:val="16"/>
          <w:szCs w:val="20"/>
          <w:lang w:val="en-US"/>
        </w:rPr>
      </w:pPr>
      <w:r w:rsidRPr="00E85638">
        <w:rPr>
          <w:rFonts w:ascii="Arial" w:eastAsia="Arial" w:hAnsi="Arial" w:cs="Arial"/>
          <w:b/>
          <w:sz w:val="16"/>
          <w:szCs w:val="20"/>
          <w:lang w:val="en-US"/>
        </w:rPr>
        <w:t>NB:</w:t>
      </w:r>
      <w:r w:rsidRPr="00E85638">
        <w:rPr>
          <w:rFonts w:cs="Arial"/>
          <w:sz w:val="20"/>
          <w:szCs w:val="20"/>
          <w:lang w:val="en-US"/>
        </w:rPr>
        <w:tab/>
      </w:r>
      <w:r w:rsidRPr="00E85638">
        <w:rPr>
          <w:rFonts w:ascii="Arial" w:eastAsia="Arial" w:hAnsi="Arial" w:cs="Arial"/>
          <w:b/>
          <w:sz w:val="16"/>
          <w:szCs w:val="20"/>
          <w:lang w:val="en-US"/>
        </w:rPr>
        <w:t>Please attach certified copy(ies) of ID document(s)</w:t>
      </w:r>
    </w:p>
    <w:p w14:paraId="2DBB20AC" w14:textId="77777777" w:rsidR="00E85638" w:rsidRPr="00E85638" w:rsidRDefault="00E85638" w:rsidP="00E85638">
      <w:pPr>
        <w:spacing w:line="66" w:lineRule="exact"/>
        <w:rPr>
          <w:rFonts w:cs="Arial"/>
          <w:sz w:val="20"/>
          <w:szCs w:val="20"/>
          <w:lang w:val="en-US"/>
        </w:rPr>
      </w:pPr>
    </w:p>
    <w:p w14:paraId="7EE12A11" w14:textId="77777777" w:rsidR="00E85638" w:rsidRPr="00E85638" w:rsidRDefault="00E85638" w:rsidP="00E85638">
      <w:pPr>
        <w:spacing w:line="235" w:lineRule="auto"/>
        <w:ind w:left="840" w:right="840"/>
        <w:rPr>
          <w:rFonts w:ascii="Arial" w:eastAsia="Arial" w:hAnsi="Arial" w:cs="Arial"/>
          <w:b/>
          <w:sz w:val="16"/>
          <w:szCs w:val="20"/>
          <w:lang w:val="en-US"/>
        </w:rPr>
      </w:pPr>
      <w:r w:rsidRPr="00E85638">
        <w:rPr>
          <w:rFonts w:ascii="Arial" w:eastAsia="Arial" w:hAnsi="Arial" w:cs="Arial"/>
          <w:b/>
          <w:sz w:val="16"/>
          <w:szCs w:val="20"/>
          <w:lang w:val="en-US"/>
        </w:rPr>
        <w:t>If the entity or any of its Directors/Shareholders/Partners, etc. rents/leases premises, a copy of the rental/lease agreement must be submitted with this tender.</w:t>
      </w:r>
    </w:p>
    <w:p w14:paraId="1F17C83C" w14:textId="77777777" w:rsidR="00E85638" w:rsidRPr="00E85638" w:rsidRDefault="00E85638" w:rsidP="00E85638">
      <w:pPr>
        <w:spacing w:line="235" w:lineRule="auto"/>
        <w:ind w:left="840" w:right="840"/>
        <w:rPr>
          <w:rFonts w:ascii="Arial" w:eastAsia="Arial" w:hAnsi="Arial" w:cs="Arial"/>
          <w:b/>
          <w:sz w:val="16"/>
          <w:szCs w:val="20"/>
          <w:lang w:val="en-US"/>
        </w:rPr>
      </w:pPr>
    </w:p>
    <w:tbl>
      <w:tblPr>
        <w:tblW w:w="0" w:type="auto"/>
        <w:tblInd w:w="10" w:type="dxa"/>
        <w:tblLayout w:type="fixed"/>
        <w:tblCellMar>
          <w:left w:w="0" w:type="dxa"/>
          <w:right w:w="0" w:type="dxa"/>
        </w:tblCellMar>
        <w:tblLook w:val="0000" w:firstRow="0" w:lastRow="0" w:firstColumn="0" w:lastColumn="0" w:noHBand="0" w:noVBand="0"/>
      </w:tblPr>
      <w:tblGrid>
        <w:gridCol w:w="420"/>
        <w:gridCol w:w="2200"/>
        <w:gridCol w:w="480"/>
        <w:gridCol w:w="120"/>
        <w:gridCol w:w="900"/>
        <w:gridCol w:w="600"/>
        <w:gridCol w:w="220"/>
        <w:gridCol w:w="220"/>
        <w:gridCol w:w="240"/>
        <w:gridCol w:w="1000"/>
        <w:gridCol w:w="100"/>
        <w:gridCol w:w="2580"/>
        <w:gridCol w:w="120"/>
      </w:tblGrid>
      <w:tr w:rsidR="00E85638" w:rsidRPr="00E85638" w14:paraId="78516EBF" w14:textId="77777777" w:rsidTr="00853250">
        <w:trPr>
          <w:trHeight w:val="757"/>
        </w:trPr>
        <w:tc>
          <w:tcPr>
            <w:tcW w:w="420" w:type="dxa"/>
            <w:tcBorders>
              <w:top w:val="single" w:sz="8" w:space="0" w:color="auto"/>
              <w:left w:val="single" w:sz="8" w:space="0" w:color="auto"/>
              <w:bottom w:val="single" w:sz="8" w:space="0" w:color="auto"/>
            </w:tcBorders>
            <w:shd w:val="clear" w:color="auto" w:fill="auto"/>
            <w:vAlign w:val="bottom"/>
          </w:tcPr>
          <w:p w14:paraId="6E697B96" w14:textId="77777777" w:rsidR="00E85638" w:rsidRPr="00E85638" w:rsidRDefault="00E85638" w:rsidP="00E85638">
            <w:pPr>
              <w:spacing w:line="0" w:lineRule="atLeast"/>
              <w:rPr>
                <w:rFonts w:cs="Arial"/>
                <w:szCs w:val="20"/>
                <w:lang w:val="en-US"/>
              </w:rPr>
            </w:pPr>
            <w:r w:rsidRPr="00E85638">
              <w:rPr>
                <w:rFonts w:ascii="Arial" w:eastAsia="Arial" w:hAnsi="Arial" w:cs="Arial"/>
                <w:b/>
                <w:noProof/>
                <w:sz w:val="16"/>
                <w:szCs w:val="20"/>
                <w:lang w:val="en-ZA" w:eastAsia="en-ZA"/>
              </w:rPr>
              <mc:AlternateContent>
                <mc:Choice Requires="wps">
                  <w:drawing>
                    <wp:anchor distT="0" distB="0" distL="114300" distR="114300" simplePos="0" relativeHeight="251688960" behindDoc="1" locked="0" layoutInCell="0" allowOverlap="1" wp14:anchorId="3E1F4A44" wp14:editId="5170E460">
                      <wp:simplePos x="0" y="0"/>
                      <wp:positionH relativeFrom="column">
                        <wp:posOffset>5830570</wp:posOffset>
                      </wp:positionH>
                      <wp:positionV relativeFrom="paragraph">
                        <wp:posOffset>98425</wp:posOffset>
                      </wp:positionV>
                      <wp:extent cx="12700" cy="12700"/>
                      <wp:effectExtent l="127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B8337" id="Rectangle 2" o:spid="_x0000_s1026" style="position:absolute;margin-left:459.1pt;margin-top:7.75pt;width:1pt;height:1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" o:allowincell="f" fillcolor="black" strokecolor="white"/>
                  </w:pict>
                </mc:Fallback>
              </mc:AlternateContent>
            </w:r>
          </w:p>
        </w:tc>
        <w:tc>
          <w:tcPr>
            <w:tcW w:w="2200" w:type="dxa"/>
            <w:tcBorders>
              <w:top w:val="single" w:sz="8" w:space="0" w:color="auto"/>
              <w:bottom w:val="single" w:sz="8" w:space="0" w:color="auto"/>
            </w:tcBorders>
            <w:shd w:val="clear" w:color="auto" w:fill="auto"/>
            <w:vAlign w:val="bottom"/>
          </w:tcPr>
          <w:p w14:paraId="5FB728DE" w14:textId="77777777" w:rsidR="00E85638" w:rsidRPr="00E85638" w:rsidRDefault="00E85638" w:rsidP="00E85638">
            <w:pPr>
              <w:spacing w:line="0" w:lineRule="atLeast"/>
              <w:rPr>
                <w:rFonts w:cs="Arial"/>
                <w:szCs w:val="20"/>
                <w:lang w:val="en-US"/>
              </w:rPr>
            </w:pPr>
          </w:p>
        </w:tc>
        <w:tc>
          <w:tcPr>
            <w:tcW w:w="480" w:type="dxa"/>
            <w:tcBorders>
              <w:top w:val="single" w:sz="8" w:space="0" w:color="auto"/>
              <w:bottom w:val="single" w:sz="8" w:space="0" w:color="auto"/>
            </w:tcBorders>
            <w:shd w:val="clear" w:color="auto" w:fill="auto"/>
            <w:vAlign w:val="bottom"/>
          </w:tcPr>
          <w:p w14:paraId="10A7C4C3" w14:textId="77777777" w:rsidR="00E85638" w:rsidRPr="00E85638" w:rsidRDefault="00E85638" w:rsidP="00E85638">
            <w:pPr>
              <w:spacing w:line="0" w:lineRule="atLeast"/>
              <w:rPr>
                <w:rFonts w:cs="Arial"/>
                <w:szCs w:val="20"/>
                <w:lang w:val="en-US"/>
              </w:rPr>
            </w:pPr>
          </w:p>
        </w:tc>
        <w:tc>
          <w:tcPr>
            <w:tcW w:w="120" w:type="dxa"/>
            <w:tcBorders>
              <w:top w:val="single" w:sz="8" w:space="0" w:color="auto"/>
              <w:bottom w:val="single" w:sz="8" w:space="0" w:color="auto"/>
              <w:right w:val="single" w:sz="8" w:space="0" w:color="auto"/>
            </w:tcBorders>
            <w:shd w:val="clear" w:color="auto" w:fill="auto"/>
            <w:vAlign w:val="bottom"/>
          </w:tcPr>
          <w:p w14:paraId="0F3426D6" w14:textId="77777777" w:rsidR="00E85638" w:rsidRPr="00E85638" w:rsidRDefault="00E85638" w:rsidP="00E85638">
            <w:pPr>
              <w:spacing w:line="0" w:lineRule="atLeast"/>
              <w:rPr>
                <w:rFonts w:cs="Arial"/>
                <w:szCs w:val="20"/>
                <w:lang w:val="en-US"/>
              </w:rPr>
            </w:pPr>
          </w:p>
        </w:tc>
        <w:tc>
          <w:tcPr>
            <w:tcW w:w="900" w:type="dxa"/>
            <w:tcBorders>
              <w:top w:val="single" w:sz="8" w:space="0" w:color="auto"/>
              <w:bottom w:val="single" w:sz="8" w:space="0" w:color="auto"/>
            </w:tcBorders>
            <w:shd w:val="clear" w:color="auto" w:fill="auto"/>
            <w:vAlign w:val="bottom"/>
          </w:tcPr>
          <w:p w14:paraId="5EC2A9D8" w14:textId="77777777" w:rsidR="00E85638" w:rsidRPr="00E85638" w:rsidRDefault="00E85638" w:rsidP="00E85638">
            <w:pPr>
              <w:spacing w:line="0" w:lineRule="atLeast"/>
              <w:rPr>
                <w:rFonts w:cs="Arial"/>
                <w:szCs w:val="20"/>
                <w:lang w:val="en-US"/>
              </w:rPr>
            </w:pPr>
          </w:p>
        </w:tc>
        <w:tc>
          <w:tcPr>
            <w:tcW w:w="600" w:type="dxa"/>
            <w:tcBorders>
              <w:top w:val="single" w:sz="8" w:space="0" w:color="auto"/>
              <w:bottom w:val="single" w:sz="8" w:space="0" w:color="auto"/>
            </w:tcBorders>
            <w:shd w:val="clear" w:color="auto" w:fill="auto"/>
            <w:vAlign w:val="bottom"/>
          </w:tcPr>
          <w:p w14:paraId="6CFAB5F5" w14:textId="77777777" w:rsidR="00E85638" w:rsidRPr="00E85638" w:rsidRDefault="00E85638" w:rsidP="00E85638">
            <w:pPr>
              <w:spacing w:line="0" w:lineRule="atLeast"/>
              <w:rPr>
                <w:rFonts w:cs="Arial"/>
                <w:szCs w:val="20"/>
                <w:lang w:val="en-US"/>
              </w:rPr>
            </w:pPr>
          </w:p>
        </w:tc>
        <w:tc>
          <w:tcPr>
            <w:tcW w:w="220" w:type="dxa"/>
            <w:tcBorders>
              <w:top w:val="single" w:sz="8" w:space="0" w:color="auto"/>
              <w:bottom w:val="single" w:sz="8" w:space="0" w:color="auto"/>
            </w:tcBorders>
            <w:shd w:val="clear" w:color="auto" w:fill="auto"/>
            <w:vAlign w:val="bottom"/>
          </w:tcPr>
          <w:p w14:paraId="692366D2" w14:textId="77777777" w:rsidR="00E85638" w:rsidRPr="00E85638" w:rsidRDefault="00E85638" w:rsidP="00E85638">
            <w:pPr>
              <w:spacing w:line="0" w:lineRule="atLeast"/>
              <w:rPr>
                <w:rFonts w:cs="Arial"/>
                <w:szCs w:val="20"/>
                <w:lang w:val="en-US"/>
              </w:rPr>
            </w:pPr>
          </w:p>
        </w:tc>
        <w:tc>
          <w:tcPr>
            <w:tcW w:w="220" w:type="dxa"/>
            <w:tcBorders>
              <w:top w:val="single" w:sz="8" w:space="0" w:color="auto"/>
              <w:bottom w:val="single" w:sz="8" w:space="0" w:color="auto"/>
            </w:tcBorders>
            <w:shd w:val="clear" w:color="auto" w:fill="auto"/>
            <w:vAlign w:val="bottom"/>
          </w:tcPr>
          <w:p w14:paraId="0E2C7902" w14:textId="77777777" w:rsidR="00E85638" w:rsidRPr="00E85638" w:rsidRDefault="00E85638" w:rsidP="00E85638">
            <w:pPr>
              <w:spacing w:line="0" w:lineRule="atLeast"/>
              <w:rPr>
                <w:rFonts w:cs="Arial"/>
                <w:szCs w:val="20"/>
                <w:lang w:val="en-US"/>
              </w:rPr>
            </w:pPr>
          </w:p>
        </w:tc>
        <w:tc>
          <w:tcPr>
            <w:tcW w:w="240" w:type="dxa"/>
            <w:tcBorders>
              <w:top w:val="single" w:sz="8" w:space="0" w:color="auto"/>
              <w:bottom w:val="single" w:sz="8" w:space="0" w:color="auto"/>
            </w:tcBorders>
            <w:shd w:val="clear" w:color="auto" w:fill="auto"/>
            <w:vAlign w:val="bottom"/>
          </w:tcPr>
          <w:p w14:paraId="5B2AF8B9" w14:textId="77777777" w:rsidR="00E85638" w:rsidRPr="00E85638" w:rsidRDefault="00E85638" w:rsidP="00E85638">
            <w:pPr>
              <w:spacing w:line="0" w:lineRule="atLeast"/>
              <w:rPr>
                <w:rFonts w:cs="Arial"/>
                <w:szCs w:val="20"/>
                <w:lang w:val="en-US"/>
              </w:rPr>
            </w:pPr>
          </w:p>
        </w:tc>
        <w:tc>
          <w:tcPr>
            <w:tcW w:w="1000" w:type="dxa"/>
            <w:tcBorders>
              <w:top w:val="single" w:sz="8" w:space="0" w:color="auto"/>
              <w:bottom w:val="single" w:sz="8" w:space="0" w:color="auto"/>
              <w:right w:val="single" w:sz="8" w:space="0" w:color="auto"/>
            </w:tcBorders>
            <w:shd w:val="clear" w:color="auto" w:fill="auto"/>
            <w:vAlign w:val="bottom"/>
          </w:tcPr>
          <w:p w14:paraId="1A94B77D" w14:textId="77777777" w:rsidR="00E85638" w:rsidRPr="00E85638" w:rsidRDefault="00E85638" w:rsidP="00E85638">
            <w:pPr>
              <w:spacing w:line="0" w:lineRule="atLeast"/>
              <w:rPr>
                <w:rFonts w:cs="Arial"/>
                <w:szCs w:val="20"/>
                <w:lang w:val="en-US"/>
              </w:rPr>
            </w:pPr>
          </w:p>
        </w:tc>
        <w:tc>
          <w:tcPr>
            <w:tcW w:w="100" w:type="dxa"/>
            <w:tcBorders>
              <w:top w:val="single" w:sz="8" w:space="0" w:color="auto"/>
              <w:bottom w:val="single" w:sz="8" w:space="0" w:color="auto"/>
            </w:tcBorders>
            <w:shd w:val="clear" w:color="auto" w:fill="auto"/>
            <w:vAlign w:val="bottom"/>
          </w:tcPr>
          <w:p w14:paraId="564FE790" w14:textId="77777777" w:rsidR="00E85638" w:rsidRPr="00E85638" w:rsidRDefault="00E85638" w:rsidP="00E85638">
            <w:pPr>
              <w:spacing w:line="0" w:lineRule="atLeast"/>
              <w:rPr>
                <w:rFonts w:cs="Arial"/>
                <w:szCs w:val="20"/>
                <w:lang w:val="en-US"/>
              </w:rPr>
            </w:pPr>
          </w:p>
        </w:tc>
        <w:tc>
          <w:tcPr>
            <w:tcW w:w="2580" w:type="dxa"/>
            <w:tcBorders>
              <w:top w:val="single" w:sz="8" w:space="0" w:color="auto"/>
              <w:bottom w:val="single" w:sz="8" w:space="0" w:color="auto"/>
            </w:tcBorders>
            <w:shd w:val="clear" w:color="auto" w:fill="auto"/>
            <w:vAlign w:val="bottom"/>
          </w:tcPr>
          <w:p w14:paraId="52735F25" w14:textId="77777777" w:rsidR="00E85638" w:rsidRPr="00E85638" w:rsidRDefault="00E85638" w:rsidP="00E85638">
            <w:pPr>
              <w:spacing w:line="0" w:lineRule="atLeast"/>
              <w:rPr>
                <w:rFonts w:cs="Arial"/>
                <w:szCs w:val="20"/>
                <w:lang w:val="en-US"/>
              </w:rPr>
            </w:pPr>
          </w:p>
        </w:tc>
        <w:tc>
          <w:tcPr>
            <w:tcW w:w="120" w:type="dxa"/>
            <w:tcBorders>
              <w:top w:val="single" w:sz="8" w:space="0" w:color="auto"/>
              <w:bottom w:val="single" w:sz="8" w:space="0" w:color="auto"/>
              <w:right w:val="single" w:sz="8" w:space="0" w:color="auto"/>
            </w:tcBorders>
            <w:shd w:val="clear" w:color="auto" w:fill="auto"/>
            <w:vAlign w:val="bottom"/>
          </w:tcPr>
          <w:p w14:paraId="2F15F47F" w14:textId="77777777" w:rsidR="00E85638" w:rsidRPr="00E85638" w:rsidRDefault="00E85638" w:rsidP="00E85638">
            <w:pPr>
              <w:spacing w:line="0" w:lineRule="atLeast"/>
              <w:rPr>
                <w:rFonts w:cs="Arial"/>
                <w:szCs w:val="20"/>
                <w:lang w:val="en-US"/>
              </w:rPr>
            </w:pPr>
          </w:p>
        </w:tc>
      </w:tr>
      <w:tr w:rsidR="00E85638" w:rsidRPr="00E85638" w14:paraId="54149591" w14:textId="77777777" w:rsidTr="00853250">
        <w:trPr>
          <w:trHeight w:val="62"/>
        </w:trPr>
        <w:tc>
          <w:tcPr>
            <w:tcW w:w="420" w:type="dxa"/>
            <w:tcBorders>
              <w:left w:val="single" w:sz="8" w:space="0" w:color="auto"/>
            </w:tcBorders>
            <w:shd w:val="clear" w:color="auto" w:fill="E6E6E6"/>
            <w:vAlign w:val="bottom"/>
          </w:tcPr>
          <w:p w14:paraId="67128195" w14:textId="77777777" w:rsidR="00E85638" w:rsidRPr="00E85638" w:rsidRDefault="00E85638" w:rsidP="00E85638">
            <w:pPr>
              <w:spacing w:line="0" w:lineRule="atLeast"/>
              <w:rPr>
                <w:rFonts w:cs="Arial"/>
                <w:sz w:val="5"/>
                <w:szCs w:val="20"/>
                <w:lang w:val="en-US"/>
              </w:rPr>
            </w:pPr>
          </w:p>
        </w:tc>
        <w:tc>
          <w:tcPr>
            <w:tcW w:w="2680" w:type="dxa"/>
            <w:gridSpan w:val="2"/>
            <w:vMerge w:val="restart"/>
            <w:shd w:val="clear" w:color="auto" w:fill="E6E6E6"/>
            <w:vAlign w:val="bottom"/>
          </w:tcPr>
          <w:p w14:paraId="4C02160F" w14:textId="77777777" w:rsidR="00E85638" w:rsidRPr="00E85638" w:rsidRDefault="00E85638" w:rsidP="00E85638">
            <w:pPr>
              <w:spacing w:line="0" w:lineRule="atLeast"/>
              <w:ind w:left="820"/>
              <w:rPr>
                <w:rFonts w:ascii="Arial" w:eastAsia="Arial" w:hAnsi="Arial" w:cs="Arial"/>
                <w:b/>
                <w:sz w:val="16"/>
                <w:szCs w:val="20"/>
                <w:lang w:val="en-US"/>
              </w:rPr>
            </w:pPr>
            <w:r w:rsidRPr="00E85638">
              <w:rPr>
                <w:rFonts w:ascii="Arial" w:eastAsia="Arial" w:hAnsi="Arial" w:cs="Arial"/>
                <w:b/>
                <w:sz w:val="16"/>
                <w:szCs w:val="20"/>
                <w:lang w:val="en-US"/>
              </w:rPr>
              <w:t>Signature</w:t>
            </w:r>
          </w:p>
        </w:tc>
        <w:tc>
          <w:tcPr>
            <w:tcW w:w="120" w:type="dxa"/>
            <w:tcBorders>
              <w:right w:val="single" w:sz="8" w:space="0" w:color="auto"/>
            </w:tcBorders>
            <w:shd w:val="clear" w:color="auto" w:fill="E6E6E6"/>
            <w:vAlign w:val="bottom"/>
          </w:tcPr>
          <w:p w14:paraId="07150AA1" w14:textId="77777777" w:rsidR="00E85638" w:rsidRPr="00E85638" w:rsidRDefault="00E85638" w:rsidP="00E85638">
            <w:pPr>
              <w:spacing w:line="0" w:lineRule="atLeast"/>
              <w:rPr>
                <w:rFonts w:cs="Arial"/>
                <w:sz w:val="5"/>
                <w:szCs w:val="20"/>
                <w:lang w:val="en-US"/>
              </w:rPr>
            </w:pPr>
          </w:p>
        </w:tc>
        <w:tc>
          <w:tcPr>
            <w:tcW w:w="900" w:type="dxa"/>
            <w:shd w:val="clear" w:color="auto" w:fill="E6E6E6"/>
            <w:vAlign w:val="bottom"/>
          </w:tcPr>
          <w:p w14:paraId="4D457969" w14:textId="77777777" w:rsidR="00E85638" w:rsidRPr="00E85638" w:rsidRDefault="00E85638" w:rsidP="00E85638">
            <w:pPr>
              <w:spacing w:line="0" w:lineRule="atLeast"/>
              <w:rPr>
                <w:rFonts w:cs="Arial"/>
                <w:sz w:val="5"/>
                <w:szCs w:val="20"/>
                <w:lang w:val="en-US"/>
              </w:rPr>
            </w:pPr>
          </w:p>
        </w:tc>
        <w:tc>
          <w:tcPr>
            <w:tcW w:w="1280" w:type="dxa"/>
            <w:gridSpan w:val="4"/>
            <w:vMerge w:val="restart"/>
            <w:shd w:val="clear" w:color="auto" w:fill="E6E6E6"/>
            <w:vAlign w:val="bottom"/>
          </w:tcPr>
          <w:p w14:paraId="7D4F9073" w14:textId="77777777" w:rsidR="00E85638" w:rsidRPr="00E85638" w:rsidRDefault="00E85638" w:rsidP="00E85638">
            <w:pPr>
              <w:spacing w:line="0" w:lineRule="atLeast"/>
              <w:ind w:left="360"/>
              <w:rPr>
                <w:rFonts w:ascii="Arial" w:eastAsia="Arial" w:hAnsi="Arial" w:cs="Arial"/>
                <w:b/>
                <w:sz w:val="16"/>
                <w:szCs w:val="20"/>
                <w:lang w:val="en-US"/>
              </w:rPr>
            </w:pPr>
            <w:r w:rsidRPr="00E85638">
              <w:rPr>
                <w:rFonts w:ascii="Arial" w:eastAsia="Arial" w:hAnsi="Arial" w:cs="Arial"/>
                <w:b/>
                <w:sz w:val="16"/>
                <w:szCs w:val="20"/>
                <w:lang w:val="en-US"/>
              </w:rPr>
              <w:t>Position</w:t>
            </w:r>
          </w:p>
        </w:tc>
        <w:tc>
          <w:tcPr>
            <w:tcW w:w="1000" w:type="dxa"/>
            <w:tcBorders>
              <w:right w:val="single" w:sz="8" w:space="0" w:color="auto"/>
            </w:tcBorders>
            <w:shd w:val="clear" w:color="auto" w:fill="E6E6E6"/>
            <w:vAlign w:val="bottom"/>
          </w:tcPr>
          <w:p w14:paraId="70658DC6" w14:textId="77777777" w:rsidR="00E85638" w:rsidRPr="00E85638" w:rsidRDefault="00E85638" w:rsidP="00E85638">
            <w:pPr>
              <w:spacing w:line="0" w:lineRule="atLeast"/>
              <w:rPr>
                <w:rFonts w:cs="Arial"/>
                <w:sz w:val="5"/>
                <w:szCs w:val="20"/>
                <w:lang w:val="en-US"/>
              </w:rPr>
            </w:pPr>
          </w:p>
        </w:tc>
        <w:tc>
          <w:tcPr>
            <w:tcW w:w="100" w:type="dxa"/>
            <w:shd w:val="clear" w:color="auto" w:fill="E6E6E6"/>
            <w:vAlign w:val="bottom"/>
          </w:tcPr>
          <w:p w14:paraId="02FCEAD5" w14:textId="77777777" w:rsidR="00E85638" w:rsidRPr="00E85638" w:rsidRDefault="00E85638" w:rsidP="00E85638">
            <w:pPr>
              <w:spacing w:line="0" w:lineRule="atLeast"/>
              <w:rPr>
                <w:rFonts w:cs="Arial"/>
                <w:sz w:val="5"/>
                <w:szCs w:val="20"/>
                <w:lang w:val="en-US"/>
              </w:rPr>
            </w:pPr>
          </w:p>
        </w:tc>
        <w:tc>
          <w:tcPr>
            <w:tcW w:w="2580" w:type="dxa"/>
            <w:vMerge w:val="restart"/>
            <w:shd w:val="clear" w:color="auto" w:fill="E6E6E6"/>
            <w:vAlign w:val="bottom"/>
          </w:tcPr>
          <w:p w14:paraId="3BC99145" w14:textId="77777777" w:rsidR="00E85638" w:rsidRPr="00E85638" w:rsidRDefault="00E85638" w:rsidP="00E85638">
            <w:pPr>
              <w:spacing w:line="0" w:lineRule="atLeast"/>
              <w:ind w:left="1120"/>
              <w:rPr>
                <w:rFonts w:ascii="Arial" w:eastAsia="Arial" w:hAnsi="Arial" w:cs="Arial"/>
                <w:b/>
                <w:sz w:val="16"/>
                <w:szCs w:val="20"/>
                <w:lang w:val="en-US"/>
              </w:rPr>
            </w:pPr>
            <w:r w:rsidRPr="00E85638">
              <w:rPr>
                <w:rFonts w:ascii="Arial" w:eastAsia="Arial" w:hAnsi="Arial" w:cs="Arial"/>
                <w:b/>
                <w:sz w:val="16"/>
                <w:szCs w:val="20"/>
                <w:lang w:val="en-US"/>
              </w:rPr>
              <w:t>Date</w:t>
            </w:r>
          </w:p>
        </w:tc>
        <w:tc>
          <w:tcPr>
            <w:tcW w:w="120" w:type="dxa"/>
            <w:tcBorders>
              <w:right w:val="single" w:sz="8" w:space="0" w:color="auto"/>
            </w:tcBorders>
            <w:shd w:val="clear" w:color="auto" w:fill="E6E6E6"/>
            <w:vAlign w:val="bottom"/>
          </w:tcPr>
          <w:p w14:paraId="3ED6DE22" w14:textId="77777777" w:rsidR="00E85638" w:rsidRPr="00E85638" w:rsidRDefault="00E85638" w:rsidP="00E85638">
            <w:pPr>
              <w:spacing w:line="0" w:lineRule="atLeast"/>
              <w:rPr>
                <w:rFonts w:cs="Arial"/>
                <w:sz w:val="5"/>
                <w:szCs w:val="20"/>
                <w:lang w:val="en-US"/>
              </w:rPr>
            </w:pPr>
          </w:p>
        </w:tc>
      </w:tr>
      <w:tr w:rsidR="00E85638" w:rsidRPr="00E85638" w14:paraId="68B3CEDF" w14:textId="77777777" w:rsidTr="00853250">
        <w:trPr>
          <w:trHeight w:val="185"/>
        </w:trPr>
        <w:tc>
          <w:tcPr>
            <w:tcW w:w="420" w:type="dxa"/>
            <w:tcBorders>
              <w:left w:val="single" w:sz="8" w:space="0" w:color="auto"/>
            </w:tcBorders>
            <w:shd w:val="clear" w:color="auto" w:fill="E6E6E6"/>
            <w:vAlign w:val="bottom"/>
          </w:tcPr>
          <w:p w14:paraId="34BAC600" w14:textId="77777777" w:rsidR="00E85638" w:rsidRPr="00E85638" w:rsidRDefault="00E85638" w:rsidP="00E85638">
            <w:pPr>
              <w:spacing w:line="0" w:lineRule="atLeast"/>
              <w:rPr>
                <w:rFonts w:cs="Arial"/>
                <w:sz w:val="16"/>
                <w:szCs w:val="20"/>
                <w:lang w:val="en-US"/>
              </w:rPr>
            </w:pPr>
          </w:p>
        </w:tc>
        <w:tc>
          <w:tcPr>
            <w:tcW w:w="2680" w:type="dxa"/>
            <w:gridSpan w:val="2"/>
            <w:vMerge/>
            <w:shd w:val="clear" w:color="auto" w:fill="E6E6E6"/>
            <w:vAlign w:val="bottom"/>
          </w:tcPr>
          <w:p w14:paraId="7C4ABE2B" w14:textId="77777777" w:rsidR="00E85638" w:rsidRPr="00E85638" w:rsidRDefault="00E85638" w:rsidP="00E85638">
            <w:pPr>
              <w:spacing w:line="0" w:lineRule="atLeast"/>
              <w:rPr>
                <w:rFonts w:cs="Arial"/>
                <w:sz w:val="16"/>
                <w:szCs w:val="20"/>
                <w:lang w:val="en-US"/>
              </w:rPr>
            </w:pPr>
          </w:p>
        </w:tc>
        <w:tc>
          <w:tcPr>
            <w:tcW w:w="120" w:type="dxa"/>
            <w:tcBorders>
              <w:right w:val="single" w:sz="8" w:space="0" w:color="auto"/>
            </w:tcBorders>
            <w:shd w:val="clear" w:color="auto" w:fill="E6E6E6"/>
            <w:vAlign w:val="bottom"/>
          </w:tcPr>
          <w:p w14:paraId="5A6E8576" w14:textId="77777777" w:rsidR="00E85638" w:rsidRPr="00E85638" w:rsidRDefault="00E85638" w:rsidP="00E85638">
            <w:pPr>
              <w:spacing w:line="0" w:lineRule="atLeast"/>
              <w:rPr>
                <w:rFonts w:cs="Arial"/>
                <w:sz w:val="16"/>
                <w:szCs w:val="20"/>
                <w:lang w:val="en-US"/>
              </w:rPr>
            </w:pPr>
          </w:p>
        </w:tc>
        <w:tc>
          <w:tcPr>
            <w:tcW w:w="900" w:type="dxa"/>
            <w:shd w:val="clear" w:color="auto" w:fill="E6E6E6"/>
            <w:vAlign w:val="bottom"/>
          </w:tcPr>
          <w:p w14:paraId="5D02D3DC" w14:textId="77777777" w:rsidR="00E85638" w:rsidRPr="00E85638" w:rsidRDefault="00E85638" w:rsidP="00E85638">
            <w:pPr>
              <w:spacing w:line="0" w:lineRule="atLeast"/>
              <w:rPr>
                <w:rFonts w:cs="Arial"/>
                <w:sz w:val="16"/>
                <w:szCs w:val="20"/>
                <w:lang w:val="en-US"/>
              </w:rPr>
            </w:pPr>
          </w:p>
        </w:tc>
        <w:tc>
          <w:tcPr>
            <w:tcW w:w="1280" w:type="dxa"/>
            <w:gridSpan w:val="4"/>
            <w:vMerge/>
            <w:shd w:val="clear" w:color="auto" w:fill="E6E6E6"/>
            <w:vAlign w:val="bottom"/>
          </w:tcPr>
          <w:p w14:paraId="50869083" w14:textId="77777777" w:rsidR="00E85638" w:rsidRPr="00E85638" w:rsidRDefault="00E85638" w:rsidP="00E85638">
            <w:pPr>
              <w:spacing w:line="0" w:lineRule="atLeast"/>
              <w:rPr>
                <w:rFonts w:cs="Arial"/>
                <w:sz w:val="16"/>
                <w:szCs w:val="20"/>
                <w:lang w:val="en-US"/>
              </w:rPr>
            </w:pPr>
          </w:p>
        </w:tc>
        <w:tc>
          <w:tcPr>
            <w:tcW w:w="1000" w:type="dxa"/>
            <w:tcBorders>
              <w:right w:val="single" w:sz="8" w:space="0" w:color="auto"/>
            </w:tcBorders>
            <w:shd w:val="clear" w:color="auto" w:fill="E6E6E6"/>
            <w:vAlign w:val="bottom"/>
          </w:tcPr>
          <w:p w14:paraId="5562D984" w14:textId="77777777" w:rsidR="00E85638" w:rsidRPr="00E85638" w:rsidRDefault="00E85638" w:rsidP="00E85638">
            <w:pPr>
              <w:spacing w:line="0" w:lineRule="atLeast"/>
              <w:rPr>
                <w:rFonts w:cs="Arial"/>
                <w:sz w:val="16"/>
                <w:szCs w:val="20"/>
                <w:lang w:val="en-US"/>
              </w:rPr>
            </w:pPr>
          </w:p>
        </w:tc>
        <w:tc>
          <w:tcPr>
            <w:tcW w:w="100" w:type="dxa"/>
            <w:shd w:val="clear" w:color="auto" w:fill="E6E6E6"/>
            <w:vAlign w:val="bottom"/>
          </w:tcPr>
          <w:p w14:paraId="4C3F7452" w14:textId="77777777" w:rsidR="00E85638" w:rsidRPr="00E85638" w:rsidRDefault="00E85638" w:rsidP="00E85638">
            <w:pPr>
              <w:spacing w:line="0" w:lineRule="atLeast"/>
              <w:rPr>
                <w:rFonts w:cs="Arial"/>
                <w:sz w:val="16"/>
                <w:szCs w:val="20"/>
                <w:lang w:val="en-US"/>
              </w:rPr>
            </w:pPr>
          </w:p>
        </w:tc>
        <w:tc>
          <w:tcPr>
            <w:tcW w:w="2580" w:type="dxa"/>
            <w:vMerge/>
            <w:shd w:val="clear" w:color="auto" w:fill="E6E6E6"/>
            <w:vAlign w:val="bottom"/>
          </w:tcPr>
          <w:p w14:paraId="395E3FB0" w14:textId="77777777" w:rsidR="00E85638" w:rsidRPr="00E85638" w:rsidRDefault="00E85638" w:rsidP="00E85638">
            <w:pPr>
              <w:spacing w:line="0" w:lineRule="atLeast"/>
              <w:rPr>
                <w:rFonts w:cs="Arial"/>
                <w:sz w:val="16"/>
                <w:szCs w:val="20"/>
                <w:lang w:val="en-US"/>
              </w:rPr>
            </w:pPr>
          </w:p>
        </w:tc>
        <w:tc>
          <w:tcPr>
            <w:tcW w:w="120" w:type="dxa"/>
            <w:tcBorders>
              <w:right w:val="single" w:sz="8" w:space="0" w:color="auto"/>
            </w:tcBorders>
            <w:shd w:val="clear" w:color="auto" w:fill="E6E6E6"/>
            <w:vAlign w:val="bottom"/>
          </w:tcPr>
          <w:p w14:paraId="6FBE0ADE" w14:textId="77777777" w:rsidR="00E85638" w:rsidRPr="00E85638" w:rsidRDefault="00E85638" w:rsidP="00E85638">
            <w:pPr>
              <w:spacing w:line="0" w:lineRule="atLeast"/>
              <w:rPr>
                <w:rFonts w:cs="Arial"/>
                <w:sz w:val="16"/>
                <w:szCs w:val="20"/>
                <w:lang w:val="en-US"/>
              </w:rPr>
            </w:pPr>
          </w:p>
        </w:tc>
      </w:tr>
      <w:tr w:rsidR="00E85638" w:rsidRPr="00E85638" w14:paraId="31C61AA8" w14:textId="77777777" w:rsidTr="00853250">
        <w:trPr>
          <w:trHeight w:val="72"/>
        </w:trPr>
        <w:tc>
          <w:tcPr>
            <w:tcW w:w="420" w:type="dxa"/>
            <w:tcBorders>
              <w:left w:val="single" w:sz="8" w:space="0" w:color="auto"/>
              <w:bottom w:val="single" w:sz="8" w:space="0" w:color="auto"/>
            </w:tcBorders>
            <w:shd w:val="clear" w:color="auto" w:fill="E6E6E6"/>
            <w:vAlign w:val="bottom"/>
          </w:tcPr>
          <w:p w14:paraId="55143453" w14:textId="77777777" w:rsidR="00E85638" w:rsidRPr="00E85638" w:rsidRDefault="00E85638" w:rsidP="00E85638">
            <w:pPr>
              <w:spacing w:line="0" w:lineRule="atLeast"/>
              <w:rPr>
                <w:rFonts w:cs="Arial"/>
                <w:sz w:val="6"/>
                <w:szCs w:val="20"/>
                <w:lang w:val="en-US"/>
              </w:rPr>
            </w:pPr>
          </w:p>
        </w:tc>
        <w:tc>
          <w:tcPr>
            <w:tcW w:w="2200" w:type="dxa"/>
            <w:tcBorders>
              <w:bottom w:val="single" w:sz="8" w:space="0" w:color="auto"/>
              <w:right w:val="single" w:sz="8" w:space="0" w:color="E6E6E6"/>
            </w:tcBorders>
            <w:shd w:val="clear" w:color="auto" w:fill="E6E6E6"/>
            <w:vAlign w:val="bottom"/>
          </w:tcPr>
          <w:p w14:paraId="032842E7" w14:textId="77777777" w:rsidR="00E85638" w:rsidRPr="00E85638" w:rsidRDefault="00E85638" w:rsidP="00E85638">
            <w:pPr>
              <w:spacing w:line="0" w:lineRule="atLeast"/>
              <w:rPr>
                <w:rFonts w:cs="Arial"/>
                <w:sz w:val="6"/>
                <w:szCs w:val="20"/>
                <w:lang w:val="en-US"/>
              </w:rPr>
            </w:pPr>
          </w:p>
        </w:tc>
        <w:tc>
          <w:tcPr>
            <w:tcW w:w="480" w:type="dxa"/>
            <w:tcBorders>
              <w:bottom w:val="single" w:sz="8" w:space="0" w:color="auto"/>
            </w:tcBorders>
            <w:shd w:val="clear" w:color="auto" w:fill="E6E6E6"/>
            <w:vAlign w:val="bottom"/>
          </w:tcPr>
          <w:p w14:paraId="3A9B36DD" w14:textId="77777777" w:rsidR="00E85638" w:rsidRPr="00E85638" w:rsidRDefault="00E85638" w:rsidP="00E85638">
            <w:pPr>
              <w:spacing w:line="0" w:lineRule="atLeast"/>
              <w:rPr>
                <w:rFonts w:cs="Arial"/>
                <w:sz w:val="6"/>
                <w:szCs w:val="20"/>
                <w:lang w:val="en-US"/>
              </w:rPr>
            </w:pPr>
          </w:p>
        </w:tc>
        <w:tc>
          <w:tcPr>
            <w:tcW w:w="120" w:type="dxa"/>
            <w:tcBorders>
              <w:bottom w:val="single" w:sz="8" w:space="0" w:color="auto"/>
              <w:right w:val="single" w:sz="8" w:space="0" w:color="auto"/>
            </w:tcBorders>
            <w:shd w:val="clear" w:color="auto" w:fill="E6E6E6"/>
            <w:vAlign w:val="bottom"/>
          </w:tcPr>
          <w:p w14:paraId="6F9496CC" w14:textId="77777777" w:rsidR="00E85638" w:rsidRPr="00E85638" w:rsidRDefault="00E85638" w:rsidP="00E85638">
            <w:pPr>
              <w:spacing w:line="0" w:lineRule="atLeast"/>
              <w:rPr>
                <w:rFonts w:cs="Arial"/>
                <w:sz w:val="6"/>
                <w:szCs w:val="20"/>
                <w:lang w:val="en-US"/>
              </w:rPr>
            </w:pPr>
          </w:p>
        </w:tc>
        <w:tc>
          <w:tcPr>
            <w:tcW w:w="900" w:type="dxa"/>
            <w:tcBorders>
              <w:bottom w:val="single" w:sz="8" w:space="0" w:color="auto"/>
            </w:tcBorders>
            <w:shd w:val="clear" w:color="auto" w:fill="E6E6E6"/>
            <w:vAlign w:val="bottom"/>
          </w:tcPr>
          <w:p w14:paraId="326A1123" w14:textId="77777777" w:rsidR="00E85638" w:rsidRPr="00E85638" w:rsidRDefault="00E85638" w:rsidP="00E85638">
            <w:pPr>
              <w:spacing w:line="0" w:lineRule="atLeast"/>
              <w:rPr>
                <w:rFonts w:cs="Arial"/>
                <w:sz w:val="6"/>
                <w:szCs w:val="20"/>
                <w:lang w:val="en-US"/>
              </w:rPr>
            </w:pPr>
          </w:p>
        </w:tc>
        <w:tc>
          <w:tcPr>
            <w:tcW w:w="600" w:type="dxa"/>
            <w:tcBorders>
              <w:bottom w:val="single" w:sz="8" w:space="0" w:color="auto"/>
            </w:tcBorders>
            <w:shd w:val="clear" w:color="auto" w:fill="E6E6E6"/>
            <w:vAlign w:val="bottom"/>
          </w:tcPr>
          <w:p w14:paraId="2A203D77" w14:textId="77777777" w:rsidR="00E85638" w:rsidRPr="00E85638" w:rsidRDefault="00E85638" w:rsidP="00E85638">
            <w:pPr>
              <w:spacing w:line="0" w:lineRule="atLeast"/>
              <w:rPr>
                <w:rFonts w:cs="Arial"/>
                <w:sz w:val="6"/>
                <w:szCs w:val="20"/>
                <w:lang w:val="en-US"/>
              </w:rPr>
            </w:pPr>
          </w:p>
        </w:tc>
        <w:tc>
          <w:tcPr>
            <w:tcW w:w="220" w:type="dxa"/>
            <w:tcBorders>
              <w:bottom w:val="single" w:sz="8" w:space="0" w:color="auto"/>
            </w:tcBorders>
            <w:shd w:val="clear" w:color="auto" w:fill="E6E6E6"/>
            <w:vAlign w:val="bottom"/>
          </w:tcPr>
          <w:p w14:paraId="31E2B83A" w14:textId="77777777" w:rsidR="00E85638" w:rsidRPr="00E85638" w:rsidRDefault="00E85638" w:rsidP="00E85638">
            <w:pPr>
              <w:spacing w:line="0" w:lineRule="atLeast"/>
              <w:rPr>
                <w:rFonts w:cs="Arial"/>
                <w:sz w:val="6"/>
                <w:szCs w:val="20"/>
                <w:lang w:val="en-US"/>
              </w:rPr>
            </w:pPr>
          </w:p>
        </w:tc>
        <w:tc>
          <w:tcPr>
            <w:tcW w:w="220" w:type="dxa"/>
            <w:tcBorders>
              <w:bottom w:val="single" w:sz="8" w:space="0" w:color="auto"/>
            </w:tcBorders>
            <w:shd w:val="clear" w:color="auto" w:fill="E6E6E6"/>
            <w:vAlign w:val="bottom"/>
          </w:tcPr>
          <w:p w14:paraId="61C2532C" w14:textId="77777777" w:rsidR="00E85638" w:rsidRPr="00E85638" w:rsidRDefault="00E85638" w:rsidP="00E85638">
            <w:pPr>
              <w:spacing w:line="0" w:lineRule="atLeast"/>
              <w:rPr>
                <w:rFonts w:cs="Arial"/>
                <w:sz w:val="6"/>
                <w:szCs w:val="20"/>
                <w:lang w:val="en-US"/>
              </w:rPr>
            </w:pPr>
          </w:p>
        </w:tc>
        <w:tc>
          <w:tcPr>
            <w:tcW w:w="240" w:type="dxa"/>
            <w:tcBorders>
              <w:bottom w:val="single" w:sz="8" w:space="0" w:color="auto"/>
            </w:tcBorders>
            <w:shd w:val="clear" w:color="auto" w:fill="E6E6E6"/>
            <w:vAlign w:val="bottom"/>
          </w:tcPr>
          <w:p w14:paraId="76FDB179" w14:textId="77777777" w:rsidR="00E85638" w:rsidRPr="00E85638" w:rsidRDefault="00E85638" w:rsidP="00E85638">
            <w:pPr>
              <w:spacing w:line="0" w:lineRule="atLeast"/>
              <w:rPr>
                <w:rFonts w:cs="Arial"/>
                <w:sz w:val="6"/>
                <w:szCs w:val="20"/>
                <w:lang w:val="en-US"/>
              </w:rPr>
            </w:pPr>
          </w:p>
        </w:tc>
        <w:tc>
          <w:tcPr>
            <w:tcW w:w="1000" w:type="dxa"/>
            <w:tcBorders>
              <w:bottom w:val="single" w:sz="8" w:space="0" w:color="auto"/>
              <w:right w:val="single" w:sz="8" w:space="0" w:color="auto"/>
            </w:tcBorders>
            <w:shd w:val="clear" w:color="auto" w:fill="E6E6E6"/>
            <w:vAlign w:val="bottom"/>
          </w:tcPr>
          <w:p w14:paraId="7D8E5DC6" w14:textId="77777777" w:rsidR="00E85638" w:rsidRPr="00E85638" w:rsidRDefault="00E85638" w:rsidP="00E85638">
            <w:pPr>
              <w:spacing w:line="0" w:lineRule="atLeast"/>
              <w:rPr>
                <w:rFonts w:cs="Arial"/>
                <w:sz w:val="6"/>
                <w:szCs w:val="20"/>
                <w:lang w:val="en-US"/>
              </w:rPr>
            </w:pPr>
          </w:p>
        </w:tc>
        <w:tc>
          <w:tcPr>
            <w:tcW w:w="100" w:type="dxa"/>
            <w:tcBorders>
              <w:bottom w:val="single" w:sz="8" w:space="0" w:color="auto"/>
            </w:tcBorders>
            <w:shd w:val="clear" w:color="auto" w:fill="E6E6E6"/>
            <w:vAlign w:val="bottom"/>
          </w:tcPr>
          <w:p w14:paraId="59B067A5" w14:textId="77777777" w:rsidR="00E85638" w:rsidRPr="00E85638" w:rsidRDefault="00E85638" w:rsidP="00E85638">
            <w:pPr>
              <w:spacing w:line="0" w:lineRule="atLeast"/>
              <w:rPr>
                <w:rFonts w:cs="Arial"/>
                <w:sz w:val="6"/>
                <w:szCs w:val="20"/>
                <w:lang w:val="en-US"/>
              </w:rPr>
            </w:pPr>
          </w:p>
        </w:tc>
        <w:tc>
          <w:tcPr>
            <w:tcW w:w="2580" w:type="dxa"/>
            <w:tcBorders>
              <w:bottom w:val="single" w:sz="8" w:space="0" w:color="auto"/>
            </w:tcBorders>
            <w:shd w:val="clear" w:color="auto" w:fill="E6E6E6"/>
            <w:vAlign w:val="bottom"/>
          </w:tcPr>
          <w:p w14:paraId="5F850260" w14:textId="77777777" w:rsidR="00E85638" w:rsidRPr="00E85638" w:rsidRDefault="00E85638" w:rsidP="00E85638">
            <w:pPr>
              <w:spacing w:line="0" w:lineRule="atLeast"/>
              <w:rPr>
                <w:rFonts w:cs="Arial"/>
                <w:sz w:val="6"/>
                <w:szCs w:val="20"/>
                <w:lang w:val="en-US"/>
              </w:rPr>
            </w:pPr>
          </w:p>
        </w:tc>
        <w:tc>
          <w:tcPr>
            <w:tcW w:w="120" w:type="dxa"/>
            <w:tcBorders>
              <w:bottom w:val="single" w:sz="8" w:space="0" w:color="auto"/>
              <w:right w:val="single" w:sz="8" w:space="0" w:color="auto"/>
            </w:tcBorders>
            <w:shd w:val="clear" w:color="auto" w:fill="E6E6E6"/>
            <w:vAlign w:val="bottom"/>
          </w:tcPr>
          <w:p w14:paraId="0CB90A20" w14:textId="77777777" w:rsidR="00E85638" w:rsidRPr="00E85638" w:rsidRDefault="00E85638" w:rsidP="00E85638">
            <w:pPr>
              <w:spacing w:line="0" w:lineRule="atLeast"/>
              <w:rPr>
                <w:rFonts w:cs="Arial"/>
                <w:sz w:val="6"/>
                <w:szCs w:val="20"/>
                <w:lang w:val="en-US"/>
              </w:rPr>
            </w:pPr>
          </w:p>
        </w:tc>
      </w:tr>
      <w:tr w:rsidR="00E85638" w:rsidRPr="00E85638" w14:paraId="2DF2A531" w14:textId="77777777" w:rsidTr="00853250">
        <w:trPr>
          <w:trHeight w:val="35"/>
        </w:trPr>
        <w:tc>
          <w:tcPr>
            <w:tcW w:w="420" w:type="dxa"/>
            <w:tcBorders>
              <w:bottom w:val="single" w:sz="8" w:space="0" w:color="auto"/>
            </w:tcBorders>
            <w:shd w:val="clear" w:color="auto" w:fill="auto"/>
            <w:vAlign w:val="bottom"/>
          </w:tcPr>
          <w:p w14:paraId="17F97F3E" w14:textId="77777777" w:rsidR="00E85638" w:rsidRPr="00E85638" w:rsidRDefault="00E85638" w:rsidP="00E85638">
            <w:pPr>
              <w:spacing w:line="0" w:lineRule="atLeast"/>
              <w:rPr>
                <w:rFonts w:cs="Arial"/>
                <w:sz w:val="3"/>
                <w:szCs w:val="20"/>
                <w:lang w:val="en-US"/>
              </w:rPr>
            </w:pPr>
          </w:p>
        </w:tc>
        <w:tc>
          <w:tcPr>
            <w:tcW w:w="3700" w:type="dxa"/>
            <w:gridSpan w:val="4"/>
            <w:tcBorders>
              <w:bottom w:val="single" w:sz="8" w:space="0" w:color="auto"/>
            </w:tcBorders>
            <w:shd w:val="clear" w:color="auto" w:fill="auto"/>
            <w:vAlign w:val="bottom"/>
          </w:tcPr>
          <w:p w14:paraId="599329B1" w14:textId="77777777" w:rsidR="00E85638" w:rsidRPr="00E85638" w:rsidRDefault="00E85638" w:rsidP="00E85638">
            <w:pPr>
              <w:spacing w:line="0" w:lineRule="atLeast"/>
              <w:rPr>
                <w:rFonts w:cs="Arial"/>
                <w:sz w:val="3"/>
                <w:szCs w:val="20"/>
                <w:lang w:val="en-US"/>
              </w:rPr>
            </w:pPr>
          </w:p>
        </w:tc>
        <w:tc>
          <w:tcPr>
            <w:tcW w:w="600" w:type="dxa"/>
            <w:tcBorders>
              <w:bottom w:val="single" w:sz="8" w:space="0" w:color="auto"/>
            </w:tcBorders>
            <w:shd w:val="clear" w:color="auto" w:fill="auto"/>
            <w:vAlign w:val="bottom"/>
          </w:tcPr>
          <w:p w14:paraId="7DB33FAB" w14:textId="77777777" w:rsidR="00E85638" w:rsidRPr="00E85638" w:rsidRDefault="00E85638" w:rsidP="00E85638">
            <w:pPr>
              <w:spacing w:line="0" w:lineRule="atLeast"/>
              <w:rPr>
                <w:rFonts w:cs="Arial"/>
                <w:sz w:val="3"/>
                <w:szCs w:val="20"/>
                <w:lang w:val="en-US"/>
              </w:rPr>
            </w:pPr>
          </w:p>
        </w:tc>
        <w:tc>
          <w:tcPr>
            <w:tcW w:w="220" w:type="dxa"/>
            <w:tcBorders>
              <w:bottom w:val="single" w:sz="8" w:space="0" w:color="auto"/>
            </w:tcBorders>
            <w:shd w:val="clear" w:color="auto" w:fill="auto"/>
            <w:vAlign w:val="bottom"/>
          </w:tcPr>
          <w:p w14:paraId="609E7130" w14:textId="77777777" w:rsidR="00E85638" w:rsidRPr="00E85638" w:rsidRDefault="00E85638" w:rsidP="00E85638">
            <w:pPr>
              <w:spacing w:line="0" w:lineRule="atLeast"/>
              <w:rPr>
                <w:rFonts w:cs="Arial"/>
                <w:sz w:val="3"/>
                <w:szCs w:val="20"/>
                <w:lang w:val="en-US"/>
              </w:rPr>
            </w:pPr>
          </w:p>
        </w:tc>
        <w:tc>
          <w:tcPr>
            <w:tcW w:w="220" w:type="dxa"/>
            <w:tcBorders>
              <w:bottom w:val="single" w:sz="8" w:space="0" w:color="auto"/>
            </w:tcBorders>
            <w:shd w:val="clear" w:color="auto" w:fill="auto"/>
            <w:vAlign w:val="bottom"/>
          </w:tcPr>
          <w:p w14:paraId="39693832" w14:textId="77777777" w:rsidR="00E85638" w:rsidRPr="00E85638" w:rsidRDefault="00E85638" w:rsidP="00E85638">
            <w:pPr>
              <w:spacing w:line="0" w:lineRule="atLeast"/>
              <w:rPr>
                <w:rFonts w:cs="Arial"/>
                <w:sz w:val="3"/>
                <w:szCs w:val="20"/>
                <w:lang w:val="en-US"/>
              </w:rPr>
            </w:pPr>
          </w:p>
        </w:tc>
        <w:tc>
          <w:tcPr>
            <w:tcW w:w="240" w:type="dxa"/>
            <w:tcBorders>
              <w:bottom w:val="single" w:sz="8" w:space="0" w:color="auto"/>
            </w:tcBorders>
            <w:shd w:val="clear" w:color="auto" w:fill="auto"/>
            <w:vAlign w:val="bottom"/>
          </w:tcPr>
          <w:p w14:paraId="149DB660" w14:textId="77777777" w:rsidR="00E85638" w:rsidRPr="00E85638" w:rsidRDefault="00E85638" w:rsidP="00E85638">
            <w:pPr>
              <w:spacing w:line="0" w:lineRule="atLeast"/>
              <w:rPr>
                <w:rFonts w:cs="Arial"/>
                <w:sz w:val="3"/>
                <w:szCs w:val="20"/>
                <w:lang w:val="en-US"/>
              </w:rPr>
            </w:pPr>
          </w:p>
        </w:tc>
        <w:tc>
          <w:tcPr>
            <w:tcW w:w="1000" w:type="dxa"/>
            <w:tcBorders>
              <w:bottom w:val="single" w:sz="8" w:space="0" w:color="auto"/>
            </w:tcBorders>
            <w:shd w:val="clear" w:color="auto" w:fill="auto"/>
            <w:vAlign w:val="bottom"/>
          </w:tcPr>
          <w:p w14:paraId="016A3D0C" w14:textId="77777777" w:rsidR="00E85638" w:rsidRPr="00E85638" w:rsidRDefault="00E85638" w:rsidP="00E85638">
            <w:pPr>
              <w:spacing w:line="0" w:lineRule="atLeast"/>
              <w:rPr>
                <w:rFonts w:cs="Arial"/>
                <w:sz w:val="3"/>
                <w:szCs w:val="20"/>
                <w:lang w:val="en-US"/>
              </w:rPr>
            </w:pPr>
          </w:p>
        </w:tc>
        <w:tc>
          <w:tcPr>
            <w:tcW w:w="100" w:type="dxa"/>
            <w:tcBorders>
              <w:bottom w:val="single" w:sz="8" w:space="0" w:color="auto"/>
            </w:tcBorders>
            <w:shd w:val="clear" w:color="auto" w:fill="auto"/>
            <w:vAlign w:val="bottom"/>
          </w:tcPr>
          <w:p w14:paraId="63B4A35D" w14:textId="77777777" w:rsidR="00E85638" w:rsidRPr="00E85638" w:rsidRDefault="00E85638" w:rsidP="00E85638">
            <w:pPr>
              <w:spacing w:line="0" w:lineRule="atLeast"/>
              <w:rPr>
                <w:rFonts w:cs="Arial"/>
                <w:sz w:val="3"/>
                <w:szCs w:val="20"/>
                <w:lang w:val="en-US"/>
              </w:rPr>
            </w:pPr>
          </w:p>
        </w:tc>
        <w:tc>
          <w:tcPr>
            <w:tcW w:w="2580" w:type="dxa"/>
            <w:tcBorders>
              <w:bottom w:val="single" w:sz="8" w:space="0" w:color="auto"/>
            </w:tcBorders>
            <w:shd w:val="clear" w:color="auto" w:fill="auto"/>
            <w:vAlign w:val="bottom"/>
          </w:tcPr>
          <w:p w14:paraId="23EC14DC" w14:textId="77777777" w:rsidR="00E85638" w:rsidRPr="00E85638" w:rsidRDefault="00E85638" w:rsidP="00E85638">
            <w:pPr>
              <w:spacing w:line="0" w:lineRule="atLeast"/>
              <w:rPr>
                <w:rFonts w:cs="Arial"/>
                <w:sz w:val="3"/>
                <w:szCs w:val="20"/>
                <w:lang w:val="en-US"/>
              </w:rPr>
            </w:pPr>
          </w:p>
        </w:tc>
        <w:tc>
          <w:tcPr>
            <w:tcW w:w="120" w:type="dxa"/>
            <w:tcBorders>
              <w:bottom w:val="single" w:sz="8" w:space="0" w:color="auto"/>
            </w:tcBorders>
            <w:shd w:val="clear" w:color="auto" w:fill="auto"/>
            <w:vAlign w:val="bottom"/>
          </w:tcPr>
          <w:p w14:paraId="32E8F458" w14:textId="77777777" w:rsidR="00E85638" w:rsidRPr="00E85638" w:rsidRDefault="00E85638" w:rsidP="00E85638">
            <w:pPr>
              <w:spacing w:line="0" w:lineRule="atLeast"/>
              <w:rPr>
                <w:rFonts w:cs="Arial"/>
                <w:sz w:val="3"/>
                <w:szCs w:val="20"/>
                <w:lang w:val="en-US"/>
              </w:rPr>
            </w:pPr>
          </w:p>
        </w:tc>
      </w:tr>
      <w:tr w:rsidR="00E85638" w:rsidRPr="00E85638" w14:paraId="228C80DC" w14:textId="77777777" w:rsidTr="00853250">
        <w:trPr>
          <w:trHeight w:val="228"/>
        </w:trPr>
        <w:tc>
          <w:tcPr>
            <w:tcW w:w="420" w:type="dxa"/>
            <w:shd w:val="clear" w:color="auto" w:fill="auto"/>
            <w:vAlign w:val="bottom"/>
          </w:tcPr>
          <w:p w14:paraId="50B81EBE" w14:textId="77777777" w:rsidR="00E85638" w:rsidRPr="00E85638" w:rsidRDefault="00E85638" w:rsidP="00E85638">
            <w:pPr>
              <w:spacing w:line="0" w:lineRule="atLeast"/>
              <w:rPr>
                <w:rFonts w:cs="Arial"/>
                <w:sz w:val="19"/>
                <w:szCs w:val="20"/>
                <w:lang w:val="en-US"/>
              </w:rPr>
            </w:pPr>
          </w:p>
        </w:tc>
        <w:tc>
          <w:tcPr>
            <w:tcW w:w="3700" w:type="dxa"/>
            <w:gridSpan w:val="4"/>
            <w:shd w:val="clear" w:color="auto" w:fill="auto"/>
            <w:vAlign w:val="bottom"/>
          </w:tcPr>
          <w:p w14:paraId="428045FA" w14:textId="77777777" w:rsidR="00E85638" w:rsidRPr="00E85638" w:rsidRDefault="00E85638" w:rsidP="00E85638">
            <w:pPr>
              <w:spacing w:line="0" w:lineRule="atLeast"/>
              <w:ind w:left="1200"/>
              <w:rPr>
                <w:rFonts w:ascii="Arial" w:eastAsia="Arial" w:hAnsi="Arial" w:cs="Arial"/>
                <w:b/>
                <w:sz w:val="16"/>
                <w:szCs w:val="20"/>
                <w:lang w:val="en-US"/>
              </w:rPr>
            </w:pPr>
            <w:r w:rsidRPr="00E85638">
              <w:rPr>
                <w:rFonts w:ascii="Arial" w:eastAsia="Arial" w:hAnsi="Arial" w:cs="Arial"/>
                <w:b/>
                <w:sz w:val="16"/>
                <w:szCs w:val="20"/>
                <w:lang w:val="en-US"/>
              </w:rPr>
              <w:t>COMMISSIONER OF OATHS</w:t>
            </w:r>
          </w:p>
        </w:tc>
        <w:tc>
          <w:tcPr>
            <w:tcW w:w="600" w:type="dxa"/>
            <w:shd w:val="clear" w:color="auto" w:fill="auto"/>
            <w:vAlign w:val="bottom"/>
          </w:tcPr>
          <w:p w14:paraId="4E095153" w14:textId="77777777" w:rsidR="00E85638" w:rsidRPr="00E85638" w:rsidRDefault="00E85638" w:rsidP="00E85638">
            <w:pPr>
              <w:spacing w:line="0" w:lineRule="atLeast"/>
              <w:rPr>
                <w:rFonts w:cs="Arial"/>
                <w:sz w:val="19"/>
                <w:szCs w:val="20"/>
                <w:lang w:val="en-US"/>
              </w:rPr>
            </w:pPr>
          </w:p>
        </w:tc>
        <w:tc>
          <w:tcPr>
            <w:tcW w:w="220" w:type="dxa"/>
            <w:shd w:val="clear" w:color="auto" w:fill="auto"/>
            <w:vAlign w:val="bottom"/>
          </w:tcPr>
          <w:p w14:paraId="5681BE42" w14:textId="77777777" w:rsidR="00E85638" w:rsidRPr="00E85638" w:rsidRDefault="00E85638" w:rsidP="00E85638">
            <w:pPr>
              <w:spacing w:line="0" w:lineRule="atLeast"/>
              <w:rPr>
                <w:rFonts w:cs="Arial"/>
                <w:sz w:val="19"/>
                <w:szCs w:val="20"/>
                <w:lang w:val="en-US"/>
              </w:rPr>
            </w:pPr>
          </w:p>
        </w:tc>
        <w:tc>
          <w:tcPr>
            <w:tcW w:w="220" w:type="dxa"/>
            <w:shd w:val="clear" w:color="auto" w:fill="auto"/>
            <w:vAlign w:val="bottom"/>
          </w:tcPr>
          <w:p w14:paraId="4A6CD366" w14:textId="77777777" w:rsidR="00E85638" w:rsidRPr="00E85638" w:rsidRDefault="00E85638" w:rsidP="00E85638">
            <w:pPr>
              <w:spacing w:line="0" w:lineRule="atLeast"/>
              <w:rPr>
                <w:rFonts w:cs="Arial"/>
                <w:sz w:val="19"/>
                <w:szCs w:val="20"/>
                <w:lang w:val="en-US"/>
              </w:rPr>
            </w:pPr>
          </w:p>
        </w:tc>
        <w:tc>
          <w:tcPr>
            <w:tcW w:w="240" w:type="dxa"/>
            <w:shd w:val="clear" w:color="auto" w:fill="auto"/>
            <w:vAlign w:val="bottom"/>
          </w:tcPr>
          <w:p w14:paraId="4BF6DFB3" w14:textId="77777777" w:rsidR="00E85638" w:rsidRPr="00E85638" w:rsidRDefault="00E85638" w:rsidP="00E85638">
            <w:pPr>
              <w:spacing w:line="0" w:lineRule="atLeast"/>
              <w:rPr>
                <w:rFonts w:cs="Arial"/>
                <w:sz w:val="19"/>
                <w:szCs w:val="20"/>
                <w:lang w:val="en-US"/>
              </w:rPr>
            </w:pPr>
          </w:p>
        </w:tc>
        <w:tc>
          <w:tcPr>
            <w:tcW w:w="3800" w:type="dxa"/>
            <w:gridSpan w:val="4"/>
            <w:vMerge w:val="restart"/>
            <w:shd w:val="clear" w:color="auto" w:fill="auto"/>
            <w:vAlign w:val="bottom"/>
          </w:tcPr>
          <w:p w14:paraId="58F0A23A" w14:textId="77777777" w:rsidR="00E85638" w:rsidRPr="00E85638" w:rsidRDefault="00E85638" w:rsidP="00E85638">
            <w:pPr>
              <w:spacing w:line="0" w:lineRule="atLeast"/>
              <w:ind w:left="140"/>
              <w:rPr>
                <w:rFonts w:ascii="Arial" w:eastAsia="Arial" w:hAnsi="Arial" w:cs="Arial"/>
                <w:b/>
                <w:sz w:val="16"/>
                <w:szCs w:val="20"/>
                <w:lang w:val="en-US"/>
              </w:rPr>
            </w:pPr>
            <w:r w:rsidRPr="00E85638">
              <w:rPr>
                <w:rFonts w:ascii="Arial" w:eastAsia="Arial" w:hAnsi="Arial" w:cs="Arial"/>
                <w:b/>
                <w:sz w:val="16"/>
                <w:szCs w:val="20"/>
                <w:lang w:val="en-US"/>
              </w:rPr>
              <w:t>Apply official stamp of authority on this page:</w:t>
            </w:r>
          </w:p>
        </w:tc>
      </w:tr>
      <w:tr w:rsidR="00E85638" w:rsidRPr="00E85638" w14:paraId="4A40290C" w14:textId="77777777" w:rsidTr="00853250">
        <w:trPr>
          <w:trHeight w:val="122"/>
        </w:trPr>
        <w:tc>
          <w:tcPr>
            <w:tcW w:w="2620" w:type="dxa"/>
            <w:gridSpan w:val="2"/>
            <w:vMerge w:val="restart"/>
            <w:shd w:val="clear" w:color="auto" w:fill="auto"/>
            <w:vAlign w:val="bottom"/>
          </w:tcPr>
          <w:p w14:paraId="03384015" w14:textId="77777777" w:rsidR="00E85638" w:rsidRPr="00E85638" w:rsidRDefault="00E85638" w:rsidP="00E85638">
            <w:pPr>
              <w:spacing w:line="0" w:lineRule="atLeast"/>
              <w:ind w:left="120"/>
              <w:rPr>
                <w:rFonts w:ascii="Arial" w:eastAsia="Arial" w:hAnsi="Arial" w:cs="Arial"/>
                <w:sz w:val="16"/>
                <w:szCs w:val="20"/>
                <w:lang w:val="en-US"/>
              </w:rPr>
            </w:pPr>
            <w:r w:rsidRPr="00E85638">
              <w:rPr>
                <w:rFonts w:ascii="Arial" w:eastAsia="Arial" w:hAnsi="Arial" w:cs="Arial"/>
                <w:sz w:val="16"/>
                <w:szCs w:val="20"/>
                <w:lang w:val="en-US"/>
              </w:rPr>
              <w:t>Signed and sworn to before me at</w:t>
            </w:r>
          </w:p>
        </w:tc>
        <w:tc>
          <w:tcPr>
            <w:tcW w:w="1500" w:type="dxa"/>
            <w:gridSpan w:val="3"/>
            <w:vMerge w:val="restart"/>
            <w:shd w:val="clear" w:color="auto" w:fill="auto"/>
            <w:vAlign w:val="bottom"/>
          </w:tcPr>
          <w:p w14:paraId="1FFF1609" w14:textId="77777777" w:rsidR="00E85638" w:rsidRPr="00E85638" w:rsidRDefault="00E85638" w:rsidP="00E85638">
            <w:pPr>
              <w:spacing w:line="0" w:lineRule="atLeast"/>
              <w:rPr>
                <w:rFonts w:cs="Arial"/>
                <w:sz w:val="10"/>
                <w:szCs w:val="20"/>
                <w:lang w:val="en-US"/>
              </w:rPr>
            </w:pPr>
          </w:p>
        </w:tc>
        <w:tc>
          <w:tcPr>
            <w:tcW w:w="600" w:type="dxa"/>
            <w:shd w:val="clear" w:color="auto" w:fill="auto"/>
            <w:vAlign w:val="bottom"/>
          </w:tcPr>
          <w:p w14:paraId="17FD17CA" w14:textId="77777777" w:rsidR="00E85638" w:rsidRPr="00E85638" w:rsidRDefault="00E85638" w:rsidP="00E85638">
            <w:pPr>
              <w:spacing w:line="0" w:lineRule="atLeast"/>
              <w:rPr>
                <w:rFonts w:cs="Arial"/>
                <w:sz w:val="10"/>
                <w:szCs w:val="20"/>
                <w:lang w:val="en-US"/>
              </w:rPr>
            </w:pPr>
          </w:p>
        </w:tc>
        <w:tc>
          <w:tcPr>
            <w:tcW w:w="680" w:type="dxa"/>
            <w:gridSpan w:val="3"/>
            <w:vMerge w:val="restart"/>
            <w:shd w:val="clear" w:color="auto" w:fill="auto"/>
            <w:vAlign w:val="bottom"/>
          </w:tcPr>
          <w:p w14:paraId="6386538F" w14:textId="77777777" w:rsidR="00E85638" w:rsidRPr="00E85638" w:rsidRDefault="00E85638" w:rsidP="00E85638">
            <w:pPr>
              <w:spacing w:line="0" w:lineRule="atLeast"/>
              <w:rPr>
                <w:rFonts w:ascii="Arial" w:eastAsia="Arial" w:hAnsi="Arial" w:cs="Arial"/>
                <w:sz w:val="16"/>
                <w:szCs w:val="20"/>
                <w:lang w:val="en-US"/>
              </w:rPr>
            </w:pPr>
            <w:r w:rsidRPr="00E85638">
              <w:rPr>
                <w:rFonts w:ascii="Arial" w:eastAsia="Arial" w:hAnsi="Arial" w:cs="Arial"/>
                <w:sz w:val="16"/>
                <w:szCs w:val="20"/>
                <w:lang w:val="en-US"/>
              </w:rPr>
              <w:t>,on</w:t>
            </w:r>
          </w:p>
        </w:tc>
        <w:tc>
          <w:tcPr>
            <w:tcW w:w="3800" w:type="dxa"/>
            <w:gridSpan w:val="4"/>
            <w:vMerge/>
            <w:shd w:val="clear" w:color="auto" w:fill="auto"/>
            <w:vAlign w:val="bottom"/>
          </w:tcPr>
          <w:p w14:paraId="3340711D" w14:textId="77777777" w:rsidR="00E85638" w:rsidRPr="00E85638" w:rsidRDefault="00E85638" w:rsidP="00E85638">
            <w:pPr>
              <w:spacing w:line="0" w:lineRule="atLeast"/>
              <w:rPr>
                <w:rFonts w:cs="Arial"/>
                <w:sz w:val="10"/>
                <w:szCs w:val="20"/>
                <w:lang w:val="en-US"/>
              </w:rPr>
            </w:pPr>
          </w:p>
        </w:tc>
      </w:tr>
      <w:tr w:rsidR="00E85638" w:rsidRPr="00E85638" w14:paraId="66A8AAEB" w14:textId="77777777" w:rsidTr="00853250">
        <w:trPr>
          <w:trHeight w:val="107"/>
        </w:trPr>
        <w:tc>
          <w:tcPr>
            <w:tcW w:w="2620" w:type="dxa"/>
            <w:gridSpan w:val="2"/>
            <w:vMerge/>
            <w:shd w:val="clear" w:color="auto" w:fill="auto"/>
            <w:vAlign w:val="bottom"/>
          </w:tcPr>
          <w:p w14:paraId="1A737E17" w14:textId="77777777" w:rsidR="00E85638" w:rsidRPr="00E85638" w:rsidRDefault="00E85638" w:rsidP="00E85638">
            <w:pPr>
              <w:spacing w:line="0" w:lineRule="atLeast"/>
              <w:rPr>
                <w:rFonts w:cs="Arial"/>
                <w:sz w:val="9"/>
                <w:szCs w:val="20"/>
                <w:lang w:val="en-US"/>
              </w:rPr>
            </w:pPr>
          </w:p>
        </w:tc>
        <w:tc>
          <w:tcPr>
            <w:tcW w:w="1500" w:type="dxa"/>
            <w:gridSpan w:val="3"/>
            <w:vMerge/>
            <w:tcBorders>
              <w:bottom w:val="single" w:sz="8" w:space="0" w:color="auto"/>
            </w:tcBorders>
            <w:shd w:val="clear" w:color="auto" w:fill="auto"/>
            <w:vAlign w:val="bottom"/>
          </w:tcPr>
          <w:p w14:paraId="5BB8EBD4" w14:textId="77777777" w:rsidR="00E85638" w:rsidRPr="00E85638" w:rsidRDefault="00E85638" w:rsidP="00E85638">
            <w:pPr>
              <w:spacing w:line="0" w:lineRule="atLeast"/>
              <w:rPr>
                <w:rFonts w:cs="Arial"/>
                <w:sz w:val="9"/>
                <w:szCs w:val="20"/>
                <w:lang w:val="en-US"/>
              </w:rPr>
            </w:pPr>
          </w:p>
        </w:tc>
        <w:tc>
          <w:tcPr>
            <w:tcW w:w="600" w:type="dxa"/>
            <w:tcBorders>
              <w:bottom w:val="single" w:sz="8" w:space="0" w:color="auto"/>
            </w:tcBorders>
            <w:shd w:val="clear" w:color="auto" w:fill="auto"/>
            <w:vAlign w:val="bottom"/>
          </w:tcPr>
          <w:p w14:paraId="603C1C0D" w14:textId="77777777" w:rsidR="00E85638" w:rsidRPr="00E85638" w:rsidRDefault="00E85638" w:rsidP="00E85638">
            <w:pPr>
              <w:spacing w:line="0" w:lineRule="atLeast"/>
              <w:rPr>
                <w:rFonts w:cs="Arial"/>
                <w:sz w:val="9"/>
                <w:szCs w:val="20"/>
                <w:lang w:val="en-US"/>
              </w:rPr>
            </w:pPr>
          </w:p>
        </w:tc>
        <w:tc>
          <w:tcPr>
            <w:tcW w:w="680" w:type="dxa"/>
            <w:gridSpan w:val="3"/>
            <w:vMerge/>
            <w:shd w:val="clear" w:color="auto" w:fill="auto"/>
            <w:vAlign w:val="bottom"/>
          </w:tcPr>
          <w:p w14:paraId="7D0CF81C" w14:textId="77777777" w:rsidR="00E85638" w:rsidRPr="00E85638" w:rsidRDefault="00E85638" w:rsidP="00E85638">
            <w:pPr>
              <w:spacing w:line="0" w:lineRule="atLeast"/>
              <w:rPr>
                <w:rFonts w:cs="Arial"/>
                <w:sz w:val="9"/>
                <w:szCs w:val="20"/>
                <w:lang w:val="en-US"/>
              </w:rPr>
            </w:pPr>
          </w:p>
        </w:tc>
        <w:tc>
          <w:tcPr>
            <w:tcW w:w="1000" w:type="dxa"/>
            <w:shd w:val="clear" w:color="auto" w:fill="auto"/>
            <w:vAlign w:val="bottom"/>
          </w:tcPr>
          <w:p w14:paraId="75973EC2" w14:textId="77777777" w:rsidR="00E85638" w:rsidRPr="00E85638" w:rsidRDefault="00E85638" w:rsidP="00E85638">
            <w:pPr>
              <w:spacing w:line="0" w:lineRule="atLeast"/>
              <w:rPr>
                <w:rFonts w:cs="Arial"/>
                <w:sz w:val="9"/>
                <w:szCs w:val="20"/>
                <w:lang w:val="en-US"/>
              </w:rPr>
            </w:pPr>
          </w:p>
        </w:tc>
        <w:tc>
          <w:tcPr>
            <w:tcW w:w="100" w:type="dxa"/>
            <w:shd w:val="clear" w:color="auto" w:fill="auto"/>
            <w:vAlign w:val="bottom"/>
          </w:tcPr>
          <w:p w14:paraId="464F8A98" w14:textId="77777777" w:rsidR="00E85638" w:rsidRPr="00E85638" w:rsidRDefault="00E85638" w:rsidP="00E85638">
            <w:pPr>
              <w:spacing w:line="0" w:lineRule="atLeast"/>
              <w:rPr>
                <w:rFonts w:cs="Arial"/>
                <w:sz w:val="9"/>
                <w:szCs w:val="20"/>
                <w:lang w:val="en-US"/>
              </w:rPr>
            </w:pPr>
          </w:p>
        </w:tc>
        <w:tc>
          <w:tcPr>
            <w:tcW w:w="2580" w:type="dxa"/>
            <w:shd w:val="clear" w:color="auto" w:fill="auto"/>
            <w:vAlign w:val="bottom"/>
          </w:tcPr>
          <w:p w14:paraId="7484B545" w14:textId="77777777" w:rsidR="00E85638" w:rsidRPr="00E85638" w:rsidRDefault="00E85638" w:rsidP="00E85638">
            <w:pPr>
              <w:spacing w:line="0" w:lineRule="atLeast"/>
              <w:rPr>
                <w:rFonts w:cs="Arial"/>
                <w:sz w:val="9"/>
                <w:szCs w:val="20"/>
                <w:lang w:val="en-US"/>
              </w:rPr>
            </w:pPr>
          </w:p>
        </w:tc>
        <w:tc>
          <w:tcPr>
            <w:tcW w:w="120" w:type="dxa"/>
            <w:shd w:val="clear" w:color="auto" w:fill="auto"/>
            <w:vAlign w:val="bottom"/>
          </w:tcPr>
          <w:p w14:paraId="222AFFEB" w14:textId="77777777" w:rsidR="00E85638" w:rsidRPr="00E85638" w:rsidRDefault="00E85638" w:rsidP="00E85638">
            <w:pPr>
              <w:spacing w:line="0" w:lineRule="atLeast"/>
              <w:rPr>
                <w:rFonts w:cs="Arial"/>
                <w:sz w:val="9"/>
                <w:szCs w:val="20"/>
                <w:lang w:val="en-US"/>
              </w:rPr>
            </w:pPr>
          </w:p>
        </w:tc>
      </w:tr>
      <w:tr w:rsidR="00E85638" w:rsidRPr="00E85638" w14:paraId="3959B4C5" w14:textId="77777777" w:rsidTr="00853250">
        <w:trPr>
          <w:trHeight w:val="256"/>
        </w:trPr>
        <w:tc>
          <w:tcPr>
            <w:tcW w:w="420" w:type="dxa"/>
            <w:shd w:val="clear" w:color="auto" w:fill="auto"/>
            <w:vAlign w:val="bottom"/>
          </w:tcPr>
          <w:p w14:paraId="6FB1DD53" w14:textId="77777777" w:rsidR="00E85638" w:rsidRPr="00E85638" w:rsidRDefault="00E85638" w:rsidP="00E85638">
            <w:pPr>
              <w:spacing w:line="0" w:lineRule="atLeast"/>
              <w:ind w:left="120"/>
              <w:rPr>
                <w:rFonts w:ascii="Arial" w:eastAsia="Arial" w:hAnsi="Arial" w:cs="Arial"/>
                <w:sz w:val="16"/>
                <w:szCs w:val="20"/>
                <w:lang w:val="en-US"/>
              </w:rPr>
            </w:pPr>
            <w:r w:rsidRPr="00E85638">
              <w:rPr>
                <w:rFonts w:ascii="Arial" w:eastAsia="Arial" w:hAnsi="Arial" w:cs="Arial"/>
                <w:sz w:val="16"/>
                <w:szCs w:val="20"/>
                <w:lang w:val="en-US"/>
              </w:rPr>
              <w:t>this</w:t>
            </w:r>
          </w:p>
        </w:tc>
        <w:tc>
          <w:tcPr>
            <w:tcW w:w="2200" w:type="dxa"/>
            <w:shd w:val="clear" w:color="auto" w:fill="auto"/>
            <w:vAlign w:val="bottom"/>
          </w:tcPr>
          <w:p w14:paraId="15849ED5" w14:textId="77777777" w:rsidR="00E85638" w:rsidRPr="00E85638" w:rsidRDefault="00E85638" w:rsidP="00E85638">
            <w:pPr>
              <w:spacing w:line="0" w:lineRule="atLeast"/>
              <w:rPr>
                <w:rFonts w:cs="Arial"/>
                <w:sz w:val="22"/>
                <w:szCs w:val="20"/>
                <w:lang w:val="en-US"/>
              </w:rPr>
            </w:pPr>
          </w:p>
        </w:tc>
        <w:tc>
          <w:tcPr>
            <w:tcW w:w="480" w:type="dxa"/>
            <w:shd w:val="clear" w:color="auto" w:fill="auto"/>
            <w:vAlign w:val="bottom"/>
          </w:tcPr>
          <w:p w14:paraId="1BCE1797" w14:textId="77777777" w:rsidR="00E85638" w:rsidRPr="00E85638" w:rsidRDefault="00E85638" w:rsidP="00E85638">
            <w:pPr>
              <w:spacing w:line="0" w:lineRule="atLeast"/>
              <w:rPr>
                <w:rFonts w:ascii="Arial" w:eastAsia="Arial" w:hAnsi="Arial" w:cs="Arial"/>
                <w:sz w:val="16"/>
                <w:szCs w:val="20"/>
                <w:lang w:val="en-US"/>
              </w:rPr>
            </w:pPr>
            <w:r w:rsidRPr="00E85638">
              <w:rPr>
                <w:rFonts w:ascii="Arial" w:eastAsia="Arial" w:hAnsi="Arial" w:cs="Arial"/>
                <w:sz w:val="16"/>
                <w:szCs w:val="20"/>
                <w:lang w:val="en-US"/>
              </w:rPr>
              <w:t>day of</w:t>
            </w:r>
          </w:p>
        </w:tc>
        <w:tc>
          <w:tcPr>
            <w:tcW w:w="1020" w:type="dxa"/>
            <w:gridSpan w:val="2"/>
            <w:shd w:val="clear" w:color="auto" w:fill="auto"/>
            <w:vAlign w:val="bottom"/>
          </w:tcPr>
          <w:p w14:paraId="4C6BB6E6" w14:textId="77777777" w:rsidR="00E85638" w:rsidRPr="00E85638" w:rsidRDefault="00E85638" w:rsidP="00E85638">
            <w:pPr>
              <w:spacing w:line="0" w:lineRule="atLeast"/>
              <w:rPr>
                <w:rFonts w:cs="Arial"/>
                <w:sz w:val="22"/>
                <w:szCs w:val="20"/>
                <w:lang w:val="en-US"/>
              </w:rPr>
            </w:pPr>
          </w:p>
        </w:tc>
        <w:tc>
          <w:tcPr>
            <w:tcW w:w="600" w:type="dxa"/>
            <w:shd w:val="clear" w:color="auto" w:fill="auto"/>
            <w:vAlign w:val="bottom"/>
          </w:tcPr>
          <w:p w14:paraId="5B54747D" w14:textId="77777777" w:rsidR="00E85638" w:rsidRPr="00E85638" w:rsidRDefault="00E85638" w:rsidP="00E85638">
            <w:pPr>
              <w:spacing w:line="0" w:lineRule="atLeast"/>
              <w:rPr>
                <w:rFonts w:cs="Arial"/>
                <w:sz w:val="22"/>
                <w:szCs w:val="20"/>
                <w:lang w:val="en-US"/>
              </w:rPr>
            </w:pPr>
          </w:p>
        </w:tc>
        <w:tc>
          <w:tcPr>
            <w:tcW w:w="440" w:type="dxa"/>
            <w:gridSpan w:val="2"/>
            <w:shd w:val="clear" w:color="auto" w:fill="auto"/>
            <w:vAlign w:val="bottom"/>
          </w:tcPr>
          <w:p w14:paraId="5205BE91" w14:textId="77777777" w:rsidR="00E85638" w:rsidRPr="00E85638" w:rsidRDefault="00E85638" w:rsidP="00E85638">
            <w:pPr>
              <w:spacing w:line="0" w:lineRule="atLeast"/>
              <w:ind w:right="220"/>
              <w:jc w:val="right"/>
              <w:rPr>
                <w:rFonts w:ascii="Arial" w:eastAsia="Arial" w:hAnsi="Arial" w:cs="Arial"/>
                <w:sz w:val="16"/>
                <w:szCs w:val="20"/>
                <w:lang w:val="en-US"/>
              </w:rPr>
            </w:pPr>
            <w:r w:rsidRPr="00E85638">
              <w:rPr>
                <w:rFonts w:ascii="Arial" w:eastAsia="Arial" w:hAnsi="Arial" w:cs="Arial"/>
                <w:sz w:val="16"/>
                <w:szCs w:val="20"/>
                <w:lang w:val="en-US"/>
              </w:rPr>
              <w:t>20</w:t>
            </w:r>
          </w:p>
        </w:tc>
        <w:tc>
          <w:tcPr>
            <w:tcW w:w="240" w:type="dxa"/>
            <w:shd w:val="clear" w:color="auto" w:fill="auto"/>
            <w:vAlign w:val="bottom"/>
          </w:tcPr>
          <w:p w14:paraId="416CB4BD" w14:textId="77777777" w:rsidR="00E85638" w:rsidRPr="00E85638" w:rsidRDefault="00E85638" w:rsidP="00E85638">
            <w:pPr>
              <w:spacing w:line="0" w:lineRule="atLeast"/>
              <w:rPr>
                <w:rFonts w:cs="Arial"/>
                <w:sz w:val="22"/>
                <w:szCs w:val="20"/>
                <w:lang w:val="en-US"/>
              </w:rPr>
            </w:pPr>
          </w:p>
        </w:tc>
        <w:tc>
          <w:tcPr>
            <w:tcW w:w="1000" w:type="dxa"/>
            <w:shd w:val="clear" w:color="auto" w:fill="auto"/>
            <w:vAlign w:val="bottom"/>
          </w:tcPr>
          <w:p w14:paraId="025E9E5D" w14:textId="77777777" w:rsidR="00E85638" w:rsidRPr="00E85638" w:rsidRDefault="00E85638" w:rsidP="00E85638">
            <w:pPr>
              <w:spacing w:line="0" w:lineRule="atLeast"/>
              <w:rPr>
                <w:rFonts w:cs="Arial"/>
                <w:sz w:val="22"/>
                <w:szCs w:val="20"/>
                <w:lang w:val="en-US"/>
              </w:rPr>
            </w:pPr>
          </w:p>
        </w:tc>
        <w:tc>
          <w:tcPr>
            <w:tcW w:w="100" w:type="dxa"/>
            <w:shd w:val="clear" w:color="auto" w:fill="auto"/>
            <w:vAlign w:val="bottom"/>
          </w:tcPr>
          <w:p w14:paraId="02EE1840" w14:textId="77777777" w:rsidR="00E85638" w:rsidRPr="00E85638" w:rsidRDefault="00E85638" w:rsidP="00E85638">
            <w:pPr>
              <w:spacing w:line="0" w:lineRule="atLeast"/>
              <w:rPr>
                <w:rFonts w:cs="Arial"/>
                <w:sz w:val="22"/>
                <w:szCs w:val="20"/>
                <w:lang w:val="en-US"/>
              </w:rPr>
            </w:pPr>
          </w:p>
        </w:tc>
        <w:tc>
          <w:tcPr>
            <w:tcW w:w="2580" w:type="dxa"/>
            <w:shd w:val="clear" w:color="auto" w:fill="auto"/>
            <w:vAlign w:val="bottom"/>
          </w:tcPr>
          <w:p w14:paraId="03250727" w14:textId="77777777" w:rsidR="00E85638" w:rsidRPr="00E85638" w:rsidRDefault="00E85638" w:rsidP="00E85638">
            <w:pPr>
              <w:spacing w:line="0" w:lineRule="atLeast"/>
              <w:rPr>
                <w:rFonts w:cs="Arial"/>
                <w:sz w:val="22"/>
                <w:szCs w:val="20"/>
                <w:lang w:val="en-US"/>
              </w:rPr>
            </w:pPr>
          </w:p>
        </w:tc>
        <w:tc>
          <w:tcPr>
            <w:tcW w:w="120" w:type="dxa"/>
            <w:shd w:val="clear" w:color="auto" w:fill="auto"/>
            <w:vAlign w:val="bottom"/>
          </w:tcPr>
          <w:p w14:paraId="3E901A9C" w14:textId="77777777" w:rsidR="00E85638" w:rsidRPr="00E85638" w:rsidRDefault="00E85638" w:rsidP="00E85638">
            <w:pPr>
              <w:spacing w:line="0" w:lineRule="atLeast"/>
              <w:rPr>
                <w:rFonts w:cs="Arial"/>
                <w:sz w:val="22"/>
                <w:szCs w:val="20"/>
                <w:lang w:val="en-US"/>
              </w:rPr>
            </w:pPr>
          </w:p>
        </w:tc>
      </w:tr>
      <w:tr w:rsidR="00E85638" w:rsidRPr="00E85638" w14:paraId="38620D4F" w14:textId="77777777" w:rsidTr="00853250">
        <w:trPr>
          <w:trHeight w:val="20"/>
        </w:trPr>
        <w:tc>
          <w:tcPr>
            <w:tcW w:w="420" w:type="dxa"/>
            <w:shd w:val="clear" w:color="auto" w:fill="auto"/>
            <w:vAlign w:val="bottom"/>
          </w:tcPr>
          <w:p w14:paraId="4178C1FB" w14:textId="77777777" w:rsidR="00E85638" w:rsidRPr="00E85638" w:rsidRDefault="00E85638" w:rsidP="00E85638">
            <w:pPr>
              <w:spacing w:line="20" w:lineRule="exact"/>
              <w:rPr>
                <w:rFonts w:cs="Arial"/>
                <w:sz w:val="1"/>
                <w:szCs w:val="20"/>
                <w:lang w:val="en-US"/>
              </w:rPr>
            </w:pPr>
          </w:p>
        </w:tc>
        <w:tc>
          <w:tcPr>
            <w:tcW w:w="2200" w:type="dxa"/>
            <w:tcBorders>
              <w:right w:val="single" w:sz="8" w:space="0" w:color="auto"/>
            </w:tcBorders>
            <w:shd w:val="clear" w:color="auto" w:fill="000000"/>
            <w:vAlign w:val="bottom"/>
          </w:tcPr>
          <w:p w14:paraId="50B6A0E9" w14:textId="77777777" w:rsidR="00E85638" w:rsidRPr="00E85638" w:rsidRDefault="00E85638" w:rsidP="00E85638">
            <w:pPr>
              <w:spacing w:line="20" w:lineRule="exact"/>
              <w:rPr>
                <w:rFonts w:cs="Arial"/>
                <w:sz w:val="1"/>
                <w:szCs w:val="20"/>
                <w:lang w:val="en-US"/>
              </w:rPr>
            </w:pPr>
          </w:p>
        </w:tc>
        <w:tc>
          <w:tcPr>
            <w:tcW w:w="480" w:type="dxa"/>
            <w:shd w:val="clear" w:color="auto" w:fill="auto"/>
            <w:vAlign w:val="bottom"/>
          </w:tcPr>
          <w:p w14:paraId="0947E59C" w14:textId="77777777" w:rsidR="00E85638" w:rsidRPr="00E85638" w:rsidRDefault="00E85638" w:rsidP="00E85638">
            <w:pPr>
              <w:spacing w:line="20" w:lineRule="exact"/>
              <w:rPr>
                <w:rFonts w:cs="Arial"/>
                <w:sz w:val="1"/>
                <w:szCs w:val="20"/>
                <w:lang w:val="en-US"/>
              </w:rPr>
            </w:pPr>
          </w:p>
        </w:tc>
        <w:tc>
          <w:tcPr>
            <w:tcW w:w="120" w:type="dxa"/>
            <w:tcBorders>
              <w:right w:val="single" w:sz="8" w:space="0" w:color="auto"/>
            </w:tcBorders>
            <w:shd w:val="clear" w:color="auto" w:fill="000000"/>
            <w:vAlign w:val="bottom"/>
          </w:tcPr>
          <w:p w14:paraId="264058C8" w14:textId="77777777" w:rsidR="00E85638" w:rsidRPr="00E85638" w:rsidRDefault="00E85638" w:rsidP="00E85638">
            <w:pPr>
              <w:spacing w:line="20" w:lineRule="exact"/>
              <w:rPr>
                <w:rFonts w:cs="Arial"/>
                <w:sz w:val="1"/>
                <w:szCs w:val="20"/>
                <w:lang w:val="en-US"/>
              </w:rPr>
            </w:pPr>
          </w:p>
        </w:tc>
        <w:tc>
          <w:tcPr>
            <w:tcW w:w="900" w:type="dxa"/>
            <w:shd w:val="clear" w:color="auto" w:fill="000000"/>
            <w:vAlign w:val="bottom"/>
          </w:tcPr>
          <w:p w14:paraId="0D9AB299" w14:textId="77777777" w:rsidR="00E85638" w:rsidRPr="00E85638" w:rsidRDefault="00E85638" w:rsidP="00E85638">
            <w:pPr>
              <w:spacing w:line="20" w:lineRule="exact"/>
              <w:rPr>
                <w:rFonts w:cs="Arial"/>
                <w:sz w:val="1"/>
                <w:szCs w:val="20"/>
                <w:lang w:val="en-US"/>
              </w:rPr>
            </w:pPr>
          </w:p>
        </w:tc>
        <w:tc>
          <w:tcPr>
            <w:tcW w:w="600" w:type="dxa"/>
            <w:shd w:val="clear" w:color="auto" w:fill="000000"/>
            <w:vAlign w:val="bottom"/>
          </w:tcPr>
          <w:p w14:paraId="02C24511" w14:textId="77777777" w:rsidR="00E85638" w:rsidRPr="00E85638" w:rsidRDefault="00E85638" w:rsidP="00E85638">
            <w:pPr>
              <w:spacing w:line="20" w:lineRule="exact"/>
              <w:rPr>
                <w:rFonts w:cs="Arial"/>
                <w:sz w:val="1"/>
                <w:szCs w:val="20"/>
                <w:lang w:val="en-US"/>
              </w:rPr>
            </w:pPr>
          </w:p>
        </w:tc>
        <w:tc>
          <w:tcPr>
            <w:tcW w:w="220" w:type="dxa"/>
            <w:shd w:val="clear" w:color="auto" w:fill="auto"/>
            <w:vAlign w:val="bottom"/>
          </w:tcPr>
          <w:p w14:paraId="71E05A77" w14:textId="77777777" w:rsidR="00E85638" w:rsidRPr="00E85638" w:rsidRDefault="00E85638" w:rsidP="00E85638">
            <w:pPr>
              <w:spacing w:line="20" w:lineRule="exact"/>
              <w:rPr>
                <w:rFonts w:cs="Arial"/>
                <w:sz w:val="1"/>
                <w:szCs w:val="20"/>
                <w:lang w:val="en-US"/>
              </w:rPr>
            </w:pPr>
          </w:p>
        </w:tc>
        <w:tc>
          <w:tcPr>
            <w:tcW w:w="220" w:type="dxa"/>
            <w:shd w:val="clear" w:color="auto" w:fill="000000"/>
            <w:vAlign w:val="bottom"/>
          </w:tcPr>
          <w:p w14:paraId="46FB7766" w14:textId="77777777" w:rsidR="00E85638" w:rsidRPr="00E85638" w:rsidRDefault="00E85638" w:rsidP="00E85638">
            <w:pPr>
              <w:spacing w:line="20" w:lineRule="exact"/>
              <w:rPr>
                <w:rFonts w:cs="Arial"/>
                <w:sz w:val="1"/>
                <w:szCs w:val="20"/>
                <w:lang w:val="en-US"/>
              </w:rPr>
            </w:pPr>
          </w:p>
        </w:tc>
        <w:tc>
          <w:tcPr>
            <w:tcW w:w="240" w:type="dxa"/>
            <w:shd w:val="clear" w:color="auto" w:fill="auto"/>
            <w:vAlign w:val="bottom"/>
          </w:tcPr>
          <w:p w14:paraId="382071AD" w14:textId="77777777" w:rsidR="00E85638" w:rsidRPr="00E85638" w:rsidRDefault="00E85638" w:rsidP="00E85638">
            <w:pPr>
              <w:spacing w:line="20" w:lineRule="exact"/>
              <w:rPr>
                <w:rFonts w:cs="Arial"/>
                <w:sz w:val="1"/>
                <w:szCs w:val="20"/>
                <w:lang w:val="en-US"/>
              </w:rPr>
            </w:pPr>
          </w:p>
        </w:tc>
        <w:tc>
          <w:tcPr>
            <w:tcW w:w="1000" w:type="dxa"/>
            <w:shd w:val="clear" w:color="auto" w:fill="auto"/>
            <w:vAlign w:val="bottom"/>
          </w:tcPr>
          <w:p w14:paraId="4FB5C9B8" w14:textId="77777777" w:rsidR="00E85638" w:rsidRPr="00E85638" w:rsidRDefault="00E85638" w:rsidP="00E85638">
            <w:pPr>
              <w:spacing w:line="20" w:lineRule="exact"/>
              <w:rPr>
                <w:rFonts w:cs="Arial"/>
                <w:sz w:val="1"/>
                <w:szCs w:val="20"/>
                <w:lang w:val="en-US"/>
              </w:rPr>
            </w:pPr>
          </w:p>
        </w:tc>
        <w:tc>
          <w:tcPr>
            <w:tcW w:w="100" w:type="dxa"/>
            <w:shd w:val="clear" w:color="auto" w:fill="auto"/>
            <w:vAlign w:val="bottom"/>
          </w:tcPr>
          <w:p w14:paraId="0C0889D0" w14:textId="77777777" w:rsidR="00E85638" w:rsidRPr="00E85638" w:rsidRDefault="00E85638" w:rsidP="00E85638">
            <w:pPr>
              <w:spacing w:line="20" w:lineRule="exact"/>
              <w:rPr>
                <w:rFonts w:cs="Arial"/>
                <w:sz w:val="1"/>
                <w:szCs w:val="20"/>
                <w:lang w:val="en-US"/>
              </w:rPr>
            </w:pPr>
          </w:p>
        </w:tc>
        <w:tc>
          <w:tcPr>
            <w:tcW w:w="2580" w:type="dxa"/>
            <w:shd w:val="clear" w:color="auto" w:fill="auto"/>
            <w:vAlign w:val="bottom"/>
          </w:tcPr>
          <w:p w14:paraId="3E9BAE9B" w14:textId="77777777" w:rsidR="00E85638" w:rsidRPr="00E85638" w:rsidRDefault="00E85638" w:rsidP="00E85638">
            <w:pPr>
              <w:spacing w:line="20" w:lineRule="exact"/>
              <w:rPr>
                <w:rFonts w:cs="Arial"/>
                <w:sz w:val="1"/>
                <w:szCs w:val="20"/>
                <w:lang w:val="en-US"/>
              </w:rPr>
            </w:pPr>
          </w:p>
        </w:tc>
        <w:tc>
          <w:tcPr>
            <w:tcW w:w="120" w:type="dxa"/>
            <w:shd w:val="clear" w:color="auto" w:fill="auto"/>
            <w:vAlign w:val="bottom"/>
          </w:tcPr>
          <w:p w14:paraId="75863311" w14:textId="77777777" w:rsidR="00E85638" w:rsidRPr="00E85638" w:rsidRDefault="00E85638" w:rsidP="00E85638">
            <w:pPr>
              <w:spacing w:line="20" w:lineRule="exact"/>
              <w:rPr>
                <w:rFonts w:cs="Arial"/>
                <w:sz w:val="1"/>
                <w:szCs w:val="20"/>
                <w:lang w:val="en-US"/>
              </w:rPr>
            </w:pPr>
          </w:p>
        </w:tc>
      </w:tr>
    </w:tbl>
    <w:p w14:paraId="24A56C8A" w14:textId="77777777" w:rsidR="00E85638" w:rsidRPr="00E85638" w:rsidRDefault="00E85638" w:rsidP="00E85638">
      <w:pPr>
        <w:spacing w:line="103" w:lineRule="exact"/>
        <w:rPr>
          <w:rFonts w:cs="Arial"/>
          <w:sz w:val="20"/>
          <w:szCs w:val="20"/>
          <w:lang w:val="en-US"/>
        </w:rPr>
      </w:pPr>
      <w:r w:rsidRPr="00E85638">
        <w:rPr>
          <w:rFonts w:cs="Arial"/>
          <w:noProof/>
          <w:sz w:val="1"/>
          <w:szCs w:val="20"/>
          <w:lang w:val="en-ZA" w:eastAsia="en-ZA"/>
        </w:rPr>
        <mc:AlternateContent>
          <mc:Choice Requires="wps">
            <w:drawing>
              <wp:anchor distT="0" distB="0" distL="114300" distR="114300" simplePos="0" relativeHeight="251689984" behindDoc="1" locked="0" layoutInCell="0" allowOverlap="1" wp14:anchorId="72F61043" wp14:editId="64DACEED">
                <wp:simplePos x="0" y="0"/>
                <wp:positionH relativeFrom="column">
                  <wp:posOffset>6350</wp:posOffset>
                </wp:positionH>
                <wp:positionV relativeFrom="paragraph">
                  <wp:posOffset>-485775</wp:posOffset>
                </wp:positionV>
                <wp:extent cx="0" cy="2029460"/>
                <wp:effectExtent l="6350" t="10160" r="12700"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94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A7765" id="Straight Connector 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8.25pt" to=".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" o:allowincell="f" strokeweight=".16931mm"/>
            </w:pict>
          </mc:Fallback>
        </mc:AlternateContent>
      </w:r>
      <w:r w:rsidRPr="00E85638">
        <w:rPr>
          <w:rFonts w:cs="Arial"/>
          <w:noProof/>
          <w:sz w:val="1"/>
          <w:szCs w:val="20"/>
          <w:lang w:val="en-ZA" w:eastAsia="en-ZA"/>
        </w:rPr>
        <mc:AlternateContent>
          <mc:Choice Requires="wps">
            <w:drawing>
              <wp:anchor distT="0" distB="0" distL="114300" distR="114300" simplePos="0" relativeHeight="251691008" behindDoc="1" locked="0" layoutInCell="0" allowOverlap="1" wp14:anchorId="39414C37" wp14:editId="1915A5F6">
                <wp:simplePos x="0" y="0"/>
                <wp:positionH relativeFrom="column">
                  <wp:posOffset>3405505</wp:posOffset>
                </wp:positionH>
                <wp:positionV relativeFrom="paragraph">
                  <wp:posOffset>-485775</wp:posOffset>
                </wp:positionV>
                <wp:extent cx="0" cy="2029460"/>
                <wp:effectExtent l="5080" t="10160" r="13970" b="825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94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5FD7D" id="Straight Connector 10"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15pt,-38.25pt" to="268.1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" o:allowincell="f" strokeweight=".48pt"/>
            </w:pict>
          </mc:Fallback>
        </mc:AlternateContent>
      </w:r>
      <w:r w:rsidRPr="00E85638">
        <w:rPr>
          <w:rFonts w:cs="Arial"/>
          <w:noProof/>
          <w:sz w:val="1"/>
          <w:szCs w:val="20"/>
          <w:lang w:val="en-ZA" w:eastAsia="en-ZA"/>
        </w:rPr>
        <mc:AlternateContent>
          <mc:Choice Requires="wps">
            <w:drawing>
              <wp:anchor distT="0" distB="0" distL="114300" distR="114300" simplePos="0" relativeHeight="251692032" behindDoc="1" locked="0" layoutInCell="0" allowOverlap="1" wp14:anchorId="6E8C88E2" wp14:editId="206C40FC">
                <wp:simplePos x="0" y="0"/>
                <wp:positionH relativeFrom="column">
                  <wp:posOffset>5836920</wp:posOffset>
                </wp:positionH>
                <wp:positionV relativeFrom="paragraph">
                  <wp:posOffset>-485775</wp:posOffset>
                </wp:positionV>
                <wp:extent cx="0" cy="2023110"/>
                <wp:effectExtent l="7620" t="10160" r="11430" b="508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311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09139" id="Straight Connector 9"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pt,-38.25pt" to="459.6pt,1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" o:allowincell="f" strokeweight=".48pt"/>
            </w:pict>
          </mc:Fallback>
        </mc:AlternateContent>
      </w:r>
    </w:p>
    <w:p w14:paraId="79419FA1" w14:textId="77777777" w:rsidR="00E85638" w:rsidRPr="00E85638" w:rsidRDefault="00E85638" w:rsidP="00E85638">
      <w:pPr>
        <w:spacing w:line="238" w:lineRule="auto"/>
        <w:ind w:left="120" w:right="4760"/>
        <w:jc w:val="both"/>
        <w:rPr>
          <w:rFonts w:ascii="Arial" w:eastAsia="Arial" w:hAnsi="Arial" w:cs="Arial"/>
          <w:sz w:val="16"/>
          <w:szCs w:val="20"/>
          <w:lang w:val="en-US"/>
        </w:rPr>
      </w:pPr>
      <w:r w:rsidRPr="00E85638">
        <w:rPr>
          <w:rFonts w:ascii="Arial" w:eastAsia="Arial" w:hAnsi="Arial" w:cs="Arial"/>
          <w:sz w:val="16"/>
          <w:szCs w:val="20"/>
          <w:lang w:val="en-US"/>
        </w:rPr>
        <w:t>by the Deponent, who has acknowledged that he/she knows and understands the contents of this Affidavit, it is true and correct to the best of his/her knowledge and that he/she has no objection to taking the prescribed oath, and that the prescribed oath will be binding on his/her conscience.</w:t>
      </w:r>
    </w:p>
    <w:p w14:paraId="6595D7DA" w14:textId="77777777" w:rsidR="00E85638" w:rsidRPr="00E85638" w:rsidRDefault="00E85638" w:rsidP="00E85638">
      <w:pPr>
        <w:spacing w:line="182" w:lineRule="exact"/>
        <w:rPr>
          <w:rFonts w:cs="Arial"/>
          <w:sz w:val="20"/>
          <w:szCs w:val="20"/>
          <w:lang w:val="en-US"/>
        </w:rPr>
      </w:pPr>
    </w:p>
    <w:p w14:paraId="4086A37B" w14:textId="77777777" w:rsidR="00E85638" w:rsidRPr="00E85638" w:rsidRDefault="00E85638" w:rsidP="00E85638">
      <w:pPr>
        <w:spacing w:line="239" w:lineRule="auto"/>
        <w:ind w:left="120"/>
        <w:rPr>
          <w:rFonts w:ascii="Arial" w:eastAsia="Arial" w:hAnsi="Arial" w:cs="Arial"/>
          <w:b/>
          <w:sz w:val="16"/>
          <w:szCs w:val="20"/>
          <w:lang w:val="en-US"/>
        </w:rPr>
      </w:pPr>
      <w:r w:rsidRPr="00E85638">
        <w:rPr>
          <w:rFonts w:ascii="Arial" w:eastAsia="Arial" w:hAnsi="Arial" w:cs="Arial"/>
          <w:b/>
          <w:sz w:val="16"/>
          <w:szCs w:val="20"/>
          <w:lang w:val="en-US"/>
        </w:rPr>
        <w:t>COMMISSIONER OF OATHS:-</w:t>
      </w:r>
    </w:p>
    <w:p w14:paraId="083A84FF" w14:textId="77777777" w:rsidR="00E85638" w:rsidRPr="00E85638" w:rsidRDefault="00E85638" w:rsidP="00E85638">
      <w:pPr>
        <w:spacing w:line="124" w:lineRule="exact"/>
        <w:rPr>
          <w:rFonts w:cs="Arial"/>
          <w:sz w:val="20"/>
          <w:szCs w:val="20"/>
          <w:lang w:val="en-US"/>
        </w:rPr>
      </w:pPr>
    </w:p>
    <w:p w14:paraId="480CDFE9" w14:textId="77777777" w:rsidR="00E85638" w:rsidRPr="00E85638" w:rsidRDefault="00E85638" w:rsidP="00E85638">
      <w:pPr>
        <w:spacing w:line="239" w:lineRule="auto"/>
        <w:ind w:left="120"/>
        <w:rPr>
          <w:rFonts w:ascii="Arial" w:eastAsia="Arial" w:hAnsi="Arial" w:cs="Arial"/>
          <w:sz w:val="16"/>
          <w:szCs w:val="20"/>
          <w:lang w:val="en-US"/>
        </w:rPr>
      </w:pPr>
      <w:r w:rsidRPr="00E85638">
        <w:rPr>
          <w:rFonts w:ascii="Arial" w:eastAsia="Arial" w:hAnsi="Arial" w:cs="Arial"/>
          <w:sz w:val="16"/>
          <w:szCs w:val="20"/>
          <w:lang w:val="en-US"/>
        </w:rPr>
        <w:t>Position:</w:t>
      </w:r>
    </w:p>
    <w:p w14:paraId="30F6CD1B" w14:textId="77777777" w:rsidR="00E85638" w:rsidRPr="00E85638" w:rsidRDefault="00E85638" w:rsidP="00E85638">
      <w:pPr>
        <w:spacing w:line="119" w:lineRule="exact"/>
        <w:rPr>
          <w:rFonts w:cs="Arial"/>
          <w:sz w:val="20"/>
          <w:szCs w:val="20"/>
          <w:lang w:val="en-US"/>
        </w:rPr>
      </w:pPr>
      <w:r w:rsidRPr="00E85638">
        <w:rPr>
          <w:rFonts w:ascii="Arial" w:eastAsia="Arial" w:hAnsi="Arial" w:cs="Arial"/>
          <w:noProof/>
          <w:sz w:val="16"/>
          <w:szCs w:val="20"/>
          <w:lang w:val="en-ZA" w:eastAsia="en-ZA"/>
        </w:rPr>
        <w:drawing>
          <wp:anchor distT="0" distB="0" distL="114300" distR="114300" simplePos="0" relativeHeight="251693056" behindDoc="1" locked="0" layoutInCell="0" allowOverlap="1" wp14:anchorId="7405D930" wp14:editId="1F69F7E2">
            <wp:simplePos x="0" y="0"/>
            <wp:positionH relativeFrom="column">
              <wp:posOffset>521970</wp:posOffset>
            </wp:positionH>
            <wp:positionV relativeFrom="paragraph">
              <wp:posOffset>-8255</wp:posOffset>
            </wp:positionV>
            <wp:extent cx="2754630" cy="76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54630" cy="7620"/>
                    </a:xfrm>
                    <a:prstGeom prst="rect">
                      <a:avLst/>
                    </a:prstGeom>
                    <a:noFill/>
                  </pic:spPr>
                </pic:pic>
              </a:graphicData>
            </a:graphic>
            <wp14:sizeRelH relativeFrom="page">
              <wp14:pctWidth>0</wp14:pctWidth>
            </wp14:sizeRelH>
            <wp14:sizeRelV relativeFrom="page">
              <wp14:pctHeight>0</wp14:pctHeight>
            </wp14:sizeRelV>
          </wp:anchor>
        </w:drawing>
      </w:r>
    </w:p>
    <w:p w14:paraId="07274806" w14:textId="77777777" w:rsidR="00E85638" w:rsidRPr="00E85638" w:rsidRDefault="00E85638" w:rsidP="00E85638">
      <w:pPr>
        <w:spacing w:line="239" w:lineRule="auto"/>
        <w:ind w:left="120"/>
        <w:rPr>
          <w:rFonts w:ascii="Arial" w:eastAsia="Arial" w:hAnsi="Arial" w:cs="Arial"/>
          <w:sz w:val="16"/>
          <w:szCs w:val="20"/>
          <w:lang w:val="en-US"/>
        </w:rPr>
      </w:pPr>
      <w:r w:rsidRPr="00E85638">
        <w:rPr>
          <w:rFonts w:ascii="Arial" w:eastAsia="Arial" w:hAnsi="Arial" w:cs="Arial"/>
          <w:sz w:val="16"/>
          <w:szCs w:val="20"/>
          <w:lang w:val="en-US"/>
        </w:rPr>
        <w:t>Address:</w:t>
      </w:r>
    </w:p>
    <w:p w14:paraId="0902BF09" w14:textId="77777777" w:rsidR="00E85638" w:rsidRPr="00E85638" w:rsidRDefault="00E85638" w:rsidP="00E85638">
      <w:pPr>
        <w:spacing w:after="200" w:line="276" w:lineRule="auto"/>
        <w:rPr>
          <w:rFonts w:ascii="Arial" w:eastAsia="Calibri" w:hAnsi="Arial" w:cs="Arial"/>
          <w:b/>
          <w:bCs/>
          <w:sz w:val="22"/>
          <w:szCs w:val="22"/>
          <w:lang w:val="en-US"/>
        </w:rPr>
      </w:pPr>
    </w:p>
    <w:p w14:paraId="4967803B" w14:textId="77777777" w:rsidR="00E85638" w:rsidRPr="00E85638" w:rsidRDefault="00E85638" w:rsidP="00E85638">
      <w:pPr>
        <w:spacing w:after="200" w:line="276" w:lineRule="auto"/>
        <w:rPr>
          <w:rFonts w:ascii="Arial" w:eastAsia="Calibri" w:hAnsi="Arial" w:cs="Arial"/>
          <w:b/>
          <w:bCs/>
          <w:sz w:val="22"/>
          <w:szCs w:val="22"/>
          <w:lang w:val="en-US"/>
        </w:rPr>
      </w:pPr>
    </w:p>
    <w:p w14:paraId="22AF279C" w14:textId="77777777" w:rsidR="00E85638" w:rsidRPr="00E85638" w:rsidRDefault="00E85638" w:rsidP="00E85638">
      <w:pPr>
        <w:spacing w:after="200" w:line="276" w:lineRule="auto"/>
        <w:rPr>
          <w:rFonts w:ascii="Arial" w:eastAsia="Calibri" w:hAnsi="Arial" w:cs="Arial"/>
          <w:b/>
          <w:bCs/>
          <w:sz w:val="22"/>
          <w:szCs w:val="22"/>
          <w:lang w:val="en-US"/>
        </w:rPr>
      </w:pPr>
    </w:p>
    <w:p w14:paraId="348F4CC9" w14:textId="77777777" w:rsidR="00E85638" w:rsidRPr="00E85638" w:rsidRDefault="00E85638" w:rsidP="00E85638">
      <w:pPr>
        <w:spacing w:after="200" w:line="276" w:lineRule="auto"/>
        <w:jc w:val="right"/>
        <w:rPr>
          <w:rFonts w:ascii="Arial" w:eastAsia="Calibri" w:hAnsi="Arial" w:cs="Arial"/>
          <w:b/>
          <w:bCs/>
          <w:sz w:val="22"/>
          <w:szCs w:val="22"/>
          <w:lang w:val="en-US"/>
        </w:rPr>
      </w:pPr>
    </w:p>
    <w:p w14:paraId="78818EF0" w14:textId="77777777" w:rsidR="00E85638" w:rsidRPr="00E85638" w:rsidRDefault="00E85638" w:rsidP="00E85638">
      <w:pPr>
        <w:spacing w:after="200" w:line="276" w:lineRule="auto"/>
        <w:rPr>
          <w:rFonts w:ascii="Arial" w:eastAsia="Calibri" w:hAnsi="Arial" w:cs="Arial"/>
          <w:b/>
          <w:sz w:val="22"/>
          <w:szCs w:val="22"/>
        </w:rPr>
      </w:pPr>
      <w:r w:rsidRPr="00E85638">
        <w:rPr>
          <w:rFonts w:ascii="Arial" w:eastAsia="Calibri" w:hAnsi="Arial" w:cs="Arial"/>
          <w:b/>
          <w:sz w:val="22"/>
          <w:szCs w:val="22"/>
        </w:rPr>
        <w:t xml:space="preserve">  SCHEDULE A – </w:t>
      </w:r>
    </w:p>
    <w:p w14:paraId="1D5577D0" w14:textId="77777777" w:rsidR="00E85638" w:rsidRPr="00E85638" w:rsidRDefault="00E85638" w:rsidP="00E85638">
      <w:pPr>
        <w:rPr>
          <w:rFonts w:ascii="Arial" w:eastAsia="Calibri" w:hAnsi="Arial" w:cs="Arial"/>
          <w:b/>
          <w:sz w:val="22"/>
          <w:szCs w:val="22"/>
        </w:rPr>
      </w:pPr>
      <w:r w:rsidRPr="00E85638">
        <w:rPr>
          <w:rFonts w:ascii="Arial" w:eastAsia="Calibri" w:hAnsi="Arial" w:cs="Arial"/>
          <w:b/>
          <w:sz w:val="22"/>
          <w:szCs w:val="22"/>
        </w:rPr>
        <w:t>CONFIRMATION OF REGISTRATION OF TENDERER ON NATIONAL TREASURY DATABASE</w:t>
      </w:r>
    </w:p>
    <w:p w14:paraId="72E22C51" w14:textId="77777777" w:rsidR="00E85638" w:rsidRPr="00E85638" w:rsidRDefault="00E85638" w:rsidP="00E85638">
      <w:pPr>
        <w:rPr>
          <w:rFonts w:ascii="Arial" w:eastAsia="Calibri" w:hAnsi="Arial" w:cs="Arial"/>
          <w:b/>
          <w:sz w:val="22"/>
          <w:szCs w:val="22"/>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025"/>
        <w:gridCol w:w="4590"/>
      </w:tblGrid>
      <w:tr w:rsidR="00E85638" w:rsidRPr="00E85638" w14:paraId="477FB0AE" w14:textId="77777777" w:rsidTr="00853250">
        <w:tc>
          <w:tcPr>
            <w:tcW w:w="6025" w:type="dxa"/>
            <w:tcBorders>
              <w:bottom w:val="single" w:sz="4" w:space="0" w:color="auto"/>
            </w:tcBorders>
            <w:shd w:val="clear" w:color="auto" w:fill="D9D9D9"/>
          </w:tcPr>
          <w:p w14:paraId="69CB23BF" w14:textId="77777777" w:rsidR="00E85638" w:rsidRPr="00E85638" w:rsidRDefault="00E85638" w:rsidP="00E85638">
            <w:pPr>
              <w:rPr>
                <w:rFonts w:ascii="Arial" w:eastAsia="Calibri" w:hAnsi="Arial" w:cs="Arial"/>
                <w:b/>
                <w:sz w:val="22"/>
                <w:szCs w:val="22"/>
              </w:rPr>
            </w:pPr>
            <w:r w:rsidRPr="00E85638">
              <w:rPr>
                <w:rFonts w:ascii="Arial" w:eastAsia="Calibri" w:hAnsi="Arial" w:cs="Arial"/>
                <w:b/>
                <w:sz w:val="22"/>
                <w:szCs w:val="22"/>
              </w:rPr>
              <w:t xml:space="preserve">TENDERER NAME </w:t>
            </w:r>
          </w:p>
          <w:p w14:paraId="31274E33" w14:textId="77777777" w:rsidR="00E85638" w:rsidRPr="00E85638" w:rsidRDefault="00E85638" w:rsidP="00E85638">
            <w:pPr>
              <w:rPr>
                <w:rFonts w:ascii="Arial" w:eastAsia="Calibri" w:hAnsi="Arial" w:cs="Arial"/>
                <w:b/>
                <w:sz w:val="22"/>
                <w:szCs w:val="22"/>
              </w:rPr>
            </w:pPr>
          </w:p>
        </w:tc>
        <w:tc>
          <w:tcPr>
            <w:tcW w:w="4590" w:type="dxa"/>
            <w:tcBorders>
              <w:bottom w:val="single" w:sz="4" w:space="0" w:color="auto"/>
            </w:tcBorders>
            <w:shd w:val="clear" w:color="auto" w:fill="D9D9D9"/>
          </w:tcPr>
          <w:p w14:paraId="4BEFBF03" w14:textId="77777777" w:rsidR="00E85638" w:rsidRPr="00E85638" w:rsidRDefault="00E85638" w:rsidP="00E85638">
            <w:pPr>
              <w:rPr>
                <w:rFonts w:ascii="Arial" w:eastAsia="Calibri" w:hAnsi="Arial" w:cs="Arial"/>
                <w:b/>
                <w:sz w:val="22"/>
                <w:szCs w:val="22"/>
              </w:rPr>
            </w:pPr>
            <w:r w:rsidRPr="00E85638">
              <w:rPr>
                <w:rFonts w:ascii="Arial" w:eastAsia="Calibri" w:hAnsi="Arial" w:cs="Arial"/>
                <w:b/>
                <w:sz w:val="22"/>
                <w:szCs w:val="22"/>
              </w:rPr>
              <w:t>NATIONAL TREASURY DATABASE REGISTRATION NUMBER</w:t>
            </w:r>
          </w:p>
        </w:tc>
      </w:tr>
      <w:tr w:rsidR="00E85638" w:rsidRPr="00E85638" w14:paraId="28E96F91" w14:textId="77777777" w:rsidTr="00853250">
        <w:tc>
          <w:tcPr>
            <w:tcW w:w="6025" w:type="dxa"/>
            <w:shd w:val="clear" w:color="auto" w:fill="FFFFFF"/>
          </w:tcPr>
          <w:p w14:paraId="08A9CDD8" w14:textId="77777777" w:rsidR="00E85638" w:rsidRPr="00E85638" w:rsidRDefault="00E85638" w:rsidP="00E85638">
            <w:pPr>
              <w:rPr>
                <w:rFonts w:ascii="Arial" w:eastAsia="Calibri" w:hAnsi="Arial" w:cs="Arial"/>
                <w:sz w:val="22"/>
                <w:szCs w:val="22"/>
              </w:rPr>
            </w:pPr>
          </w:p>
          <w:p w14:paraId="754A87A5" w14:textId="77777777" w:rsidR="00E85638" w:rsidRPr="00E85638" w:rsidRDefault="00E85638" w:rsidP="00E85638">
            <w:pPr>
              <w:rPr>
                <w:rFonts w:ascii="Arial" w:eastAsia="Calibri" w:hAnsi="Arial" w:cs="Arial"/>
                <w:sz w:val="22"/>
                <w:szCs w:val="22"/>
              </w:rPr>
            </w:pPr>
          </w:p>
          <w:p w14:paraId="4742BD47" w14:textId="77777777" w:rsidR="00E85638" w:rsidRPr="00E85638" w:rsidRDefault="00E85638" w:rsidP="00E85638">
            <w:pPr>
              <w:rPr>
                <w:rFonts w:ascii="Arial" w:eastAsia="Calibri" w:hAnsi="Arial" w:cs="Arial"/>
                <w:sz w:val="22"/>
                <w:szCs w:val="22"/>
              </w:rPr>
            </w:pPr>
          </w:p>
          <w:p w14:paraId="66641BD7" w14:textId="77777777" w:rsidR="00E85638" w:rsidRPr="00E85638" w:rsidRDefault="00E85638" w:rsidP="00E85638">
            <w:pPr>
              <w:rPr>
                <w:rFonts w:ascii="Arial" w:eastAsia="Calibri" w:hAnsi="Arial" w:cs="Arial"/>
                <w:sz w:val="22"/>
                <w:szCs w:val="22"/>
              </w:rPr>
            </w:pPr>
          </w:p>
          <w:p w14:paraId="298CF926" w14:textId="77777777" w:rsidR="00E85638" w:rsidRPr="00E85638" w:rsidRDefault="00E85638" w:rsidP="00E85638">
            <w:pPr>
              <w:rPr>
                <w:rFonts w:ascii="Arial" w:eastAsia="Calibri" w:hAnsi="Arial" w:cs="Arial"/>
                <w:sz w:val="22"/>
                <w:szCs w:val="22"/>
              </w:rPr>
            </w:pPr>
          </w:p>
        </w:tc>
        <w:tc>
          <w:tcPr>
            <w:tcW w:w="4590" w:type="dxa"/>
            <w:shd w:val="clear" w:color="auto" w:fill="FFFFFF"/>
          </w:tcPr>
          <w:p w14:paraId="203EEBD1" w14:textId="77777777" w:rsidR="00E85638" w:rsidRPr="00E85638" w:rsidRDefault="00E85638" w:rsidP="00E85638">
            <w:pPr>
              <w:rPr>
                <w:rFonts w:ascii="Arial" w:eastAsia="Calibri" w:hAnsi="Arial" w:cs="Arial"/>
                <w:sz w:val="22"/>
                <w:szCs w:val="22"/>
              </w:rPr>
            </w:pPr>
          </w:p>
        </w:tc>
      </w:tr>
    </w:tbl>
    <w:p w14:paraId="1E69E1D3" w14:textId="77777777" w:rsidR="00E85638" w:rsidRPr="00E85638" w:rsidRDefault="00E85638" w:rsidP="00E85638">
      <w:pPr>
        <w:rPr>
          <w:rFonts w:ascii="Arial" w:eastAsia="Calibri" w:hAnsi="Arial" w:cs="Arial"/>
          <w:sz w:val="22"/>
          <w:szCs w:val="22"/>
        </w:rPr>
      </w:pPr>
    </w:p>
    <w:p w14:paraId="5F090E74" w14:textId="77777777" w:rsidR="00E85638" w:rsidRPr="00E85638" w:rsidRDefault="00E85638" w:rsidP="00E85638">
      <w:pPr>
        <w:jc w:val="both"/>
        <w:rPr>
          <w:rFonts w:ascii="Arial" w:eastAsia="Calibri" w:hAnsi="Arial" w:cs="Arial"/>
          <w:sz w:val="22"/>
          <w:szCs w:val="22"/>
        </w:rPr>
      </w:pPr>
      <w:r w:rsidRPr="00E85638">
        <w:rPr>
          <w:rFonts w:ascii="Arial" w:eastAsia="Calibri" w:hAnsi="Arial" w:cs="Arial"/>
          <w:sz w:val="22"/>
          <w:szCs w:val="22"/>
        </w:rPr>
        <w:t xml:space="preserve">A tenderer who is not registered on the National Treasury Database (CSD) is not precluded from submitting a tender; however such tenderer must be registered on the database prior to the finalisation of the evaluation of the tender in order for its bid to be considered responsive. </w:t>
      </w:r>
    </w:p>
    <w:p w14:paraId="797C57D2" w14:textId="77777777" w:rsidR="00E85638" w:rsidRPr="00E85638" w:rsidRDefault="00E85638" w:rsidP="00E85638">
      <w:pPr>
        <w:jc w:val="both"/>
        <w:rPr>
          <w:rFonts w:ascii="Arial" w:eastAsia="Calibri" w:hAnsi="Arial" w:cs="Arial"/>
          <w:sz w:val="22"/>
          <w:szCs w:val="22"/>
        </w:rPr>
      </w:pPr>
    </w:p>
    <w:p w14:paraId="324211C5" w14:textId="77777777" w:rsidR="00E85638" w:rsidRPr="00E85638" w:rsidRDefault="00E85638" w:rsidP="00E85638">
      <w:pPr>
        <w:jc w:val="both"/>
        <w:rPr>
          <w:rFonts w:ascii="Arial" w:eastAsia="Calibri" w:hAnsi="Arial" w:cs="Arial"/>
          <w:sz w:val="22"/>
          <w:szCs w:val="22"/>
        </w:rPr>
      </w:pPr>
      <w:r w:rsidRPr="00E85638">
        <w:rPr>
          <w:rFonts w:ascii="Arial" w:eastAsia="Calibri" w:hAnsi="Arial" w:cs="Arial"/>
          <w:sz w:val="22"/>
          <w:szCs w:val="22"/>
        </w:rPr>
        <w:t xml:space="preserve">It is the responsibility of a tenderer to ensure that this requirement is complied with. In the case of Joint Ventures and Consortia, this requirement will apply to each party to the Joint Venture or Consortium. </w:t>
      </w:r>
    </w:p>
    <w:p w14:paraId="2BB07D6C" w14:textId="77777777" w:rsidR="00E85638" w:rsidRPr="00E85638" w:rsidRDefault="00E85638" w:rsidP="00E85638">
      <w:pPr>
        <w:jc w:val="both"/>
        <w:rPr>
          <w:rFonts w:ascii="Arial" w:eastAsia="Calibri" w:hAnsi="Arial" w:cs="Arial"/>
          <w:sz w:val="22"/>
          <w:szCs w:val="22"/>
        </w:rPr>
      </w:pPr>
    </w:p>
    <w:p w14:paraId="2CC85D52" w14:textId="77777777" w:rsidR="00E85638" w:rsidRPr="00E85638" w:rsidRDefault="00E85638" w:rsidP="00E85638">
      <w:pPr>
        <w:jc w:val="both"/>
        <w:rPr>
          <w:rFonts w:ascii="Arial" w:eastAsia="Calibri" w:hAnsi="Arial" w:cs="Arial"/>
          <w:sz w:val="22"/>
          <w:szCs w:val="22"/>
        </w:rPr>
      </w:pPr>
      <w:r w:rsidRPr="00E85638">
        <w:rPr>
          <w:rFonts w:ascii="Arial" w:eastAsia="Calibri" w:hAnsi="Arial" w:cs="Arial"/>
          <w:sz w:val="22"/>
          <w:szCs w:val="22"/>
        </w:rPr>
        <w:t xml:space="preserve">Note: </w:t>
      </w:r>
    </w:p>
    <w:p w14:paraId="1DB0D866" w14:textId="77777777" w:rsidR="00E85638" w:rsidRPr="00E85638" w:rsidRDefault="00E85638" w:rsidP="00E85638">
      <w:pPr>
        <w:jc w:val="both"/>
        <w:rPr>
          <w:rFonts w:ascii="Arial" w:eastAsia="Calibri" w:hAnsi="Arial" w:cs="Arial"/>
          <w:sz w:val="22"/>
          <w:szCs w:val="22"/>
        </w:rPr>
      </w:pPr>
    </w:p>
    <w:p w14:paraId="246A9115" w14:textId="77777777" w:rsidR="00E85638" w:rsidRPr="00E85638" w:rsidRDefault="00E85638" w:rsidP="00E85638">
      <w:pPr>
        <w:jc w:val="both"/>
        <w:rPr>
          <w:rFonts w:ascii="Arial" w:eastAsia="Calibri" w:hAnsi="Arial" w:cs="Arial"/>
          <w:sz w:val="22"/>
          <w:szCs w:val="22"/>
        </w:rPr>
      </w:pPr>
    </w:p>
    <w:p w14:paraId="274C85CF" w14:textId="77777777" w:rsidR="00E85638" w:rsidRPr="00E85638" w:rsidRDefault="00E85638" w:rsidP="00E85638">
      <w:pPr>
        <w:jc w:val="both"/>
        <w:rPr>
          <w:rFonts w:ascii="Arial" w:eastAsia="Calibri" w:hAnsi="Arial" w:cs="Arial"/>
          <w:sz w:val="22"/>
          <w:szCs w:val="22"/>
        </w:rPr>
      </w:pPr>
    </w:p>
    <w:p w14:paraId="3DB60C00" w14:textId="77777777" w:rsidR="00E85638" w:rsidRPr="00E85638" w:rsidRDefault="00E85638" w:rsidP="00E85638">
      <w:pPr>
        <w:jc w:val="both"/>
        <w:rPr>
          <w:rFonts w:ascii="Arial" w:eastAsia="Calibri" w:hAnsi="Arial" w:cs="Arial"/>
          <w:sz w:val="22"/>
          <w:szCs w:val="22"/>
        </w:rPr>
      </w:pPr>
    </w:p>
    <w:p w14:paraId="0BF71F84" w14:textId="77777777" w:rsidR="00E85638" w:rsidRPr="00E85638" w:rsidRDefault="00E85638" w:rsidP="00E85638">
      <w:pPr>
        <w:jc w:val="both"/>
        <w:rPr>
          <w:rFonts w:ascii="Arial" w:eastAsia="Calibri" w:hAnsi="Arial" w:cs="Arial"/>
          <w:sz w:val="22"/>
          <w:szCs w:val="22"/>
        </w:rPr>
      </w:pPr>
    </w:p>
    <w:p w14:paraId="1D3D985B" w14:textId="2280B152" w:rsidR="00E85638" w:rsidRPr="006C5367" w:rsidRDefault="00E85638" w:rsidP="00E85638">
      <w:pPr>
        <w:pStyle w:val="ListParagraph"/>
        <w:autoSpaceDE w:val="0"/>
        <w:autoSpaceDN w:val="0"/>
        <w:adjustRightInd w:val="0"/>
        <w:spacing w:line="360" w:lineRule="auto"/>
        <w:ind w:left="413"/>
        <w:jc w:val="both"/>
        <w:rPr>
          <w:rFonts w:ascii="Arial" w:hAnsi="Arial" w:cs="Arial"/>
          <w:color w:val="000000"/>
          <w:sz w:val="20"/>
          <w:szCs w:val="20"/>
          <w:lang w:val="en-US"/>
        </w:rPr>
      </w:pPr>
      <w:r w:rsidRPr="00E85638">
        <w:rPr>
          <w:rFonts w:ascii="Arial" w:eastAsia="Calibri" w:hAnsi="Arial" w:cs="Arial"/>
          <w:b/>
          <w:sz w:val="22"/>
          <w:szCs w:val="22"/>
        </w:rPr>
        <w:t>TENDERER’S SIGNATURE:</w:t>
      </w:r>
      <w:r w:rsidRPr="00E85638">
        <w:rPr>
          <w:rFonts w:ascii="Arial" w:eastAsia="Calibri" w:hAnsi="Arial" w:cs="Arial"/>
          <w:sz w:val="22"/>
          <w:szCs w:val="22"/>
        </w:rPr>
        <w:t xml:space="preserve"> ………………………………………………………………………</w:t>
      </w:r>
    </w:p>
    <w:p w14:paraId="26F1306B" w14:textId="77777777" w:rsidR="006C5367" w:rsidRPr="00EA59EA" w:rsidRDefault="006C5367" w:rsidP="006C5367">
      <w:pPr>
        <w:pStyle w:val="ListParagraph"/>
        <w:autoSpaceDE w:val="0"/>
        <w:autoSpaceDN w:val="0"/>
        <w:adjustRightInd w:val="0"/>
        <w:spacing w:line="360" w:lineRule="auto"/>
        <w:ind w:left="413"/>
        <w:jc w:val="right"/>
        <w:rPr>
          <w:rFonts w:ascii="Arial" w:hAnsi="Arial" w:cs="Arial"/>
          <w:color w:val="000000"/>
          <w:sz w:val="16"/>
          <w:szCs w:val="16"/>
          <w:lang w:val="en-US"/>
        </w:rPr>
      </w:pPr>
    </w:p>
    <w:p w14:paraId="0DDB4873" w14:textId="77777777" w:rsidR="006C5367" w:rsidRPr="004527D2" w:rsidRDefault="006C5367" w:rsidP="006C5367">
      <w:pPr>
        <w:spacing w:line="360" w:lineRule="auto"/>
        <w:ind w:left="720" w:firstLine="720"/>
        <w:rPr>
          <w:rFonts w:ascii="Arial" w:hAnsi="Arial" w:cs="Arial"/>
          <w:sz w:val="20"/>
          <w:szCs w:val="20"/>
        </w:rPr>
      </w:pPr>
    </w:p>
    <w:p w14:paraId="30771382" w14:textId="77777777" w:rsidR="006C5367" w:rsidRDefault="006C5367" w:rsidP="00B6111E">
      <w:pPr>
        <w:rPr>
          <w:rFonts w:ascii="Arial" w:hAnsi="Arial" w:cs="Arial"/>
          <w:sz w:val="20"/>
          <w:szCs w:val="20"/>
        </w:rPr>
      </w:pPr>
    </w:p>
    <w:p w14:paraId="633430C0" w14:textId="77777777" w:rsidR="00C84F73" w:rsidRDefault="00C84F73" w:rsidP="00B6111E">
      <w:pPr>
        <w:rPr>
          <w:rFonts w:ascii="Arial" w:hAnsi="Arial" w:cs="Arial"/>
          <w:sz w:val="20"/>
          <w:szCs w:val="20"/>
        </w:rPr>
      </w:pPr>
    </w:p>
    <w:p w14:paraId="643F1D60" w14:textId="77777777" w:rsidR="00C84F73" w:rsidRDefault="00C84F73" w:rsidP="00B6111E">
      <w:pPr>
        <w:rPr>
          <w:rFonts w:ascii="Arial" w:hAnsi="Arial" w:cs="Arial"/>
          <w:sz w:val="20"/>
          <w:szCs w:val="20"/>
        </w:rPr>
      </w:pPr>
    </w:p>
    <w:p w14:paraId="6456CDBB" w14:textId="77777777" w:rsidR="00C84F73" w:rsidRPr="00C84F73" w:rsidRDefault="00C84F73" w:rsidP="00B6111E">
      <w:pPr>
        <w:rPr>
          <w:rFonts w:ascii="Arial" w:hAnsi="Arial" w:cs="Arial"/>
          <w:sz w:val="20"/>
          <w:szCs w:val="20"/>
        </w:rPr>
      </w:pPr>
    </w:p>
    <w:p w14:paraId="711F6150" w14:textId="77777777" w:rsidR="0075457B" w:rsidRDefault="0075457B" w:rsidP="00B6111E">
      <w:pPr>
        <w:rPr>
          <w:rFonts w:ascii="Arial" w:hAnsi="Arial" w:cs="Arial"/>
        </w:rPr>
      </w:pPr>
    </w:p>
    <w:p w14:paraId="5BE526DB" w14:textId="77777777" w:rsidR="00F84D95" w:rsidRDefault="00F84D95" w:rsidP="00B6111E">
      <w:pPr>
        <w:rPr>
          <w:rFonts w:ascii="Arial" w:hAnsi="Arial" w:cs="Arial"/>
        </w:rPr>
      </w:pPr>
    </w:p>
    <w:p w14:paraId="011095E0" w14:textId="77777777" w:rsidR="00F84D95" w:rsidRDefault="00F84D95" w:rsidP="00B6111E">
      <w:pPr>
        <w:rPr>
          <w:rFonts w:ascii="Arial" w:hAnsi="Arial" w:cs="Arial"/>
        </w:rPr>
      </w:pPr>
    </w:p>
    <w:p w14:paraId="74525E94" w14:textId="77777777" w:rsidR="00F84D95" w:rsidRDefault="00F84D95" w:rsidP="00B6111E">
      <w:pPr>
        <w:rPr>
          <w:rFonts w:ascii="Arial" w:hAnsi="Arial" w:cs="Arial"/>
        </w:rPr>
      </w:pPr>
    </w:p>
    <w:p w14:paraId="17035A6A" w14:textId="77777777" w:rsidR="00F84D95" w:rsidRDefault="00F84D95" w:rsidP="00B6111E">
      <w:pPr>
        <w:rPr>
          <w:rFonts w:ascii="Arial" w:hAnsi="Arial" w:cs="Arial"/>
        </w:rPr>
      </w:pPr>
    </w:p>
    <w:p w14:paraId="76B06341" w14:textId="77777777" w:rsidR="00F84D95" w:rsidRDefault="00F84D95" w:rsidP="00B6111E">
      <w:pPr>
        <w:rPr>
          <w:rFonts w:ascii="Arial" w:hAnsi="Arial" w:cs="Arial"/>
        </w:rPr>
      </w:pPr>
    </w:p>
    <w:p w14:paraId="67DCB124" w14:textId="77777777" w:rsidR="00F84D95" w:rsidRDefault="00F84D95" w:rsidP="00B6111E">
      <w:pPr>
        <w:rPr>
          <w:rFonts w:ascii="Arial" w:hAnsi="Arial" w:cs="Arial"/>
        </w:rPr>
      </w:pPr>
    </w:p>
    <w:p w14:paraId="1884AE16" w14:textId="77777777" w:rsidR="00F84D95" w:rsidRDefault="00F84D95" w:rsidP="00B6111E">
      <w:pPr>
        <w:rPr>
          <w:rFonts w:ascii="Arial" w:hAnsi="Arial" w:cs="Arial"/>
        </w:rPr>
      </w:pPr>
    </w:p>
    <w:p w14:paraId="35174D12" w14:textId="77777777" w:rsidR="00F84D95" w:rsidRDefault="00F84D95" w:rsidP="00B6111E">
      <w:pPr>
        <w:rPr>
          <w:rFonts w:ascii="Arial" w:hAnsi="Arial" w:cs="Arial"/>
        </w:rPr>
      </w:pPr>
    </w:p>
    <w:p w14:paraId="59F48587" w14:textId="77777777" w:rsidR="00F84D95" w:rsidRDefault="00F84D95" w:rsidP="00B6111E">
      <w:pPr>
        <w:rPr>
          <w:rFonts w:ascii="Arial" w:hAnsi="Arial" w:cs="Arial"/>
        </w:rPr>
      </w:pPr>
    </w:p>
    <w:p w14:paraId="14B36BA8" w14:textId="4F1CDA8B" w:rsidR="00F84D95" w:rsidRDefault="00F84D95" w:rsidP="00B6111E">
      <w:pPr>
        <w:rPr>
          <w:rFonts w:ascii="Arial" w:hAnsi="Arial" w:cs="Arial"/>
        </w:rPr>
      </w:pPr>
    </w:p>
    <w:p w14:paraId="20F8E655" w14:textId="77777777" w:rsidR="008174F0" w:rsidRDefault="008174F0" w:rsidP="00B6111E">
      <w:pPr>
        <w:rPr>
          <w:rFonts w:ascii="Arial" w:hAnsi="Arial" w:cs="Arial"/>
        </w:rPr>
      </w:pPr>
    </w:p>
    <w:p w14:paraId="4235B6D1" w14:textId="77777777" w:rsidR="00F84D95" w:rsidRDefault="00F84D95" w:rsidP="00B6111E">
      <w:pPr>
        <w:rPr>
          <w:rFonts w:ascii="Arial" w:hAnsi="Arial" w:cs="Arial"/>
        </w:rPr>
      </w:pPr>
    </w:p>
    <w:p w14:paraId="21B33EE7" w14:textId="581EA3AE" w:rsidR="00F84D95" w:rsidRDefault="00F84D95" w:rsidP="00B6111E">
      <w:pPr>
        <w:rPr>
          <w:rFonts w:ascii="Arial" w:hAnsi="Arial" w:cs="Arial"/>
        </w:rPr>
      </w:pPr>
    </w:p>
    <w:p w14:paraId="2A7A2F97" w14:textId="2DE19B2A" w:rsidR="00E85638" w:rsidRDefault="00E85638" w:rsidP="00B6111E">
      <w:pPr>
        <w:rPr>
          <w:rFonts w:ascii="Arial" w:hAnsi="Arial" w:cs="Arial"/>
        </w:rPr>
      </w:pPr>
    </w:p>
    <w:p w14:paraId="430A71ED" w14:textId="1AE37D06" w:rsidR="00E85638" w:rsidRDefault="00E85638" w:rsidP="00B6111E">
      <w:pPr>
        <w:rPr>
          <w:rFonts w:ascii="Arial" w:hAnsi="Arial" w:cs="Arial"/>
        </w:rPr>
      </w:pPr>
    </w:p>
    <w:p w14:paraId="24401C35" w14:textId="1BC17D5E" w:rsidR="00E85638" w:rsidRDefault="00E85638" w:rsidP="00B6111E">
      <w:pPr>
        <w:rPr>
          <w:rFonts w:ascii="Arial" w:hAnsi="Arial" w:cs="Arial"/>
        </w:rPr>
      </w:pPr>
    </w:p>
    <w:p w14:paraId="68F35025" w14:textId="52C1155F" w:rsidR="00E85638" w:rsidRDefault="00E85638" w:rsidP="00B6111E">
      <w:pPr>
        <w:rPr>
          <w:rFonts w:ascii="Arial" w:hAnsi="Arial" w:cs="Arial"/>
        </w:rPr>
      </w:pPr>
    </w:p>
    <w:p w14:paraId="545DAD62" w14:textId="77777777" w:rsidR="00E85638" w:rsidRDefault="00E85638" w:rsidP="00B6111E">
      <w:pPr>
        <w:rPr>
          <w:rFonts w:ascii="Arial" w:hAnsi="Arial" w:cs="Arial"/>
        </w:rPr>
      </w:pPr>
      <w:bookmarkStart w:id="16" w:name="_GoBack"/>
      <w:bookmarkEnd w:id="16"/>
    </w:p>
    <w:p w14:paraId="7480E8A0" w14:textId="77777777" w:rsidR="00A07E5F" w:rsidRPr="00771FDD" w:rsidRDefault="00771FDD" w:rsidP="00BC1564">
      <w:pPr>
        <w:pStyle w:val="Heading3"/>
        <w:numPr>
          <w:ilvl w:val="0"/>
          <w:numId w:val="0"/>
        </w:numPr>
        <w:rPr>
          <w:bCs w:val="0"/>
          <w:sz w:val="22"/>
          <w:szCs w:val="22"/>
        </w:rPr>
      </w:pPr>
      <w:r>
        <w:rPr>
          <w:bCs w:val="0"/>
          <w:sz w:val="22"/>
          <w:szCs w:val="22"/>
        </w:rPr>
        <w:t>M</w:t>
      </w:r>
      <w:r w:rsidRPr="00771FDD">
        <w:rPr>
          <w:bCs w:val="0"/>
          <w:sz w:val="22"/>
          <w:szCs w:val="22"/>
        </w:rPr>
        <w:t>. TENDERER’S PARTICIPATION IN JOB CREATION USING LOCAL LABOUR</w:t>
      </w:r>
    </w:p>
    <w:p w14:paraId="1069319F" w14:textId="77777777" w:rsidR="00A07E5F" w:rsidRDefault="00A07E5F" w:rsidP="00B6111E">
      <w:pPr>
        <w:rPr>
          <w:rFonts w:ascii="Arial" w:hAnsi="Arial" w:cs="Arial"/>
        </w:rPr>
      </w:pPr>
    </w:p>
    <w:p w14:paraId="2EA15F07" w14:textId="77777777" w:rsidR="00771FDD" w:rsidRPr="0006325E" w:rsidRDefault="00771FDD" w:rsidP="00BC1564">
      <w:pPr>
        <w:tabs>
          <w:tab w:val="left" w:pos="709"/>
        </w:tabs>
        <w:jc w:val="both"/>
        <w:rPr>
          <w:rFonts w:ascii="Arial" w:hAnsi="Arial" w:cs="Arial"/>
          <w:bCs/>
          <w:sz w:val="20"/>
          <w:szCs w:val="20"/>
          <w:lang w:eastAsia="en-GB"/>
        </w:rPr>
      </w:pPr>
      <w:r w:rsidRPr="0006325E">
        <w:rPr>
          <w:rFonts w:ascii="Arial" w:hAnsi="Arial" w:cs="Arial"/>
          <w:bCs/>
          <w:sz w:val="20"/>
          <w:szCs w:val="20"/>
          <w:lang w:eastAsia="en-GB"/>
        </w:rPr>
        <w:t xml:space="preserve">The Contractor shall be required to participate in job creation (employment of local labour) by executing various portions of the Works </w:t>
      </w:r>
      <w:r w:rsidRPr="0006325E">
        <w:rPr>
          <w:rFonts w:ascii="Arial" w:hAnsi="Arial" w:cs="Arial"/>
          <w:sz w:val="20"/>
          <w:szCs w:val="20"/>
          <w:lang w:val="en-ZA"/>
        </w:rPr>
        <w:t>using local labour (</w:t>
      </w:r>
      <w:r w:rsidRPr="0006325E">
        <w:rPr>
          <w:rFonts w:ascii="Arial" w:hAnsi="Arial" w:cs="Arial"/>
          <w:sz w:val="20"/>
          <w:szCs w:val="20"/>
          <w:u w:val="single"/>
          <w:lang w:val="en-ZA"/>
        </w:rPr>
        <w:t>unskilled or semi-skilled</w:t>
      </w:r>
      <w:r w:rsidRPr="0006325E">
        <w:rPr>
          <w:rFonts w:ascii="Arial" w:hAnsi="Arial" w:cs="Arial"/>
          <w:sz w:val="20"/>
          <w:szCs w:val="20"/>
          <w:lang w:val="en-ZA"/>
        </w:rPr>
        <w:t>)</w:t>
      </w:r>
      <w:r>
        <w:rPr>
          <w:rFonts w:ascii="Arial" w:hAnsi="Arial" w:cs="Arial"/>
          <w:sz w:val="20"/>
          <w:szCs w:val="20"/>
          <w:lang w:val="en-ZA"/>
        </w:rPr>
        <w:t>,</w:t>
      </w:r>
      <w:r w:rsidRPr="0006325E">
        <w:rPr>
          <w:rFonts w:ascii="Arial" w:hAnsi="Arial" w:cs="Arial"/>
          <w:sz w:val="20"/>
          <w:szCs w:val="20"/>
          <w:lang w:val="en-ZA"/>
        </w:rPr>
        <w:t xml:space="preserve"> recruited from the local community</w:t>
      </w:r>
      <w:r>
        <w:rPr>
          <w:rFonts w:ascii="Arial" w:hAnsi="Arial" w:cs="Arial"/>
          <w:sz w:val="20"/>
          <w:szCs w:val="20"/>
          <w:lang w:val="en-ZA"/>
        </w:rPr>
        <w:t>,</w:t>
      </w:r>
      <w:r w:rsidRPr="0006325E">
        <w:rPr>
          <w:rFonts w:ascii="Arial" w:hAnsi="Arial" w:cs="Arial"/>
          <w:bCs/>
          <w:sz w:val="20"/>
          <w:szCs w:val="20"/>
          <w:lang w:eastAsia="en-GB"/>
        </w:rPr>
        <w:t xml:space="preserve"> who are South African Citizens </w:t>
      </w:r>
      <w:r w:rsidRPr="00D248C4">
        <w:rPr>
          <w:rFonts w:ascii="Arial" w:hAnsi="Arial" w:cs="Arial"/>
          <w:bCs/>
          <w:sz w:val="20"/>
          <w:szCs w:val="20"/>
          <w:lang w:eastAsia="en-GB"/>
        </w:rPr>
        <w:t>or foreigners in possession of a work visa issued by the Department of Home Affairs (only one such foreigner may be employed on any project).  Proof of citizenship or work visa may be audited during the contract period.</w:t>
      </w:r>
    </w:p>
    <w:p w14:paraId="7FC76735" w14:textId="77777777" w:rsidR="00771FDD" w:rsidRPr="0006325E" w:rsidRDefault="00771FDD" w:rsidP="00BC1564">
      <w:pPr>
        <w:tabs>
          <w:tab w:val="left" w:pos="709"/>
        </w:tabs>
        <w:jc w:val="both"/>
        <w:rPr>
          <w:rFonts w:ascii="Arial" w:hAnsi="Arial" w:cs="Arial"/>
          <w:bCs/>
          <w:sz w:val="20"/>
          <w:szCs w:val="20"/>
          <w:lang w:eastAsia="en-GB"/>
        </w:rPr>
      </w:pPr>
    </w:p>
    <w:p w14:paraId="1FCF4A07" w14:textId="77777777" w:rsidR="00771FDD" w:rsidRDefault="00771FDD" w:rsidP="00BC1564">
      <w:pPr>
        <w:tabs>
          <w:tab w:val="left" w:pos="709"/>
        </w:tabs>
        <w:jc w:val="both"/>
        <w:rPr>
          <w:rFonts w:ascii="Arial" w:hAnsi="Arial" w:cs="Arial"/>
          <w:bCs/>
          <w:sz w:val="20"/>
          <w:szCs w:val="20"/>
          <w:lang w:eastAsia="en-GB"/>
        </w:rPr>
      </w:pPr>
      <w:r w:rsidRPr="0006325E">
        <w:rPr>
          <w:rFonts w:ascii="Arial" w:hAnsi="Arial" w:cs="Arial"/>
          <w:bCs/>
          <w:sz w:val="20"/>
          <w:szCs w:val="20"/>
          <w:lang w:eastAsia="en-GB"/>
        </w:rPr>
        <w:t xml:space="preserve">The creation of one job shall mean the </w:t>
      </w:r>
      <w:r>
        <w:rPr>
          <w:rFonts w:ascii="Arial" w:hAnsi="Arial" w:cs="Arial"/>
          <w:bCs/>
          <w:sz w:val="20"/>
          <w:szCs w:val="20"/>
          <w:lang w:eastAsia="en-GB"/>
        </w:rPr>
        <w:t xml:space="preserve">temporary </w:t>
      </w:r>
      <w:r w:rsidRPr="0006325E">
        <w:rPr>
          <w:rFonts w:ascii="Arial" w:hAnsi="Arial" w:cs="Arial"/>
          <w:bCs/>
          <w:sz w:val="20"/>
          <w:szCs w:val="20"/>
          <w:lang w:eastAsia="en-GB"/>
        </w:rPr>
        <w:t>employment, for any period of time, of one</w:t>
      </w:r>
      <w:r w:rsidRPr="0006325E">
        <w:rPr>
          <w:rFonts w:ascii="Arial" w:hAnsi="Arial" w:cs="Arial"/>
          <w:sz w:val="20"/>
          <w:szCs w:val="20"/>
          <w:lang w:val="en-ZA"/>
        </w:rPr>
        <w:t xml:space="preserve"> </w:t>
      </w:r>
      <w:r>
        <w:rPr>
          <w:rFonts w:ascii="Arial" w:hAnsi="Arial" w:cs="Arial"/>
          <w:sz w:val="20"/>
          <w:szCs w:val="20"/>
          <w:lang w:val="en-ZA"/>
        </w:rPr>
        <w:t xml:space="preserve">such </w:t>
      </w:r>
      <w:r w:rsidRPr="0006325E">
        <w:rPr>
          <w:rFonts w:ascii="Arial" w:hAnsi="Arial" w:cs="Arial"/>
          <w:sz w:val="20"/>
          <w:szCs w:val="20"/>
          <w:lang w:val="en-ZA"/>
        </w:rPr>
        <w:t>unskilled</w:t>
      </w:r>
      <w:r w:rsidRPr="0006325E">
        <w:rPr>
          <w:rFonts w:ascii="Arial" w:hAnsi="Arial" w:cs="Arial"/>
          <w:bCs/>
          <w:sz w:val="20"/>
          <w:szCs w:val="20"/>
          <w:lang w:eastAsia="en-GB"/>
        </w:rPr>
        <w:t xml:space="preserve"> </w:t>
      </w:r>
      <w:r w:rsidRPr="0006325E">
        <w:rPr>
          <w:rFonts w:ascii="Arial" w:hAnsi="Arial" w:cs="Arial"/>
          <w:sz w:val="20"/>
          <w:szCs w:val="20"/>
          <w:lang w:val="en-ZA"/>
        </w:rPr>
        <w:t>or semi</w:t>
      </w:r>
      <w:r w:rsidRPr="0006325E">
        <w:rPr>
          <w:rFonts w:ascii="Arial" w:hAnsi="Arial" w:cs="Arial"/>
          <w:sz w:val="20"/>
          <w:szCs w:val="20"/>
          <w:lang w:val="en-ZA"/>
        </w:rPr>
        <w:noBreakHyphen/>
        <w:t>skilled</w:t>
      </w:r>
      <w:r w:rsidRPr="0006325E">
        <w:rPr>
          <w:rFonts w:ascii="Arial" w:hAnsi="Arial" w:cs="Arial"/>
          <w:bCs/>
          <w:sz w:val="20"/>
          <w:szCs w:val="20"/>
          <w:lang w:eastAsia="en-GB"/>
        </w:rPr>
        <w:t xml:space="preserve"> labourer from the local community.</w:t>
      </w:r>
    </w:p>
    <w:p w14:paraId="6E57A610" w14:textId="77777777" w:rsidR="00771FDD" w:rsidRPr="0006325E" w:rsidRDefault="00771FDD" w:rsidP="00BC1564">
      <w:pPr>
        <w:tabs>
          <w:tab w:val="left" w:pos="709"/>
        </w:tabs>
        <w:jc w:val="both"/>
        <w:rPr>
          <w:rFonts w:ascii="Arial" w:hAnsi="Arial" w:cs="Arial"/>
          <w:bCs/>
          <w:sz w:val="20"/>
          <w:szCs w:val="20"/>
          <w:lang w:eastAsia="en-GB"/>
        </w:rPr>
      </w:pPr>
    </w:p>
    <w:p w14:paraId="338AA481" w14:textId="77777777" w:rsidR="00771FDD" w:rsidRPr="0006325E" w:rsidRDefault="00771FDD" w:rsidP="00BC1564">
      <w:pPr>
        <w:tabs>
          <w:tab w:val="left" w:pos="709"/>
        </w:tabs>
        <w:jc w:val="both"/>
        <w:rPr>
          <w:rFonts w:ascii="Arial" w:hAnsi="Arial" w:cs="Arial"/>
          <w:bCs/>
          <w:sz w:val="20"/>
          <w:szCs w:val="20"/>
          <w:lang w:eastAsia="en-GB"/>
        </w:rPr>
      </w:pPr>
      <w:r w:rsidRPr="0006325E">
        <w:rPr>
          <w:rFonts w:ascii="Arial" w:hAnsi="Arial" w:cs="Arial"/>
          <w:bCs/>
          <w:sz w:val="20"/>
          <w:szCs w:val="20"/>
          <w:lang w:eastAsia="en-GB"/>
        </w:rPr>
        <w:t xml:space="preserve">The Tenderer shall note the requirements for Job Creation Reporting for EPWP as set out in </w:t>
      </w:r>
      <w:r>
        <w:rPr>
          <w:rFonts w:ascii="Arial" w:hAnsi="Arial" w:cs="Arial"/>
          <w:bCs/>
          <w:sz w:val="20"/>
          <w:szCs w:val="20"/>
        </w:rPr>
        <w:t xml:space="preserve">the </w:t>
      </w:r>
      <w:r w:rsidRPr="0006325E">
        <w:rPr>
          <w:rFonts w:ascii="Arial" w:hAnsi="Arial" w:cs="Arial"/>
          <w:bCs/>
          <w:sz w:val="20"/>
          <w:szCs w:val="20"/>
        </w:rPr>
        <w:t>Requirements of the Expanded Public Works Programme (EPWP)</w:t>
      </w:r>
      <w:r w:rsidRPr="0006325E">
        <w:rPr>
          <w:rFonts w:ascii="Arial" w:hAnsi="Arial" w:cs="Arial"/>
          <w:bCs/>
          <w:sz w:val="20"/>
          <w:szCs w:val="20"/>
          <w:lang w:eastAsia="en-GB"/>
        </w:rPr>
        <w:t xml:space="preserve"> of the project specifications.</w:t>
      </w:r>
    </w:p>
    <w:p w14:paraId="68D5C9E5" w14:textId="77777777" w:rsidR="00771FDD" w:rsidRPr="0006325E" w:rsidRDefault="00771FDD" w:rsidP="00BC1564">
      <w:pPr>
        <w:tabs>
          <w:tab w:val="left" w:pos="709"/>
        </w:tabs>
        <w:jc w:val="both"/>
        <w:rPr>
          <w:rFonts w:ascii="Arial" w:hAnsi="Arial" w:cs="Arial"/>
          <w:bCs/>
          <w:sz w:val="20"/>
          <w:szCs w:val="20"/>
          <w:lang w:eastAsia="en-GB"/>
        </w:rPr>
      </w:pPr>
    </w:p>
    <w:p w14:paraId="6CAF38A5" w14:textId="77777777" w:rsidR="00771FDD" w:rsidRDefault="00771FDD" w:rsidP="00BC1564">
      <w:pPr>
        <w:jc w:val="both"/>
        <w:rPr>
          <w:rFonts w:ascii="Arial" w:hAnsi="Arial" w:cs="Arial"/>
          <w:bCs/>
          <w:sz w:val="20"/>
          <w:szCs w:val="20"/>
          <w:lang w:eastAsia="en-GB"/>
        </w:rPr>
      </w:pPr>
      <w:r w:rsidRPr="0006325E">
        <w:rPr>
          <w:rFonts w:ascii="Arial" w:hAnsi="Arial" w:cs="Arial"/>
          <w:bCs/>
          <w:sz w:val="20"/>
          <w:szCs w:val="20"/>
          <w:lang w:eastAsia="en-GB"/>
        </w:rPr>
        <w:t>The number of jobs to be created using such local labour is inclusive of the local labour employed to execute various portions of the Works by both the main Contractor and any subcontractors, including the small development subcontractors</w:t>
      </w:r>
      <w:r>
        <w:rPr>
          <w:rFonts w:ascii="Arial" w:hAnsi="Arial" w:cs="Arial"/>
          <w:bCs/>
          <w:sz w:val="20"/>
          <w:szCs w:val="20"/>
          <w:lang w:eastAsia="en-GB"/>
        </w:rPr>
        <w:t>.</w:t>
      </w:r>
      <w:r w:rsidRPr="0006325E">
        <w:rPr>
          <w:rFonts w:ascii="Arial" w:hAnsi="Arial" w:cs="Arial"/>
          <w:bCs/>
          <w:sz w:val="20"/>
          <w:szCs w:val="20"/>
          <w:lang w:eastAsia="en-GB"/>
        </w:rPr>
        <w:t xml:space="preserve"> </w:t>
      </w:r>
    </w:p>
    <w:p w14:paraId="191D05B5" w14:textId="77777777" w:rsidR="00771FDD" w:rsidRPr="0006325E" w:rsidRDefault="00771FDD" w:rsidP="00BC1564">
      <w:pPr>
        <w:jc w:val="both"/>
        <w:rPr>
          <w:rFonts w:ascii="Arial" w:hAnsi="Arial" w:cs="Arial"/>
          <w:bCs/>
          <w:sz w:val="20"/>
          <w:szCs w:val="20"/>
          <w:lang w:eastAsia="en-GB"/>
        </w:rPr>
      </w:pPr>
    </w:p>
    <w:p w14:paraId="0970BCA9" w14:textId="77777777" w:rsidR="00771FDD" w:rsidRPr="0006325E" w:rsidRDefault="00771FDD" w:rsidP="00BC1564">
      <w:pPr>
        <w:jc w:val="both"/>
        <w:rPr>
          <w:rFonts w:ascii="Arial" w:hAnsi="Arial" w:cs="Arial"/>
          <w:bCs/>
          <w:sz w:val="20"/>
          <w:szCs w:val="20"/>
          <w:u w:val="single"/>
          <w:lang w:eastAsia="en-GB"/>
        </w:rPr>
      </w:pPr>
      <w:r w:rsidRPr="0006325E">
        <w:rPr>
          <w:rFonts w:ascii="Arial" w:hAnsi="Arial" w:cs="Arial"/>
          <w:bCs/>
          <w:sz w:val="20"/>
          <w:szCs w:val="20"/>
          <w:u w:val="single"/>
          <w:lang w:eastAsia="en-GB"/>
        </w:rPr>
        <w:t xml:space="preserve">The number of jobs to be created using such local labour shall include for a minimum </w:t>
      </w:r>
      <w:r>
        <w:rPr>
          <w:rFonts w:ascii="Arial" w:hAnsi="Arial" w:cs="Arial"/>
          <w:bCs/>
          <w:sz w:val="20"/>
          <w:szCs w:val="20"/>
          <w:u w:val="single"/>
          <w:lang w:eastAsia="en-GB"/>
        </w:rPr>
        <w:t xml:space="preserve">percentage </w:t>
      </w:r>
      <w:r w:rsidRPr="0006325E">
        <w:rPr>
          <w:rFonts w:ascii="Arial" w:hAnsi="Arial" w:cs="Arial"/>
          <w:bCs/>
          <w:sz w:val="20"/>
          <w:szCs w:val="20"/>
          <w:u w:val="single"/>
          <w:lang w:eastAsia="en-GB"/>
        </w:rPr>
        <w:t xml:space="preserve">allocation </w:t>
      </w:r>
      <w:r>
        <w:rPr>
          <w:rFonts w:ascii="Arial" w:hAnsi="Arial" w:cs="Arial"/>
          <w:bCs/>
          <w:sz w:val="20"/>
          <w:szCs w:val="20"/>
          <w:u w:val="single"/>
          <w:lang w:eastAsia="en-GB"/>
        </w:rPr>
        <w:t>to the following individual targeted groups</w:t>
      </w:r>
      <w:r w:rsidRPr="0006325E">
        <w:rPr>
          <w:rFonts w:ascii="Arial" w:hAnsi="Arial" w:cs="Arial"/>
          <w:bCs/>
          <w:sz w:val="20"/>
          <w:szCs w:val="20"/>
          <w:u w:val="single"/>
          <w:lang w:eastAsia="en-GB"/>
        </w:rPr>
        <w:t>:</w:t>
      </w:r>
    </w:p>
    <w:p w14:paraId="450252F2" w14:textId="77777777" w:rsidR="00771FDD" w:rsidRPr="0006325E" w:rsidRDefault="00771FDD" w:rsidP="00BC1564">
      <w:pPr>
        <w:jc w:val="both"/>
        <w:rPr>
          <w:rFonts w:ascii="Arial" w:hAnsi="Arial" w:cs="Arial"/>
          <w:bCs/>
          <w:sz w:val="20"/>
          <w:szCs w:val="20"/>
          <w:lang w:eastAsia="en-GB"/>
        </w:rPr>
      </w:pPr>
    </w:p>
    <w:p w14:paraId="0534E68F" w14:textId="77777777" w:rsidR="00771FDD" w:rsidRPr="0006325E" w:rsidRDefault="00D248C4" w:rsidP="004B5E9A">
      <w:pPr>
        <w:pStyle w:val="ListParagraph"/>
        <w:numPr>
          <w:ilvl w:val="0"/>
          <w:numId w:val="16"/>
        </w:numPr>
        <w:ind w:left="720" w:hanging="720"/>
        <w:jc w:val="both"/>
        <w:rPr>
          <w:rFonts w:ascii="Arial" w:hAnsi="Arial" w:cs="Arial"/>
          <w:bCs/>
          <w:sz w:val="20"/>
          <w:szCs w:val="20"/>
          <w:lang w:eastAsia="en-GB"/>
        </w:rPr>
      </w:pPr>
      <w:r>
        <w:rPr>
          <w:rFonts w:ascii="Arial" w:hAnsi="Arial" w:cs="Arial"/>
          <w:bCs/>
          <w:sz w:val="20"/>
          <w:szCs w:val="20"/>
          <w:lang w:eastAsia="en-GB"/>
        </w:rPr>
        <w:t>55</w:t>
      </w:r>
      <w:r w:rsidR="00771FDD" w:rsidRPr="0006325E">
        <w:rPr>
          <w:rFonts w:ascii="Arial" w:hAnsi="Arial" w:cs="Arial"/>
          <w:bCs/>
          <w:sz w:val="20"/>
          <w:szCs w:val="20"/>
          <w:lang w:eastAsia="en-GB"/>
        </w:rPr>
        <w:t>% Women;</w:t>
      </w:r>
    </w:p>
    <w:p w14:paraId="597DAADA" w14:textId="77777777" w:rsidR="00771FDD" w:rsidRPr="0006325E" w:rsidRDefault="00771FDD" w:rsidP="004B5E9A">
      <w:pPr>
        <w:pStyle w:val="ListParagraph"/>
        <w:numPr>
          <w:ilvl w:val="0"/>
          <w:numId w:val="16"/>
        </w:numPr>
        <w:ind w:left="720" w:hanging="720"/>
        <w:jc w:val="both"/>
        <w:rPr>
          <w:rFonts w:ascii="Arial" w:hAnsi="Arial" w:cs="Arial"/>
          <w:bCs/>
          <w:sz w:val="20"/>
          <w:szCs w:val="20"/>
          <w:lang w:eastAsia="en-GB"/>
        </w:rPr>
      </w:pPr>
      <w:r w:rsidRPr="0006325E">
        <w:rPr>
          <w:rFonts w:ascii="Arial" w:hAnsi="Arial" w:cs="Arial"/>
          <w:bCs/>
          <w:sz w:val="20"/>
          <w:szCs w:val="20"/>
          <w:lang w:eastAsia="en-GB"/>
        </w:rPr>
        <w:t xml:space="preserve">55% Youth; and </w:t>
      </w:r>
    </w:p>
    <w:p w14:paraId="45106229" w14:textId="77777777" w:rsidR="00771FDD" w:rsidRPr="0006325E" w:rsidRDefault="00F01BFD" w:rsidP="004B5E9A">
      <w:pPr>
        <w:pStyle w:val="ListParagraph"/>
        <w:numPr>
          <w:ilvl w:val="0"/>
          <w:numId w:val="16"/>
        </w:numPr>
        <w:ind w:left="720" w:hanging="720"/>
        <w:jc w:val="both"/>
        <w:rPr>
          <w:rFonts w:ascii="Arial" w:hAnsi="Arial" w:cs="Arial"/>
          <w:bCs/>
          <w:sz w:val="20"/>
          <w:szCs w:val="20"/>
          <w:lang w:eastAsia="en-GB"/>
        </w:rPr>
      </w:pPr>
      <w:r>
        <w:rPr>
          <w:rFonts w:ascii="Arial" w:hAnsi="Arial" w:cs="Arial"/>
          <w:bCs/>
          <w:sz w:val="20"/>
          <w:szCs w:val="20"/>
          <w:lang w:eastAsia="en-GB"/>
        </w:rPr>
        <w:t>2% Persons with disabilities</w:t>
      </w:r>
      <w:r w:rsidR="00771FDD" w:rsidRPr="0006325E">
        <w:rPr>
          <w:rFonts w:ascii="Arial" w:hAnsi="Arial" w:cs="Arial"/>
          <w:bCs/>
          <w:sz w:val="20"/>
          <w:szCs w:val="20"/>
          <w:lang w:eastAsia="en-GB"/>
        </w:rPr>
        <w:t>.</w:t>
      </w:r>
    </w:p>
    <w:p w14:paraId="20928721" w14:textId="77777777" w:rsidR="00771FDD" w:rsidRPr="0006325E" w:rsidRDefault="00771FDD" w:rsidP="00BC1564">
      <w:pPr>
        <w:tabs>
          <w:tab w:val="left" w:pos="709"/>
        </w:tabs>
        <w:ind w:left="709" w:hanging="709"/>
        <w:jc w:val="both"/>
        <w:rPr>
          <w:rFonts w:ascii="Arial" w:hAnsi="Arial" w:cs="Arial"/>
          <w:bCs/>
          <w:sz w:val="20"/>
          <w:szCs w:val="20"/>
          <w:lang w:eastAsia="en-GB"/>
        </w:rPr>
      </w:pPr>
    </w:p>
    <w:p w14:paraId="3056B45D" w14:textId="77777777" w:rsidR="00771FDD" w:rsidRPr="0006325E" w:rsidRDefault="00771FDD" w:rsidP="00BC1564">
      <w:pPr>
        <w:tabs>
          <w:tab w:val="left" w:pos="709"/>
        </w:tabs>
        <w:jc w:val="both"/>
        <w:rPr>
          <w:rFonts w:ascii="Arial" w:hAnsi="Arial" w:cs="Arial"/>
          <w:sz w:val="20"/>
          <w:szCs w:val="20"/>
          <w:lang w:val="en-ZA"/>
        </w:rPr>
      </w:pPr>
      <w:r w:rsidRPr="0006325E">
        <w:rPr>
          <w:rFonts w:ascii="Arial" w:hAnsi="Arial" w:cs="Arial"/>
          <w:sz w:val="20"/>
          <w:szCs w:val="20"/>
          <w:lang w:val="en-ZA"/>
        </w:rPr>
        <w:t xml:space="preserve">The minimum required content of such </w:t>
      </w:r>
      <w:r w:rsidRPr="0006325E">
        <w:rPr>
          <w:rFonts w:ascii="Arial" w:hAnsi="Arial" w:cs="Arial"/>
          <w:bCs/>
          <w:sz w:val="20"/>
          <w:szCs w:val="20"/>
          <w:lang w:eastAsia="en-GB"/>
        </w:rPr>
        <w:t>local labour</w:t>
      </w:r>
      <w:r w:rsidRPr="0006325E">
        <w:rPr>
          <w:rFonts w:ascii="Arial" w:hAnsi="Arial" w:cs="Arial"/>
          <w:sz w:val="20"/>
          <w:szCs w:val="20"/>
          <w:lang w:val="en-ZA"/>
        </w:rPr>
        <w:t xml:space="preserve"> for this project shall be calculated as follows:</w:t>
      </w:r>
    </w:p>
    <w:p w14:paraId="0952102E" w14:textId="77777777" w:rsidR="00771FDD" w:rsidRPr="0006325E" w:rsidRDefault="00771FDD" w:rsidP="00BC1564">
      <w:pPr>
        <w:tabs>
          <w:tab w:val="left" w:pos="709"/>
        </w:tabs>
        <w:jc w:val="both"/>
        <w:rPr>
          <w:rFonts w:ascii="Arial" w:hAnsi="Arial" w:cs="Arial"/>
          <w:sz w:val="20"/>
          <w:szCs w:val="20"/>
          <w:lang w:val="en-ZA"/>
        </w:rPr>
      </w:pPr>
    </w:p>
    <w:p w14:paraId="2C4377A0" w14:textId="77777777" w:rsidR="00771FDD" w:rsidRPr="0006325E" w:rsidRDefault="00771FDD" w:rsidP="00BC1564">
      <w:pPr>
        <w:tabs>
          <w:tab w:val="left" w:pos="709"/>
        </w:tabs>
        <w:jc w:val="both"/>
        <w:rPr>
          <w:rFonts w:ascii="Arial" w:hAnsi="Arial" w:cs="Arial"/>
          <w:sz w:val="20"/>
          <w:szCs w:val="20"/>
          <w:lang w:val="en-ZA"/>
        </w:rPr>
      </w:pPr>
      <w:r w:rsidRPr="0006325E">
        <w:rPr>
          <w:rFonts w:ascii="Arial" w:hAnsi="Arial" w:cs="Arial"/>
          <w:sz w:val="20"/>
          <w:szCs w:val="20"/>
          <w:lang w:val="en-ZA"/>
        </w:rPr>
        <w:tab/>
        <w:t xml:space="preserve">Minimum required content of such </w:t>
      </w:r>
      <w:r w:rsidRPr="0006325E">
        <w:rPr>
          <w:rFonts w:ascii="Arial" w:hAnsi="Arial" w:cs="Arial"/>
          <w:bCs/>
          <w:sz w:val="20"/>
          <w:szCs w:val="20"/>
          <w:lang w:eastAsia="en-GB"/>
        </w:rPr>
        <w:t>local labour (%)</w:t>
      </w:r>
    </w:p>
    <w:p w14:paraId="3350F078" w14:textId="77777777" w:rsidR="00771FDD" w:rsidRPr="0006325E" w:rsidRDefault="00771FDD" w:rsidP="00BC1564">
      <w:pPr>
        <w:tabs>
          <w:tab w:val="left" w:pos="709"/>
        </w:tabs>
        <w:jc w:val="both"/>
        <w:rPr>
          <w:rFonts w:ascii="Arial" w:hAnsi="Arial" w:cs="Arial"/>
          <w:sz w:val="20"/>
          <w:szCs w:val="20"/>
          <w:lang w:val="en-ZA"/>
        </w:rPr>
      </w:pPr>
    </w:p>
    <w:p w14:paraId="4326000A" w14:textId="77777777" w:rsidR="00771FDD" w:rsidRPr="0006325E" w:rsidRDefault="00771FDD" w:rsidP="00BC1564">
      <w:pPr>
        <w:tabs>
          <w:tab w:val="left" w:pos="709"/>
        </w:tabs>
        <w:jc w:val="both"/>
        <w:rPr>
          <w:rFonts w:ascii="Arial" w:hAnsi="Arial" w:cs="Arial"/>
          <w:sz w:val="20"/>
          <w:szCs w:val="20"/>
          <w:u w:val="single"/>
          <w:lang w:val="en-ZA"/>
        </w:rPr>
      </w:pPr>
      <w:r w:rsidRPr="0006325E">
        <w:rPr>
          <w:rFonts w:ascii="Arial" w:hAnsi="Arial" w:cs="Arial"/>
          <w:sz w:val="20"/>
          <w:szCs w:val="20"/>
          <w:lang w:val="en-ZA"/>
        </w:rPr>
        <w:t>=</w:t>
      </w:r>
      <w:r w:rsidRPr="0006325E">
        <w:rPr>
          <w:rFonts w:ascii="Arial" w:hAnsi="Arial" w:cs="Arial"/>
          <w:sz w:val="20"/>
          <w:szCs w:val="20"/>
          <w:lang w:val="en-ZA"/>
        </w:rPr>
        <w:tab/>
      </w:r>
      <w:r w:rsidRPr="0006325E">
        <w:rPr>
          <w:rFonts w:ascii="Arial" w:hAnsi="Arial" w:cs="Arial"/>
          <w:sz w:val="20"/>
          <w:szCs w:val="20"/>
          <w:u w:val="single"/>
          <w:lang w:val="en-ZA"/>
        </w:rPr>
        <w:t xml:space="preserve">(100 x amount spent on wages for such local </w:t>
      </w:r>
      <w:r w:rsidRPr="0006325E">
        <w:rPr>
          <w:rFonts w:ascii="Arial" w:hAnsi="Arial" w:cs="Arial"/>
          <w:bCs/>
          <w:sz w:val="20"/>
          <w:szCs w:val="20"/>
          <w:u w:val="single"/>
          <w:lang w:eastAsia="en-GB"/>
        </w:rPr>
        <w:t>labour (excluding VAT))</w:t>
      </w:r>
    </w:p>
    <w:p w14:paraId="23DC4E4F" w14:textId="77777777" w:rsidR="00771FDD" w:rsidRPr="0006325E" w:rsidRDefault="00771FDD" w:rsidP="00BC1564">
      <w:pPr>
        <w:tabs>
          <w:tab w:val="left" w:pos="1985"/>
        </w:tabs>
        <w:jc w:val="both"/>
        <w:rPr>
          <w:rFonts w:ascii="Arial" w:hAnsi="Arial" w:cs="Arial"/>
          <w:sz w:val="20"/>
          <w:szCs w:val="20"/>
          <w:lang w:val="en-ZA"/>
        </w:rPr>
      </w:pPr>
      <w:r w:rsidRPr="0006325E">
        <w:rPr>
          <w:rFonts w:ascii="Arial" w:hAnsi="Arial" w:cs="Arial"/>
          <w:sz w:val="20"/>
          <w:szCs w:val="20"/>
          <w:lang w:val="en-ZA"/>
        </w:rPr>
        <w:tab/>
        <w:t xml:space="preserve">(total value of the project </w:t>
      </w:r>
      <w:r w:rsidRPr="0006325E">
        <w:rPr>
          <w:rFonts w:ascii="Arial" w:hAnsi="Arial" w:cs="Arial"/>
          <w:bCs/>
          <w:sz w:val="20"/>
          <w:szCs w:val="20"/>
          <w:lang w:eastAsia="en-GB"/>
        </w:rPr>
        <w:t>(excluding VAT)</w:t>
      </w:r>
      <w:r w:rsidRPr="0006325E">
        <w:rPr>
          <w:rFonts w:ascii="Arial" w:hAnsi="Arial" w:cs="Arial"/>
          <w:sz w:val="20"/>
          <w:szCs w:val="20"/>
          <w:lang w:val="en-ZA"/>
        </w:rPr>
        <w:t>)</w:t>
      </w:r>
    </w:p>
    <w:p w14:paraId="55B4FBE6" w14:textId="77777777" w:rsidR="00771FDD" w:rsidRPr="0006325E" w:rsidRDefault="00771FDD" w:rsidP="00BC1564">
      <w:pPr>
        <w:tabs>
          <w:tab w:val="left" w:pos="709"/>
        </w:tabs>
        <w:jc w:val="both"/>
        <w:rPr>
          <w:rFonts w:ascii="Arial" w:hAnsi="Arial" w:cs="Arial"/>
          <w:sz w:val="20"/>
          <w:szCs w:val="20"/>
          <w:lang w:val="en-ZA"/>
        </w:rPr>
      </w:pPr>
    </w:p>
    <w:p w14:paraId="1B30802C" w14:textId="77777777" w:rsidR="00771FDD" w:rsidRPr="0006325E" w:rsidRDefault="00771FDD" w:rsidP="00BC1564">
      <w:pPr>
        <w:tabs>
          <w:tab w:val="left" w:pos="709"/>
        </w:tabs>
        <w:jc w:val="both"/>
        <w:rPr>
          <w:rFonts w:ascii="Arial" w:hAnsi="Arial" w:cs="Arial"/>
          <w:i/>
          <w:sz w:val="20"/>
          <w:szCs w:val="20"/>
          <w:lang w:val="en-ZA"/>
        </w:rPr>
      </w:pPr>
      <w:r w:rsidRPr="0006325E">
        <w:rPr>
          <w:rFonts w:ascii="Arial" w:hAnsi="Arial" w:cs="Arial"/>
          <w:sz w:val="20"/>
          <w:szCs w:val="20"/>
          <w:lang w:val="en-ZA"/>
        </w:rPr>
        <w:t xml:space="preserve">The minimum required content of such </w:t>
      </w:r>
      <w:r w:rsidRPr="0006325E">
        <w:rPr>
          <w:rFonts w:ascii="Arial" w:hAnsi="Arial" w:cs="Arial"/>
          <w:bCs/>
          <w:sz w:val="20"/>
          <w:szCs w:val="20"/>
          <w:lang w:eastAsia="en-GB"/>
        </w:rPr>
        <w:t>local labour</w:t>
      </w:r>
      <w:r w:rsidRPr="0006325E">
        <w:rPr>
          <w:rFonts w:ascii="Arial" w:hAnsi="Arial" w:cs="Arial"/>
          <w:sz w:val="20"/>
          <w:szCs w:val="20"/>
          <w:lang w:val="en-ZA"/>
        </w:rPr>
        <w:t xml:space="preserve"> for this project </w:t>
      </w:r>
      <w:r w:rsidRPr="00D248C4">
        <w:rPr>
          <w:rFonts w:ascii="Arial" w:hAnsi="Arial" w:cs="Arial"/>
          <w:sz w:val="20"/>
          <w:szCs w:val="20"/>
          <w:lang w:val="en-ZA"/>
        </w:rPr>
        <w:t xml:space="preserve">shall be </w:t>
      </w:r>
      <w:r w:rsidR="00D248C4" w:rsidRPr="00D248C4">
        <w:rPr>
          <w:rFonts w:ascii="Arial" w:hAnsi="Arial" w:cs="Arial"/>
          <w:sz w:val="20"/>
          <w:szCs w:val="20"/>
          <w:u w:val="single"/>
          <w:lang w:val="en-ZA"/>
        </w:rPr>
        <w:t>75</w:t>
      </w:r>
      <w:r w:rsidRPr="00D248C4">
        <w:rPr>
          <w:rFonts w:ascii="Arial" w:hAnsi="Arial" w:cs="Arial"/>
          <w:sz w:val="20"/>
          <w:szCs w:val="20"/>
          <w:u w:val="single"/>
          <w:lang w:val="en-ZA"/>
        </w:rPr>
        <w:t xml:space="preserve"> %</w:t>
      </w:r>
      <w:r w:rsidRPr="00D248C4">
        <w:rPr>
          <w:rFonts w:ascii="Arial" w:hAnsi="Arial" w:cs="Arial"/>
          <w:sz w:val="20"/>
          <w:szCs w:val="20"/>
          <w:lang w:val="en-ZA"/>
        </w:rPr>
        <w:t>.</w:t>
      </w:r>
    </w:p>
    <w:p w14:paraId="2EB1D4C1" w14:textId="77777777" w:rsidR="00771FDD" w:rsidRPr="0006325E" w:rsidRDefault="00771FDD" w:rsidP="00BC1564">
      <w:pPr>
        <w:tabs>
          <w:tab w:val="left" w:pos="709"/>
        </w:tabs>
        <w:jc w:val="both"/>
        <w:rPr>
          <w:rFonts w:ascii="Arial" w:hAnsi="Arial" w:cs="Arial"/>
          <w:sz w:val="20"/>
          <w:szCs w:val="20"/>
          <w:lang w:val="en-ZA"/>
        </w:rPr>
      </w:pPr>
    </w:p>
    <w:p w14:paraId="773BAF80" w14:textId="77777777" w:rsidR="00771FDD" w:rsidRPr="00F85432" w:rsidRDefault="00771FDD" w:rsidP="00BC1564">
      <w:pPr>
        <w:tabs>
          <w:tab w:val="left" w:pos="709"/>
        </w:tabs>
        <w:jc w:val="both"/>
        <w:rPr>
          <w:rFonts w:ascii="Arial" w:hAnsi="Arial" w:cs="Arial"/>
          <w:sz w:val="20"/>
          <w:szCs w:val="20"/>
          <w:lang w:val="en-ZA"/>
        </w:rPr>
      </w:pPr>
      <w:r w:rsidRPr="0006325E">
        <w:rPr>
          <w:rFonts w:ascii="Arial" w:hAnsi="Arial" w:cs="Arial"/>
          <w:sz w:val="20"/>
          <w:szCs w:val="20"/>
          <w:lang w:val="en-ZA"/>
        </w:rPr>
        <w:t>For purposes of completing the table on the next page containing the</w:t>
      </w:r>
      <w:r w:rsidRPr="0006325E">
        <w:t xml:space="preserve"> </w:t>
      </w:r>
      <w:r w:rsidRPr="0006325E">
        <w:rPr>
          <w:rFonts w:ascii="Arial" w:hAnsi="Arial" w:cs="Arial"/>
          <w:sz w:val="20"/>
          <w:szCs w:val="20"/>
          <w:lang w:val="en-ZA"/>
        </w:rPr>
        <w:t xml:space="preserve">Tenderer’s declaration with respect to participation in job creation using local labour, the total value of the project </w:t>
      </w:r>
      <w:r w:rsidRPr="0006325E">
        <w:rPr>
          <w:rFonts w:ascii="Arial" w:hAnsi="Arial" w:cs="Arial"/>
          <w:bCs/>
          <w:sz w:val="20"/>
          <w:szCs w:val="20"/>
          <w:lang w:eastAsia="en-GB"/>
        </w:rPr>
        <w:t>shall be the amount of the Tender Offer.</w:t>
      </w:r>
    </w:p>
    <w:p w14:paraId="47C8B4F7" w14:textId="77777777" w:rsidR="00771FDD" w:rsidRPr="00F85432" w:rsidRDefault="00771FDD" w:rsidP="00BC1564">
      <w:pPr>
        <w:tabs>
          <w:tab w:val="left" w:pos="709"/>
        </w:tabs>
        <w:jc w:val="both"/>
        <w:rPr>
          <w:rFonts w:ascii="Arial" w:hAnsi="Arial" w:cs="Arial"/>
          <w:sz w:val="20"/>
          <w:szCs w:val="20"/>
          <w:lang w:val="en-ZA"/>
        </w:rPr>
      </w:pPr>
    </w:p>
    <w:p w14:paraId="79D33E1F" w14:textId="77777777" w:rsidR="00771FDD" w:rsidRPr="002101FA" w:rsidRDefault="00771FDD" w:rsidP="00BC1564">
      <w:pPr>
        <w:pStyle w:val="Heading3"/>
        <w:keepLines/>
        <w:numPr>
          <w:ilvl w:val="0"/>
          <w:numId w:val="0"/>
        </w:numPr>
        <w:spacing w:before="0" w:after="0"/>
        <w:jc w:val="both"/>
        <w:rPr>
          <w:bCs w:val="0"/>
          <w:szCs w:val="20"/>
          <w:u w:val="single"/>
          <w:lang w:val="en-ZA"/>
        </w:rPr>
      </w:pPr>
      <w:r w:rsidRPr="002101FA">
        <w:rPr>
          <w:bCs w:val="0"/>
          <w:szCs w:val="20"/>
          <w:u w:val="single"/>
          <w:lang w:val="en-ZA"/>
        </w:rPr>
        <w:t>TENDERER’S DECLARATION</w:t>
      </w:r>
      <w:r w:rsidRPr="002101FA">
        <w:rPr>
          <w:szCs w:val="20"/>
          <w:u w:val="single"/>
          <w:lang w:val="en-ZA"/>
        </w:rPr>
        <w:t xml:space="preserve"> WITH RESPECT TO PARTICIPATION IN JOB CREATION USING LOCAL LABOUR</w:t>
      </w:r>
      <w:r w:rsidRPr="002101FA">
        <w:rPr>
          <w:bCs w:val="0"/>
          <w:szCs w:val="20"/>
          <w:u w:val="single"/>
          <w:lang w:val="en-ZA"/>
        </w:rPr>
        <w:t>:</w:t>
      </w:r>
    </w:p>
    <w:p w14:paraId="380315A9" w14:textId="77777777" w:rsidR="00771FDD" w:rsidRPr="002101FA" w:rsidRDefault="00771FDD" w:rsidP="00BC1564">
      <w:pPr>
        <w:pStyle w:val="Heading3"/>
        <w:keepLines/>
        <w:numPr>
          <w:ilvl w:val="0"/>
          <w:numId w:val="0"/>
        </w:numPr>
        <w:spacing w:before="0" w:after="0"/>
        <w:ind w:left="709" w:hanging="709"/>
        <w:jc w:val="both"/>
        <w:rPr>
          <w:b w:val="0"/>
          <w:bCs w:val="0"/>
          <w:szCs w:val="20"/>
          <w:lang w:val="en-ZA"/>
        </w:rPr>
      </w:pPr>
    </w:p>
    <w:p w14:paraId="6962CB89" w14:textId="77777777" w:rsidR="00771FDD" w:rsidRPr="002101FA" w:rsidRDefault="00771FDD" w:rsidP="00BC1564">
      <w:pPr>
        <w:keepNext/>
        <w:keepLines/>
        <w:jc w:val="both"/>
        <w:rPr>
          <w:rFonts w:ascii="Arial" w:hAnsi="Arial" w:cs="Arial"/>
          <w:sz w:val="20"/>
          <w:szCs w:val="20"/>
          <w:lang w:val="en-ZA"/>
        </w:rPr>
      </w:pPr>
      <w:r w:rsidRPr="002101FA">
        <w:rPr>
          <w:rFonts w:ascii="Arial" w:hAnsi="Arial" w:cs="Arial"/>
          <w:sz w:val="20"/>
          <w:szCs w:val="20"/>
          <w:lang w:val="en-ZA"/>
        </w:rPr>
        <w:t>The Tenderer shall complete the table below reflecting the anticipated local labour force to be employed on this contract, including such local labour employed by subcontractors.</w:t>
      </w:r>
    </w:p>
    <w:p w14:paraId="0E272A21" w14:textId="77777777" w:rsidR="00771FDD" w:rsidRPr="002101FA" w:rsidRDefault="00771FDD" w:rsidP="00BC1564">
      <w:pPr>
        <w:keepNext/>
        <w:keepLines/>
        <w:jc w:val="both"/>
        <w:rPr>
          <w:rFonts w:ascii="Arial" w:hAnsi="Arial" w:cs="Arial"/>
          <w:sz w:val="20"/>
          <w:szCs w:val="20"/>
          <w:lang w:val="en-ZA"/>
        </w:rPr>
      </w:pPr>
    </w:p>
    <w:p w14:paraId="0F87E1EC" w14:textId="77777777" w:rsidR="00771FDD" w:rsidRPr="002101FA" w:rsidRDefault="00771FDD" w:rsidP="00BC1564">
      <w:pPr>
        <w:keepNext/>
        <w:keepLines/>
        <w:jc w:val="both"/>
        <w:rPr>
          <w:rFonts w:ascii="Arial" w:hAnsi="Arial" w:cs="Arial"/>
          <w:sz w:val="20"/>
          <w:szCs w:val="20"/>
          <w:lang w:val="en-ZA"/>
        </w:rPr>
      </w:pPr>
      <w:r w:rsidRPr="002101FA">
        <w:rPr>
          <w:rFonts w:ascii="Arial" w:hAnsi="Arial" w:cs="Arial"/>
          <w:sz w:val="20"/>
          <w:szCs w:val="20"/>
          <w:lang w:val="en-ZA"/>
        </w:rPr>
        <w:t xml:space="preserve">I/We hereby tender to </w:t>
      </w:r>
      <w:r w:rsidRPr="002101FA">
        <w:rPr>
          <w:rFonts w:ascii="Arial" w:hAnsi="Arial" w:cs="Arial"/>
          <w:bCs/>
          <w:sz w:val="20"/>
          <w:szCs w:val="20"/>
          <w:lang w:eastAsia="en-GB"/>
        </w:rPr>
        <w:t xml:space="preserve">participate in job creation through the employment of local labour </w:t>
      </w:r>
      <w:r w:rsidRPr="002101FA">
        <w:rPr>
          <w:rFonts w:ascii="Arial" w:hAnsi="Arial" w:cs="Arial"/>
          <w:sz w:val="20"/>
          <w:szCs w:val="20"/>
          <w:lang w:val="en-ZA"/>
        </w:rPr>
        <w:t>by creating the following number of jobs using unskilled or semi-skilled labourers</w:t>
      </w:r>
      <w:r>
        <w:rPr>
          <w:rFonts w:ascii="Arial" w:hAnsi="Arial" w:cs="Arial"/>
          <w:sz w:val="20"/>
          <w:szCs w:val="20"/>
          <w:lang w:val="en-ZA"/>
        </w:rPr>
        <w:t>,</w:t>
      </w:r>
      <w:r w:rsidRPr="006A7B97">
        <w:rPr>
          <w:rFonts w:ascii="Arial" w:hAnsi="Arial" w:cs="Arial"/>
          <w:sz w:val="20"/>
          <w:szCs w:val="20"/>
          <w:lang w:val="en-ZA"/>
        </w:rPr>
        <w:t xml:space="preserve"> </w:t>
      </w:r>
      <w:r w:rsidRPr="002101FA">
        <w:rPr>
          <w:rFonts w:ascii="Arial" w:hAnsi="Arial" w:cs="Arial"/>
          <w:sz w:val="20"/>
          <w:szCs w:val="20"/>
          <w:lang w:val="en-ZA"/>
        </w:rPr>
        <w:t>recruited from the local community</w:t>
      </w:r>
      <w:r>
        <w:rPr>
          <w:rFonts w:ascii="Arial" w:hAnsi="Arial" w:cs="Arial"/>
          <w:sz w:val="20"/>
          <w:szCs w:val="20"/>
          <w:lang w:val="en-ZA"/>
        </w:rPr>
        <w:t>,</w:t>
      </w:r>
      <w:r w:rsidRPr="002101FA">
        <w:rPr>
          <w:rFonts w:ascii="Arial" w:hAnsi="Arial" w:cs="Arial"/>
          <w:sz w:val="20"/>
          <w:szCs w:val="20"/>
          <w:lang w:val="en-ZA"/>
        </w:rPr>
        <w:t xml:space="preserve"> </w:t>
      </w:r>
      <w:r w:rsidRPr="002101FA">
        <w:rPr>
          <w:rFonts w:ascii="Arial" w:hAnsi="Arial" w:cs="Arial"/>
          <w:bCs/>
          <w:sz w:val="20"/>
          <w:szCs w:val="20"/>
          <w:lang w:eastAsia="en-GB"/>
        </w:rPr>
        <w:t>who are South African Citizens</w:t>
      </w:r>
      <w:r w:rsidRPr="006A7B97">
        <w:t xml:space="preserve"> </w:t>
      </w:r>
      <w:r w:rsidRPr="00D248C4">
        <w:rPr>
          <w:rFonts w:ascii="Arial" w:hAnsi="Arial" w:cs="Arial"/>
          <w:bCs/>
          <w:sz w:val="20"/>
          <w:szCs w:val="20"/>
          <w:lang w:eastAsia="en-GB"/>
        </w:rPr>
        <w:t>or foreigners in possession of a work visa issued by the Department of Home Affairs (only one such foreigner may be employed on any project),</w:t>
      </w:r>
      <w:r w:rsidRPr="002101FA">
        <w:rPr>
          <w:rFonts w:ascii="Arial" w:hAnsi="Arial" w:cs="Arial"/>
          <w:bCs/>
          <w:sz w:val="20"/>
          <w:szCs w:val="20"/>
          <w:lang w:eastAsia="en-GB"/>
        </w:rPr>
        <w:t xml:space="preserve"> </w:t>
      </w:r>
      <w:r w:rsidRPr="00F63E5B">
        <w:rPr>
          <w:rFonts w:ascii="Arial" w:hAnsi="Arial" w:cs="Arial"/>
          <w:sz w:val="20"/>
          <w:szCs w:val="20"/>
          <w:u w:val="single"/>
          <w:lang w:val="en-ZA"/>
        </w:rPr>
        <w:t>including for</w:t>
      </w:r>
      <w:r w:rsidRPr="00F63E5B">
        <w:rPr>
          <w:rFonts w:ascii="Arial" w:hAnsi="Arial" w:cs="Arial"/>
          <w:bCs/>
          <w:sz w:val="20"/>
          <w:szCs w:val="20"/>
          <w:u w:val="single"/>
          <w:lang w:eastAsia="en-GB"/>
        </w:rPr>
        <w:t xml:space="preserve"> a minimum allocation of</w:t>
      </w:r>
      <w:r w:rsidRPr="00F63E5B">
        <w:rPr>
          <w:rFonts w:ascii="Arial" w:hAnsi="Arial" w:cs="Arial"/>
          <w:sz w:val="20"/>
          <w:szCs w:val="20"/>
          <w:u w:val="single"/>
          <w:lang w:val="en-ZA"/>
        </w:rPr>
        <w:t xml:space="preserve"> </w:t>
      </w:r>
      <w:r w:rsidR="00D248C4">
        <w:rPr>
          <w:rFonts w:ascii="Arial" w:hAnsi="Arial" w:cs="Arial"/>
          <w:bCs/>
          <w:sz w:val="20"/>
          <w:szCs w:val="20"/>
          <w:u w:val="single"/>
          <w:lang w:eastAsia="en-GB"/>
        </w:rPr>
        <w:t>55</w:t>
      </w:r>
      <w:r w:rsidRPr="00F63E5B">
        <w:rPr>
          <w:rFonts w:ascii="Arial" w:hAnsi="Arial" w:cs="Arial"/>
          <w:bCs/>
          <w:sz w:val="20"/>
          <w:szCs w:val="20"/>
          <w:u w:val="single"/>
          <w:lang w:eastAsia="en-GB"/>
        </w:rPr>
        <w:t>% Women, 55% Youth and 2% Disabled</w:t>
      </w:r>
      <w:r w:rsidRPr="00D25306">
        <w:rPr>
          <w:rFonts w:ascii="Arial" w:hAnsi="Arial" w:cs="Arial"/>
          <w:sz w:val="20"/>
          <w:szCs w:val="20"/>
          <w:lang w:val="en-ZA"/>
        </w:rPr>
        <w:t>:</w:t>
      </w:r>
    </w:p>
    <w:p w14:paraId="6AF2DB78" w14:textId="77777777" w:rsidR="00771FDD" w:rsidRPr="002101FA" w:rsidRDefault="00771FDD" w:rsidP="00BC1564">
      <w:pPr>
        <w:keepNext/>
        <w:keepLines/>
        <w:jc w:val="both"/>
        <w:rPr>
          <w:rFonts w:ascii="Arial" w:hAnsi="Arial" w:cs="Arial"/>
          <w:sz w:val="20"/>
          <w:szCs w:val="20"/>
          <w:lang w:val="en-US"/>
        </w:rPr>
      </w:pPr>
    </w:p>
    <w:tbl>
      <w:tblPr>
        <w:tblW w:w="9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1"/>
        <w:gridCol w:w="1276"/>
        <w:gridCol w:w="1276"/>
        <w:gridCol w:w="1871"/>
        <w:gridCol w:w="964"/>
        <w:gridCol w:w="910"/>
      </w:tblGrid>
      <w:tr w:rsidR="00771FDD" w:rsidRPr="002101FA" w14:paraId="00F5A247" w14:textId="77777777" w:rsidTr="00BC1564">
        <w:tc>
          <w:tcPr>
            <w:tcW w:w="2941" w:type="dxa"/>
            <w:tcBorders>
              <w:top w:val="double" w:sz="4" w:space="0" w:color="auto"/>
              <w:left w:val="double" w:sz="4" w:space="0" w:color="auto"/>
            </w:tcBorders>
            <w:shd w:val="clear" w:color="auto" w:fill="auto"/>
          </w:tcPr>
          <w:p w14:paraId="01DA8867" w14:textId="77777777" w:rsidR="00771FDD" w:rsidRPr="004400CF" w:rsidRDefault="00771FDD" w:rsidP="00BC1564">
            <w:pPr>
              <w:keepNext/>
              <w:keepLines/>
              <w:spacing w:before="60" w:after="60"/>
              <w:rPr>
                <w:rFonts w:ascii="Arial" w:hAnsi="Arial" w:cs="Arial"/>
                <w:b/>
                <w:sz w:val="16"/>
                <w:szCs w:val="16"/>
                <w:lang w:val="en-ZA"/>
              </w:rPr>
            </w:pPr>
            <w:r w:rsidRPr="004400CF">
              <w:rPr>
                <w:rFonts w:ascii="Arial" w:hAnsi="Arial" w:cs="Arial"/>
                <w:b/>
                <w:sz w:val="16"/>
                <w:szCs w:val="16"/>
                <w:lang w:val="en-ZA"/>
              </w:rPr>
              <w:t>Local labour comprising unskilled or semi</w:t>
            </w:r>
            <w:r w:rsidRPr="004400CF">
              <w:rPr>
                <w:rFonts w:ascii="Arial" w:hAnsi="Arial" w:cs="Arial"/>
                <w:b/>
                <w:sz w:val="16"/>
                <w:szCs w:val="16"/>
                <w:lang w:val="en-ZA"/>
              </w:rPr>
              <w:noBreakHyphen/>
              <w:t>skilled labourers recruited from the local community</w:t>
            </w:r>
          </w:p>
        </w:tc>
        <w:tc>
          <w:tcPr>
            <w:tcW w:w="1276" w:type="dxa"/>
            <w:tcBorders>
              <w:top w:val="double" w:sz="4" w:space="0" w:color="auto"/>
            </w:tcBorders>
            <w:shd w:val="clear" w:color="auto" w:fill="auto"/>
          </w:tcPr>
          <w:p w14:paraId="37AF89FF" w14:textId="77777777" w:rsidR="00771FDD" w:rsidRPr="004400CF" w:rsidRDefault="00771FDD" w:rsidP="00BC1564">
            <w:pPr>
              <w:keepNext/>
              <w:keepLines/>
              <w:spacing w:before="60" w:after="60"/>
              <w:rPr>
                <w:rFonts w:ascii="Arial" w:hAnsi="Arial" w:cs="Arial"/>
                <w:b/>
                <w:sz w:val="16"/>
                <w:szCs w:val="16"/>
                <w:lang w:val="en-ZA"/>
              </w:rPr>
            </w:pPr>
            <w:r w:rsidRPr="004400CF">
              <w:rPr>
                <w:rFonts w:ascii="Arial" w:hAnsi="Arial" w:cs="Arial"/>
                <w:b/>
                <w:sz w:val="16"/>
                <w:szCs w:val="16"/>
                <w:lang w:val="en-ZA"/>
              </w:rPr>
              <w:t>Anticipated number of jobs to be created</w:t>
            </w:r>
          </w:p>
        </w:tc>
        <w:tc>
          <w:tcPr>
            <w:tcW w:w="1276" w:type="dxa"/>
            <w:tcBorders>
              <w:top w:val="double" w:sz="4" w:space="0" w:color="auto"/>
            </w:tcBorders>
            <w:shd w:val="clear" w:color="auto" w:fill="auto"/>
          </w:tcPr>
          <w:p w14:paraId="644DC66A" w14:textId="77777777" w:rsidR="00771FDD" w:rsidRPr="004400CF" w:rsidRDefault="00771FDD" w:rsidP="00BC1564">
            <w:pPr>
              <w:keepNext/>
              <w:keepLines/>
              <w:spacing w:before="60" w:after="60"/>
              <w:rPr>
                <w:rFonts w:ascii="Arial" w:hAnsi="Arial" w:cs="Arial"/>
                <w:b/>
                <w:sz w:val="16"/>
                <w:szCs w:val="16"/>
                <w:lang w:val="en-ZA"/>
              </w:rPr>
            </w:pPr>
            <w:r w:rsidRPr="004400CF">
              <w:rPr>
                <w:rFonts w:ascii="Arial" w:hAnsi="Arial" w:cs="Arial"/>
                <w:b/>
                <w:sz w:val="16"/>
                <w:szCs w:val="16"/>
                <w:lang w:val="en-ZA"/>
              </w:rPr>
              <w:t>Total number of person</w:t>
            </w:r>
            <w:r w:rsidRPr="004400CF">
              <w:rPr>
                <w:rFonts w:ascii="Arial" w:hAnsi="Arial" w:cs="Arial"/>
                <w:b/>
                <w:sz w:val="16"/>
                <w:szCs w:val="16"/>
                <w:lang w:val="en-ZA"/>
              </w:rPr>
              <w:noBreakHyphen/>
              <w:t>days anticipated</w:t>
            </w:r>
          </w:p>
        </w:tc>
        <w:tc>
          <w:tcPr>
            <w:tcW w:w="1871" w:type="dxa"/>
            <w:tcBorders>
              <w:top w:val="double" w:sz="4" w:space="0" w:color="auto"/>
            </w:tcBorders>
            <w:shd w:val="clear" w:color="auto" w:fill="auto"/>
          </w:tcPr>
          <w:p w14:paraId="16C1CBFE" w14:textId="77777777" w:rsidR="00771FDD" w:rsidRPr="004400CF" w:rsidRDefault="00771FDD" w:rsidP="00BC1564">
            <w:pPr>
              <w:keepNext/>
              <w:keepLines/>
              <w:spacing w:before="60"/>
              <w:jc w:val="right"/>
              <w:rPr>
                <w:rFonts w:ascii="Arial" w:hAnsi="Arial" w:cs="Arial"/>
                <w:b/>
                <w:sz w:val="16"/>
                <w:szCs w:val="16"/>
                <w:lang w:val="en-ZA"/>
              </w:rPr>
            </w:pPr>
            <w:r w:rsidRPr="004400CF">
              <w:rPr>
                <w:rFonts w:ascii="Arial" w:hAnsi="Arial" w:cs="Arial"/>
                <w:b/>
                <w:sz w:val="16"/>
                <w:szCs w:val="16"/>
                <w:lang w:val="en-ZA"/>
              </w:rPr>
              <w:t>Wage rate per person</w:t>
            </w:r>
            <w:r w:rsidRPr="004400CF">
              <w:rPr>
                <w:rFonts w:ascii="Arial" w:hAnsi="Arial" w:cs="Arial"/>
                <w:b/>
                <w:sz w:val="16"/>
                <w:szCs w:val="16"/>
                <w:lang w:val="en-ZA"/>
              </w:rPr>
              <w:noBreakHyphen/>
              <w:t>day (excluding VAT)</w:t>
            </w:r>
          </w:p>
          <w:p w14:paraId="23BB8FF0" w14:textId="77777777" w:rsidR="00771FDD" w:rsidRPr="004400CF" w:rsidRDefault="00771FDD" w:rsidP="00BC1564">
            <w:pPr>
              <w:keepNext/>
              <w:keepLines/>
              <w:spacing w:before="60"/>
              <w:jc w:val="right"/>
              <w:rPr>
                <w:rFonts w:ascii="Arial" w:hAnsi="Arial" w:cs="Arial"/>
                <w:b/>
                <w:sz w:val="16"/>
                <w:szCs w:val="16"/>
                <w:lang w:val="en-ZA"/>
              </w:rPr>
            </w:pPr>
          </w:p>
          <w:p w14:paraId="6D8DBAA8" w14:textId="77777777" w:rsidR="00771FDD" w:rsidRPr="004400CF" w:rsidRDefault="00771FDD" w:rsidP="00BC1564">
            <w:pPr>
              <w:keepNext/>
              <w:keepLines/>
              <w:spacing w:before="60"/>
              <w:jc w:val="right"/>
              <w:rPr>
                <w:rFonts w:ascii="Arial" w:hAnsi="Arial" w:cs="Arial"/>
                <w:b/>
                <w:sz w:val="16"/>
                <w:szCs w:val="16"/>
                <w:lang w:val="en-ZA"/>
              </w:rPr>
            </w:pPr>
            <w:r w:rsidRPr="004400CF">
              <w:rPr>
                <w:rFonts w:ascii="Arial" w:hAnsi="Arial" w:cs="Arial"/>
                <w:b/>
                <w:sz w:val="16"/>
                <w:szCs w:val="16"/>
                <w:lang w:val="en-ZA"/>
              </w:rPr>
              <w:t>(Rand)</w:t>
            </w:r>
          </w:p>
        </w:tc>
        <w:tc>
          <w:tcPr>
            <w:tcW w:w="1871" w:type="dxa"/>
            <w:gridSpan w:val="2"/>
            <w:tcBorders>
              <w:top w:val="double" w:sz="4" w:space="0" w:color="auto"/>
              <w:right w:val="double" w:sz="4" w:space="0" w:color="auto"/>
            </w:tcBorders>
            <w:shd w:val="clear" w:color="auto" w:fill="auto"/>
          </w:tcPr>
          <w:p w14:paraId="713EC261" w14:textId="77777777" w:rsidR="00771FDD" w:rsidRPr="004400CF" w:rsidRDefault="00771FDD" w:rsidP="00BC1564">
            <w:pPr>
              <w:keepNext/>
              <w:keepLines/>
              <w:spacing w:before="60"/>
              <w:jc w:val="right"/>
              <w:rPr>
                <w:rFonts w:ascii="Arial" w:hAnsi="Arial" w:cs="Arial"/>
                <w:b/>
                <w:sz w:val="16"/>
                <w:szCs w:val="16"/>
                <w:lang w:val="en-ZA"/>
              </w:rPr>
            </w:pPr>
            <w:r w:rsidRPr="004400CF">
              <w:rPr>
                <w:rFonts w:ascii="Arial" w:hAnsi="Arial" w:cs="Arial"/>
                <w:b/>
                <w:sz w:val="16"/>
                <w:szCs w:val="16"/>
                <w:lang w:val="en-ZA"/>
              </w:rPr>
              <w:t>Total wage cost (excluding VAT)</w:t>
            </w:r>
          </w:p>
          <w:p w14:paraId="0FB3ED1E" w14:textId="77777777" w:rsidR="00771FDD" w:rsidRPr="004400CF" w:rsidRDefault="00771FDD" w:rsidP="00BC1564">
            <w:pPr>
              <w:keepNext/>
              <w:keepLines/>
              <w:jc w:val="right"/>
              <w:rPr>
                <w:rFonts w:ascii="Arial" w:hAnsi="Arial" w:cs="Arial"/>
                <w:b/>
                <w:sz w:val="16"/>
                <w:szCs w:val="16"/>
                <w:lang w:val="en-ZA"/>
              </w:rPr>
            </w:pPr>
          </w:p>
          <w:p w14:paraId="049C3E57" w14:textId="77777777" w:rsidR="00771FDD" w:rsidRPr="004400CF" w:rsidRDefault="00771FDD" w:rsidP="00BC1564">
            <w:pPr>
              <w:keepNext/>
              <w:keepLines/>
              <w:jc w:val="right"/>
              <w:rPr>
                <w:rFonts w:ascii="Arial" w:hAnsi="Arial" w:cs="Arial"/>
                <w:b/>
                <w:sz w:val="16"/>
                <w:szCs w:val="16"/>
                <w:lang w:val="en-ZA"/>
              </w:rPr>
            </w:pPr>
          </w:p>
          <w:p w14:paraId="79104A0C" w14:textId="77777777" w:rsidR="00771FDD" w:rsidRPr="004400CF" w:rsidRDefault="00771FDD" w:rsidP="00BC1564">
            <w:pPr>
              <w:keepNext/>
              <w:keepLines/>
              <w:jc w:val="right"/>
              <w:rPr>
                <w:rFonts w:ascii="Arial" w:hAnsi="Arial" w:cs="Arial"/>
                <w:b/>
                <w:sz w:val="16"/>
                <w:szCs w:val="16"/>
                <w:lang w:val="en-ZA"/>
              </w:rPr>
            </w:pPr>
            <w:r w:rsidRPr="004400CF">
              <w:rPr>
                <w:rFonts w:ascii="Arial" w:hAnsi="Arial" w:cs="Arial"/>
                <w:b/>
                <w:sz w:val="16"/>
                <w:szCs w:val="16"/>
                <w:lang w:val="en-ZA"/>
              </w:rPr>
              <w:t>(Rand)</w:t>
            </w:r>
          </w:p>
        </w:tc>
      </w:tr>
      <w:tr w:rsidR="00771FDD" w:rsidRPr="002101FA" w14:paraId="3A2D2CE8" w14:textId="77777777" w:rsidTr="00BC1564">
        <w:tc>
          <w:tcPr>
            <w:tcW w:w="2941" w:type="dxa"/>
            <w:tcBorders>
              <w:left w:val="double" w:sz="4" w:space="0" w:color="auto"/>
            </w:tcBorders>
            <w:shd w:val="clear" w:color="auto" w:fill="auto"/>
          </w:tcPr>
          <w:p w14:paraId="6A5F3144" w14:textId="77777777" w:rsidR="00771FDD" w:rsidRPr="004400CF" w:rsidRDefault="00771FDD" w:rsidP="00BC1564">
            <w:pPr>
              <w:keepNext/>
              <w:keepLines/>
              <w:rPr>
                <w:rFonts w:ascii="Arial" w:hAnsi="Arial" w:cs="Arial"/>
                <w:sz w:val="16"/>
                <w:szCs w:val="16"/>
                <w:lang w:val="en-ZA"/>
              </w:rPr>
            </w:pPr>
            <w:r w:rsidRPr="004400CF">
              <w:rPr>
                <w:rFonts w:ascii="Arial" w:hAnsi="Arial" w:cs="Arial"/>
                <w:sz w:val="16"/>
                <w:szCs w:val="16"/>
                <w:lang w:val="en-ZA"/>
              </w:rPr>
              <w:t>Contractor’s local labour content</w:t>
            </w:r>
          </w:p>
        </w:tc>
        <w:tc>
          <w:tcPr>
            <w:tcW w:w="1276" w:type="dxa"/>
            <w:shd w:val="clear" w:color="auto" w:fill="auto"/>
            <w:vAlign w:val="center"/>
          </w:tcPr>
          <w:p w14:paraId="60F1F5BD" w14:textId="77777777" w:rsidR="00771FDD" w:rsidRPr="004400CF" w:rsidRDefault="00771FDD" w:rsidP="00BC1564">
            <w:pPr>
              <w:keepNext/>
              <w:keepLines/>
              <w:jc w:val="right"/>
              <w:rPr>
                <w:rFonts w:ascii="Arial" w:hAnsi="Arial" w:cs="Arial"/>
                <w:sz w:val="16"/>
                <w:szCs w:val="16"/>
                <w:lang w:val="en-ZA"/>
              </w:rPr>
            </w:pPr>
          </w:p>
        </w:tc>
        <w:tc>
          <w:tcPr>
            <w:tcW w:w="1276" w:type="dxa"/>
            <w:shd w:val="clear" w:color="auto" w:fill="auto"/>
            <w:vAlign w:val="center"/>
          </w:tcPr>
          <w:p w14:paraId="3D6D3884" w14:textId="77777777" w:rsidR="00771FDD" w:rsidRPr="004400CF" w:rsidRDefault="00771FDD" w:rsidP="00BC1564">
            <w:pPr>
              <w:keepNext/>
              <w:keepLines/>
              <w:jc w:val="right"/>
              <w:rPr>
                <w:rFonts w:ascii="Arial" w:hAnsi="Arial" w:cs="Arial"/>
                <w:sz w:val="16"/>
                <w:szCs w:val="16"/>
                <w:lang w:val="en-ZA"/>
              </w:rPr>
            </w:pPr>
          </w:p>
        </w:tc>
        <w:tc>
          <w:tcPr>
            <w:tcW w:w="1871" w:type="dxa"/>
            <w:shd w:val="clear" w:color="auto" w:fill="auto"/>
            <w:vAlign w:val="center"/>
          </w:tcPr>
          <w:p w14:paraId="221DE62A" w14:textId="77777777" w:rsidR="00771FDD" w:rsidRPr="004400CF" w:rsidRDefault="00771FDD" w:rsidP="00BC1564">
            <w:pPr>
              <w:keepNext/>
              <w:keepLines/>
              <w:jc w:val="right"/>
              <w:rPr>
                <w:rFonts w:ascii="Arial" w:hAnsi="Arial" w:cs="Arial"/>
                <w:sz w:val="16"/>
                <w:szCs w:val="16"/>
                <w:lang w:val="en-ZA"/>
              </w:rPr>
            </w:pPr>
          </w:p>
        </w:tc>
        <w:tc>
          <w:tcPr>
            <w:tcW w:w="1871" w:type="dxa"/>
            <w:gridSpan w:val="2"/>
            <w:tcBorders>
              <w:right w:val="double" w:sz="4" w:space="0" w:color="auto"/>
            </w:tcBorders>
            <w:shd w:val="clear" w:color="auto" w:fill="auto"/>
            <w:vAlign w:val="center"/>
          </w:tcPr>
          <w:p w14:paraId="7013944C" w14:textId="77777777" w:rsidR="00771FDD" w:rsidRPr="004400CF" w:rsidRDefault="00771FDD" w:rsidP="00BC1564">
            <w:pPr>
              <w:keepNext/>
              <w:keepLines/>
              <w:jc w:val="right"/>
              <w:rPr>
                <w:rFonts w:ascii="Arial" w:hAnsi="Arial" w:cs="Arial"/>
                <w:sz w:val="16"/>
                <w:szCs w:val="16"/>
                <w:lang w:val="en-ZA"/>
              </w:rPr>
            </w:pPr>
          </w:p>
        </w:tc>
      </w:tr>
      <w:tr w:rsidR="00771FDD" w:rsidRPr="002101FA" w14:paraId="7A26D972" w14:textId="77777777" w:rsidTr="00BC1564">
        <w:tc>
          <w:tcPr>
            <w:tcW w:w="2941" w:type="dxa"/>
            <w:tcBorders>
              <w:left w:val="double" w:sz="4" w:space="0" w:color="auto"/>
              <w:bottom w:val="single" w:sz="4" w:space="0" w:color="auto"/>
            </w:tcBorders>
            <w:shd w:val="clear" w:color="auto" w:fill="auto"/>
          </w:tcPr>
          <w:p w14:paraId="72209F83" w14:textId="77777777" w:rsidR="00771FDD" w:rsidRPr="004400CF" w:rsidRDefault="00771FDD" w:rsidP="00BC1564">
            <w:pPr>
              <w:keepNext/>
              <w:keepLines/>
              <w:rPr>
                <w:rFonts w:ascii="Arial" w:hAnsi="Arial" w:cs="Arial"/>
                <w:sz w:val="16"/>
                <w:szCs w:val="16"/>
                <w:lang w:val="en-ZA"/>
              </w:rPr>
            </w:pPr>
            <w:r w:rsidRPr="004400CF">
              <w:rPr>
                <w:rFonts w:ascii="Arial" w:hAnsi="Arial" w:cs="Arial"/>
                <w:sz w:val="16"/>
                <w:szCs w:val="16"/>
                <w:lang w:val="en-ZA"/>
              </w:rPr>
              <w:t>Subcontractors’ local labour content</w:t>
            </w:r>
          </w:p>
        </w:tc>
        <w:tc>
          <w:tcPr>
            <w:tcW w:w="1276" w:type="dxa"/>
            <w:tcBorders>
              <w:bottom w:val="single" w:sz="4" w:space="0" w:color="auto"/>
            </w:tcBorders>
            <w:shd w:val="clear" w:color="auto" w:fill="auto"/>
            <w:vAlign w:val="center"/>
          </w:tcPr>
          <w:p w14:paraId="68945F9F" w14:textId="77777777" w:rsidR="00771FDD" w:rsidRPr="004400CF" w:rsidRDefault="00771FDD" w:rsidP="00BC1564">
            <w:pPr>
              <w:keepNext/>
              <w:keepLines/>
              <w:jc w:val="right"/>
              <w:rPr>
                <w:rFonts w:ascii="Arial" w:hAnsi="Arial" w:cs="Arial"/>
                <w:sz w:val="16"/>
                <w:szCs w:val="16"/>
                <w:lang w:val="en-ZA"/>
              </w:rPr>
            </w:pPr>
          </w:p>
        </w:tc>
        <w:tc>
          <w:tcPr>
            <w:tcW w:w="1276" w:type="dxa"/>
            <w:tcBorders>
              <w:bottom w:val="single" w:sz="4" w:space="0" w:color="auto"/>
            </w:tcBorders>
            <w:shd w:val="clear" w:color="auto" w:fill="auto"/>
            <w:vAlign w:val="center"/>
          </w:tcPr>
          <w:p w14:paraId="1F253A7E" w14:textId="77777777" w:rsidR="00771FDD" w:rsidRPr="004400CF" w:rsidRDefault="00771FDD" w:rsidP="00BC1564">
            <w:pPr>
              <w:keepNext/>
              <w:keepLines/>
              <w:jc w:val="right"/>
              <w:rPr>
                <w:rFonts w:ascii="Arial" w:hAnsi="Arial" w:cs="Arial"/>
                <w:sz w:val="16"/>
                <w:szCs w:val="16"/>
                <w:lang w:val="en-ZA"/>
              </w:rPr>
            </w:pPr>
          </w:p>
        </w:tc>
        <w:tc>
          <w:tcPr>
            <w:tcW w:w="1871" w:type="dxa"/>
            <w:tcBorders>
              <w:bottom w:val="single" w:sz="4" w:space="0" w:color="auto"/>
            </w:tcBorders>
            <w:shd w:val="clear" w:color="auto" w:fill="auto"/>
            <w:vAlign w:val="center"/>
          </w:tcPr>
          <w:p w14:paraId="7241C48B" w14:textId="77777777" w:rsidR="00771FDD" w:rsidRPr="004400CF" w:rsidRDefault="00771FDD" w:rsidP="00BC1564">
            <w:pPr>
              <w:keepNext/>
              <w:keepLines/>
              <w:jc w:val="right"/>
              <w:rPr>
                <w:rFonts w:ascii="Arial" w:hAnsi="Arial" w:cs="Arial"/>
                <w:sz w:val="16"/>
                <w:szCs w:val="16"/>
                <w:lang w:val="en-ZA"/>
              </w:rPr>
            </w:pPr>
          </w:p>
        </w:tc>
        <w:tc>
          <w:tcPr>
            <w:tcW w:w="1871" w:type="dxa"/>
            <w:gridSpan w:val="2"/>
            <w:tcBorders>
              <w:bottom w:val="single" w:sz="4" w:space="0" w:color="auto"/>
              <w:right w:val="double" w:sz="4" w:space="0" w:color="auto"/>
            </w:tcBorders>
            <w:shd w:val="clear" w:color="auto" w:fill="auto"/>
            <w:vAlign w:val="center"/>
          </w:tcPr>
          <w:p w14:paraId="601E015B" w14:textId="77777777" w:rsidR="00771FDD" w:rsidRPr="004400CF" w:rsidRDefault="00771FDD" w:rsidP="00BC1564">
            <w:pPr>
              <w:keepNext/>
              <w:keepLines/>
              <w:jc w:val="right"/>
              <w:rPr>
                <w:rFonts w:ascii="Arial" w:hAnsi="Arial" w:cs="Arial"/>
                <w:sz w:val="16"/>
                <w:szCs w:val="16"/>
                <w:lang w:val="en-ZA"/>
              </w:rPr>
            </w:pPr>
          </w:p>
        </w:tc>
      </w:tr>
      <w:tr w:rsidR="00771FDD" w:rsidRPr="002101FA" w14:paraId="5FF34BE0" w14:textId="77777777" w:rsidTr="00BC1564">
        <w:trPr>
          <w:trHeight w:val="567"/>
        </w:trPr>
        <w:tc>
          <w:tcPr>
            <w:tcW w:w="736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14:paraId="3F70DF01" w14:textId="77777777" w:rsidR="00771FDD" w:rsidRPr="004400CF" w:rsidRDefault="00771FDD" w:rsidP="00BC1564">
            <w:pPr>
              <w:keepNext/>
              <w:keepLines/>
              <w:jc w:val="right"/>
              <w:rPr>
                <w:rFonts w:ascii="Arial" w:hAnsi="Arial" w:cs="Arial"/>
                <w:sz w:val="16"/>
                <w:szCs w:val="16"/>
                <w:lang w:val="en-ZA"/>
              </w:rPr>
            </w:pPr>
            <w:r w:rsidRPr="004400CF">
              <w:rPr>
                <w:rFonts w:ascii="Arial" w:hAnsi="Arial" w:cs="Arial"/>
                <w:sz w:val="16"/>
                <w:szCs w:val="16"/>
                <w:lang w:val="en-ZA"/>
              </w:rPr>
              <w:t>Total anticipated wage cost of</w:t>
            </w:r>
            <w:r w:rsidRPr="004400CF">
              <w:rPr>
                <w:sz w:val="16"/>
                <w:szCs w:val="16"/>
              </w:rPr>
              <w:t xml:space="preserve"> </w:t>
            </w:r>
            <w:r w:rsidRPr="004400CF">
              <w:rPr>
                <w:rFonts w:ascii="Arial" w:hAnsi="Arial" w:cs="Arial"/>
                <w:sz w:val="16"/>
                <w:szCs w:val="16"/>
                <w:lang w:val="en-ZA"/>
              </w:rPr>
              <w:t>local labour content (excluding VAT)</w:t>
            </w:r>
          </w:p>
        </w:tc>
        <w:tc>
          <w:tcPr>
            <w:tcW w:w="1871"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6827F51D" w14:textId="77777777" w:rsidR="00771FDD" w:rsidRPr="004400CF" w:rsidRDefault="00771FDD" w:rsidP="00BC1564">
            <w:pPr>
              <w:keepNext/>
              <w:keepLines/>
              <w:rPr>
                <w:rFonts w:ascii="Arial" w:hAnsi="Arial" w:cs="Arial"/>
                <w:sz w:val="16"/>
                <w:szCs w:val="16"/>
                <w:lang w:val="en-ZA"/>
              </w:rPr>
            </w:pPr>
            <w:r w:rsidRPr="004400CF">
              <w:rPr>
                <w:rFonts w:ascii="Arial" w:hAnsi="Arial" w:cs="Arial"/>
                <w:sz w:val="16"/>
                <w:szCs w:val="16"/>
                <w:lang w:val="en-ZA"/>
              </w:rPr>
              <w:t>R</w:t>
            </w:r>
          </w:p>
        </w:tc>
      </w:tr>
      <w:tr w:rsidR="00771FDD" w:rsidRPr="002101FA" w14:paraId="44AAAEC8" w14:textId="77777777" w:rsidTr="00BC1564">
        <w:trPr>
          <w:trHeight w:val="567"/>
        </w:trPr>
        <w:tc>
          <w:tcPr>
            <w:tcW w:w="7364" w:type="dxa"/>
            <w:gridSpan w:val="4"/>
            <w:tcBorders>
              <w:top w:val="single" w:sz="4" w:space="0" w:color="auto"/>
              <w:left w:val="double" w:sz="4" w:space="0" w:color="auto"/>
              <w:bottom w:val="double" w:sz="4" w:space="0" w:color="auto"/>
              <w:right w:val="single" w:sz="4" w:space="0" w:color="auto"/>
            </w:tcBorders>
            <w:shd w:val="clear" w:color="auto" w:fill="auto"/>
            <w:vAlign w:val="center"/>
          </w:tcPr>
          <w:p w14:paraId="13B2B143" w14:textId="77777777" w:rsidR="00771FDD" w:rsidRPr="004400CF" w:rsidRDefault="00771FDD" w:rsidP="00BC1564">
            <w:pPr>
              <w:keepNext/>
              <w:keepLines/>
              <w:jc w:val="right"/>
              <w:rPr>
                <w:rFonts w:ascii="Arial" w:hAnsi="Arial" w:cs="Arial"/>
                <w:sz w:val="16"/>
                <w:szCs w:val="16"/>
                <w:lang w:val="en-ZA"/>
              </w:rPr>
            </w:pPr>
            <w:r w:rsidRPr="004400CF">
              <w:rPr>
                <w:rFonts w:ascii="Arial" w:hAnsi="Arial" w:cs="Arial"/>
                <w:sz w:val="16"/>
                <w:szCs w:val="16"/>
                <w:lang w:val="en-ZA"/>
              </w:rPr>
              <w:t>Tender Offer (excluding VAT)</w:t>
            </w:r>
          </w:p>
        </w:tc>
        <w:tc>
          <w:tcPr>
            <w:tcW w:w="1871" w:type="dxa"/>
            <w:gridSpan w:val="2"/>
            <w:tcBorders>
              <w:left w:val="single" w:sz="4" w:space="0" w:color="auto"/>
              <w:bottom w:val="double" w:sz="4" w:space="0" w:color="auto"/>
              <w:right w:val="double" w:sz="4" w:space="0" w:color="auto"/>
            </w:tcBorders>
            <w:shd w:val="clear" w:color="auto" w:fill="auto"/>
            <w:vAlign w:val="center"/>
          </w:tcPr>
          <w:p w14:paraId="4947057F" w14:textId="77777777" w:rsidR="00771FDD" w:rsidRPr="004400CF" w:rsidRDefault="00771FDD" w:rsidP="00BC1564">
            <w:pPr>
              <w:keepNext/>
              <w:keepLines/>
              <w:rPr>
                <w:rFonts w:ascii="Arial" w:hAnsi="Arial" w:cs="Arial"/>
                <w:sz w:val="16"/>
                <w:szCs w:val="16"/>
                <w:lang w:val="en-ZA"/>
              </w:rPr>
            </w:pPr>
            <w:r w:rsidRPr="004400CF">
              <w:rPr>
                <w:rFonts w:ascii="Arial" w:hAnsi="Arial" w:cs="Arial"/>
                <w:sz w:val="16"/>
                <w:szCs w:val="16"/>
                <w:lang w:val="en-ZA"/>
              </w:rPr>
              <w:t>R</w:t>
            </w:r>
          </w:p>
        </w:tc>
      </w:tr>
      <w:tr w:rsidR="00771FDD" w:rsidRPr="002101FA" w14:paraId="59419A02" w14:textId="77777777" w:rsidTr="00BC1564">
        <w:trPr>
          <w:trHeight w:val="567"/>
        </w:trPr>
        <w:tc>
          <w:tcPr>
            <w:tcW w:w="8328" w:type="dxa"/>
            <w:gridSpan w:val="5"/>
            <w:tcBorders>
              <w:top w:val="double" w:sz="4" w:space="0" w:color="auto"/>
              <w:left w:val="double" w:sz="4" w:space="0" w:color="auto"/>
              <w:bottom w:val="single" w:sz="4" w:space="0" w:color="auto"/>
              <w:right w:val="single" w:sz="4" w:space="0" w:color="auto"/>
            </w:tcBorders>
            <w:shd w:val="clear" w:color="auto" w:fill="auto"/>
            <w:vAlign w:val="center"/>
          </w:tcPr>
          <w:p w14:paraId="62FFF9BC" w14:textId="77777777" w:rsidR="00771FDD" w:rsidRPr="004400CF" w:rsidRDefault="00771FDD" w:rsidP="00BC1564">
            <w:pPr>
              <w:keepNext/>
              <w:keepLines/>
              <w:jc w:val="right"/>
              <w:rPr>
                <w:rFonts w:ascii="Arial" w:hAnsi="Arial" w:cs="Arial"/>
                <w:sz w:val="16"/>
                <w:szCs w:val="16"/>
                <w:lang w:val="en-ZA"/>
              </w:rPr>
            </w:pPr>
            <w:r w:rsidRPr="004400CF">
              <w:rPr>
                <w:rFonts w:ascii="Arial" w:hAnsi="Arial" w:cs="Arial"/>
                <w:sz w:val="16"/>
                <w:szCs w:val="16"/>
                <w:lang w:val="en-ZA"/>
              </w:rPr>
              <w:t xml:space="preserve">Hence anticipated </w:t>
            </w:r>
            <w:r w:rsidRPr="004400CF">
              <w:rPr>
                <w:rFonts w:ascii="Arial" w:hAnsi="Arial" w:cs="Arial"/>
                <w:bCs/>
                <w:sz w:val="16"/>
                <w:szCs w:val="16"/>
                <w:lang w:eastAsia="en-GB"/>
              </w:rPr>
              <w:t>local labour</w:t>
            </w:r>
            <w:r w:rsidRPr="004400CF">
              <w:rPr>
                <w:rFonts w:ascii="Arial" w:hAnsi="Arial" w:cs="Arial"/>
                <w:sz w:val="16"/>
                <w:szCs w:val="16"/>
                <w:lang w:val="en-ZA"/>
              </w:rPr>
              <w:t xml:space="preserve"> content</w:t>
            </w:r>
          </w:p>
          <w:p w14:paraId="111C7B4A" w14:textId="77777777" w:rsidR="00771FDD" w:rsidRPr="004400CF" w:rsidRDefault="00771FDD" w:rsidP="00BC1564">
            <w:pPr>
              <w:keepNext/>
              <w:keepLines/>
              <w:jc w:val="right"/>
              <w:rPr>
                <w:rFonts w:ascii="Arial" w:hAnsi="Arial" w:cs="Arial"/>
                <w:sz w:val="16"/>
                <w:szCs w:val="16"/>
                <w:lang w:val="en-ZA"/>
              </w:rPr>
            </w:pPr>
            <w:r w:rsidRPr="004400CF">
              <w:rPr>
                <w:rFonts w:ascii="Arial" w:hAnsi="Arial" w:cs="Arial"/>
                <w:sz w:val="16"/>
                <w:szCs w:val="16"/>
                <w:lang w:val="en-ZA"/>
              </w:rPr>
              <w:t>expressed as a percentage of the Tender Offer (excluding VAT)</w:t>
            </w:r>
          </w:p>
          <w:p w14:paraId="0CB27F22" w14:textId="77777777" w:rsidR="00771FDD" w:rsidRPr="004400CF" w:rsidRDefault="00771FDD" w:rsidP="00BC1564">
            <w:pPr>
              <w:keepNext/>
              <w:keepLines/>
              <w:jc w:val="right"/>
              <w:rPr>
                <w:rFonts w:ascii="Arial" w:hAnsi="Arial" w:cs="Arial"/>
                <w:sz w:val="16"/>
                <w:szCs w:val="16"/>
                <w:lang w:val="en-ZA"/>
              </w:rPr>
            </w:pPr>
          </w:p>
          <w:p w14:paraId="36C3E623" w14:textId="77777777" w:rsidR="00771FDD" w:rsidRPr="004400CF" w:rsidRDefault="00771FDD" w:rsidP="00BC1564">
            <w:pPr>
              <w:keepNext/>
              <w:keepLines/>
              <w:ind w:left="720" w:hanging="720"/>
              <w:jc w:val="both"/>
              <w:rPr>
                <w:rFonts w:ascii="Arial" w:hAnsi="Arial" w:cs="Arial"/>
                <w:sz w:val="16"/>
                <w:szCs w:val="16"/>
                <w:lang w:val="en-ZA"/>
              </w:rPr>
            </w:pPr>
            <w:r w:rsidRPr="00D248C4">
              <w:rPr>
                <w:rFonts w:ascii="Arial" w:hAnsi="Arial" w:cs="Arial"/>
                <w:b/>
                <w:i/>
                <w:sz w:val="16"/>
                <w:szCs w:val="16"/>
                <w:u w:val="single"/>
                <w:lang w:val="en-ZA"/>
              </w:rPr>
              <w:t>Note:</w:t>
            </w:r>
            <w:r w:rsidRPr="00D248C4">
              <w:rPr>
                <w:rFonts w:ascii="Arial" w:hAnsi="Arial" w:cs="Arial"/>
                <w:b/>
                <w:i/>
                <w:sz w:val="16"/>
                <w:szCs w:val="16"/>
                <w:lang w:val="en-ZA"/>
              </w:rPr>
              <w:tab/>
              <w:t>Should this percentage not equal or exceed the specified minimum percentage, the tender will be considered non-responsive</w:t>
            </w:r>
            <w:r w:rsidRPr="00D248C4">
              <w:t xml:space="preserve"> </w:t>
            </w:r>
            <w:r w:rsidRPr="00D248C4">
              <w:rPr>
                <w:rFonts w:ascii="Arial" w:hAnsi="Arial" w:cs="Arial"/>
                <w:b/>
                <w:i/>
                <w:sz w:val="16"/>
                <w:szCs w:val="16"/>
                <w:lang w:val="en-ZA"/>
              </w:rPr>
              <w:t>in terms of subclause F.3.8 of the Conditions of Tender and such a tender shall be rejected.</w:t>
            </w:r>
          </w:p>
        </w:tc>
        <w:tc>
          <w:tcPr>
            <w:tcW w:w="910" w:type="dxa"/>
            <w:tcBorders>
              <w:top w:val="double" w:sz="4" w:space="0" w:color="auto"/>
              <w:left w:val="single" w:sz="4" w:space="0" w:color="auto"/>
              <w:right w:val="double" w:sz="4" w:space="0" w:color="auto"/>
            </w:tcBorders>
            <w:shd w:val="clear" w:color="auto" w:fill="auto"/>
            <w:vAlign w:val="center"/>
          </w:tcPr>
          <w:p w14:paraId="14609BB1" w14:textId="77777777" w:rsidR="00771FDD" w:rsidRPr="004400CF" w:rsidRDefault="00771FDD" w:rsidP="00BC1564">
            <w:pPr>
              <w:keepNext/>
              <w:keepLines/>
              <w:jc w:val="right"/>
              <w:rPr>
                <w:rFonts w:ascii="Arial" w:hAnsi="Arial" w:cs="Arial"/>
                <w:sz w:val="16"/>
                <w:szCs w:val="16"/>
                <w:lang w:val="en-ZA"/>
              </w:rPr>
            </w:pPr>
            <w:r w:rsidRPr="004400CF">
              <w:rPr>
                <w:rFonts w:ascii="Arial" w:hAnsi="Arial" w:cs="Arial"/>
                <w:sz w:val="16"/>
                <w:szCs w:val="16"/>
                <w:lang w:val="en-ZA"/>
              </w:rPr>
              <w:t>%</w:t>
            </w:r>
          </w:p>
        </w:tc>
      </w:tr>
      <w:tr w:rsidR="00771FDD" w:rsidRPr="002101FA" w14:paraId="75BE8907" w14:textId="77777777" w:rsidTr="00D248C4">
        <w:trPr>
          <w:trHeight w:val="567"/>
        </w:trPr>
        <w:tc>
          <w:tcPr>
            <w:tcW w:w="8328" w:type="dxa"/>
            <w:gridSpan w:val="5"/>
            <w:tcBorders>
              <w:top w:val="single" w:sz="4" w:space="0" w:color="auto"/>
              <w:left w:val="double" w:sz="4" w:space="0" w:color="auto"/>
              <w:bottom w:val="double" w:sz="4" w:space="0" w:color="auto"/>
              <w:right w:val="single" w:sz="4" w:space="0" w:color="auto"/>
            </w:tcBorders>
            <w:shd w:val="clear" w:color="auto" w:fill="auto"/>
            <w:vAlign w:val="center"/>
          </w:tcPr>
          <w:p w14:paraId="44BE2E38" w14:textId="77777777" w:rsidR="00771FDD" w:rsidRPr="004400CF" w:rsidRDefault="00771FDD" w:rsidP="00BC1564">
            <w:pPr>
              <w:keepNext/>
              <w:keepLines/>
              <w:jc w:val="right"/>
              <w:rPr>
                <w:rFonts w:ascii="Arial" w:hAnsi="Arial" w:cs="Arial"/>
                <w:bCs/>
                <w:sz w:val="16"/>
                <w:szCs w:val="16"/>
                <w:lang w:eastAsia="en-GB"/>
              </w:rPr>
            </w:pPr>
            <w:r w:rsidRPr="00BC1564">
              <w:rPr>
                <w:rFonts w:ascii="Arial" w:hAnsi="Arial" w:cs="Arial"/>
                <w:sz w:val="16"/>
                <w:szCs w:val="16"/>
                <w:lang w:val="en-ZA"/>
              </w:rPr>
              <w:t xml:space="preserve">Specified minimum </w:t>
            </w:r>
            <w:r w:rsidRPr="00BC1564">
              <w:rPr>
                <w:rFonts w:ascii="Arial" w:hAnsi="Arial" w:cs="Arial"/>
                <w:bCs/>
                <w:sz w:val="16"/>
                <w:szCs w:val="16"/>
                <w:lang w:eastAsia="en-GB"/>
              </w:rPr>
              <w:t>local labour content</w:t>
            </w:r>
          </w:p>
          <w:p w14:paraId="4EFFFEF9" w14:textId="77777777" w:rsidR="00771FDD" w:rsidRPr="004400CF" w:rsidRDefault="00771FDD" w:rsidP="00BC1564">
            <w:pPr>
              <w:keepNext/>
              <w:keepLines/>
              <w:jc w:val="right"/>
              <w:rPr>
                <w:rFonts w:ascii="Arial" w:hAnsi="Arial" w:cs="Arial"/>
                <w:color w:val="FF0000"/>
                <w:sz w:val="16"/>
                <w:szCs w:val="16"/>
                <w:lang w:val="en-ZA"/>
              </w:rPr>
            </w:pPr>
          </w:p>
        </w:tc>
        <w:tc>
          <w:tcPr>
            <w:tcW w:w="910" w:type="dxa"/>
            <w:tcBorders>
              <w:left w:val="single" w:sz="4" w:space="0" w:color="auto"/>
              <w:bottom w:val="double" w:sz="4" w:space="0" w:color="auto"/>
              <w:right w:val="double" w:sz="4" w:space="0" w:color="auto"/>
            </w:tcBorders>
            <w:shd w:val="clear" w:color="auto" w:fill="auto"/>
            <w:vAlign w:val="center"/>
          </w:tcPr>
          <w:p w14:paraId="4DE56E1F" w14:textId="77777777" w:rsidR="00771FDD" w:rsidRPr="001C751D" w:rsidRDefault="00D248C4" w:rsidP="00BC1564">
            <w:pPr>
              <w:keepNext/>
              <w:keepLines/>
              <w:jc w:val="right"/>
              <w:rPr>
                <w:rFonts w:ascii="Arial" w:hAnsi="Arial" w:cs="Arial"/>
                <w:b/>
                <w:sz w:val="16"/>
                <w:szCs w:val="16"/>
                <w:lang w:val="en-ZA"/>
              </w:rPr>
            </w:pPr>
            <w:r>
              <w:rPr>
                <w:rFonts w:ascii="Arial" w:hAnsi="Arial" w:cs="Arial"/>
                <w:b/>
                <w:sz w:val="16"/>
                <w:szCs w:val="16"/>
                <w:lang w:val="en-ZA"/>
              </w:rPr>
              <w:t>75</w:t>
            </w:r>
            <w:r w:rsidR="00771FDD" w:rsidRPr="001C751D">
              <w:rPr>
                <w:rFonts w:ascii="Arial" w:hAnsi="Arial" w:cs="Arial"/>
                <w:b/>
                <w:sz w:val="16"/>
                <w:szCs w:val="16"/>
                <w:lang w:val="en-ZA"/>
              </w:rPr>
              <w:t xml:space="preserve"> %</w:t>
            </w:r>
          </w:p>
        </w:tc>
      </w:tr>
    </w:tbl>
    <w:p w14:paraId="299BD5B8" w14:textId="77777777" w:rsidR="00771FDD" w:rsidRPr="002101FA" w:rsidRDefault="00771FDD" w:rsidP="00771FDD">
      <w:pPr>
        <w:jc w:val="both"/>
        <w:rPr>
          <w:rFonts w:ascii="Arial" w:hAnsi="Arial" w:cs="Arial"/>
          <w:sz w:val="20"/>
          <w:szCs w:val="20"/>
          <w:lang w:val="en-ZA"/>
        </w:rPr>
      </w:pPr>
    </w:p>
    <w:p w14:paraId="5A62B734" w14:textId="77777777" w:rsidR="00771FDD" w:rsidRPr="00984483" w:rsidRDefault="00771FDD" w:rsidP="00BC1564">
      <w:pPr>
        <w:jc w:val="both"/>
        <w:rPr>
          <w:rFonts w:ascii="Arial" w:hAnsi="Arial" w:cs="Arial"/>
          <w:b/>
          <w:i/>
          <w:sz w:val="20"/>
          <w:szCs w:val="20"/>
        </w:rPr>
      </w:pPr>
      <w:r w:rsidRPr="00984483">
        <w:rPr>
          <w:rFonts w:ascii="Arial" w:hAnsi="Arial" w:cs="Arial"/>
          <w:b/>
          <w:i/>
          <w:sz w:val="20"/>
          <w:szCs w:val="20"/>
        </w:rPr>
        <w:t xml:space="preserve">A penalty shall be applied to any shortfall in the local labour content achieved, as set out in </w:t>
      </w:r>
      <w:r>
        <w:rPr>
          <w:rFonts w:ascii="Arial" w:hAnsi="Arial" w:cs="Arial"/>
          <w:b/>
          <w:bCs/>
          <w:i/>
          <w:sz w:val="20"/>
          <w:szCs w:val="20"/>
        </w:rPr>
        <w:t>the</w:t>
      </w:r>
      <w:r w:rsidRPr="00984483">
        <w:rPr>
          <w:rFonts w:ascii="Arial" w:hAnsi="Arial" w:cs="Arial"/>
          <w:b/>
          <w:bCs/>
          <w:i/>
          <w:sz w:val="20"/>
          <w:szCs w:val="20"/>
        </w:rPr>
        <w:t> Requirements of the Expanded Public Works Programme (EPWP)</w:t>
      </w:r>
      <w:r w:rsidRPr="00984483">
        <w:rPr>
          <w:rFonts w:ascii="Arial" w:hAnsi="Arial" w:cs="Arial"/>
          <w:b/>
          <w:bCs/>
          <w:i/>
          <w:sz w:val="20"/>
          <w:szCs w:val="20"/>
          <w:lang w:eastAsia="en-GB"/>
        </w:rPr>
        <w:t xml:space="preserve"> of the project specifications.</w:t>
      </w:r>
      <w:r>
        <w:rPr>
          <w:rFonts w:ascii="Arial" w:hAnsi="Arial" w:cs="Arial"/>
          <w:b/>
          <w:i/>
          <w:sz w:val="20"/>
          <w:szCs w:val="20"/>
        </w:rPr>
        <w:t xml:space="preserve">  The penalty </w:t>
      </w:r>
      <w:r w:rsidRPr="00566CAF">
        <w:rPr>
          <w:rFonts w:ascii="Arial" w:hAnsi="Arial" w:cs="Arial"/>
          <w:b/>
          <w:bCs/>
          <w:i/>
          <w:sz w:val="20"/>
          <w:szCs w:val="20"/>
          <w:lang w:eastAsia="en-GB"/>
        </w:rPr>
        <w:t xml:space="preserve">shall not apply to </w:t>
      </w:r>
      <w:r>
        <w:rPr>
          <w:rFonts w:ascii="Arial" w:hAnsi="Arial" w:cs="Arial"/>
          <w:b/>
          <w:bCs/>
          <w:i/>
          <w:sz w:val="20"/>
          <w:szCs w:val="20"/>
          <w:lang w:eastAsia="en-GB"/>
        </w:rPr>
        <w:t xml:space="preserve">shortfalls in </w:t>
      </w:r>
      <w:r w:rsidRPr="00566CAF">
        <w:rPr>
          <w:rFonts w:ascii="Arial" w:hAnsi="Arial" w:cs="Arial"/>
          <w:b/>
          <w:bCs/>
          <w:i/>
          <w:sz w:val="20"/>
          <w:szCs w:val="20"/>
          <w:lang w:eastAsia="en-GB"/>
        </w:rPr>
        <w:t xml:space="preserve">the </w:t>
      </w:r>
      <w:r>
        <w:rPr>
          <w:rFonts w:ascii="Arial" w:hAnsi="Arial" w:cs="Arial"/>
          <w:b/>
          <w:bCs/>
          <w:i/>
          <w:sz w:val="20"/>
          <w:szCs w:val="20"/>
          <w:lang w:eastAsia="en-GB"/>
        </w:rPr>
        <w:t xml:space="preserve">allocations to the </w:t>
      </w:r>
      <w:r w:rsidRPr="00566CAF">
        <w:rPr>
          <w:rFonts w:ascii="Arial" w:hAnsi="Arial" w:cs="Arial"/>
          <w:b/>
          <w:bCs/>
          <w:i/>
          <w:sz w:val="20"/>
          <w:szCs w:val="20"/>
          <w:lang w:eastAsia="en-GB"/>
        </w:rPr>
        <w:t>individual</w:t>
      </w:r>
      <w:r>
        <w:rPr>
          <w:rFonts w:ascii="Arial" w:hAnsi="Arial" w:cs="Arial"/>
          <w:b/>
          <w:bCs/>
          <w:i/>
          <w:sz w:val="20"/>
          <w:szCs w:val="20"/>
          <w:lang w:eastAsia="en-GB"/>
        </w:rPr>
        <w:t xml:space="preserve"> ta</w:t>
      </w:r>
      <w:r w:rsidRPr="00566CAF">
        <w:rPr>
          <w:rFonts w:ascii="Arial" w:hAnsi="Arial" w:cs="Arial"/>
          <w:b/>
          <w:bCs/>
          <w:i/>
          <w:sz w:val="20"/>
          <w:szCs w:val="20"/>
          <w:lang w:eastAsia="en-GB"/>
        </w:rPr>
        <w:t xml:space="preserve">rget </w:t>
      </w:r>
      <w:r>
        <w:rPr>
          <w:rFonts w:ascii="Arial" w:hAnsi="Arial" w:cs="Arial"/>
          <w:b/>
          <w:bCs/>
          <w:i/>
          <w:sz w:val="20"/>
          <w:szCs w:val="20"/>
          <w:lang w:eastAsia="en-GB"/>
        </w:rPr>
        <w:t xml:space="preserve">groups (i.e., Women/Youth/Disabled), only to shortfalls in the total </w:t>
      </w:r>
      <w:r w:rsidRPr="00984483">
        <w:rPr>
          <w:rFonts w:ascii="Arial" w:hAnsi="Arial" w:cs="Arial"/>
          <w:b/>
          <w:i/>
          <w:sz w:val="20"/>
          <w:szCs w:val="20"/>
        </w:rPr>
        <w:t>local labour content achieved</w:t>
      </w:r>
      <w:r>
        <w:rPr>
          <w:rFonts w:ascii="Arial" w:hAnsi="Arial" w:cs="Arial"/>
          <w:b/>
          <w:i/>
          <w:sz w:val="20"/>
          <w:szCs w:val="20"/>
        </w:rPr>
        <w:t>.</w:t>
      </w:r>
    </w:p>
    <w:p w14:paraId="181B2B0C" w14:textId="77777777" w:rsidR="00771FDD" w:rsidRPr="002101FA" w:rsidRDefault="00771FDD" w:rsidP="00BC1564">
      <w:pPr>
        <w:jc w:val="both"/>
        <w:rPr>
          <w:rFonts w:ascii="Arial" w:hAnsi="Arial" w:cs="Arial"/>
          <w:sz w:val="20"/>
          <w:szCs w:val="20"/>
        </w:rPr>
      </w:pPr>
    </w:p>
    <w:p w14:paraId="654F2713" w14:textId="77777777" w:rsidR="00771FDD" w:rsidRPr="002101FA" w:rsidRDefault="00771FDD" w:rsidP="00BC1564">
      <w:pPr>
        <w:jc w:val="both"/>
        <w:rPr>
          <w:rFonts w:ascii="Arial" w:hAnsi="Arial" w:cs="Arial"/>
          <w:sz w:val="20"/>
          <w:szCs w:val="20"/>
          <w:lang w:val="en-ZA"/>
        </w:rPr>
      </w:pPr>
      <w:r w:rsidRPr="002101FA">
        <w:rPr>
          <w:rFonts w:ascii="Arial" w:hAnsi="Arial" w:cs="Arial"/>
          <w:sz w:val="20"/>
          <w:szCs w:val="20"/>
          <w:lang w:val="en-ZA"/>
        </w:rPr>
        <w:t xml:space="preserve">The undersigned, who warrants that he/she is duly authorized to do so on behalf of the Tenderer, confirms that he/she understands the conditions for such participation and confirms that the tender satisfies the conditions for participation </w:t>
      </w:r>
      <w:r w:rsidRPr="002101FA">
        <w:rPr>
          <w:rFonts w:ascii="Arial" w:hAnsi="Arial" w:cs="Arial"/>
          <w:bCs/>
          <w:sz w:val="20"/>
          <w:szCs w:val="20"/>
          <w:lang w:eastAsia="en-GB"/>
        </w:rPr>
        <w:t>in job creation through the employment of local labour</w:t>
      </w:r>
      <w:r w:rsidRPr="002101FA">
        <w:rPr>
          <w:rFonts w:ascii="Arial" w:hAnsi="Arial" w:cs="Arial"/>
          <w:sz w:val="20"/>
          <w:szCs w:val="20"/>
          <w:lang w:val="en-ZA"/>
        </w:rPr>
        <w:t>.</w:t>
      </w:r>
    </w:p>
    <w:p w14:paraId="289AFB31" w14:textId="77777777" w:rsidR="00771FDD" w:rsidRPr="002101FA" w:rsidRDefault="00771FDD" w:rsidP="00BC1564">
      <w:pPr>
        <w:pStyle w:val="HEADING5Ei"/>
        <w:keepNext w:val="0"/>
        <w:widowControl w:val="0"/>
        <w:tabs>
          <w:tab w:val="left" w:pos="720"/>
        </w:tabs>
        <w:outlineLvl w:val="9"/>
        <w:rPr>
          <w:rFonts w:cs="Arial"/>
          <w:snapToGrid w:val="0"/>
          <w:sz w:val="20"/>
          <w:lang w:val="en-ZA"/>
        </w:rPr>
      </w:pPr>
    </w:p>
    <w:p w14:paraId="5CA340DE" w14:textId="77777777" w:rsidR="00771FDD" w:rsidRPr="002101FA" w:rsidRDefault="00771FDD" w:rsidP="00BC1564">
      <w:pPr>
        <w:pStyle w:val="HEADING5Ei"/>
        <w:keepNext w:val="0"/>
        <w:widowControl w:val="0"/>
        <w:tabs>
          <w:tab w:val="left" w:pos="4536"/>
        </w:tabs>
        <w:outlineLvl w:val="9"/>
        <w:rPr>
          <w:rFonts w:cs="Arial"/>
          <w:snapToGrid w:val="0"/>
          <w:sz w:val="20"/>
          <w:lang w:val="en-ZA"/>
        </w:rPr>
      </w:pPr>
    </w:p>
    <w:p w14:paraId="7DFC7C15" w14:textId="77777777" w:rsidR="00771FDD" w:rsidRPr="002101FA" w:rsidRDefault="00771FDD" w:rsidP="00BC1564">
      <w:pPr>
        <w:pStyle w:val="HEADING5Ei"/>
        <w:keepNext w:val="0"/>
        <w:widowControl w:val="0"/>
        <w:tabs>
          <w:tab w:val="right" w:leader="dot" w:pos="9072"/>
        </w:tabs>
        <w:outlineLvl w:val="9"/>
        <w:rPr>
          <w:rFonts w:cs="Arial"/>
          <w:snapToGrid w:val="0"/>
          <w:sz w:val="20"/>
          <w:lang w:val="en-ZA"/>
        </w:rPr>
      </w:pPr>
      <w:r w:rsidRPr="002101FA">
        <w:rPr>
          <w:rFonts w:cs="Arial"/>
          <w:snapToGrid w:val="0"/>
          <w:sz w:val="20"/>
          <w:lang w:val="en-ZA"/>
        </w:rPr>
        <w:t xml:space="preserve">Name: </w:t>
      </w:r>
      <w:r w:rsidRPr="002101FA">
        <w:rPr>
          <w:rFonts w:cs="Arial"/>
          <w:snapToGrid w:val="0"/>
          <w:sz w:val="20"/>
          <w:lang w:val="en-ZA"/>
        </w:rPr>
        <w:tab/>
      </w:r>
    </w:p>
    <w:p w14:paraId="5A311FFF" w14:textId="77777777" w:rsidR="00771FDD" w:rsidRPr="002101FA" w:rsidRDefault="00771FDD" w:rsidP="00BC1564">
      <w:pPr>
        <w:pStyle w:val="HEADING5Ei"/>
        <w:keepNext w:val="0"/>
        <w:widowControl w:val="0"/>
        <w:tabs>
          <w:tab w:val="right" w:leader="dot" w:pos="9072"/>
        </w:tabs>
        <w:outlineLvl w:val="9"/>
        <w:rPr>
          <w:rFonts w:cs="Arial"/>
          <w:snapToGrid w:val="0"/>
          <w:sz w:val="20"/>
          <w:lang w:val="en-ZA"/>
        </w:rPr>
      </w:pPr>
    </w:p>
    <w:p w14:paraId="29A568E8" w14:textId="77777777" w:rsidR="00771FDD" w:rsidRPr="002101FA" w:rsidRDefault="00771FDD" w:rsidP="00BC1564">
      <w:pPr>
        <w:pStyle w:val="HEADING5Ei"/>
        <w:keepNext w:val="0"/>
        <w:widowControl w:val="0"/>
        <w:tabs>
          <w:tab w:val="left" w:pos="720"/>
        </w:tabs>
        <w:outlineLvl w:val="9"/>
        <w:rPr>
          <w:rFonts w:cs="Arial"/>
          <w:snapToGrid w:val="0"/>
          <w:sz w:val="20"/>
          <w:lang w:val="en-ZA"/>
        </w:rPr>
      </w:pPr>
    </w:p>
    <w:p w14:paraId="49B65C01" w14:textId="77777777" w:rsidR="00771FDD" w:rsidRPr="002101FA" w:rsidRDefault="00771FDD" w:rsidP="00BC1564">
      <w:pPr>
        <w:pStyle w:val="HEADING5Ei"/>
        <w:keepNext w:val="0"/>
        <w:widowControl w:val="0"/>
        <w:tabs>
          <w:tab w:val="right" w:leader="dot" w:pos="9072"/>
        </w:tabs>
        <w:outlineLvl w:val="9"/>
        <w:rPr>
          <w:rFonts w:cs="Arial"/>
          <w:snapToGrid w:val="0"/>
          <w:sz w:val="20"/>
          <w:lang w:val="en-ZA"/>
        </w:rPr>
      </w:pPr>
      <w:r w:rsidRPr="002101FA">
        <w:rPr>
          <w:rFonts w:cs="Arial"/>
          <w:snapToGrid w:val="0"/>
          <w:sz w:val="20"/>
          <w:lang w:val="en-ZA"/>
        </w:rPr>
        <w:t xml:space="preserve">Duly authorized to sign on behalf of: </w:t>
      </w:r>
      <w:r w:rsidRPr="002101FA">
        <w:rPr>
          <w:rFonts w:cs="Arial"/>
          <w:snapToGrid w:val="0"/>
          <w:sz w:val="20"/>
          <w:lang w:val="en-ZA"/>
        </w:rPr>
        <w:tab/>
      </w:r>
    </w:p>
    <w:p w14:paraId="73F47664" w14:textId="77777777" w:rsidR="00771FDD" w:rsidRPr="002101FA" w:rsidRDefault="00771FDD" w:rsidP="00BC1564">
      <w:pPr>
        <w:tabs>
          <w:tab w:val="left" w:pos="-1248"/>
          <w:tab w:val="left" w:pos="-720"/>
          <w:tab w:val="left" w:pos="318"/>
          <w:tab w:val="left" w:pos="720"/>
        </w:tabs>
        <w:ind w:left="709" w:hanging="709"/>
        <w:jc w:val="both"/>
        <w:rPr>
          <w:rFonts w:ascii="Arial" w:hAnsi="Arial" w:cs="Arial"/>
          <w:b/>
          <w:sz w:val="20"/>
          <w:szCs w:val="20"/>
          <w:lang w:val="en-ZA"/>
        </w:rPr>
      </w:pPr>
    </w:p>
    <w:p w14:paraId="046EC6FA" w14:textId="77777777" w:rsidR="00771FDD" w:rsidRPr="002101FA" w:rsidRDefault="00771FDD" w:rsidP="00BC1564">
      <w:pPr>
        <w:tabs>
          <w:tab w:val="left" w:pos="-1248"/>
          <w:tab w:val="left" w:pos="-720"/>
          <w:tab w:val="left" w:pos="318"/>
          <w:tab w:val="left" w:pos="810"/>
        </w:tabs>
        <w:jc w:val="both"/>
        <w:rPr>
          <w:rFonts w:ascii="Arial" w:hAnsi="Arial" w:cs="Arial"/>
          <w:sz w:val="20"/>
          <w:szCs w:val="20"/>
          <w:lang w:val="en-ZA"/>
        </w:rPr>
      </w:pPr>
    </w:p>
    <w:p w14:paraId="28D426FC" w14:textId="77777777" w:rsidR="00771FDD" w:rsidRPr="002101FA" w:rsidRDefault="00771FDD" w:rsidP="00BC1564">
      <w:pPr>
        <w:pStyle w:val="ReferenceLine"/>
        <w:widowControl w:val="0"/>
        <w:tabs>
          <w:tab w:val="clear" w:pos="142"/>
          <w:tab w:val="clear" w:pos="1080"/>
          <w:tab w:val="right" w:leader="dot" w:pos="5103"/>
          <w:tab w:val="left" w:pos="6237"/>
          <w:tab w:val="right" w:leader="dot" w:pos="9072"/>
        </w:tabs>
        <w:ind w:left="0" w:firstLine="0"/>
        <w:rPr>
          <w:rFonts w:cs="Arial"/>
          <w:i w:val="0"/>
          <w:snapToGrid w:val="0"/>
          <w:lang w:val="en-ZA"/>
        </w:rPr>
      </w:pPr>
      <w:r w:rsidRPr="002101FA">
        <w:rPr>
          <w:rFonts w:cs="Arial"/>
          <w:i w:val="0"/>
          <w:snapToGrid w:val="0"/>
          <w:lang w:val="en-ZA"/>
        </w:rPr>
        <w:t xml:space="preserve">SIGNATURE: </w:t>
      </w:r>
      <w:r w:rsidRPr="002101FA">
        <w:rPr>
          <w:rFonts w:cs="Arial"/>
          <w:i w:val="0"/>
          <w:snapToGrid w:val="0"/>
          <w:lang w:val="en-ZA"/>
        </w:rPr>
        <w:tab/>
      </w:r>
      <w:r w:rsidRPr="002101FA">
        <w:rPr>
          <w:rFonts w:cs="Arial"/>
          <w:i w:val="0"/>
          <w:snapToGrid w:val="0"/>
          <w:lang w:val="en-ZA"/>
        </w:rPr>
        <w:tab/>
        <w:t xml:space="preserve">DATE: </w:t>
      </w:r>
      <w:r w:rsidRPr="002101FA">
        <w:rPr>
          <w:rFonts w:cs="Arial"/>
          <w:i w:val="0"/>
          <w:snapToGrid w:val="0"/>
          <w:lang w:val="en-ZA"/>
        </w:rPr>
        <w:tab/>
      </w:r>
    </w:p>
    <w:p w14:paraId="6DE853EE" w14:textId="77777777" w:rsidR="00771FDD" w:rsidRPr="002101FA" w:rsidRDefault="00771FDD" w:rsidP="00BC1564">
      <w:pPr>
        <w:pStyle w:val="ReferenceLine"/>
        <w:widowControl w:val="0"/>
        <w:tabs>
          <w:tab w:val="clear" w:pos="1080"/>
        </w:tabs>
        <w:ind w:left="0" w:firstLine="0"/>
        <w:rPr>
          <w:rFonts w:cs="Arial"/>
          <w:snapToGrid w:val="0"/>
          <w:lang w:val="en-ZA"/>
        </w:rPr>
      </w:pPr>
    </w:p>
    <w:p w14:paraId="04E8CF1F" w14:textId="77777777" w:rsidR="00771FDD" w:rsidRPr="002101FA" w:rsidRDefault="00771FDD" w:rsidP="00BC1564">
      <w:pPr>
        <w:pStyle w:val="ReferenceLine"/>
        <w:widowControl w:val="0"/>
        <w:tabs>
          <w:tab w:val="clear" w:pos="1080"/>
        </w:tabs>
        <w:ind w:left="0" w:firstLine="0"/>
        <w:rPr>
          <w:rFonts w:cs="Arial"/>
          <w:snapToGrid w:val="0"/>
          <w:lang w:val="en-ZA"/>
        </w:rPr>
      </w:pPr>
      <w:r w:rsidRPr="002101FA">
        <w:rPr>
          <w:rFonts w:cs="Arial"/>
          <w:snapToGrid w:val="0"/>
          <w:lang w:val="en-ZA"/>
        </w:rPr>
        <w:t>(Of person authorised to sign on behalf of the Tenderer)</w:t>
      </w:r>
    </w:p>
    <w:p w14:paraId="725E7CE6" w14:textId="77777777" w:rsidR="00771FDD" w:rsidRPr="002101FA" w:rsidRDefault="00771FDD" w:rsidP="00BC1564">
      <w:pPr>
        <w:pStyle w:val="ReferenceLine"/>
        <w:widowControl w:val="0"/>
        <w:tabs>
          <w:tab w:val="clear" w:pos="1080"/>
        </w:tabs>
        <w:ind w:left="0" w:firstLine="0"/>
        <w:rPr>
          <w:rFonts w:cs="Arial"/>
          <w:i w:val="0"/>
          <w:snapToGrid w:val="0"/>
          <w:lang w:val="en-ZA"/>
        </w:rPr>
      </w:pPr>
    </w:p>
    <w:p w14:paraId="2DEA7CF1" w14:textId="77777777" w:rsidR="00771FDD" w:rsidRDefault="00771FDD" w:rsidP="00BC1564">
      <w:pPr>
        <w:pStyle w:val="ReferenceLine"/>
        <w:widowControl w:val="0"/>
        <w:tabs>
          <w:tab w:val="clear" w:pos="1080"/>
        </w:tabs>
        <w:ind w:left="0" w:firstLine="0"/>
        <w:rPr>
          <w:rFonts w:cs="Arial"/>
          <w:b/>
          <w:sz w:val="28"/>
          <w:szCs w:val="28"/>
          <w:u w:val="single"/>
          <w:lang w:val="en-ZA"/>
        </w:rPr>
      </w:pPr>
      <w:r w:rsidRPr="002101FA">
        <w:rPr>
          <w:rFonts w:cs="Arial"/>
          <w:b/>
          <w:sz w:val="28"/>
          <w:szCs w:val="28"/>
          <w:u w:val="single"/>
          <w:lang w:val="en-ZA"/>
        </w:rPr>
        <w:t>Failure to complete, sign and date this form shall result in the tender being considered non-responsive in terms of subclause F.3.8 of the Conditions of Tender and such a tender shall be rejected.</w:t>
      </w:r>
    </w:p>
    <w:p w14:paraId="17C7E6EB" w14:textId="77777777" w:rsidR="00771FDD" w:rsidRDefault="00771FDD" w:rsidP="00BC1564">
      <w:pPr>
        <w:pStyle w:val="ReferenceLine"/>
        <w:widowControl w:val="0"/>
        <w:tabs>
          <w:tab w:val="clear" w:pos="1080"/>
        </w:tabs>
        <w:ind w:left="0" w:firstLine="0"/>
        <w:rPr>
          <w:rFonts w:cs="Arial"/>
          <w:b/>
          <w:sz w:val="28"/>
          <w:szCs w:val="28"/>
          <w:u w:val="single"/>
          <w:lang w:val="en-ZA"/>
        </w:rPr>
      </w:pPr>
    </w:p>
    <w:p w14:paraId="6AF29624" w14:textId="77777777" w:rsidR="00771FDD" w:rsidRDefault="00771FDD" w:rsidP="00BC1564">
      <w:pPr>
        <w:pStyle w:val="ReferenceLine"/>
        <w:widowControl w:val="0"/>
        <w:tabs>
          <w:tab w:val="clear" w:pos="1080"/>
        </w:tabs>
        <w:ind w:left="0" w:firstLine="0"/>
        <w:rPr>
          <w:rFonts w:cs="Arial"/>
          <w:lang w:val="en-ZA"/>
        </w:rPr>
      </w:pPr>
    </w:p>
    <w:p w14:paraId="7776DBEF" w14:textId="77777777" w:rsidR="00A07E5F" w:rsidRDefault="00A07E5F" w:rsidP="00B6111E">
      <w:pPr>
        <w:rPr>
          <w:rFonts w:ascii="Arial" w:hAnsi="Arial" w:cs="Arial"/>
        </w:rPr>
      </w:pPr>
    </w:p>
    <w:p w14:paraId="25E05F94" w14:textId="557F922F" w:rsidR="00B31801" w:rsidRDefault="00B31801" w:rsidP="00B6111E">
      <w:pPr>
        <w:rPr>
          <w:rFonts w:ascii="Arial" w:hAnsi="Arial" w:cs="Arial"/>
        </w:rPr>
      </w:pPr>
    </w:p>
    <w:p w14:paraId="1A1800F9" w14:textId="07ADBB45" w:rsidR="00D93F77" w:rsidRDefault="00D93F77" w:rsidP="00B6111E">
      <w:pPr>
        <w:rPr>
          <w:rFonts w:ascii="Arial" w:hAnsi="Arial" w:cs="Arial"/>
        </w:rPr>
      </w:pPr>
    </w:p>
    <w:p w14:paraId="2EF5FCFD" w14:textId="77777777" w:rsidR="0077650C" w:rsidRDefault="0077650C" w:rsidP="00B6111E">
      <w:pPr>
        <w:rPr>
          <w:rFonts w:ascii="Arial" w:hAnsi="Arial" w:cs="Arial"/>
        </w:rPr>
      </w:pPr>
    </w:p>
    <w:bookmarkEnd w:id="3"/>
    <w:bookmarkEnd w:id="9"/>
    <w:p w14:paraId="105E92CE" w14:textId="43D5201A" w:rsidR="006B4C6B" w:rsidRPr="009F1732" w:rsidRDefault="006B4C6B" w:rsidP="006B4C6B">
      <w:pPr>
        <w:rPr>
          <w:sz w:val="20"/>
        </w:rPr>
      </w:pPr>
    </w:p>
    <w:p w14:paraId="432E71BB" w14:textId="77777777" w:rsidR="004F4CAF" w:rsidRPr="004F4CAF" w:rsidRDefault="004F4CAF" w:rsidP="004F4CAF">
      <w:pPr>
        <w:rPr>
          <w:rFonts w:ascii="Arial" w:hAnsi="Arial" w:cs="Arial"/>
          <w:b/>
          <w:sz w:val="20"/>
        </w:rPr>
      </w:pPr>
      <w:r w:rsidRPr="004F4CAF">
        <w:rPr>
          <w:rFonts w:ascii="Arial" w:hAnsi="Arial" w:cs="Arial"/>
          <w:b/>
          <w:bCs/>
          <w:sz w:val="22"/>
        </w:rPr>
        <w:t xml:space="preserve">                              COMPULSORY ENTERPRISE QUESTIONNAIRE</w:t>
      </w:r>
    </w:p>
    <w:p w14:paraId="67CDDB50" w14:textId="77777777" w:rsidR="004F4CAF" w:rsidRPr="004F4CAF" w:rsidRDefault="004F4CAF" w:rsidP="004F4CAF">
      <w:pPr>
        <w:ind w:left="1701" w:hanging="1701"/>
        <w:jc w:val="center"/>
        <w:rPr>
          <w:rFonts w:ascii="Arial" w:hAnsi="Arial" w:cs="Arial"/>
          <w:b/>
          <w:sz w:val="20"/>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4F4CAF" w:rsidRPr="004F4CAF" w14:paraId="05F541D0" w14:textId="77777777" w:rsidTr="00641792">
        <w:tc>
          <w:tcPr>
            <w:tcW w:w="9734" w:type="dxa"/>
          </w:tcPr>
          <w:p w14:paraId="5F6377BC" w14:textId="77777777" w:rsidR="004F4CAF" w:rsidRPr="004F4CAF" w:rsidRDefault="004F4CAF" w:rsidP="004F4CAF">
            <w:pPr>
              <w:jc w:val="both"/>
              <w:rPr>
                <w:rFonts w:ascii="Arial" w:hAnsi="Arial" w:cs="Arial"/>
                <w:sz w:val="20"/>
              </w:rPr>
            </w:pPr>
            <w:r w:rsidRPr="004F4CAF">
              <w:rPr>
                <w:rFonts w:ascii="Arial" w:hAnsi="Arial" w:cs="Arial"/>
                <w:sz w:val="20"/>
              </w:rPr>
              <w:t xml:space="preserve">The following particulars must be furnished.  In the case of a joint venture, </w:t>
            </w:r>
            <w:r w:rsidRPr="004F4CAF">
              <w:rPr>
                <w:rFonts w:ascii="Arial" w:hAnsi="Arial" w:cs="Arial"/>
                <w:b/>
                <w:sz w:val="20"/>
              </w:rPr>
              <w:t>separate</w:t>
            </w:r>
            <w:r w:rsidRPr="004F4CAF">
              <w:rPr>
                <w:rFonts w:ascii="Arial" w:hAnsi="Arial" w:cs="Arial"/>
                <w:sz w:val="20"/>
              </w:rPr>
              <w:t xml:space="preserve"> enterprise questionnaires in respect of each partner must be completed and submitted.</w:t>
            </w:r>
          </w:p>
        </w:tc>
      </w:tr>
      <w:tr w:rsidR="004F4CAF" w:rsidRPr="004F4CAF" w14:paraId="3D12415F" w14:textId="77777777" w:rsidTr="00641792">
        <w:tc>
          <w:tcPr>
            <w:tcW w:w="9734" w:type="dxa"/>
          </w:tcPr>
          <w:p w14:paraId="2CEA8C39" w14:textId="77777777" w:rsidR="004F4CAF" w:rsidRPr="004F4CAF" w:rsidRDefault="004F4CAF" w:rsidP="004F4CAF">
            <w:pPr>
              <w:spacing w:before="120" w:after="60"/>
              <w:rPr>
                <w:rFonts w:ascii="Arial" w:hAnsi="Arial" w:cs="Arial"/>
                <w:b/>
                <w:sz w:val="20"/>
              </w:rPr>
            </w:pPr>
            <w:r w:rsidRPr="004F4CAF">
              <w:rPr>
                <w:rFonts w:ascii="Arial" w:hAnsi="Arial" w:cs="Arial"/>
                <w:b/>
                <w:sz w:val="20"/>
              </w:rPr>
              <w:t xml:space="preserve">Section 1:    Name of enterprise: </w:t>
            </w:r>
            <w:r w:rsidRPr="004F4CAF">
              <w:rPr>
                <w:rFonts w:ascii="Arial" w:hAnsi="Arial" w:cs="Arial"/>
                <w:sz w:val="20"/>
              </w:rPr>
              <w:t>. . . . . . . . . . . . . . . . . . . . . . . . . . . . . . . . . . . . . . . . . . . . . . . . .  . . . . .</w:t>
            </w:r>
            <w:r w:rsidRPr="004F4CAF">
              <w:rPr>
                <w:rFonts w:ascii="Arial" w:hAnsi="Arial" w:cs="Arial"/>
                <w:b/>
                <w:sz w:val="20"/>
              </w:rPr>
              <w:t xml:space="preserve"> </w:t>
            </w:r>
          </w:p>
        </w:tc>
      </w:tr>
      <w:tr w:rsidR="004F4CAF" w:rsidRPr="004F4CAF" w14:paraId="644B2397" w14:textId="77777777" w:rsidTr="00641792">
        <w:tc>
          <w:tcPr>
            <w:tcW w:w="9734" w:type="dxa"/>
          </w:tcPr>
          <w:p w14:paraId="0062AB1D" w14:textId="77777777" w:rsidR="004F4CAF" w:rsidRPr="004F4CAF" w:rsidRDefault="004F4CAF" w:rsidP="004F4CAF">
            <w:pPr>
              <w:spacing w:before="120" w:after="60"/>
              <w:rPr>
                <w:rFonts w:ascii="Arial" w:hAnsi="Arial" w:cs="Arial"/>
                <w:b/>
                <w:sz w:val="20"/>
              </w:rPr>
            </w:pPr>
            <w:r w:rsidRPr="004F4CAF">
              <w:rPr>
                <w:rFonts w:ascii="Arial" w:hAnsi="Arial" w:cs="Arial"/>
                <w:b/>
                <w:sz w:val="20"/>
              </w:rPr>
              <w:t xml:space="preserve">Section 2:    VAT registration number, if any: </w:t>
            </w:r>
            <w:r w:rsidRPr="004F4CAF">
              <w:rPr>
                <w:rFonts w:ascii="Arial" w:hAnsi="Arial" w:cs="Arial"/>
                <w:sz w:val="20"/>
              </w:rPr>
              <w:t>. . . . . . . . . . . . . . . . . . . . . . . . . . . . . . . . . . . . . . . . . . . .</w:t>
            </w:r>
            <w:r w:rsidRPr="004F4CAF">
              <w:rPr>
                <w:rFonts w:ascii="Arial" w:hAnsi="Arial" w:cs="Arial"/>
                <w:b/>
                <w:sz w:val="20"/>
              </w:rPr>
              <w:t xml:space="preserve"> </w:t>
            </w:r>
          </w:p>
        </w:tc>
      </w:tr>
      <w:tr w:rsidR="004F4CAF" w:rsidRPr="004F4CAF" w14:paraId="149CA471" w14:textId="77777777" w:rsidTr="00641792">
        <w:tc>
          <w:tcPr>
            <w:tcW w:w="9734" w:type="dxa"/>
          </w:tcPr>
          <w:p w14:paraId="31A15091" w14:textId="55CB501B" w:rsidR="004F4CAF" w:rsidRPr="004F4CAF" w:rsidRDefault="004F4CAF" w:rsidP="004F4CAF">
            <w:pPr>
              <w:spacing w:before="120" w:after="60"/>
              <w:rPr>
                <w:rFonts w:ascii="Arial" w:hAnsi="Arial" w:cs="Arial"/>
                <w:b/>
                <w:sz w:val="20"/>
              </w:rPr>
            </w:pPr>
            <w:r w:rsidRPr="004F4CAF">
              <w:rPr>
                <w:rFonts w:ascii="Arial" w:hAnsi="Arial" w:cs="Arial"/>
                <w:b/>
                <w:sz w:val="20"/>
              </w:rPr>
              <w:t xml:space="preserve">Section 3:    </w:t>
            </w:r>
            <w:r>
              <w:rPr>
                <w:rFonts w:ascii="Arial" w:hAnsi="Arial" w:cs="Arial"/>
                <w:b/>
                <w:sz w:val="20"/>
              </w:rPr>
              <w:t>CIDB</w:t>
            </w:r>
            <w:r w:rsidRPr="004F4CAF">
              <w:rPr>
                <w:rFonts w:ascii="Arial" w:hAnsi="Arial" w:cs="Arial"/>
                <w:b/>
                <w:sz w:val="20"/>
              </w:rPr>
              <w:t xml:space="preserve"> registration number, if any: </w:t>
            </w:r>
            <w:r w:rsidRPr="004F4CAF">
              <w:rPr>
                <w:rFonts w:ascii="Arial" w:hAnsi="Arial" w:cs="Arial"/>
                <w:sz w:val="20"/>
              </w:rPr>
              <w:t>. . . . . . . . . . . . . . . . . . . . . . . . . . . . . . . . . . . . . . . . . . .</w:t>
            </w:r>
            <w:r w:rsidRPr="004F4CAF">
              <w:rPr>
                <w:rFonts w:ascii="Arial" w:hAnsi="Arial" w:cs="Arial"/>
                <w:b/>
                <w:sz w:val="20"/>
              </w:rPr>
              <w:t xml:space="preserve"> </w:t>
            </w:r>
          </w:p>
        </w:tc>
      </w:tr>
      <w:tr w:rsidR="004F4CAF" w:rsidRPr="004F4CAF" w14:paraId="6ECE525E" w14:textId="77777777" w:rsidTr="00641792">
        <w:tc>
          <w:tcPr>
            <w:tcW w:w="9734" w:type="dxa"/>
          </w:tcPr>
          <w:p w14:paraId="585D4DC1" w14:textId="77777777" w:rsidR="004F4CAF" w:rsidRPr="004F4CAF" w:rsidRDefault="004F4CAF" w:rsidP="004F4CAF">
            <w:pPr>
              <w:spacing w:before="120" w:after="60"/>
              <w:rPr>
                <w:rFonts w:ascii="Arial" w:hAnsi="Arial" w:cs="Arial"/>
                <w:b/>
                <w:sz w:val="20"/>
              </w:rPr>
            </w:pPr>
            <w:r w:rsidRPr="004F4CAF">
              <w:rPr>
                <w:rFonts w:ascii="Arial" w:hAnsi="Arial" w:cs="Arial"/>
                <w:b/>
                <w:sz w:val="20"/>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2875"/>
              <w:gridCol w:w="3459"/>
            </w:tblGrid>
            <w:tr w:rsidR="004F4CAF" w:rsidRPr="004F4CAF" w14:paraId="0882F04E" w14:textId="77777777" w:rsidTr="00641792">
              <w:tc>
                <w:tcPr>
                  <w:tcW w:w="2875" w:type="dxa"/>
                </w:tcPr>
                <w:p w14:paraId="0E7CC2A1" w14:textId="77777777" w:rsidR="004F4CAF" w:rsidRPr="004F4CAF" w:rsidRDefault="004F4CAF" w:rsidP="004F4CAF">
                  <w:pPr>
                    <w:spacing w:before="120" w:after="60"/>
                    <w:rPr>
                      <w:rFonts w:ascii="Arial" w:hAnsi="Arial" w:cs="Arial"/>
                      <w:b/>
                      <w:sz w:val="20"/>
                    </w:rPr>
                  </w:pPr>
                  <w:r w:rsidRPr="004F4CAF">
                    <w:rPr>
                      <w:rFonts w:ascii="Arial" w:hAnsi="Arial" w:cs="Arial"/>
                      <w:b/>
                      <w:sz w:val="20"/>
                    </w:rPr>
                    <w:t>Name*</w:t>
                  </w:r>
                </w:p>
              </w:tc>
              <w:tc>
                <w:tcPr>
                  <w:tcW w:w="2875" w:type="dxa"/>
                </w:tcPr>
                <w:p w14:paraId="634341F9" w14:textId="77777777" w:rsidR="004F4CAF" w:rsidRPr="004F4CAF" w:rsidRDefault="004F4CAF" w:rsidP="004F4CAF">
                  <w:pPr>
                    <w:spacing w:before="120" w:after="60"/>
                    <w:rPr>
                      <w:rFonts w:ascii="Arial" w:hAnsi="Arial" w:cs="Arial"/>
                      <w:b/>
                      <w:sz w:val="20"/>
                    </w:rPr>
                  </w:pPr>
                  <w:r w:rsidRPr="004F4CAF">
                    <w:rPr>
                      <w:rFonts w:ascii="Arial" w:hAnsi="Arial" w:cs="Arial"/>
                      <w:b/>
                      <w:sz w:val="20"/>
                    </w:rPr>
                    <w:t>Identity number*</w:t>
                  </w:r>
                </w:p>
              </w:tc>
              <w:tc>
                <w:tcPr>
                  <w:tcW w:w="3459" w:type="dxa"/>
                </w:tcPr>
                <w:p w14:paraId="2646E319" w14:textId="77777777" w:rsidR="004F4CAF" w:rsidRPr="004F4CAF" w:rsidRDefault="004F4CAF" w:rsidP="004F4CAF">
                  <w:pPr>
                    <w:spacing w:before="120" w:after="60"/>
                    <w:rPr>
                      <w:rFonts w:ascii="Arial" w:hAnsi="Arial" w:cs="Arial"/>
                      <w:b/>
                      <w:sz w:val="20"/>
                    </w:rPr>
                  </w:pPr>
                  <w:r w:rsidRPr="004F4CAF">
                    <w:rPr>
                      <w:rFonts w:ascii="Arial" w:hAnsi="Arial" w:cs="Arial"/>
                      <w:b/>
                      <w:sz w:val="20"/>
                    </w:rPr>
                    <w:t>Personal income tax number*</w:t>
                  </w:r>
                </w:p>
              </w:tc>
            </w:tr>
            <w:tr w:rsidR="004F4CAF" w:rsidRPr="004F4CAF" w14:paraId="75193CCD" w14:textId="77777777" w:rsidTr="00641792">
              <w:tc>
                <w:tcPr>
                  <w:tcW w:w="2875" w:type="dxa"/>
                </w:tcPr>
                <w:p w14:paraId="224998FC" w14:textId="77777777" w:rsidR="004F4CAF" w:rsidRPr="004F4CAF" w:rsidRDefault="004F4CAF" w:rsidP="004F4CAF">
                  <w:pPr>
                    <w:spacing w:before="120" w:after="60"/>
                    <w:rPr>
                      <w:rFonts w:ascii="Arial" w:hAnsi="Arial" w:cs="Arial"/>
                      <w:b/>
                      <w:sz w:val="20"/>
                    </w:rPr>
                  </w:pPr>
                </w:p>
              </w:tc>
              <w:tc>
                <w:tcPr>
                  <w:tcW w:w="2875" w:type="dxa"/>
                </w:tcPr>
                <w:p w14:paraId="7C7EBB4F" w14:textId="77777777" w:rsidR="004F4CAF" w:rsidRPr="004F4CAF" w:rsidRDefault="004F4CAF" w:rsidP="004F4CAF">
                  <w:pPr>
                    <w:spacing w:before="120" w:after="60"/>
                    <w:rPr>
                      <w:rFonts w:ascii="Arial" w:hAnsi="Arial" w:cs="Arial"/>
                      <w:b/>
                      <w:sz w:val="20"/>
                    </w:rPr>
                  </w:pPr>
                </w:p>
              </w:tc>
              <w:tc>
                <w:tcPr>
                  <w:tcW w:w="3459" w:type="dxa"/>
                </w:tcPr>
                <w:p w14:paraId="24E4B5A5" w14:textId="77777777" w:rsidR="004F4CAF" w:rsidRPr="004F4CAF" w:rsidRDefault="004F4CAF" w:rsidP="004F4CAF">
                  <w:pPr>
                    <w:spacing w:before="120" w:after="60"/>
                    <w:rPr>
                      <w:rFonts w:ascii="Arial" w:hAnsi="Arial" w:cs="Arial"/>
                      <w:b/>
                      <w:sz w:val="20"/>
                    </w:rPr>
                  </w:pPr>
                </w:p>
              </w:tc>
            </w:tr>
            <w:tr w:rsidR="004F4CAF" w:rsidRPr="004F4CAF" w14:paraId="3B9E9BAF" w14:textId="77777777" w:rsidTr="00641792">
              <w:tc>
                <w:tcPr>
                  <w:tcW w:w="2875" w:type="dxa"/>
                </w:tcPr>
                <w:p w14:paraId="643E77B6" w14:textId="77777777" w:rsidR="004F4CAF" w:rsidRPr="004F4CAF" w:rsidRDefault="004F4CAF" w:rsidP="004F4CAF">
                  <w:pPr>
                    <w:spacing w:before="120" w:after="60"/>
                    <w:rPr>
                      <w:rFonts w:ascii="Arial" w:hAnsi="Arial" w:cs="Arial"/>
                      <w:b/>
                      <w:sz w:val="20"/>
                    </w:rPr>
                  </w:pPr>
                </w:p>
              </w:tc>
              <w:tc>
                <w:tcPr>
                  <w:tcW w:w="2875" w:type="dxa"/>
                </w:tcPr>
                <w:p w14:paraId="4B83690B" w14:textId="77777777" w:rsidR="004F4CAF" w:rsidRPr="004F4CAF" w:rsidRDefault="004F4CAF" w:rsidP="004F4CAF">
                  <w:pPr>
                    <w:spacing w:before="120" w:after="60"/>
                    <w:rPr>
                      <w:rFonts w:ascii="Arial" w:hAnsi="Arial" w:cs="Arial"/>
                      <w:b/>
                      <w:sz w:val="20"/>
                    </w:rPr>
                  </w:pPr>
                </w:p>
              </w:tc>
              <w:tc>
                <w:tcPr>
                  <w:tcW w:w="3459" w:type="dxa"/>
                </w:tcPr>
                <w:p w14:paraId="0B61A25E" w14:textId="77777777" w:rsidR="004F4CAF" w:rsidRPr="004F4CAF" w:rsidRDefault="004F4CAF" w:rsidP="004F4CAF">
                  <w:pPr>
                    <w:spacing w:before="120" w:after="60"/>
                    <w:rPr>
                      <w:rFonts w:ascii="Arial" w:hAnsi="Arial" w:cs="Arial"/>
                      <w:b/>
                      <w:sz w:val="20"/>
                    </w:rPr>
                  </w:pPr>
                </w:p>
              </w:tc>
            </w:tr>
            <w:tr w:rsidR="004F4CAF" w:rsidRPr="004F4CAF" w14:paraId="26141736" w14:textId="77777777" w:rsidTr="00641792">
              <w:tc>
                <w:tcPr>
                  <w:tcW w:w="2875" w:type="dxa"/>
                </w:tcPr>
                <w:p w14:paraId="4EC75081" w14:textId="77777777" w:rsidR="004F4CAF" w:rsidRPr="004F4CAF" w:rsidRDefault="004F4CAF" w:rsidP="004F4CAF">
                  <w:pPr>
                    <w:spacing w:before="120" w:after="60"/>
                    <w:rPr>
                      <w:rFonts w:ascii="Arial" w:hAnsi="Arial" w:cs="Arial"/>
                      <w:b/>
                      <w:sz w:val="20"/>
                    </w:rPr>
                  </w:pPr>
                </w:p>
              </w:tc>
              <w:tc>
                <w:tcPr>
                  <w:tcW w:w="2875" w:type="dxa"/>
                </w:tcPr>
                <w:p w14:paraId="4F684D17" w14:textId="77777777" w:rsidR="004F4CAF" w:rsidRPr="004F4CAF" w:rsidRDefault="004F4CAF" w:rsidP="004F4CAF">
                  <w:pPr>
                    <w:spacing w:before="120" w:after="60"/>
                    <w:rPr>
                      <w:rFonts w:ascii="Arial" w:hAnsi="Arial" w:cs="Arial"/>
                      <w:b/>
                      <w:sz w:val="20"/>
                    </w:rPr>
                  </w:pPr>
                </w:p>
              </w:tc>
              <w:tc>
                <w:tcPr>
                  <w:tcW w:w="3459" w:type="dxa"/>
                </w:tcPr>
                <w:p w14:paraId="6F62383B" w14:textId="77777777" w:rsidR="004F4CAF" w:rsidRPr="004F4CAF" w:rsidRDefault="004F4CAF" w:rsidP="004F4CAF">
                  <w:pPr>
                    <w:spacing w:before="120" w:after="60"/>
                    <w:rPr>
                      <w:rFonts w:ascii="Arial" w:hAnsi="Arial" w:cs="Arial"/>
                      <w:b/>
                      <w:sz w:val="20"/>
                    </w:rPr>
                  </w:pPr>
                </w:p>
              </w:tc>
            </w:tr>
          </w:tbl>
          <w:p w14:paraId="6BCB3C1F" w14:textId="77777777" w:rsidR="004F4CAF" w:rsidRPr="004F4CAF" w:rsidRDefault="004F4CAF" w:rsidP="004F4CAF">
            <w:pPr>
              <w:spacing w:before="120" w:after="60"/>
              <w:rPr>
                <w:rFonts w:ascii="Arial" w:hAnsi="Arial" w:cs="Arial"/>
                <w:b/>
                <w:sz w:val="20"/>
              </w:rPr>
            </w:pPr>
            <w:r w:rsidRPr="004F4CAF">
              <w:rPr>
                <w:rFonts w:ascii="Arial" w:hAnsi="Arial" w:cs="Arial"/>
                <w:b/>
                <w:sz w:val="20"/>
              </w:rPr>
              <w:t xml:space="preserve">* </w:t>
            </w:r>
            <w:r w:rsidRPr="004F4CAF">
              <w:rPr>
                <w:rFonts w:ascii="Arial" w:hAnsi="Arial" w:cs="Arial"/>
                <w:sz w:val="20"/>
              </w:rPr>
              <w:t>Complete only if sole proprietor or partnership and attach separate page if more than 3 partners</w:t>
            </w:r>
          </w:p>
        </w:tc>
      </w:tr>
      <w:tr w:rsidR="004F4CAF" w:rsidRPr="004F4CAF" w14:paraId="777F87F6" w14:textId="77777777" w:rsidTr="00641792">
        <w:tc>
          <w:tcPr>
            <w:tcW w:w="9734" w:type="dxa"/>
          </w:tcPr>
          <w:p w14:paraId="7C3AC992" w14:textId="77777777" w:rsidR="004F4CAF" w:rsidRPr="004F4CAF" w:rsidRDefault="004F4CAF" w:rsidP="004F4CAF">
            <w:pPr>
              <w:tabs>
                <w:tab w:val="left" w:pos="1035"/>
              </w:tabs>
              <w:spacing w:before="120" w:after="60"/>
              <w:rPr>
                <w:rFonts w:ascii="Arial" w:hAnsi="Arial" w:cs="Arial"/>
                <w:b/>
                <w:sz w:val="20"/>
              </w:rPr>
            </w:pPr>
            <w:r w:rsidRPr="004F4CAF">
              <w:rPr>
                <w:rFonts w:ascii="Arial" w:hAnsi="Arial" w:cs="Arial"/>
                <w:b/>
                <w:sz w:val="20"/>
              </w:rPr>
              <w:t>Section 5:    Particulars of companies and close corporations</w:t>
            </w:r>
          </w:p>
          <w:p w14:paraId="7653D5C1" w14:textId="77777777" w:rsidR="004F4CAF" w:rsidRPr="004F4CAF" w:rsidRDefault="004F4CAF" w:rsidP="004F4CAF">
            <w:pPr>
              <w:tabs>
                <w:tab w:val="left" w:pos="1035"/>
              </w:tabs>
              <w:spacing w:before="120" w:after="60"/>
              <w:rPr>
                <w:rFonts w:ascii="Arial" w:hAnsi="Arial" w:cs="Arial"/>
                <w:sz w:val="20"/>
              </w:rPr>
            </w:pPr>
            <w:r w:rsidRPr="004F4CAF">
              <w:rPr>
                <w:rFonts w:ascii="Arial" w:hAnsi="Arial" w:cs="Arial"/>
                <w:sz w:val="20"/>
              </w:rPr>
              <w:t xml:space="preserve">Company registration number . . . . . . . . . . . . . . . . . . . . . . . . . . . . . . . . . . . . . . . . . . . . . . . . . . . . . . . . . . </w:t>
            </w:r>
          </w:p>
          <w:p w14:paraId="093C46BA" w14:textId="77777777" w:rsidR="004F4CAF" w:rsidRPr="004F4CAF" w:rsidRDefault="004F4CAF" w:rsidP="004F4CAF">
            <w:pPr>
              <w:tabs>
                <w:tab w:val="left" w:pos="1035"/>
              </w:tabs>
              <w:spacing w:before="120" w:after="60"/>
              <w:rPr>
                <w:rFonts w:ascii="Arial" w:hAnsi="Arial" w:cs="Arial"/>
                <w:sz w:val="20"/>
              </w:rPr>
            </w:pPr>
            <w:r w:rsidRPr="004F4CAF">
              <w:rPr>
                <w:rFonts w:ascii="Arial" w:hAnsi="Arial" w:cs="Arial"/>
                <w:sz w:val="20"/>
              </w:rPr>
              <w:t xml:space="preserve">Close corporation number . . . . . . . . . . . . . . . . . . . . . . . . . . . . . . . . . . . . . . . . . . . . . . . . . . . . . . . . . . . . . </w:t>
            </w:r>
          </w:p>
          <w:p w14:paraId="6871F98D" w14:textId="77777777" w:rsidR="004F4CAF" w:rsidRPr="004F4CAF" w:rsidRDefault="004F4CAF" w:rsidP="004F4CAF">
            <w:pPr>
              <w:tabs>
                <w:tab w:val="left" w:pos="1035"/>
              </w:tabs>
              <w:spacing w:before="120" w:after="60"/>
              <w:rPr>
                <w:rFonts w:ascii="Arial" w:hAnsi="Arial" w:cs="Arial"/>
                <w:b/>
                <w:sz w:val="20"/>
              </w:rPr>
            </w:pPr>
            <w:r w:rsidRPr="004F4CAF">
              <w:rPr>
                <w:rFonts w:ascii="Arial" w:hAnsi="Arial" w:cs="Arial"/>
                <w:sz w:val="20"/>
              </w:rPr>
              <w:t xml:space="preserve">Tax reference number . . . . . . . . . . . . . . . . . . . . . . . . . . . . . . . . . . . . . . . . . . . . . . . . . . . . . . . . . . . . . . . . </w:t>
            </w:r>
          </w:p>
        </w:tc>
      </w:tr>
      <w:tr w:rsidR="004F4CAF" w:rsidRPr="004F4CAF" w14:paraId="6BA5C7CB" w14:textId="77777777" w:rsidTr="00641792">
        <w:tc>
          <w:tcPr>
            <w:tcW w:w="9734" w:type="dxa"/>
          </w:tcPr>
          <w:p w14:paraId="728FDE3A" w14:textId="77777777" w:rsidR="004F4CAF" w:rsidRPr="004F4CAF" w:rsidRDefault="004F4CAF" w:rsidP="004F4CAF">
            <w:pPr>
              <w:spacing w:before="120" w:after="60"/>
              <w:rPr>
                <w:rFonts w:ascii="Arial" w:hAnsi="Arial" w:cs="Arial"/>
                <w:b/>
                <w:sz w:val="20"/>
              </w:rPr>
            </w:pPr>
            <w:r w:rsidRPr="004F4CAF">
              <w:rPr>
                <w:rFonts w:ascii="Arial" w:hAnsi="Arial" w:cs="Arial"/>
                <w:b/>
                <w:sz w:val="20"/>
              </w:rPr>
              <w:t>Section 6:   Record of service of the state</w:t>
            </w:r>
          </w:p>
          <w:p w14:paraId="144D4CA3" w14:textId="77777777" w:rsidR="004F4CAF" w:rsidRPr="004F4CAF" w:rsidRDefault="004F4CAF" w:rsidP="004F4CAF">
            <w:pPr>
              <w:jc w:val="both"/>
              <w:rPr>
                <w:rFonts w:ascii="Arial" w:hAnsi="Arial" w:cs="Arial"/>
                <w:sz w:val="20"/>
              </w:rPr>
            </w:pPr>
            <w:r w:rsidRPr="004F4CAF">
              <w:rPr>
                <w:rFonts w:ascii="Arial" w:hAnsi="Arial" w:cs="Arial"/>
                <w:sz w:val="20"/>
              </w:rPr>
              <w:t xml:space="preserve">Indicate by marking the relevant boxes with a cross, if any sole proprietor, partner in a partnership or director, manager, principal shareholder or stakeholder in a company or close corporation is currently serving or has served within the last 12 months as any of the following: </w:t>
            </w:r>
          </w:p>
          <w:p w14:paraId="7481BC8A" w14:textId="77777777" w:rsidR="004F4CAF" w:rsidRPr="004F4CAF" w:rsidRDefault="004F4CAF" w:rsidP="004F4CAF">
            <w:pPr>
              <w:jc w:val="both"/>
              <w:rPr>
                <w:rFonts w:ascii="Arial" w:hAnsi="Arial" w:cs="Arial"/>
                <w:sz w:val="20"/>
              </w:rPr>
            </w:pPr>
          </w:p>
          <w:tbl>
            <w:tblPr>
              <w:tblW w:w="0" w:type="auto"/>
              <w:tblBorders>
                <w:insideH w:val="single" w:sz="4" w:space="0" w:color="auto"/>
              </w:tblBorders>
              <w:tblLook w:val="01E0" w:firstRow="1" w:lastRow="1" w:firstColumn="1" w:lastColumn="1" w:noHBand="0" w:noVBand="0"/>
            </w:tblPr>
            <w:tblGrid>
              <w:gridCol w:w="4377"/>
              <w:gridCol w:w="4799"/>
            </w:tblGrid>
            <w:tr w:rsidR="004F4CAF" w:rsidRPr="004F4CAF" w14:paraId="03D080BC" w14:textId="77777777" w:rsidTr="00641792">
              <w:tc>
                <w:tcPr>
                  <w:tcW w:w="4377" w:type="dxa"/>
                </w:tcPr>
                <w:p w14:paraId="302AE43C" w14:textId="77777777" w:rsidR="004F4CAF" w:rsidRPr="004F4CAF" w:rsidRDefault="004F4CAF" w:rsidP="004F4CAF">
                  <w:pPr>
                    <w:widowControl w:val="0"/>
                    <w:numPr>
                      <w:ilvl w:val="0"/>
                      <w:numId w:val="5"/>
                    </w:numPr>
                    <w:tabs>
                      <w:tab w:val="num" w:pos="424"/>
                      <w:tab w:val="num" w:pos="1353"/>
                    </w:tabs>
                    <w:autoSpaceDE w:val="0"/>
                    <w:autoSpaceDN w:val="0"/>
                    <w:ind w:left="385" w:hanging="357"/>
                    <w:jc w:val="both"/>
                    <w:rPr>
                      <w:rFonts w:ascii="Arial" w:hAnsi="Arial" w:cs="Arial"/>
                      <w:sz w:val="20"/>
                    </w:rPr>
                  </w:pPr>
                  <w:r w:rsidRPr="004F4CAF">
                    <w:rPr>
                      <w:rFonts w:ascii="Arial" w:hAnsi="Arial" w:cs="Arial"/>
                      <w:sz w:val="20"/>
                    </w:rPr>
                    <w:t>a member of any municipal council</w:t>
                  </w:r>
                </w:p>
                <w:p w14:paraId="78828D10" w14:textId="77777777" w:rsidR="004F4CAF" w:rsidRPr="004F4CAF" w:rsidRDefault="004F4CAF" w:rsidP="004F4CAF">
                  <w:pPr>
                    <w:widowControl w:val="0"/>
                    <w:numPr>
                      <w:ilvl w:val="0"/>
                      <w:numId w:val="5"/>
                    </w:numPr>
                    <w:tabs>
                      <w:tab w:val="num" w:pos="424"/>
                      <w:tab w:val="num" w:pos="1353"/>
                    </w:tabs>
                    <w:autoSpaceDE w:val="0"/>
                    <w:autoSpaceDN w:val="0"/>
                    <w:ind w:left="385" w:hanging="357"/>
                    <w:jc w:val="both"/>
                    <w:rPr>
                      <w:rFonts w:ascii="Arial" w:hAnsi="Arial" w:cs="Arial"/>
                      <w:sz w:val="20"/>
                    </w:rPr>
                  </w:pPr>
                  <w:r w:rsidRPr="004F4CAF">
                    <w:rPr>
                      <w:rFonts w:ascii="Arial" w:hAnsi="Arial" w:cs="Arial"/>
                      <w:sz w:val="20"/>
                    </w:rPr>
                    <w:t>a member of any provincial legislature</w:t>
                  </w:r>
                </w:p>
                <w:p w14:paraId="436A92A7" w14:textId="77777777" w:rsidR="004F4CAF" w:rsidRPr="004F4CAF" w:rsidRDefault="004F4CAF" w:rsidP="004F4CAF">
                  <w:pPr>
                    <w:widowControl w:val="0"/>
                    <w:numPr>
                      <w:ilvl w:val="0"/>
                      <w:numId w:val="5"/>
                    </w:numPr>
                    <w:tabs>
                      <w:tab w:val="left" w:pos="391"/>
                      <w:tab w:val="num" w:pos="1353"/>
                    </w:tabs>
                    <w:autoSpaceDE w:val="0"/>
                    <w:autoSpaceDN w:val="0"/>
                    <w:ind w:left="385" w:hanging="357"/>
                    <w:jc w:val="both"/>
                    <w:rPr>
                      <w:rFonts w:ascii="Arial" w:hAnsi="Arial" w:cs="Arial"/>
                      <w:sz w:val="20"/>
                    </w:rPr>
                  </w:pPr>
                  <w:r w:rsidRPr="004F4CAF">
                    <w:rPr>
                      <w:rFonts w:ascii="Arial" w:hAnsi="Arial" w:cs="Arial"/>
                      <w:sz w:val="20"/>
                    </w:rPr>
                    <w:t>a member of the National Assembly or the National Council of Province</w:t>
                  </w:r>
                </w:p>
                <w:p w14:paraId="6A88E39C" w14:textId="77777777" w:rsidR="004F4CAF" w:rsidRPr="004F4CAF" w:rsidRDefault="004F4CAF" w:rsidP="004F4CAF">
                  <w:pPr>
                    <w:widowControl w:val="0"/>
                    <w:numPr>
                      <w:ilvl w:val="0"/>
                      <w:numId w:val="4"/>
                    </w:numPr>
                    <w:autoSpaceDE w:val="0"/>
                    <w:autoSpaceDN w:val="0"/>
                    <w:ind w:left="385" w:hanging="357"/>
                    <w:jc w:val="both"/>
                    <w:rPr>
                      <w:rFonts w:ascii="Arial" w:hAnsi="Arial" w:cs="Arial"/>
                      <w:sz w:val="20"/>
                    </w:rPr>
                  </w:pPr>
                  <w:r w:rsidRPr="004F4CAF">
                    <w:rPr>
                      <w:rFonts w:ascii="Arial" w:hAnsi="Arial" w:cs="Arial"/>
                      <w:sz w:val="20"/>
                    </w:rPr>
                    <w:t>a member of the board of directors of any municipal entity</w:t>
                  </w:r>
                </w:p>
                <w:p w14:paraId="2090DACC" w14:textId="77777777" w:rsidR="004F4CAF" w:rsidRPr="004F4CAF" w:rsidRDefault="004F4CAF" w:rsidP="004F4CAF">
                  <w:pPr>
                    <w:widowControl w:val="0"/>
                    <w:numPr>
                      <w:ilvl w:val="0"/>
                      <w:numId w:val="4"/>
                    </w:numPr>
                    <w:tabs>
                      <w:tab w:val="num" w:pos="504"/>
                    </w:tabs>
                    <w:autoSpaceDE w:val="0"/>
                    <w:autoSpaceDN w:val="0"/>
                    <w:ind w:left="385" w:hanging="357"/>
                    <w:jc w:val="both"/>
                    <w:rPr>
                      <w:rFonts w:ascii="Arial" w:hAnsi="Arial" w:cs="Arial"/>
                      <w:sz w:val="20"/>
                    </w:rPr>
                  </w:pPr>
                  <w:r w:rsidRPr="004F4CAF">
                    <w:rPr>
                      <w:rFonts w:ascii="Arial" w:hAnsi="Arial" w:cs="Arial"/>
                      <w:sz w:val="20"/>
                    </w:rPr>
                    <w:t>an official of any municipality or municipal entity</w:t>
                  </w:r>
                </w:p>
              </w:tc>
              <w:tc>
                <w:tcPr>
                  <w:tcW w:w="4799" w:type="dxa"/>
                </w:tcPr>
                <w:p w14:paraId="70269900" w14:textId="77777777" w:rsidR="004F4CAF" w:rsidRPr="004F4CAF" w:rsidRDefault="004F4CAF" w:rsidP="004F4CAF">
                  <w:pPr>
                    <w:ind w:left="317" w:hanging="317"/>
                    <w:jc w:val="both"/>
                    <w:rPr>
                      <w:rFonts w:ascii="Arial" w:hAnsi="Arial" w:cs="Arial"/>
                      <w:sz w:val="20"/>
                    </w:rPr>
                  </w:pPr>
                  <w:r w:rsidRPr="004F4CAF">
                    <w:rPr>
                      <w:rFonts w:ascii="Arial" w:hAnsi="Arial" w:cs="Arial"/>
                      <w:sz w:val="20"/>
                    </w:rPr>
                    <w:sym w:font="Symbol" w:char="F0FF"/>
                  </w:r>
                  <w:r w:rsidRPr="004F4CAF">
                    <w:rPr>
                      <w:rFonts w:ascii="Arial" w:hAnsi="Arial" w:cs="Arial"/>
                      <w:sz w:val="20"/>
                    </w:rPr>
                    <w:t xml:space="preserve"> an employee of any provincial department, national or provincial public entity or constitutional institution within the meaning of the Public Finance Management Act, 1999 (Act 1 of 1999)</w:t>
                  </w:r>
                </w:p>
                <w:p w14:paraId="13C88D7D" w14:textId="77777777" w:rsidR="004F4CAF" w:rsidRPr="004F4CAF" w:rsidRDefault="004F4CAF" w:rsidP="004F4CAF">
                  <w:pPr>
                    <w:ind w:left="317" w:hanging="317"/>
                    <w:jc w:val="both"/>
                    <w:rPr>
                      <w:rFonts w:ascii="Arial" w:hAnsi="Arial" w:cs="Arial"/>
                      <w:sz w:val="20"/>
                    </w:rPr>
                  </w:pPr>
                  <w:r w:rsidRPr="004F4CAF">
                    <w:rPr>
                      <w:rFonts w:ascii="Arial" w:hAnsi="Arial" w:cs="Arial"/>
                      <w:sz w:val="20"/>
                    </w:rPr>
                    <w:sym w:font="Symbol" w:char="F0FF"/>
                  </w:r>
                  <w:r w:rsidRPr="004F4CAF">
                    <w:rPr>
                      <w:rFonts w:ascii="Arial" w:hAnsi="Arial" w:cs="Arial"/>
                      <w:sz w:val="20"/>
                    </w:rPr>
                    <w:t xml:space="preserve">  a member of an accounting authority of any national or provincial public entity</w:t>
                  </w:r>
                </w:p>
                <w:p w14:paraId="0FE8AAE3" w14:textId="77777777" w:rsidR="004F4CAF" w:rsidRPr="004F4CAF" w:rsidRDefault="004F4CAF" w:rsidP="004F4CAF">
                  <w:pPr>
                    <w:ind w:left="317" w:hanging="317"/>
                    <w:jc w:val="both"/>
                    <w:rPr>
                      <w:rFonts w:ascii="Arial" w:hAnsi="Arial" w:cs="Arial"/>
                      <w:sz w:val="20"/>
                    </w:rPr>
                  </w:pPr>
                  <w:r w:rsidRPr="004F4CAF">
                    <w:rPr>
                      <w:rFonts w:ascii="Arial" w:hAnsi="Arial" w:cs="Arial"/>
                      <w:sz w:val="20"/>
                    </w:rPr>
                    <w:sym w:font="Symbol" w:char="F0FF"/>
                  </w:r>
                  <w:r w:rsidRPr="004F4CAF">
                    <w:rPr>
                      <w:rFonts w:ascii="Arial" w:hAnsi="Arial" w:cs="Arial"/>
                      <w:sz w:val="20"/>
                    </w:rPr>
                    <w:t xml:space="preserve"> an employee of Parliament or a provincial legislature</w:t>
                  </w:r>
                </w:p>
                <w:p w14:paraId="6BF07BF6" w14:textId="77777777" w:rsidR="004F4CAF" w:rsidRPr="004F4CAF" w:rsidRDefault="004F4CAF" w:rsidP="004F4CAF">
                  <w:pPr>
                    <w:tabs>
                      <w:tab w:val="num" w:pos="600"/>
                    </w:tabs>
                    <w:ind w:left="317" w:hanging="317"/>
                    <w:jc w:val="both"/>
                    <w:rPr>
                      <w:rFonts w:ascii="Arial" w:hAnsi="Arial" w:cs="Arial"/>
                      <w:sz w:val="20"/>
                    </w:rPr>
                  </w:pPr>
                </w:p>
              </w:tc>
            </w:tr>
          </w:tbl>
          <w:p w14:paraId="70E76337" w14:textId="77777777" w:rsidR="004F4CAF" w:rsidRPr="004F4CAF" w:rsidRDefault="004F4CAF" w:rsidP="004F4CAF">
            <w:pPr>
              <w:jc w:val="both"/>
              <w:rPr>
                <w:rFonts w:ascii="Arial" w:hAnsi="Arial" w:cs="Arial"/>
                <w:b/>
                <w:sz w:val="20"/>
              </w:rPr>
            </w:pPr>
          </w:p>
          <w:p w14:paraId="77D63AA6" w14:textId="77777777" w:rsidR="004F4CAF" w:rsidRPr="004F4CAF" w:rsidRDefault="004F4CAF" w:rsidP="004F4CAF">
            <w:pPr>
              <w:jc w:val="both"/>
              <w:rPr>
                <w:rFonts w:ascii="Arial" w:hAnsi="Arial" w:cs="Arial"/>
                <w:b/>
                <w:sz w:val="20"/>
              </w:rPr>
            </w:pPr>
            <w:r w:rsidRPr="004F4CAF">
              <w:rPr>
                <w:rFonts w:ascii="Arial" w:hAnsi="Arial" w:cs="Arial"/>
                <w:b/>
                <w:sz w:val="20"/>
              </w:rPr>
              <w:t>If any of the above boxes are marked, disclose the following:</w:t>
            </w:r>
          </w:p>
          <w:p w14:paraId="7094F44D" w14:textId="77777777" w:rsidR="004F4CAF" w:rsidRPr="004F4CAF" w:rsidRDefault="004F4CAF" w:rsidP="004F4CAF">
            <w:pPr>
              <w:jc w:val="both"/>
              <w:rPr>
                <w:rFonts w:ascii="Arial" w:hAnsi="Arial" w:cs="Arial"/>
                <w:b/>
                <w:sz w:val="20"/>
              </w:rPr>
            </w:pP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2"/>
              <w:gridCol w:w="3058"/>
              <w:gridCol w:w="992"/>
              <w:gridCol w:w="3410"/>
            </w:tblGrid>
            <w:tr w:rsidR="004F4CAF" w:rsidRPr="004F4CAF" w14:paraId="23376830" w14:textId="77777777" w:rsidTr="00641792">
              <w:trPr>
                <w:cantSplit/>
                <w:trHeight w:val="195"/>
              </w:trPr>
              <w:tc>
                <w:tcPr>
                  <w:tcW w:w="2782" w:type="dxa"/>
                  <w:vMerge w:val="restart"/>
                </w:tcPr>
                <w:p w14:paraId="1D6D33DF" w14:textId="77777777" w:rsidR="004F4CAF" w:rsidRPr="004F4CAF" w:rsidRDefault="004F4CAF" w:rsidP="004F4CAF">
                  <w:pPr>
                    <w:jc w:val="both"/>
                    <w:rPr>
                      <w:rFonts w:ascii="Arial" w:hAnsi="Arial" w:cs="Arial"/>
                      <w:b/>
                      <w:sz w:val="20"/>
                    </w:rPr>
                  </w:pPr>
                  <w:r w:rsidRPr="004F4CAF">
                    <w:rPr>
                      <w:rFonts w:ascii="Arial" w:hAnsi="Arial" w:cs="Arial"/>
                      <w:b/>
                      <w:sz w:val="20"/>
                    </w:rPr>
                    <w:t xml:space="preserve">Name of sole proprietor, partner, director, manager, principal shareholder or stakeholder </w:t>
                  </w:r>
                </w:p>
              </w:tc>
              <w:tc>
                <w:tcPr>
                  <w:tcW w:w="3058" w:type="dxa"/>
                  <w:vMerge w:val="restart"/>
                </w:tcPr>
                <w:p w14:paraId="016BBC45" w14:textId="77777777" w:rsidR="004F4CAF" w:rsidRPr="004F4CAF" w:rsidRDefault="004F4CAF" w:rsidP="004F4CAF">
                  <w:pPr>
                    <w:rPr>
                      <w:rFonts w:ascii="Arial" w:hAnsi="Arial" w:cs="Arial"/>
                      <w:b/>
                      <w:sz w:val="20"/>
                    </w:rPr>
                  </w:pPr>
                  <w:r w:rsidRPr="004F4CAF">
                    <w:rPr>
                      <w:rFonts w:ascii="Arial" w:hAnsi="Arial" w:cs="Arial"/>
                      <w:b/>
                      <w:sz w:val="20"/>
                    </w:rPr>
                    <w:t>Name of institution, public office, board or organ of state and position held</w:t>
                  </w:r>
                </w:p>
              </w:tc>
              <w:tc>
                <w:tcPr>
                  <w:tcW w:w="4402" w:type="dxa"/>
                  <w:gridSpan w:val="2"/>
                </w:tcPr>
                <w:p w14:paraId="1D2256C5" w14:textId="77777777" w:rsidR="004F4CAF" w:rsidRPr="004F4CAF" w:rsidRDefault="004F4CAF" w:rsidP="004F4CAF">
                  <w:pPr>
                    <w:rPr>
                      <w:rFonts w:ascii="Arial" w:hAnsi="Arial" w:cs="Arial"/>
                      <w:b/>
                      <w:sz w:val="20"/>
                    </w:rPr>
                  </w:pPr>
                  <w:r w:rsidRPr="004F4CAF">
                    <w:rPr>
                      <w:rFonts w:ascii="Arial" w:hAnsi="Arial" w:cs="Arial"/>
                      <w:b/>
                      <w:sz w:val="20"/>
                    </w:rPr>
                    <w:t>Status of service</w:t>
                  </w:r>
                </w:p>
                <w:p w14:paraId="496783C8" w14:textId="77777777" w:rsidR="004F4CAF" w:rsidRPr="004F4CAF" w:rsidRDefault="004F4CAF" w:rsidP="004F4CAF">
                  <w:pPr>
                    <w:rPr>
                      <w:rFonts w:ascii="Arial" w:hAnsi="Arial" w:cs="Arial"/>
                      <w:b/>
                      <w:sz w:val="20"/>
                    </w:rPr>
                  </w:pPr>
                  <w:r w:rsidRPr="004F4CAF">
                    <w:rPr>
                      <w:rFonts w:ascii="Arial" w:hAnsi="Arial" w:cs="Arial"/>
                      <w:b/>
                      <w:sz w:val="20"/>
                    </w:rPr>
                    <w:t>(tick appropriate column)</w:t>
                  </w:r>
                </w:p>
              </w:tc>
            </w:tr>
            <w:tr w:rsidR="004F4CAF" w:rsidRPr="004F4CAF" w14:paraId="2625E509" w14:textId="77777777" w:rsidTr="00641792">
              <w:trPr>
                <w:cantSplit/>
                <w:trHeight w:val="195"/>
              </w:trPr>
              <w:tc>
                <w:tcPr>
                  <w:tcW w:w="2782" w:type="dxa"/>
                  <w:vMerge/>
                </w:tcPr>
                <w:p w14:paraId="1FA4B109" w14:textId="77777777" w:rsidR="004F4CAF" w:rsidRPr="004F4CAF" w:rsidRDefault="004F4CAF" w:rsidP="004F4CAF">
                  <w:pPr>
                    <w:rPr>
                      <w:rFonts w:ascii="Arial" w:hAnsi="Arial" w:cs="Arial"/>
                      <w:b/>
                      <w:sz w:val="20"/>
                    </w:rPr>
                  </w:pPr>
                </w:p>
              </w:tc>
              <w:tc>
                <w:tcPr>
                  <w:tcW w:w="3058" w:type="dxa"/>
                  <w:vMerge/>
                </w:tcPr>
                <w:p w14:paraId="0C287792" w14:textId="77777777" w:rsidR="004F4CAF" w:rsidRPr="004F4CAF" w:rsidRDefault="004F4CAF" w:rsidP="004F4CAF">
                  <w:pPr>
                    <w:rPr>
                      <w:rFonts w:ascii="Arial" w:hAnsi="Arial" w:cs="Arial"/>
                      <w:b/>
                      <w:sz w:val="20"/>
                    </w:rPr>
                  </w:pPr>
                </w:p>
              </w:tc>
              <w:tc>
                <w:tcPr>
                  <w:tcW w:w="992" w:type="dxa"/>
                </w:tcPr>
                <w:p w14:paraId="077FD297" w14:textId="77777777" w:rsidR="004F4CAF" w:rsidRPr="004F4CAF" w:rsidRDefault="004F4CAF" w:rsidP="004F4CAF">
                  <w:pPr>
                    <w:jc w:val="center"/>
                    <w:rPr>
                      <w:rFonts w:ascii="Arial" w:hAnsi="Arial" w:cs="Arial"/>
                      <w:b/>
                      <w:sz w:val="20"/>
                    </w:rPr>
                  </w:pPr>
                  <w:r w:rsidRPr="004F4CAF">
                    <w:rPr>
                      <w:rFonts w:ascii="Arial" w:hAnsi="Arial" w:cs="Arial"/>
                      <w:b/>
                      <w:sz w:val="20"/>
                    </w:rPr>
                    <w:t>current</w:t>
                  </w:r>
                </w:p>
              </w:tc>
              <w:tc>
                <w:tcPr>
                  <w:tcW w:w="3410" w:type="dxa"/>
                </w:tcPr>
                <w:p w14:paraId="4DBEA752" w14:textId="77777777" w:rsidR="004F4CAF" w:rsidRPr="004F4CAF" w:rsidRDefault="004F4CAF" w:rsidP="004F4CAF">
                  <w:pPr>
                    <w:jc w:val="center"/>
                    <w:rPr>
                      <w:rFonts w:ascii="Arial" w:hAnsi="Arial" w:cs="Arial"/>
                      <w:b/>
                      <w:sz w:val="20"/>
                    </w:rPr>
                  </w:pPr>
                  <w:r w:rsidRPr="004F4CAF">
                    <w:rPr>
                      <w:rFonts w:ascii="Arial" w:hAnsi="Arial" w:cs="Arial"/>
                      <w:b/>
                      <w:sz w:val="20"/>
                    </w:rPr>
                    <w:t>Within last 12 months</w:t>
                  </w:r>
                </w:p>
              </w:tc>
            </w:tr>
            <w:tr w:rsidR="004F4CAF" w:rsidRPr="004F4CAF" w14:paraId="53F8A115" w14:textId="77777777" w:rsidTr="00641792">
              <w:tc>
                <w:tcPr>
                  <w:tcW w:w="2782" w:type="dxa"/>
                </w:tcPr>
                <w:p w14:paraId="16D0417F" w14:textId="77777777" w:rsidR="004F4CAF" w:rsidRPr="004F4CAF" w:rsidRDefault="004F4CAF" w:rsidP="004F4CAF">
                  <w:pPr>
                    <w:spacing w:before="120" w:after="60"/>
                    <w:rPr>
                      <w:rFonts w:ascii="Arial" w:hAnsi="Arial" w:cs="Arial"/>
                      <w:b/>
                      <w:sz w:val="20"/>
                    </w:rPr>
                  </w:pPr>
                </w:p>
              </w:tc>
              <w:tc>
                <w:tcPr>
                  <w:tcW w:w="3058" w:type="dxa"/>
                </w:tcPr>
                <w:p w14:paraId="4E6D5397" w14:textId="77777777" w:rsidR="004F4CAF" w:rsidRPr="004F4CAF" w:rsidRDefault="004F4CAF" w:rsidP="004F4CAF">
                  <w:pPr>
                    <w:spacing w:before="120" w:after="60"/>
                    <w:rPr>
                      <w:rFonts w:ascii="Arial" w:hAnsi="Arial" w:cs="Arial"/>
                      <w:b/>
                      <w:sz w:val="20"/>
                    </w:rPr>
                  </w:pPr>
                </w:p>
              </w:tc>
              <w:tc>
                <w:tcPr>
                  <w:tcW w:w="992" w:type="dxa"/>
                </w:tcPr>
                <w:p w14:paraId="532CB95F" w14:textId="77777777" w:rsidR="004F4CAF" w:rsidRPr="004F4CAF" w:rsidRDefault="004F4CAF" w:rsidP="004F4CAF">
                  <w:pPr>
                    <w:spacing w:before="120" w:after="60"/>
                    <w:rPr>
                      <w:rFonts w:ascii="Arial" w:hAnsi="Arial" w:cs="Arial"/>
                      <w:b/>
                      <w:sz w:val="20"/>
                    </w:rPr>
                  </w:pPr>
                </w:p>
              </w:tc>
              <w:tc>
                <w:tcPr>
                  <w:tcW w:w="3410" w:type="dxa"/>
                </w:tcPr>
                <w:p w14:paraId="75D05277" w14:textId="77777777" w:rsidR="004F4CAF" w:rsidRPr="004F4CAF" w:rsidRDefault="004F4CAF" w:rsidP="004F4CAF">
                  <w:pPr>
                    <w:spacing w:before="120" w:after="60"/>
                    <w:rPr>
                      <w:rFonts w:ascii="Arial" w:hAnsi="Arial" w:cs="Arial"/>
                      <w:b/>
                      <w:sz w:val="20"/>
                    </w:rPr>
                  </w:pPr>
                </w:p>
              </w:tc>
            </w:tr>
            <w:tr w:rsidR="004F4CAF" w:rsidRPr="004F4CAF" w14:paraId="7B79AA13" w14:textId="77777777" w:rsidTr="00641792">
              <w:tc>
                <w:tcPr>
                  <w:tcW w:w="2782" w:type="dxa"/>
                </w:tcPr>
                <w:p w14:paraId="0448743B" w14:textId="77777777" w:rsidR="004F4CAF" w:rsidRPr="004F4CAF" w:rsidRDefault="004F4CAF" w:rsidP="004F4CAF">
                  <w:pPr>
                    <w:spacing w:before="120" w:after="60"/>
                    <w:rPr>
                      <w:rFonts w:ascii="Arial" w:hAnsi="Arial" w:cs="Arial"/>
                      <w:b/>
                      <w:sz w:val="20"/>
                    </w:rPr>
                  </w:pPr>
                </w:p>
              </w:tc>
              <w:tc>
                <w:tcPr>
                  <w:tcW w:w="3058" w:type="dxa"/>
                </w:tcPr>
                <w:p w14:paraId="6A9FA77D" w14:textId="77777777" w:rsidR="004F4CAF" w:rsidRPr="004F4CAF" w:rsidRDefault="004F4CAF" w:rsidP="004F4CAF">
                  <w:pPr>
                    <w:spacing w:before="120" w:after="60"/>
                    <w:rPr>
                      <w:rFonts w:ascii="Arial" w:hAnsi="Arial" w:cs="Arial"/>
                      <w:b/>
                      <w:sz w:val="20"/>
                    </w:rPr>
                  </w:pPr>
                </w:p>
              </w:tc>
              <w:tc>
                <w:tcPr>
                  <w:tcW w:w="992" w:type="dxa"/>
                </w:tcPr>
                <w:p w14:paraId="09E95F20" w14:textId="77777777" w:rsidR="004F4CAF" w:rsidRPr="004F4CAF" w:rsidRDefault="004F4CAF" w:rsidP="004F4CAF">
                  <w:pPr>
                    <w:spacing w:before="120" w:after="60"/>
                    <w:rPr>
                      <w:rFonts w:ascii="Arial" w:hAnsi="Arial" w:cs="Arial"/>
                      <w:b/>
                      <w:sz w:val="20"/>
                    </w:rPr>
                  </w:pPr>
                </w:p>
              </w:tc>
              <w:tc>
                <w:tcPr>
                  <w:tcW w:w="3410" w:type="dxa"/>
                </w:tcPr>
                <w:p w14:paraId="58F2F3A3" w14:textId="77777777" w:rsidR="004F4CAF" w:rsidRPr="004F4CAF" w:rsidRDefault="004F4CAF" w:rsidP="004F4CAF">
                  <w:pPr>
                    <w:spacing w:before="120" w:after="60"/>
                    <w:rPr>
                      <w:rFonts w:ascii="Arial" w:hAnsi="Arial" w:cs="Arial"/>
                      <w:b/>
                      <w:sz w:val="20"/>
                    </w:rPr>
                  </w:pPr>
                </w:p>
              </w:tc>
            </w:tr>
            <w:tr w:rsidR="004F4CAF" w:rsidRPr="004F4CAF" w14:paraId="52207EF9" w14:textId="77777777" w:rsidTr="00641792">
              <w:tc>
                <w:tcPr>
                  <w:tcW w:w="2782" w:type="dxa"/>
                </w:tcPr>
                <w:p w14:paraId="057E9065" w14:textId="77777777" w:rsidR="004F4CAF" w:rsidRPr="004F4CAF" w:rsidRDefault="004F4CAF" w:rsidP="004F4CAF">
                  <w:pPr>
                    <w:spacing w:before="120" w:after="60"/>
                    <w:rPr>
                      <w:rFonts w:ascii="Arial" w:hAnsi="Arial" w:cs="Arial"/>
                      <w:b/>
                      <w:sz w:val="20"/>
                    </w:rPr>
                  </w:pPr>
                </w:p>
              </w:tc>
              <w:tc>
                <w:tcPr>
                  <w:tcW w:w="3058" w:type="dxa"/>
                </w:tcPr>
                <w:p w14:paraId="63761EF9" w14:textId="77777777" w:rsidR="004F4CAF" w:rsidRPr="004F4CAF" w:rsidRDefault="004F4CAF" w:rsidP="004F4CAF">
                  <w:pPr>
                    <w:spacing w:before="120" w:after="60"/>
                    <w:rPr>
                      <w:rFonts w:ascii="Arial" w:hAnsi="Arial" w:cs="Arial"/>
                      <w:b/>
                      <w:sz w:val="20"/>
                    </w:rPr>
                  </w:pPr>
                </w:p>
              </w:tc>
              <w:tc>
                <w:tcPr>
                  <w:tcW w:w="992" w:type="dxa"/>
                </w:tcPr>
                <w:p w14:paraId="458F1DB5" w14:textId="77777777" w:rsidR="004F4CAF" w:rsidRPr="004F4CAF" w:rsidRDefault="004F4CAF" w:rsidP="004F4CAF">
                  <w:pPr>
                    <w:spacing w:before="120" w:after="60"/>
                    <w:rPr>
                      <w:rFonts w:ascii="Arial" w:hAnsi="Arial" w:cs="Arial"/>
                      <w:b/>
                      <w:sz w:val="20"/>
                    </w:rPr>
                  </w:pPr>
                </w:p>
              </w:tc>
              <w:tc>
                <w:tcPr>
                  <w:tcW w:w="3410" w:type="dxa"/>
                </w:tcPr>
                <w:p w14:paraId="1E738E22" w14:textId="77777777" w:rsidR="004F4CAF" w:rsidRPr="004F4CAF" w:rsidRDefault="004F4CAF" w:rsidP="004F4CAF">
                  <w:pPr>
                    <w:spacing w:before="120" w:after="60"/>
                    <w:rPr>
                      <w:rFonts w:ascii="Arial" w:hAnsi="Arial" w:cs="Arial"/>
                      <w:b/>
                      <w:sz w:val="20"/>
                    </w:rPr>
                  </w:pPr>
                </w:p>
              </w:tc>
            </w:tr>
          </w:tbl>
          <w:p w14:paraId="43B40161" w14:textId="77777777" w:rsidR="004F4CAF" w:rsidRPr="004F4CAF" w:rsidRDefault="004F4CAF" w:rsidP="004F4CAF">
            <w:pPr>
              <w:rPr>
                <w:rFonts w:ascii="Arial" w:hAnsi="Arial" w:cs="Arial"/>
                <w:sz w:val="20"/>
              </w:rPr>
            </w:pPr>
            <w:r w:rsidRPr="004F4CAF">
              <w:rPr>
                <w:rFonts w:ascii="Arial" w:hAnsi="Arial" w:cs="Arial"/>
                <w:sz w:val="20"/>
              </w:rPr>
              <w:t>*insert separate page if necessary</w:t>
            </w:r>
          </w:p>
        </w:tc>
      </w:tr>
    </w:tbl>
    <w:p w14:paraId="51EEA39E" w14:textId="77777777" w:rsidR="004F4CAF" w:rsidRPr="004F4CAF" w:rsidRDefault="004F4CAF" w:rsidP="004F4C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rPr>
      </w:pPr>
    </w:p>
    <w:p w14:paraId="1732A9BA" w14:textId="5258BF09" w:rsidR="006B4C6B" w:rsidRDefault="006B4C6B" w:rsidP="008C1660">
      <w:pPr>
        <w:tabs>
          <w:tab w:val="left" w:pos="2445"/>
        </w:tabs>
      </w:pPr>
    </w:p>
    <w:p w14:paraId="31A5B08F" w14:textId="014605C7" w:rsidR="00D93F77" w:rsidRDefault="00D93F77" w:rsidP="008C1660">
      <w:pPr>
        <w:tabs>
          <w:tab w:val="left" w:pos="2445"/>
        </w:tabs>
      </w:pPr>
    </w:p>
    <w:p w14:paraId="76584FF2" w14:textId="62269298" w:rsidR="00D93F77" w:rsidRDefault="00D93F77" w:rsidP="008C1660">
      <w:pPr>
        <w:tabs>
          <w:tab w:val="left" w:pos="2445"/>
        </w:tabs>
      </w:pPr>
    </w:p>
    <w:p w14:paraId="7CD2B013" w14:textId="6EBAE161" w:rsidR="00D93F77" w:rsidRDefault="00D93F77" w:rsidP="008C1660">
      <w:pPr>
        <w:tabs>
          <w:tab w:val="left" w:pos="2445"/>
        </w:tabs>
      </w:pPr>
    </w:p>
    <w:p w14:paraId="12653762" w14:textId="1E5DBE07" w:rsidR="00D93F77" w:rsidRDefault="00D93F77" w:rsidP="008C1660">
      <w:pPr>
        <w:tabs>
          <w:tab w:val="left" w:pos="2445"/>
        </w:tabs>
      </w:pPr>
    </w:p>
    <w:p w14:paraId="0D4FCD4A" w14:textId="191A33CC" w:rsidR="00D93F77" w:rsidRDefault="00D93F77" w:rsidP="008C1660">
      <w:pPr>
        <w:tabs>
          <w:tab w:val="left" w:pos="2445"/>
        </w:tabs>
      </w:pPr>
    </w:p>
    <w:p w14:paraId="1D41C612" w14:textId="230DB495" w:rsidR="00D93F77" w:rsidRDefault="00D93F77" w:rsidP="008C1660">
      <w:pPr>
        <w:tabs>
          <w:tab w:val="left" w:pos="2445"/>
        </w:tabs>
      </w:pPr>
    </w:p>
    <w:p w14:paraId="5FD57CE9" w14:textId="77777777" w:rsidR="00D93F77" w:rsidRDefault="00D93F77" w:rsidP="008C1660">
      <w:pPr>
        <w:tabs>
          <w:tab w:val="left" w:pos="2445"/>
        </w:tabs>
      </w:pPr>
    </w:p>
    <w:p w14:paraId="0DA60397" w14:textId="77777777" w:rsidR="008C1660" w:rsidRDefault="008C1660" w:rsidP="008C1660">
      <w:pPr>
        <w:tabs>
          <w:tab w:val="left" w:pos="2445"/>
        </w:tabs>
      </w:pPr>
    </w:p>
    <w:p w14:paraId="34E4621E" w14:textId="77777777" w:rsidR="006B4C6B" w:rsidRDefault="006B4C6B" w:rsidP="008C1660">
      <w:pPr>
        <w:tabs>
          <w:tab w:val="left" w:pos="2445"/>
        </w:tabs>
      </w:pPr>
    </w:p>
    <w:p w14:paraId="3894DD75" w14:textId="77777777" w:rsidR="006B4C6B" w:rsidRDefault="006B4C6B" w:rsidP="008C1660">
      <w:pPr>
        <w:tabs>
          <w:tab w:val="left" w:pos="2445"/>
        </w:tabs>
      </w:pPr>
    </w:p>
    <w:p w14:paraId="1F71C0EF" w14:textId="77777777" w:rsidR="00AC41FB" w:rsidRDefault="00AC41FB" w:rsidP="00363F0E">
      <w:pPr>
        <w:rPr>
          <w:rFonts w:ascii="Arial" w:hAnsi="Arial" w:cs="Arial"/>
          <w:b/>
        </w:rPr>
      </w:pPr>
    </w:p>
    <w:p w14:paraId="095418B5" w14:textId="77777777" w:rsidR="00AC41FB" w:rsidRDefault="00AC41FB" w:rsidP="00363F0E">
      <w:pPr>
        <w:rPr>
          <w:rFonts w:ascii="Arial" w:hAnsi="Arial" w:cs="Arial"/>
          <w:b/>
        </w:rPr>
      </w:pPr>
    </w:p>
    <w:p w14:paraId="4AF46862" w14:textId="77777777" w:rsidR="00AC41FB" w:rsidRDefault="00AC41FB" w:rsidP="00363F0E">
      <w:pPr>
        <w:rPr>
          <w:rFonts w:ascii="Arial" w:hAnsi="Arial" w:cs="Arial"/>
          <w:b/>
        </w:rPr>
      </w:pPr>
    </w:p>
    <w:p w14:paraId="702CF6B4" w14:textId="46828830" w:rsidR="00363F0E" w:rsidRPr="00363F0E" w:rsidRDefault="00363F0E" w:rsidP="00363F0E">
      <w:pPr>
        <w:rPr>
          <w:rFonts w:ascii="Arial" w:hAnsi="Arial" w:cs="Arial"/>
          <w:b/>
        </w:rPr>
      </w:pPr>
      <w:r w:rsidRPr="00363F0E">
        <w:rPr>
          <w:rFonts w:ascii="Arial" w:hAnsi="Arial" w:cs="Arial"/>
          <w:b/>
        </w:rPr>
        <w:t xml:space="preserve">O. Ethics Commitment for Suppliers of the Matatiele Local Municipality </w:t>
      </w:r>
      <w:r w:rsidRPr="00AB179F">
        <w:rPr>
          <w:rFonts w:ascii="Calibri" w:eastAsia="Calibri" w:hAnsi="Calibri"/>
          <w:b/>
          <w:noProof/>
          <w:color w:val="365F91"/>
          <w:lang w:val="en-ZA" w:eastAsia="en-ZA"/>
        </w:rPr>
        <w:drawing>
          <wp:anchor distT="0" distB="0" distL="114300" distR="114300" simplePos="0" relativeHeight="251684864" behindDoc="1" locked="0" layoutInCell="1" allowOverlap="1" wp14:anchorId="24F9D3AA" wp14:editId="1F39E791">
            <wp:simplePos x="0" y="0"/>
            <wp:positionH relativeFrom="margin">
              <wp:posOffset>2162810</wp:posOffset>
            </wp:positionH>
            <wp:positionV relativeFrom="page">
              <wp:posOffset>1059180</wp:posOffset>
            </wp:positionV>
            <wp:extent cx="1933575" cy="1219200"/>
            <wp:effectExtent l="0" t="0" r="9525" b="0"/>
            <wp:wrapTight wrapText="bothSides">
              <wp:wrapPolygon edited="0">
                <wp:start x="0" y="0"/>
                <wp:lineTo x="0" y="21263"/>
                <wp:lineTo x="21494" y="21263"/>
                <wp:lineTo x="2149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1933575" cy="1219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013BF3" w14:textId="77777777" w:rsidR="00363F0E" w:rsidRPr="007D07DC" w:rsidRDefault="00363F0E" w:rsidP="00363F0E">
      <w:pPr>
        <w:rPr>
          <w:b/>
          <w:color w:val="FFFFFF" w:themeColor="background1"/>
        </w:rPr>
      </w:pPr>
      <w:r w:rsidRPr="007D07DC">
        <w:rPr>
          <w:b/>
          <w:color w:val="FFFFFF" w:themeColor="background1"/>
        </w:rPr>
        <w:t xml:space="preserve"> </w:t>
      </w:r>
    </w:p>
    <w:p w14:paraId="326583C3" w14:textId="77777777" w:rsidR="00363F0E" w:rsidRPr="00363F0E" w:rsidRDefault="00363F0E" w:rsidP="00363F0E">
      <w:pPr>
        <w:spacing w:line="360" w:lineRule="auto"/>
        <w:rPr>
          <w:rFonts w:ascii="Arial" w:hAnsi="Arial" w:cs="Arial"/>
          <w:b/>
          <w:color w:val="000000"/>
          <w:sz w:val="22"/>
          <w:szCs w:val="22"/>
        </w:rPr>
      </w:pPr>
      <w:r w:rsidRPr="00363F0E">
        <w:rPr>
          <w:rFonts w:ascii="Arial" w:hAnsi="Arial" w:cs="Arial"/>
          <w:b/>
          <w:bCs/>
          <w:color w:val="000000"/>
          <w:sz w:val="22"/>
          <w:szCs w:val="22"/>
        </w:rPr>
        <w:t>In our dealings with the Matatiele Local Municipality we commit t</w:t>
      </w:r>
      <w:r w:rsidRPr="00363F0E">
        <w:rPr>
          <w:rFonts w:ascii="Arial" w:hAnsi="Arial" w:cs="Arial"/>
          <w:b/>
          <w:color w:val="000000"/>
          <w:sz w:val="22"/>
          <w:szCs w:val="22"/>
        </w:rPr>
        <w:t>o uphold high standards of ethics.  Among other things this means:</w:t>
      </w:r>
    </w:p>
    <w:p w14:paraId="7B7CA94D"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be honest and deal in good faith;</w:t>
      </w:r>
    </w:p>
    <w:p w14:paraId="7877EA87"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not try to improperly influence any municipal official or decision;</w:t>
      </w:r>
    </w:p>
    <w:p w14:paraId="2B6D2B1D"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avoid all conflicts of interest;</w:t>
      </w:r>
    </w:p>
    <w:p w14:paraId="161BCAEF"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not engage in any form of corruption (e.g. paying bribes, giving kickbacks);</w:t>
      </w:r>
    </w:p>
    <w:p w14:paraId="4344ECAB"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not give gifts to municipal officials or councillors;</w:t>
      </w:r>
    </w:p>
    <w:p w14:paraId="46383EA7"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not be involved in collusion with other service providers (i.e. price-fixing);</w:t>
      </w:r>
    </w:p>
    <w:p w14:paraId="76C86109"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ensure that all information we submit to the municipality is accurate and truthful (e.g. we will not engage in BBBEE fronting).</w:t>
      </w:r>
    </w:p>
    <w:p w14:paraId="003F8458"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 xml:space="preserve">We will inform the Municipality of any unethical behaviour which we become aware of in the procurement process, either related to other suppliers or to municipal officials.* </w:t>
      </w:r>
    </w:p>
    <w:p w14:paraId="1FC4D101" w14:textId="77777777" w:rsidR="00363F0E" w:rsidRPr="00363F0E" w:rsidRDefault="00363F0E" w:rsidP="004B5E9A">
      <w:pPr>
        <w:pStyle w:val="ListParagraph"/>
        <w:numPr>
          <w:ilvl w:val="0"/>
          <w:numId w:val="30"/>
        </w:numPr>
        <w:spacing w:after="200" w:line="360" w:lineRule="auto"/>
        <w:rPr>
          <w:rFonts w:ascii="Arial" w:hAnsi="Arial" w:cs="Arial"/>
          <w:bCs/>
          <w:color w:val="000000"/>
          <w:sz w:val="22"/>
          <w:szCs w:val="22"/>
        </w:rPr>
      </w:pPr>
      <w:r w:rsidRPr="00363F0E">
        <w:rPr>
          <w:rFonts w:ascii="Arial" w:hAnsi="Arial" w:cs="Arial"/>
          <w:bCs/>
          <w:color w:val="000000"/>
          <w:sz w:val="22"/>
          <w:szCs w:val="22"/>
        </w:rPr>
        <w:t>We will, through all our dealings, contribute to building a positive ethical culture in the Matatiele Local Municipality.</w:t>
      </w:r>
    </w:p>
    <w:p w14:paraId="5C92CD35" w14:textId="77777777" w:rsidR="00363F0E" w:rsidRPr="00363F0E" w:rsidRDefault="00363F0E" w:rsidP="00363F0E">
      <w:pPr>
        <w:spacing w:line="360" w:lineRule="auto"/>
        <w:rPr>
          <w:rFonts w:ascii="Arial" w:hAnsi="Arial" w:cs="Arial"/>
          <w:sz w:val="22"/>
          <w:szCs w:val="22"/>
        </w:rPr>
      </w:pPr>
      <w:r w:rsidRPr="00363F0E">
        <w:rPr>
          <w:rFonts w:ascii="Arial" w:hAnsi="Arial" w:cs="Arial"/>
          <w:sz w:val="22"/>
          <w:szCs w:val="22"/>
        </w:rPr>
        <w:t>This is our commitment to help build an ethical community.</w:t>
      </w:r>
    </w:p>
    <w:p w14:paraId="06D75B2D" w14:textId="77777777" w:rsidR="00363F0E" w:rsidRPr="00363F0E" w:rsidRDefault="00363F0E" w:rsidP="00363F0E">
      <w:pPr>
        <w:spacing w:line="360" w:lineRule="auto"/>
        <w:rPr>
          <w:rFonts w:ascii="Arial" w:hAnsi="Arial" w:cs="Arial"/>
          <w:sz w:val="22"/>
          <w:szCs w:val="22"/>
        </w:rPr>
      </w:pPr>
      <w:r w:rsidRPr="00363F0E">
        <w:rPr>
          <w:rFonts w:ascii="Arial" w:hAnsi="Arial" w:cs="Arial"/>
          <w:sz w:val="22"/>
          <w:szCs w:val="22"/>
        </w:rPr>
        <w:t>Name of Company:________________________________________</w:t>
      </w:r>
    </w:p>
    <w:p w14:paraId="0ED17690" w14:textId="77777777" w:rsidR="00363F0E" w:rsidRPr="00363F0E" w:rsidRDefault="00363F0E" w:rsidP="00363F0E">
      <w:pPr>
        <w:spacing w:line="360" w:lineRule="auto"/>
        <w:rPr>
          <w:rFonts w:ascii="Arial" w:hAnsi="Arial" w:cs="Arial"/>
          <w:sz w:val="22"/>
          <w:szCs w:val="22"/>
        </w:rPr>
      </w:pPr>
      <w:r w:rsidRPr="00363F0E">
        <w:rPr>
          <w:rFonts w:ascii="Arial" w:hAnsi="Arial" w:cs="Arial"/>
          <w:sz w:val="22"/>
          <w:szCs w:val="22"/>
        </w:rPr>
        <w:t>Name of authorised person:_________________________________</w:t>
      </w:r>
    </w:p>
    <w:p w14:paraId="14BE220B" w14:textId="77777777" w:rsidR="00363F0E" w:rsidRPr="00363F0E" w:rsidRDefault="00363F0E" w:rsidP="00363F0E">
      <w:pPr>
        <w:spacing w:line="360" w:lineRule="auto"/>
        <w:rPr>
          <w:rFonts w:ascii="Arial" w:hAnsi="Arial" w:cs="Arial"/>
          <w:sz w:val="22"/>
          <w:szCs w:val="22"/>
        </w:rPr>
      </w:pPr>
      <w:r w:rsidRPr="00363F0E">
        <w:rPr>
          <w:rFonts w:ascii="Arial" w:hAnsi="Arial" w:cs="Arial"/>
          <w:sz w:val="22"/>
          <w:szCs w:val="22"/>
        </w:rPr>
        <w:t>Signature:________________________________________________</w:t>
      </w:r>
    </w:p>
    <w:p w14:paraId="5D2CCE85" w14:textId="77777777" w:rsidR="00363F0E" w:rsidRPr="00363F0E" w:rsidRDefault="00363F0E" w:rsidP="00363F0E">
      <w:pPr>
        <w:spacing w:line="360" w:lineRule="auto"/>
        <w:rPr>
          <w:rFonts w:ascii="Arial" w:hAnsi="Arial" w:cs="Arial"/>
          <w:sz w:val="22"/>
          <w:szCs w:val="22"/>
        </w:rPr>
      </w:pPr>
      <w:r w:rsidRPr="00363F0E">
        <w:rPr>
          <w:rFonts w:ascii="Arial" w:hAnsi="Arial" w:cs="Arial"/>
          <w:sz w:val="22"/>
          <w:szCs w:val="22"/>
        </w:rPr>
        <w:t>Date:_____________________________________________________</w:t>
      </w:r>
    </w:p>
    <w:p w14:paraId="44001E68" w14:textId="77777777" w:rsidR="00363F0E" w:rsidRPr="00363F0E" w:rsidRDefault="00363F0E" w:rsidP="00363F0E">
      <w:pPr>
        <w:spacing w:line="360" w:lineRule="auto"/>
        <w:rPr>
          <w:rFonts w:ascii="Arial" w:hAnsi="Arial" w:cs="Arial"/>
          <w:sz w:val="22"/>
          <w:szCs w:val="22"/>
        </w:rPr>
      </w:pPr>
      <w:r w:rsidRPr="00363F0E">
        <w:rPr>
          <w:rFonts w:ascii="Arial" w:hAnsi="Arial" w:cs="Arial"/>
          <w:noProof/>
          <w:sz w:val="22"/>
          <w:szCs w:val="22"/>
          <w:lang w:val="en-ZA" w:eastAsia="en-ZA"/>
        </w:rPr>
        <mc:AlternateContent>
          <mc:Choice Requires="wps">
            <w:drawing>
              <wp:inline distT="0" distB="0" distL="0" distR="0" wp14:anchorId="0B75721B" wp14:editId="33A733C6">
                <wp:extent cx="5657850" cy="1895475"/>
                <wp:effectExtent l="0" t="0" r="19050" b="2857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895475"/>
                        </a:xfrm>
                        <a:prstGeom prst="rect">
                          <a:avLst/>
                        </a:prstGeom>
                        <a:solidFill>
                          <a:srgbClr val="FFFFFF"/>
                        </a:solidFill>
                        <a:ln w="9525">
                          <a:solidFill>
                            <a:srgbClr val="000000"/>
                          </a:solidFill>
                          <a:miter lim="800000"/>
                          <a:headEnd/>
                          <a:tailEnd/>
                        </a:ln>
                      </wps:spPr>
                      <wps:txbx>
                        <w:txbxContent>
                          <w:p w14:paraId="0159E15D" w14:textId="77777777" w:rsidR="00AC41FB" w:rsidRPr="00363F0E" w:rsidRDefault="00AC41FB" w:rsidP="00363F0E">
                            <w:pPr>
                              <w:rPr>
                                <w:rFonts w:ascii="Arial" w:hAnsi="Arial" w:cs="Arial"/>
                                <w:bCs/>
                                <w:color w:val="000000"/>
                                <w:sz w:val="22"/>
                                <w:szCs w:val="22"/>
                              </w:rPr>
                            </w:pPr>
                            <w:r w:rsidRPr="00363F0E">
                              <w:rPr>
                                <w:rFonts w:ascii="Arial" w:hAnsi="Arial" w:cs="Arial"/>
                                <w:bCs/>
                                <w:color w:val="000000"/>
                                <w:sz w:val="22"/>
                                <w:szCs w:val="22"/>
                              </w:rPr>
                              <w:t>* If you wish to report unethical conduct you can contact or *If you are aware of any fraud/ corruption within the municipality. These may be reported anonymously, to</w:t>
                            </w:r>
                          </w:p>
                          <w:p w14:paraId="70276248" w14:textId="77777777" w:rsidR="00AC41FB" w:rsidRPr="00363F0E" w:rsidRDefault="00AC41FB" w:rsidP="00363F0E">
                            <w:pPr>
                              <w:rPr>
                                <w:rFonts w:ascii="Arial" w:hAnsi="Arial" w:cs="Arial"/>
                                <w:bCs/>
                                <w:color w:val="000000"/>
                                <w:sz w:val="22"/>
                                <w:szCs w:val="22"/>
                              </w:rPr>
                            </w:pPr>
                            <w:r w:rsidRPr="00363F0E">
                              <w:rPr>
                                <w:rFonts w:ascii="Arial" w:hAnsi="Arial" w:cs="Arial"/>
                                <w:bCs/>
                                <w:color w:val="000000"/>
                                <w:sz w:val="22"/>
                                <w:szCs w:val="22"/>
                              </w:rPr>
                              <w:t xml:space="preserve">The Municipal manager: </w:t>
                            </w:r>
                            <w:hyperlink r:id="rId25" w:history="1">
                              <w:r w:rsidRPr="00363F0E">
                                <w:rPr>
                                  <w:rStyle w:val="Hyperlink"/>
                                  <w:rFonts w:ascii="Arial" w:hAnsi="Arial" w:cs="Arial"/>
                                  <w:bCs/>
                                  <w:sz w:val="22"/>
                                  <w:szCs w:val="22"/>
                                </w:rPr>
                                <w:t>lMatiwane@matatiele.gov.za</w:t>
                              </w:r>
                            </w:hyperlink>
                          </w:p>
                          <w:p w14:paraId="31F25886" w14:textId="77777777" w:rsidR="00AC41FB" w:rsidRDefault="00AC41FB" w:rsidP="00363F0E">
                            <w:pPr>
                              <w:rPr>
                                <w:bCs/>
                                <w:color w:val="000000"/>
                              </w:rPr>
                            </w:pPr>
                          </w:p>
                          <w:p w14:paraId="393ACF24" w14:textId="77777777" w:rsidR="00AC41FB" w:rsidRPr="000C799E" w:rsidRDefault="00AC41FB" w:rsidP="00363F0E">
                            <w:pPr>
                              <w:rPr>
                                <w:bCs/>
                                <w:color w:val="000000"/>
                              </w:rPr>
                            </w:pPr>
                          </w:p>
                          <w:p w14:paraId="20297657" w14:textId="77777777" w:rsidR="00AC41FB" w:rsidRDefault="00AC41FB" w:rsidP="00363F0E"/>
                        </w:txbxContent>
                      </wps:txbx>
                      <wps:bodyPr rot="0" vert="horz" wrap="square" lIns="91440" tIns="45720" rIns="91440" bIns="45720" anchor="t" anchorCtr="0">
                        <a:noAutofit/>
                      </wps:bodyPr>
                    </wps:wsp>
                  </a:graphicData>
                </a:graphic>
              </wp:inline>
            </w:drawing>
          </mc:Choice>
          <mc:Fallback>
            <w:pict>
              <v:shape w14:anchorId="0B75721B" id="Text Box 2" o:spid="_x0000_s1028" type="#_x0000_t202" style="width:445.5pt;height:14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">
                <v:textbox>
                  <w:txbxContent>
                    <w:p w14:paraId="0159E15D" w14:textId="77777777" w:rsidR="00AC41FB" w:rsidRPr="00363F0E" w:rsidRDefault="00AC41FB" w:rsidP="00363F0E">
                      <w:pPr>
                        <w:rPr>
                          <w:rFonts w:ascii="Arial" w:hAnsi="Arial" w:cs="Arial"/>
                          <w:bCs/>
                          <w:color w:val="000000"/>
                          <w:sz w:val="22"/>
                          <w:szCs w:val="22"/>
                        </w:rPr>
                      </w:pPr>
                      <w:r w:rsidRPr="00363F0E">
                        <w:rPr>
                          <w:rFonts w:ascii="Arial" w:hAnsi="Arial" w:cs="Arial"/>
                          <w:bCs/>
                          <w:color w:val="000000"/>
                          <w:sz w:val="22"/>
                          <w:szCs w:val="22"/>
                        </w:rPr>
                        <w:t>* If you wish to report unethical conduct you can contact or *If you are aware of any fraud/ corruption within the municipality. These may be reported anonymously, to</w:t>
                      </w:r>
                    </w:p>
                    <w:p w14:paraId="70276248" w14:textId="77777777" w:rsidR="00AC41FB" w:rsidRPr="00363F0E" w:rsidRDefault="00AC41FB" w:rsidP="00363F0E">
                      <w:pPr>
                        <w:rPr>
                          <w:rFonts w:ascii="Arial" w:hAnsi="Arial" w:cs="Arial"/>
                          <w:bCs/>
                          <w:color w:val="000000"/>
                          <w:sz w:val="22"/>
                          <w:szCs w:val="22"/>
                        </w:rPr>
                      </w:pPr>
                      <w:r w:rsidRPr="00363F0E">
                        <w:rPr>
                          <w:rFonts w:ascii="Arial" w:hAnsi="Arial" w:cs="Arial"/>
                          <w:bCs/>
                          <w:color w:val="000000"/>
                          <w:sz w:val="22"/>
                          <w:szCs w:val="22"/>
                        </w:rPr>
                        <w:t xml:space="preserve">The Municipal manager: </w:t>
                      </w:r>
                      <w:hyperlink r:id="rId26" w:history="1">
                        <w:r w:rsidRPr="00363F0E">
                          <w:rPr>
                            <w:rStyle w:val="Hyperlink"/>
                            <w:rFonts w:ascii="Arial" w:hAnsi="Arial" w:cs="Arial"/>
                            <w:bCs/>
                            <w:sz w:val="22"/>
                            <w:szCs w:val="22"/>
                          </w:rPr>
                          <w:t>lMatiwane@matatiele.gov.za</w:t>
                        </w:r>
                      </w:hyperlink>
                    </w:p>
                    <w:p w14:paraId="31F25886" w14:textId="77777777" w:rsidR="00AC41FB" w:rsidRDefault="00AC41FB" w:rsidP="00363F0E">
                      <w:pPr>
                        <w:rPr>
                          <w:bCs/>
                          <w:color w:val="000000"/>
                        </w:rPr>
                      </w:pPr>
                    </w:p>
                    <w:p w14:paraId="393ACF24" w14:textId="77777777" w:rsidR="00AC41FB" w:rsidRPr="000C799E" w:rsidRDefault="00AC41FB" w:rsidP="00363F0E">
                      <w:pPr>
                        <w:rPr>
                          <w:bCs/>
                          <w:color w:val="000000"/>
                        </w:rPr>
                      </w:pPr>
                    </w:p>
                    <w:p w14:paraId="20297657" w14:textId="77777777" w:rsidR="00AC41FB" w:rsidRDefault="00AC41FB" w:rsidP="00363F0E"/>
                  </w:txbxContent>
                </v:textbox>
                <w10:anchorlock/>
              </v:shape>
            </w:pict>
          </mc:Fallback>
        </mc:AlternateContent>
      </w:r>
    </w:p>
    <w:sectPr w:rsidR="00363F0E" w:rsidRPr="00363F0E" w:rsidSect="00F1356A">
      <w:footerReference w:type="default" r:id="rId27"/>
      <w:type w:val="continuous"/>
      <w:pgSz w:w="11907" w:h="16840" w:code="9"/>
      <w:pgMar w:top="851" w:right="748" w:bottom="1135" w:left="1418" w:header="57" w:footer="709" w:gutter="0"/>
      <w:pgNumType w:start="6"/>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D4F49" w14:textId="77777777" w:rsidR="00360A41" w:rsidRDefault="00360A41">
      <w:r>
        <w:separator/>
      </w:r>
    </w:p>
  </w:endnote>
  <w:endnote w:type="continuationSeparator" w:id="0">
    <w:p w14:paraId="6C65DBA1" w14:textId="77777777" w:rsidR="00360A41" w:rsidRDefault="0036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P TypographicSymbols">
    <w:altName w:val="Courier New"/>
    <w:charset w:val="00"/>
    <w:family w:val="auto"/>
    <w:pitch w:val="variable"/>
    <w:sig w:usb0="00000003" w:usb1="00000000" w:usb2="00000000" w:usb3="00000000" w:csb0="00000001" w:csb1="00000000"/>
  </w:font>
  <w:font w:name="Alaska Extrabold">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F5881" w14:textId="77777777" w:rsidR="00AC41FB" w:rsidRDefault="00AC41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533563" w14:textId="77777777" w:rsidR="00AC41FB" w:rsidRDefault="00AC41F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8C6A5" w14:textId="77777777" w:rsidR="00AC41FB" w:rsidRPr="00B27B0D" w:rsidRDefault="00AC41FB" w:rsidP="00344460">
    <w:pPr>
      <w:pStyle w:val="Footer"/>
      <w:rPr>
        <w:rFonts w:ascii="Arial" w:hAnsi="Arial" w:cs="Arial"/>
        <w:b/>
        <w:sz w:val="20"/>
        <w:szCs w:val="20"/>
      </w:rPr>
    </w:pPr>
    <w:r w:rsidRPr="00D245E1">
      <w:rPr>
        <w:rFonts w:ascii="Calibri" w:eastAsia="Calibri" w:hAnsi="Calibri"/>
        <w:noProof/>
        <w:sz w:val="22"/>
        <w:szCs w:val="22"/>
        <w:lang w:val="en-ZA" w:eastAsia="en-ZA"/>
      </w:rPr>
      <w:drawing>
        <wp:inline distT="0" distB="0" distL="0" distR="0" wp14:anchorId="1FA955F6" wp14:editId="3E5372AB">
          <wp:extent cx="2286000" cy="933450"/>
          <wp:effectExtent l="0" t="0" r="0" b="0"/>
          <wp:docPr id="11" name="Picture 11" descr="C:\Users\Moleko.Lebohang\AppData\Local\Microsoft\Windows\Temporary Internet Files\Content.IE5\SID53UAK\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leko.Lebohang\AppData\Local\Microsoft\Windows\Temporary Internet Files\Content.IE5\SID53UAK\image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334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0DDD2" w14:textId="61E29B4D" w:rsidR="00AC41FB" w:rsidRPr="00175143" w:rsidRDefault="00AC41FB" w:rsidP="003768D8">
    <w:pPr>
      <w:pStyle w:val="Footer"/>
      <w:pBdr>
        <w:top w:val="single" w:sz="4" w:space="1" w:color="auto"/>
      </w:pBdr>
      <w:jc w:val="center"/>
      <w:rPr>
        <w:rFonts w:ascii="Arial" w:hAnsi="Arial" w:cs="Arial"/>
        <w:b/>
        <w:sz w:val="20"/>
        <w:szCs w:val="20"/>
      </w:rPr>
    </w:pPr>
    <w:r w:rsidRPr="00175143">
      <w:rPr>
        <w:rFonts w:ascii="Arial" w:hAnsi="Arial" w:cs="Arial"/>
        <w:b/>
        <w:sz w:val="20"/>
        <w:szCs w:val="20"/>
      </w:rPr>
      <w:t>T</w:t>
    </w:r>
    <w:r w:rsidRPr="00175143">
      <w:rPr>
        <w:rStyle w:val="PageNumber"/>
        <w:rFonts w:ascii="Arial" w:hAnsi="Arial" w:cs="Arial"/>
        <w:b/>
        <w:sz w:val="20"/>
        <w:szCs w:val="20"/>
      </w:rPr>
      <w:fldChar w:fldCharType="begin"/>
    </w:r>
    <w:r w:rsidRPr="00175143">
      <w:rPr>
        <w:rStyle w:val="PageNumber"/>
        <w:rFonts w:ascii="Arial" w:hAnsi="Arial" w:cs="Arial"/>
        <w:b/>
        <w:sz w:val="20"/>
        <w:szCs w:val="20"/>
      </w:rPr>
      <w:instrText xml:space="preserve"> PAGE </w:instrText>
    </w:r>
    <w:r w:rsidRPr="00175143">
      <w:rPr>
        <w:rStyle w:val="PageNumber"/>
        <w:rFonts w:ascii="Arial" w:hAnsi="Arial" w:cs="Arial"/>
        <w:b/>
        <w:sz w:val="20"/>
        <w:szCs w:val="20"/>
      </w:rPr>
      <w:fldChar w:fldCharType="separate"/>
    </w:r>
    <w:r w:rsidR="00E85638">
      <w:rPr>
        <w:rStyle w:val="PageNumber"/>
        <w:rFonts w:ascii="Arial" w:hAnsi="Arial" w:cs="Arial"/>
        <w:b/>
        <w:noProof/>
        <w:sz w:val="20"/>
        <w:szCs w:val="20"/>
      </w:rPr>
      <w:t>6</w:t>
    </w:r>
    <w:r w:rsidRPr="00175143">
      <w:rPr>
        <w:rStyle w:val="PageNumber"/>
        <w:rFonts w:ascii="Arial" w:hAnsi="Arial" w:cs="Arial"/>
        <w:b/>
        <w:sz w:val="20"/>
        <w:szCs w:val="20"/>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9C505" w14:textId="5A2FE0B8" w:rsidR="00AC41FB" w:rsidRDefault="00AC41FB" w:rsidP="00BF2F82">
    <w:pPr>
      <w:pStyle w:val="Footer"/>
      <w:pBdr>
        <w:top w:val="single" w:sz="4" w:space="1" w:color="auto"/>
      </w:pBdr>
      <w:tabs>
        <w:tab w:val="clear" w:pos="4320"/>
        <w:tab w:val="center" w:pos="4680"/>
      </w:tabs>
      <w:ind w:right="360"/>
      <w:rPr>
        <w:rFonts w:ascii="Arial" w:hAnsi="Arial" w:cs="Arial"/>
        <w:b/>
        <w:sz w:val="18"/>
        <w:szCs w:val="18"/>
      </w:rPr>
    </w:pPr>
    <w:r>
      <w:rPr>
        <w:rFonts w:ascii="Arial" w:hAnsi="Arial" w:cs="Arial"/>
        <w:b/>
        <w:sz w:val="18"/>
        <w:szCs w:val="18"/>
      </w:rPr>
      <w:tab/>
      <w:t>T</w:t>
    </w:r>
    <w:r>
      <w:rPr>
        <w:rStyle w:val="PageNumber"/>
        <w:rFonts w:ascii="Arial" w:hAnsi="Arial" w:cs="Arial"/>
        <w:b/>
        <w:bCs/>
        <w:sz w:val="18"/>
      </w:rPr>
      <w:fldChar w:fldCharType="begin"/>
    </w:r>
    <w:r>
      <w:rPr>
        <w:rStyle w:val="PageNumber"/>
        <w:rFonts w:ascii="Arial" w:hAnsi="Arial" w:cs="Arial"/>
        <w:b/>
        <w:bCs/>
        <w:sz w:val="18"/>
      </w:rPr>
      <w:instrText xml:space="preserve"> PAGE  </w:instrText>
    </w:r>
    <w:r>
      <w:rPr>
        <w:rStyle w:val="PageNumber"/>
        <w:rFonts w:ascii="Arial" w:hAnsi="Arial" w:cs="Arial"/>
        <w:b/>
        <w:bCs/>
        <w:sz w:val="18"/>
      </w:rPr>
      <w:fldChar w:fldCharType="separate"/>
    </w:r>
    <w:r w:rsidR="00E85638">
      <w:rPr>
        <w:rStyle w:val="PageNumber"/>
        <w:rFonts w:ascii="Arial" w:hAnsi="Arial" w:cs="Arial"/>
        <w:b/>
        <w:bCs/>
        <w:noProof/>
        <w:sz w:val="18"/>
      </w:rPr>
      <w:t>29</w:t>
    </w:r>
    <w:r>
      <w:rPr>
        <w:rStyle w:val="PageNumber"/>
        <w:rFonts w:ascii="Arial" w:hAnsi="Arial" w:cs="Arial"/>
        <w:b/>
        <w:bCs/>
        <w:sz w:val="18"/>
      </w:rPr>
      <w:fldChar w:fldCharType="end"/>
    </w:r>
    <w:r>
      <w:rPr>
        <w:rFonts w:ascii="Arial" w:hAnsi="Arial" w:cs="Arial"/>
        <w:b/>
        <w:sz w:val="18"/>
        <w:szCs w:val="18"/>
      </w:rPr>
      <w:t xml:space="preserve"> </w:t>
    </w:r>
  </w:p>
  <w:p w14:paraId="4B980D95" w14:textId="77777777" w:rsidR="00AC41FB" w:rsidRDefault="00AC41FB">
    <w:pPr>
      <w:pStyle w:val="Footer"/>
      <w:ind w:right="360"/>
      <w:jc w:val="center"/>
      <w:rPr>
        <w:rFonts w:ascii="Arial" w:hAnsi="Arial" w:cs="Arial"/>
        <w:b/>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E718D" w14:textId="77777777" w:rsidR="00360A41" w:rsidRDefault="00360A41">
      <w:r>
        <w:separator/>
      </w:r>
    </w:p>
  </w:footnote>
  <w:footnote w:type="continuationSeparator" w:id="0">
    <w:p w14:paraId="1526C429" w14:textId="77777777" w:rsidR="00360A41" w:rsidRDefault="00360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A882D" w14:textId="77777777" w:rsidR="00AC41FB" w:rsidRDefault="00AC41FB" w:rsidP="00245CF6">
    <w:pPr>
      <w:pStyle w:val="Header"/>
      <w:rPr>
        <w:rFonts w:ascii="Arial" w:hAnsi="Arial" w:cs="Arial"/>
        <w:b/>
        <w:sz w:val="20"/>
        <w:szCs w:val="20"/>
      </w:rPr>
    </w:pPr>
  </w:p>
  <w:p w14:paraId="33070AAE" w14:textId="0EABEBD8" w:rsidR="00AC41FB" w:rsidRPr="00212C83" w:rsidRDefault="00AC41FB" w:rsidP="00344460">
    <w:pPr>
      <w:pStyle w:val="Header"/>
      <w:rPr>
        <w:rFonts w:ascii="Arial" w:hAnsi="Arial" w:cs="Arial"/>
        <w:b/>
        <w:sz w:val="20"/>
        <w:szCs w:val="20"/>
      </w:rPr>
    </w:pPr>
    <w:r>
      <w:rPr>
        <w:rFonts w:ascii="Arial" w:hAnsi="Arial" w:cs="Arial"/>
        <w:b/>
        <w:sz w:val="20"/>
        <w:szCs w:val="20"/>
      </w:rPr>
      <w:t xml:space="preserve">MATATIELE </w:t>
    </w:r>
    <w:r w:rsidRPr="00212C83">
      <w:rPr>
        <w:rFonts w:ascii="Arial" w:hAnsi="Arial" w:cs="Arial"/>
        <w:b/>
        <w:sz w:val="20"/>
        <w:szCs w:val="20"/>
      </w:rPr>
      <w:t>LOCAL</w:t>
    </w:r>
    <w:r>
      <w:rPr>
        <w:rFonts w:ascii="Arial" w:hAnsi="Arial" w:cs="Arial"/>
        <w:b/>
        <w:sz w:val="20"/>
        <w:szCs w:val="20"/>
      </w:rPr>
      <w:t xml:space="preserve"> </w:t>
    </w:r>
    <w:r w:rsidRPr="00212C83">
      <w:rPr>
        <w:rFonts w:ascii="Arial" w:hAnsi="Arial" w:cs="Arial"/>
        <w:b/>
        <w:sz w:val="20"/>
        <w:szCs w:val="20"/>
      </w:rPr>
      <w:t xml:space="preserve">MUNICIPALITY                    </w:t>
    </w:r>
    <w:r>
      <w:rPr>
        <w:rFonts w:ascii="Arial" w:hAnsi="Arial" w:cs="Arial"/>
        <w:b/>
        <w:sz w:val="20"/>
        <w:szCs w:val="20"/>
      </w:rPr>
      <w:t xml:space="preserve">                Contract No: MATAT/2021/2022-19</w:t>
    </w:r>
  </w:p>
  <w:p w14:paraId="30317114" w14:textId="1095FBA8" w:rsidR="00AC41FB" w:rsidRPr="00212C83" w:rsidRDefault="00AC41FB" w:rsidP="00344460">
    <w:pPr>
      <w:pStyle w:val="Header"/>
      <w:pBdr>
        <w:bottom w:val="single" w:sz="4" w:space="1" w:color="auto"/>
      </w:pBdr>
      <w:jc w:val="center"/>
      <w:rPr>
        <w:rFonts w:ascii="Arial" w:hAnsi="Arial" w:cs="Arial"/>
        <w:b/>
        <w:sz w:val="20"/>
        <w:szCs w:val="20"/>
      </w:rPr>
    </w:pPr>
    <w:r>
      <w:rPr>
        <w:rFonts w:ascii="Arial" w:hAnsi="Arial" w:cs="Arial"/>
        <w:b/>
        <w:sz w:val="20"/>
        <w:szCs w:val="20"/>
      </w:rPr>
      <w:t xml:space="preserve">COMPLETION OF SILO FACILITY </w:t>
    </w:r>
  </w:p>
  <w:p w14:paraId="73CBEB1F" w14:textId="77777777" w:rsidR="00AC41FB" w:rsidRDefault="00AC41F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2"/>
    <w:name w:val="WW8Num2"/>
    <w:lvl w:ilvl="0">
      <w:start w:val="7"/>
      <w:numFmt w:val="decimal"/>
      <w:lvlText w:val="%1"/>
      <w:lvlJc w:val="left"/>
      <w:pPr>
        <w:tabs>
          <w:tab w:val="num" w:pos="360"/>
        </w:tabs>
        <w:ind w:left="360" w:hanging="360"/>
      </w:pPr>
      <w:rPr>
        <w:rFonts w:ascii="Times New Roman" w:hAnsi="Times New Roman"/>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singleLevel"/>
    <w:tmpl w:val="00000003"/>
    <w:name w:val="WW8Num3"/>
    <w:lvl w:ilvl="0">
      <w:start w:val="1"/>
      <w:numFmt w:val="lowerRoman"/>
      <w:lvlText w:val="(%1)"/>
      <w:lvlJc w:val="left"/>
      <w:pPr>
        <w:tabs>
          <w:tab w:val="num" w:pos="1620"/>
        </w:tabs>
        <w:ind w:left="1620" w:hanging="72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1620"/>
        </w:tabs>
        <w:ind w:left="1620" w:hanging="720"/>
      </w:pPr>
    </w:lvl>
  </w:abstractNum>
  <w:abstractNum w:abstractNumId="4" w15:restartNumberingAfterBreak="0">
    <w:nsid w:val="00000005"/>
    <w:multiLevelType w:val="singleLevel"/>
    <w:tmpl w:val="00000005"/>
    <w:name w:val="WW8Num5"/>
    <w:lvl w:ilvl="0">
      <w:start w:val="1"/>
      <w:numFmt w:val="decimal"/>
      <w:lvlText w:val="%1."/>
      <w:lvlJc w:val="left"/>
      <w:pPr>
        <w:tabs>
          <w:tab w:val="num" w:pos="900"/>
        </w:tabs>
        <w:ind w:left="900" w:hanging="900"/>
      </w:pPr>
    </w:lvl>
  </w:abstractNum>
  <w:abstractNum w:abstractNumId="5" w15:restartNumberingAfterBreak="0">
    <w:nsid w:val="00000006"/>
    <w:multiLevelType w:val="singleLevel"/>
    <w:tmpl w:val="00000006"/>
    <w:name w:val="WW8Num6"/>
    <w:lvl w:ilvl="0">
      <w:start w:val="13"/>
      <w:numFmt w:val="bullet"/>
      <w:lvlText w:val="-"/>
      <w:lvlJc w:val="left"/>
      <w:pPr>
        <w:tabs>
          <w:tab w:val="num" w:pos="1350"/>
        </w:tabs>
        <w:ind w:left="1350" w:hanging="450"/>
      </w:pPr>
      <w:rPr>
        <w:rFonts w:ascii="Times New Roman" w:hAnsi="Times New Roman"/>
      </w:rPr>
    </w:lvl>
  </w:abstractNum>
  <w:abstractNum w:abstractNumId="6" w15:restartNumberingAfterBreak="0">
    <w:nsid w:val="00000007"/>
    <w:multiLevelType w:val="multilevel"/>
    <w:tmpl w:val="00000007"/>
    <w:name w:val="WW8Num7"/>
    <w:lvl w:ilvl="0">
      <w:start w:val="2"/>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8"/>
    <w:multiLevelType w:val="multilevel"/>
    <w:tmpl w:val="00000008"/>
    <w:name w:val="WW8Num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A"/>
    <w:name w:val="WW8Num10"/>
    <w:lvl w:ilvl="0">
      <w:start w:val="2"/>
      <w:numFmt w:val="decimal"/>
      <w:lvlText w:val="%1"/>
      <w:lvlJc w:val="left"/>
      <w:pPr>
        <w:tabs>
          <w:tab w:val="num" w:pos="900"/>
        </w:tabs>
        <w:ind w:left="900" w:hanging="900"/>
      </w:pPr>
    </w:lvl>
    <w:lvl w:ilvl="1">
      <w:start w:val="1"/>
      <w:numFmt w:val="decimal"/>
      <w:lvlText w:val="%1.%2"/>
      <w:lvlJc w:val="left"/>
      <w:pPr>
        <w:tabs>
          <w:tab w:val="num" w:pos="900"/>
        </w:tabs>
        <w:ind w:left="900" w:hanging="900"/>
      </w:pPr>
    </w:lvl>
    <w:lvl w:ilvl="2">
      <w:start w:val="1"/>
      <w:numFmt w:val="decimal"/>
      <w:lvlText w:val="%1.%2.%3"/>
      <w:lvlJc w:val="left"/>
      <w:pPr>
        <w:tabs>
          <w:tab w:val="num" w:pos="900"/>
        </w:tabs>
        <w:ind w:left="900" w:hanging="900"/>
      </w:pPr>
    </w:lvl>
    <w:lvl w:ilvl="3">
      <w:start w:val="1"/>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0000000B"/>
    <w:multiLevelType w:val="multilevel"/>
    <w:tmpl w:val="0000000B"/>
    <w:name w:val="WW8Num11"/>
    <w:lvl w:ilvl="0">
      <w:start w:val="6"/>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15:restartNumberingAfterBreak="0">
    <w:nsid w:val="0000000C"/>
    <w:multiLevelType w:val="multilevel"/>
    <w:tmpl w:val="0000000C"/>
    <w:name w:val="WW8Num12"/>
    <w:lvl w:ilvl="0">
      <w:start w:val="5"/>
      <w:numFmt w:val="decimal"/>
      <w:lvlText w:val="%1."/>
      <w:lvlJc w:val="left"/>
      <w:pPr>
        <w:tabs>
          <w:tab w:val="num" w:pos="360"/>
        </w:tabs>
        <w:ind w:left="360" w:hanging="360"/>
      </w:pPr>
    </w:lvl>
    <w:lvl w:ilvl="1">
      <w:start w:val="1"/>
      <w:numFmt w:val="decimal"/>
      <w:lvlText w:val="%1.%2"/>
      <w:lvlJc w:val="left"/>
      <w:pPr>
        <w:tabs>
          <w:tab w:val="num" w:pos="900"/>
        </w:tabs>
        <w:ind w:left="900" w:hanging="900"/>
      </w:pPr>
    </w:lvl>
    <w:lvl w:ilvl="2">
      <w:start w:val="1"/>
      <w:numFmt w:val="decimal"/>
      <w:lvlText w:val="%1.%2.%3"/>
      <w:lvlJc w:val="left"/>
      <w:pPr>
        <w:tabs>
          <w:tab w:val="num" w:pos="900"/>
        </w:tabs>
        <w:ind w:left="900" w:hanging="900"/>
      </w:pPr>
    </w:lvl>
    <w:lvl w:ilvl="3">
      <w:start w:val="1"/>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0000000D"/>
    <w:multiLevelType w:val="multilevel"/>
    <w:tmpl w:val="0000000D"/>
    <w:name w:val="WW8Num13"/>
    <w:lvl w:ilvl="0">
      <w:start w:val="9"/>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0000000E"/>
    <w:multiLevelType w:val="multilevel"/>
    <w:tmpl w:val="0000000E"/>
    <w:name w:val="WW8Num14"/>
    <w:lvl w:ilvl="0">
      <w:start w:val="2"/>
      <w:numFmt w:val="decimal"/>
      <w:lvlText w:val="%1"/>
      <w:lvlJc w:val="left"/>
      <w:pPr>
        <w:tabs>
          <w:tab w:val="num" w:pos="900"/>
        </w:tabs>
        <w:ind w:left="900" w:hanging="900"/>
      </w:pPr>
    </w:lvl>
    <w:lvl w:ilvl="1">
      <w:start w:val="13"/>
      <w:numFmt w:val="decimal"/>
      <w:lvlText w:val="%1.%2"/>
      <w:lvlJc w:val="left"/>
      <w:pPr>
        <w:tabs>
          <w:tab w:val="num" w:pos="900"/>
        </w:tabs>
        <w:ind w:left="900" w:hanging="900"/>
      </w:pPr>
    </w:lvl>
    <w:lvl w:ilvl="2">
      <w:start w:val="1"/>
      <w:numFmt w:val="decimal"/>
      <w:lvlText w:val="%1.%2.%3"/>
      <w:lvlJc w:val="left"/>
      <w:pPr>
        <w:tabs>
          <w:tab w:val="num" w:pos="900"/>
        </w:tabs>
        <w:ind w:left="900" w:hanging="900"/>
      </w:pPr>
    </w:lvl>
    <w:lvl w:ilvl="3">
      <w:start w:val="1"/>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15:restartNumberingAfterBreak="0">
    <w:nsid w:val="0000000F"/>
    <w:multiLevelType w:val="singleLevel"/>
    <w:tmpl w:val="0000000F"/>
    <w:name w:val="WW8Num15"/>
    <w:lvl w:ilvl="0">
      <w:start w:val="1"/>
      <w:numFmt w:val="decimal"/>
      <w:lvlText w:val="(%1)"/>
      <w:lvlJc w:val="left"/>
      <w:pPr>
        <w:tabs>
          <w:tab w:val="num" w:pos="1440"/>
        </w:tabs>
        <w:ind w:left="1440" w:hanging="540"/>
      </w:pPr>
    </w:lvl>
  </w:abstractNum>
  <w:abstractNum w:abstractNumId="15" w15:restartNumberingAfterBreak="0">
    <w:nsid w:val="00000010"/>
    <w:multiLevelType w:val="multilevel"/>
    <w:tmpl w:val="00000010"/>
    <w:name w:val="WW8Num16"/>
    <w:lvl w:ilvl="0">
      <w:start w:val="2"/>
      <w:numFmt w:val="decimal"/>
      <w:lvlText w:val="%1"/>
      <w:lvlJc w:val="left"/>
      <w:pPr>
        <w:tabs>
          <w:tab w:val="num" w:pos="435"/>
        </w:tabs>
        <w:ind w:left="435" w:hanging="435"/>
      </w:pPr>
    </w:lvl>
    <w:lvl w:ilvl="1">
      <w:start w:val="6"/>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1440"/>
        </w:tabs>
        <w:ind w:left="1440" w:hanging="540"/>
      </w:pPr>
    </w:lvl>
  </w:abstractNum>
  <w:abstractNum w:abstractNumId="17"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8" w15:restartNumberingAfterBreak="0">
    <w:nsid w:val="04DB682F"/>
    <w:multiLevelType w:val="multilevel"/>
    <w:tmpl w:val="5FDAC028"/>
    <w:lvl w:ilvl="0">
      <w:start w:val="10"/>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6E5231A"/>
    <w:multiLevelType w:val="hybridMultilevel"/>
    <w:tmpl w:val="C62AB9BA"/>
    <w:lvl w:ilvl="0" w:tplc="AD2E556C">
      <w:start w:val="1"/>
      <w:numFmt w:val="lowerLetter"/>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1CCEB4">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C0FD6E">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06BC96">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A66FFA">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4A2EB0">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C0D708">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ACDAC8">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D285DA">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BDD3EE2"/>
    <w:multiLevelType w:val="hybridMultilevel"/>
    <w:tmpl w:val="57AA9476"/>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E657185"/>
    <w:multiLevelType w:val="multilevel"/>
    <w:tmpl w:val="00000000"/>
    <w:name w:val="AutoList22"/>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1173227E"/>
    <w:multiLevelType w:val="hybridMultilevel"/>
    <w:tmpl w:val="88F231B2"/>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3" w15:restartNumberingAfterBreak="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24" w15:restartNumberingAfterBreak="0">
    <w:nsid w:val="13A97055"/>
    <w:multiLevelType w:val="hybridMultilevel"/>
    <w:tmpl w:val="778CAF6E"/>
    <w:lvl w:ilvl="0" w:tplc="B32EA378">
      <w:start w:val="9"/>
      <w:numFmt w:val="lowerLetter"/>
      <w:lvlText w:val="(%1)"/>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E0572A">
      <w:start w:val="1"/>
      <w:numFmt w:val="lowerLetter"/>
      <w:lvlText w:val="%2"/>
      <w:lvlJc w:val="left"/>
      <w:pPr>
        <w:ind w:left="1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C27B1A">
      <w:start w:val="1"/>
      <w:numFmt w:val="lowerRoman"/>
      <w:lvlText w:val="%3"/>
      <w:lvlJc w:val="left"/>
      <w:pPr>
        <w:ind w:left="2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603D22">
      <w:start w:val="1"/>
      <w:numFmt w:val="decimal"/>
      <w:lvlText w:val="%4"/>
      <w:lvlJc w:val="left"/>
      <w:pPr>
        <w:ind w:left="3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A25616">
      <w:start w:val="1"/>
      <w:numFmt w:val="lowerLetter"/>
      <w:lvlText w:val="%5"/>
      <w:lvlJc w:val="left"/>
      <w:pPr>
        <w:ind w:left="3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0812AC">
      <w:start w:val="1"/>
      <w:numFmt w:val="lowerRoman"/>
      <w:lvlText w:val="%6"/>
      <w:lvlJc w:val="left"/>
      <w:pPr>
        <w:ind w:left="4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DFA1AC6">
      <w:start w:val="1"/>
      <w:numFmt w:val="decimal"/>
      <w:lvlText w:val="%7"/>
      <w:lvlJc w:val="left"/>
      <w:pPr>
        <w:ind w:left="5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FE984A">
      <w:start w:val="1"/>
      <w:numFmt w:val="lowerLetter"/>
      <w:lvlText w:val="%8"/>
      <w:lvlJc w:val="left"/>
      <w:pPr>
        <w:ind w:left="6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C6558E">
      <w:start w:val="1"/>
      <w:numFmt w:val="lowerRoman"/>
      <w:lvlText w:val="%9"/>
      <w:lvlJc w:val="left"/>
      <w:pPr>
        <w:ind w:left="6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5481731"/>
    <w:multiLevelType w:val="singleLevel"/>
    <w:tmpl w:val="0FD2597C"/>
    <w:lvl w:ilvl="0">
      <w:start w:val="1"/>
      <w:numFmt w:val="lowerLetter"/>
      <w:lvlText w:val="(%1)"/>
      <w:lvlJc w:val="left"/>
      <w:pPr>
        <w:tabs>
          <w:tab w:val="num" w:pos="720"/>
        </w:tabs>
        <w:ind w:left="720" w:hanging="720"/>
      </w:pPr>
      <w:rPr>
        <w:rFonts w:hint="default"/>
        <w:b w:val="0"/>
      </w:rPr>
    </w:lvl>
  </w:abstractNum>
  <w:abstractNum w:abstractNumId="26" w15:restartNumberingAfterBreak="0">
    <w:nsid w:val="189005AD"/>
    <w:multiLevelType w:val="hybridMultilevel"/>
    <w:tmpl w:val="364C6BA0"/>
    <w:lvl w:ilvl="0" w:tplc="809C6A9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8CF7FBA"/>
    <w:multiLevelType w:val="multilevel"/>
    <w:tmpl w:val="6576B872"/>
    <w:lvl w:ilvl="0">
      <w:start w:val="1"/>
      <w:numFmt w:val="decimal"/>
      <w:lvlText w:val="%1."/>
      <w:lvlJc w:val="left"/>
      <w:pPr>
        <w:tabs>
          <w:tab w:val="num" w:pos="900"/>
        </w:tabs>
        <w:ind w:left="900" w:hanging="90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8" w15:restartNumberingAfterBreak="0">
    <w:nsid w:val="1E4A3681"/>
    <w:multiLevelType w:val="multilevel"/>
    <w:tmpl w:val="BA362896"/>
    <w:lvl w:ilvl="0">
      <w:start w:val="1"/>
      <w:numFmt w:val="decimal"/>
      <w:lvlText w:val="%1."/>
      <w:lvlJc w:val="left"/>
      <w:pPr>
        <w:ind w:left="360" w:hanging="360"/>
      </w:pPr>
      <w:rPr>
        <w:rFonts w:hint="default"/>
        <w:b/>
      </w:rPr>
    </w:lvl>
    <w:lvl w:ilvl="1">
      <w:start w:val="10"/>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1E6360CA"/>
    <w:multiLevelType w:val="multilevel"/>
    <w:tmpl w:val="78501F7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sz w:val="22"/>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8960B4"/>
    <w:multiLevelType w:val="hybridMultilevel"/>
    <w:tmpl w:val="31ECAB7A"/>
    <w:lvl w:ilvl="0" w:tplc="DEE4954A">
      <w:start w:val="3"/>
      <w:numFmt w:val="lowerRoman"/>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642F24">
      <w:start w:val="1"/>
      <w:numFmt w:val="lowerLetter"/>
      <w:lvlText w:val="(%2)"/>
      <w:lvlJc w:val="left"/>
      <w:pPr>
        <w:ind w:left="1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DCDEE0">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F23102">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005C5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3DA7C34">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EC8DEA6">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E8979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4E0E5C">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4B74497"/>
    <w:multiLevelType w:val="hybridMultilevel"/>
    <w:tmpl w:val="2324981A"/>
    <w:lvl w:ilvl="0" w:tplc="8FF07462">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EEC1EEE">
      <w:start w:val="1"/>
      <w:numFmt w:val="lowerLetter"/>
      <w:lvlText w:val="%2"/>
      <w:lvlJc w:val="left"/>
      <w:pPr>
        <w:ind w:left="12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15A3198">
      <w:start w:val="1"/>
      <w:numFmt w:val="lowerRoman"/>
      <w:lvlText w:val="%3"/>
      <w:lvlJc w:val="left"/>
      <w:pPr>
        <w:ind w:left="19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C6C8EA2">
      <w:start w:val="1"/>
      <w:numFmt w:val="decimal"/>
      <w:lvlText w:val="%4"/>
      <w:lvlJc w:val="left"/>
      <w:pPr>
        <w:ind w:left="2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DE2617C">
      <w:start w:val="1"/>
      <w:numFmt w:val="lowerLetter"/>
      <w:lvlText w:val="%5"/>
      <w:lvlJc w:val="left"/>
      <w:pPr>
        <w:ind w:left="33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ADA6B04">
      <w:start w:val="1"/>
      <w:numFmt w:val="lowerRoman"/>
      <w:lvlText w:val="%6"/>
      <w:lvlJc w:val="left"/>
      <w:pPr>
        <w:ind w:left="4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1ECADA2">
      <w:start w:val="1"/>
      <w:numFmt w:val="decimal"/>
      <w:lvlText w:val="%7"/>
      <w:lvlJc w:val="left"/>
      <w:pPr>
        <w:ind w:left="4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ABA6A94">
      <w:start w:val="1"/>
      <w:numFmt w:val="lowerLetter"/>
      <w:lvlText w:val="%8"/>
      <w:lvlJc w:val="left"/>
      <w:pPr>
        <w:ind w:left="5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EE8B34C">
      <w:start w:val="1"/>
      <w:numFmt w:val="lowerRoman"/>
      <w:lvlText w:val="%9"/>
      <w:lvlJc w:val="left"/>
      <w:pPr>
        <w:ind w:left="62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261359D4"/>
    <w:multiLevelType w:val="singleLevel"/>
    <w:tmpl w:val="B060F266"/>
    <w:lvl w:ilvl="0">
      <w:start w:val="1"/>
      <w:numFmt w:val="decimal"/>
      <w:lvlText w:val="%1."/>
      <w:lvlJc w:val="left"/>
      <w:pPr>
        <w:tabs>
          <w:tab w:val="num" w:pos="720"/>
        </w:tabs>
        <w:ind w:left="720" w:hanging="720"/>
      </w:pPr>
      <w:rPr>
        <w:rFonts w:hint="default"/>
      </w:rPr>
    </w:lvl>
  </w:abstractNum>
  <w:abstractNum w:abstractNumId="34" w15:restartNumberingAfterBreak="0">
    <w:nsid w:val="273C6127"/>
    <w:multiLevelType w:val="multilevel"/>
    <w:tmpl w:val="A94E8860"/>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b w:val="0"/>
        <w:i w:val="0"/>
      </w:rPr>
    </w:lvl>
    <w:lvl w:ilvl="2">
      <w:start w:val="1"/>
      <w:numFmt w:val="decimal"/>
      <w:pStyle w:val="Heading3"/>
      <w:lvlText w:val="2.%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34DA5FE8"/>
    <w:multiLevelType w:val="singleLevel"/>
    <w:tmpl w:val="0DE20DE2"/>
    <w:lvl w:ilvl="0">
      <w:start w:val="1"/>
      <w:numFmt w:val="bullet"/>
      <w:lvlText w:val="-"/>
      <w:lvlJc w:val="left"/>
      <w:pPr>
        <w:tabs>
          <w:tab w:val="num" w:pos="2160"/>
        </w:tabs>
        <w:ind w:left="2160" w:hanging="720"/>
      </w:pPr>
      <w:rPr>
        <w:rFonts w:hint="default"/>
        <w:i/>
      </w:rPr>
    </w:lvl>
  </w:abstractNum>
  <w:abstractNum w:abstractNumId="3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BFC7856"/>
    <w:multiLevelType w:val="hybridMultilevel"/>
    <w:tmpl w:val="B0A68528"/>
    <w:lvl w:ilvl="0" w:tplc="A5CC2634">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3CE13645"/>
    <w:multiLevelType w:val="hybridMultilevel"/>
    <w:tmpl w:val="301E5354"/>
    <w:lvl w:ilvl="0" w:tplc="BB007E16">
      <w:start w:val="1"/>
      <w:numFmt w:val="lowerLetter"/>
      <w:lvlText w:val="(%1)"/>
      <w:lvlJc w:val="left"/>
      <w:pPr>
        <w:tabs>
          <w:tab w:val="num" w:pos="389"/>
        </w:tabs>
        <w:ind w:left="389" w:hanging="360"/>
      </w:pPr>
      <w:rPr>
        <w:rFonts w:hint="default"/>
      </w:rPr>
    </w:lvl>
    <w:lvl w:ilvl="1" w:tplc="EC02BB8A">
      <w:start w:val="1"/>
      <w:numFmt w:val="lowerRoman"/>
      <w:lvlText w:val="%2)"/>
      <w:lvlJc w:val="left"/>
      <w:pPr>
        <w:tabs>
          <w:tab w:val="num" w:pos="44"/>
        </w:tabs>
        <w:ind w:left="44" w:hanging="360"/>
      </w:pPr>
      <w:rPr>
        <w:rFonts w:hint="default"/>
      </w:rPr>
    </w:lvl>
    <w:lvl w:ilvl="2" w:tplc="2D28E718">
      <w:start w:val="1"/>
      <w:numFmt w:val="decimal"/>
      <w:lvlText w:val="%3."/>
      <w:lvlJc w:val="left"/>
      <w:pPr>
        <w:tabs>
          <w:tab w:val="num" w:pos="944"/>
        </w:tabs>
        <w:ind w:left="944" w:hanging="360"/>
      </w:pPr>
      <w:rPr>
        <w:rFonts w:hint="default"/>
      </w:rPr>
    </w:lvl>
    <w:lvl w:ilvl="3" w:tplc="0409000F" w:tentative="1">
      <w:start w:val="1"/>
      <w:numFmt w:val="decimal"/>
      <w:lvlText w:val="%4."/>
      <w:lvlJc w:val="left"/>
      <w:pPr>
        <w:tabs>
          <w:tab w:val="num" w:pos="1484"/>
        </w:tabs>
        <w:ind w:left="1484" w:hanging="360"/>
      </w:pPr>
    </w:lvl>
    <w:lvl w:ilvl="4" w:tplc="04090019" w:tentative="1">
      <w:start w:val="1"/>
      <w:numFmt w:val="lowerLetter"/>
      <w:lvlText w:val="%5."/>
      <w:lvlJc w:val="left"/>
      <w:pPr>
        <w:tabs>
          <w:tab w:val="num" w:pos="2204"/>
        </w:tabs>
        <w:ind w:left="2204" w:hanging="360"/>
      </w:pPr>
    </w:lvl>
    <w:lvl w:ilvl="5" w:tplc="0409001B" w:tentative="1">
      <w:start w:val="1"/>
      <w:numFmt w:val="lowerRoman"/>
      <w:lvlText w:val="%6."/>
      <w:lvlJc w:val="right"/>
      <w:pPr>
        <w:tabs>
          <w:tab w:val="num" w:pos="2924"/>
        </w:tabs>
        <w:ind w:left="2924" w:hanging="180"/>
      </w:pPr>
    </w:lvl>
    <w:lvl w:ilvl="6" w:tplc="0409000F" w:tentative="1">
      <w:start w:val="1"/>
      <w:numFmt w:val="decimal"/>
      <w:lvlText w:val="%7."/>
      <w:lvlJc w:val="left"/>
      <w:pPr>
        <w:tabs>
          <w:tab w:val="num" w:pos="3644"/>
        </w:tabs>
        <w:ind w:left="3644" w:hanging="360"/>
      </w:pPr>
    </w:lvl>
    <w:lvl w:ilvl="7" w:tplc="04090019" w:tentative="1">
      <w:start w:val="1"/>
      <w:numFmt w:val="lowerLetter"/>
      <w:lvlText w:val="%8."/>
      <w:lvlJc w:val="left"/>
      <w:pPr>
        <w:tabs>
          <w:tab w:val="num" w:pos="4364"/>
        </w:tabs>
        <w:ind w:left="4364" w:hanging="360"/>
      </w:pPr>
    </w:lvl>
    <w:lvl w:ilvl="8" w:tplc="0409001B" w:tentative="1">
      <w:start w:val="1"/>
      <w:numFmt w:val="lowerRoman"/>
      <w:lvlText w:val="%9."/>
      <w:lvlJc w:val="right"/>
      <w:pPr>
        <w:tabs>
          <w:tab w:val="num" w:pos="5084"/>
        </w:tabs>
        <w:ind w:left="5084" w:hanging="180"/>
      </w:pPr>
    </w:lvl>
  </w:abstractNum>
  <w:abstractNum w:abstractNumId="39" w15:restartNumberingAfterBreak="0">
    <w:nsid w:val="3D43792D"/>
    <w:multiLevelType w:val="hybridMultilevel"/>
    <w:tmpl w:val="F45E3AA8"/>
    <w:lvl w:ilvl="0" w:tplc="E59C39C4">
      <w:start w:val="1"/>
      <w:numFmt w:val="lowerLetter"/>
      <w:lvlText w:val="(%1)"/>
      <w:lvlJc w:val="left"/>
      <w:pPr>
        <w:ind w:left="1520" w:hanging="360"/>
      </w:pPr>
      <w:rPr>
        <w:rFonts w:ascii="Arial" w:eastAsia="Arial" w:hAnsi="Arial" w:cs="Arial" w:hint="default"/>
        <w:w w:val="100"/>
        <w:sz w:val="18"/>
        <w:szCs w:val="18"/>
        <w:lang w:val="en-US" w:eastAsia="en-US" w:bidi="ar-SA"/>
      </w:rPr>
    </w:lvl>
    <w:lvl w:ilvl="1" w:tplc="9C724BDA">
      <w:start w:val="1"/>
      <w:numFmt w:val="lowerRoman"/>
      <w:lvlText w:val="(%2)"/>
      <w:lvlJc w:val="left"/>
      <w:pPr>
        <w:ind w:left="2113" w:hanging="567"/>
      </w:pPr>
      <w:rPr>
        <w:rFonts w:ascii="Arial" w:eastAsia="Arial" w:hAnsi="Arial" w:cs="Arial" w:hint="default"/>
        <w:spacing w:val="-2"/>
        <w:w w:val="100"/>
        <w:sz w:val="18"/>
        <w:szCs w:val="18"/>
        <w:lang w:val="en-US" w:eastAsia="en-US" w:bidi="ar-SA"/>
      </w:rPr>
    </w:lvl>
    <w:lvl w:ilvl="2" w:tplc="4E021386">
      <w:numFmt w:val="bullet"/>
      <w:lvlText w:val="•"/>
      <w:lvlJc w:val="left"/>
      <w:pPr>
        <w:ind w:left="3096" w:hanging="567"/>
      </w:pPr>
      <w:rPr>
        <w:rFonts w:hint="default"/>
        <w:lang w:val="en-US" w:eastAsia="en-US" w:bidi="ar-SA"/>
      </w:rPr>
    </w:lvl>
    <w:lvl w:ilvl="3" w:tplc="4D341DE8">
      <w:numFmt w:val="bullet"/>
      <w:lvlText w:val="•"/>
      <w:lvlJc w:val="left"/>
      <w:pPr>
        <w:ind w:left="4072" w:hanging="567"/>
      </w:pPr>
      <w:rPr>
        <w:rFonts w:hint="default"/>
        <w:lang w:val="en-US" w:eastAsia="en-US" w:bidi="ar-SA"/>
      </w:rPr>
    </w:lvl>
    <w:lvl w:ilvl="4" w:tplc="AE72C426">
      <w:numFmt w:val="bullet"/>
      <w:lvlText w:val="•"/>
      <w:lvlJc w:val="left"/>
      <w:pPr>
        <w:ind w:left="5048" w:hanging="567"/>
      </w:pPr>
      <w:rPr>
        <w:rFonts w:hint="default"/>
        <w:lang w:val="en-US" w:eastAsia="en-US" w:bidi="ar-SA"/>
      </w:rPr>
    </w:lvl>
    <w:lvl w:ilvl="5" w:tplc="7640F392">
      <w:numFmt w:val="bullet"/>
      <w:lvlText w:val="•"/>
      <w:lvlJc w:val="left"/>
      <w:pPr>
        <w:ind w:left="6025" w:hanging="567"/>
      </w:pPr>
      <w:rPr>
        <w:rFonts w:hint="default"/>
        <w:lang w:val="en-US" w:eastAsia="en-US" w:bidi="ar-SA"/>
      </w:rPr>
    </w:lvl>
    <w:lvl w:ilvl="6" w:tplc="B0DEA64A">
      <w:numFmt w:val="bullet"/>
      <w:lvlText w:val="•"/>
      <w:lvlJc w:val="left"/>
      <w:pPr>
        <w:ind w:left="7001" w:hanging="567"/>
      </w:pPr>
      <w:rPr>
        <w:rFonts w:hint="default"/>
        <w:lang w:val="en-US" w:eastAsia="en-US" w:bidi="ar-SA"/>
      </w:rPr>
    </w:lvl>
    <w:lvl w:ilvl="7" w:tplc="E4947CAE">
      <w:numFmt w:val="bullet"/>
      <w:lvlText w:val="•"/>
      <w:lvlJc w:val="left"/>
      <w:pPr>
        <w:ind w:left="7977" w:hanging="567"/>
      </w:pPr>
      <w:rPr>
        <w:rFonts w:hint="default"/>
        <w:lang w:val="en-US" w:eastAsia="en-US" w:bidi="ar-SA"/>
      </w:rPr>
    </w:lvl>
    <w:lvl w:ilvl="8" w:tplc="80940FD4">
      <w:numFmt w:val="bullet"/>
      <w:lvlText w:val="•"/>
      <w:lvlJc w:val="left"/>
      <w:pPr>
        <w:ind w:left="8953" w:hanging="567"/>
      </w:pPr>
      <w:rPr>
        <w:rFonts w:hint="default"/>
        <w:lang w:val="en-US" w:eastAsia="en-US" w:bidi="ar-SA"/>
      </w:rPr>
    </w:lvl>
  </w:abstractNum>
  <w:abstractNum w:abstractNumId="40" w15:restartNumberingAfterBreak="0">
    <w:nsid w:val="3D9364FC"/>
    <w:multiLevelType w:val="hybridMultilevel"/>
    <w:tmpl w:val="E6CA7ED2"/>
    <w:lvl w:ilvl="0" w:tplc="65A26650">
      <w:start w:val="1"/>
      <w:numFmt w:val="upperLetter"/>
      <w:lvlText w:val="%1"/>
      <w:lvlJc w:val="left"/>
      <w:pPr>
        <w:tabs>
          <w:tab w:val="num" w:pos="2236"/>
        </w:tabs>
        <w:ind w:left="2236" w:hanging="360"/>
      </w:pPr>
      <w:rPr>
        <w:rFonts w:hint="default"/>
      </w:rPr>
    </w:lvl>
    <w:lvl w:ilvl="1" w:tplc="04090019" w:tentative="1">
      <w:start w:val="1"/>
      <w:numFmt w:val="lowerLetter"/>
      <w:lvlText w:val="%2."/>
      <w:lvlJc w:val="left"/>
      <w:pPr>
        <w:tabs>
          <w:tab w:val="num" w:pos="1876"/>
        </w:tabs>
        <w:ind w:left="1876" w:hanging="360"/>
      </w:pPr>
    </w:lvl>
    <w:lvl w:ilvl="2" w:tplc="0409001B" w:tentative="1">
      <w:start w:val="1"/>
      <w:numFmt w:val="lowerRoman"/>
      <w:lvlText w:val="%3."/>
      <w:lvlJc w:val="right"/>
      <w:pPr>
        <w:tabs>
          <w:tab w:val="num" w:pos="2596"/>
        </w:tabs>
        <w:ind w:left="2596" w:hanging="180"/>
      </w:pPr>
    </w:lvl>
    <w:lvl w:ilvl="3" w:tplc="0409000F" w:tentative="1">
      <w:start w:val="1"/>
      <w:numFmt w:val="decimal"/>
      <w:lvlText w:val="%4."/>
      <w:lvlJc w:val="left"/>
      <w:pPr>
        <w:tabs>
          <w:tab w:val="num" w:pos="3316"/>
        </w:tabs>
        <w:ind w:left="3316" w:hanging="360"/>
      </w:pPr>
    </w:lvl>
    <w:lvl w:ilvl="4" w:tplc="04090019" w:tentative="1">
      <w:start w:val="1"/>
      <w:numFmt w:val="lowerLetter"/>
      <w:lvlText w:val="%5."/>
      <w:lvlJc w:val="left"/>
      <w:pPr>
        <w:tabs>
          <w:tab w:val="num" w:pos="4036"/>
        </w:tabs>
        <w:ind w:left="4036" w:hanging="360"/>
      </w:pPr>
    </w:lvl>
    <w:lvl w:ilvl="5" w:tplc="0409001B" w:tentative="1">
      <w:start w:val="1"/>
      <w:numFmt w:val="lowerRoman"/>
      <w:lvlText w:val="%6."/>
      <w:lvlJc w:val="right"/>
      <w:pPr>
        <w:tabs>
          <w:tab w:val="num" w:pos="4756"/>
        </w:tabs>
        <w:ind w:left="4756" w:hanging="180"/>
      </w:pPr>
    </w:lvl>
    <w:lvl w:ilvl="6" w:tplc="0409000F" w:tentative="1">
      <w:start w:val="1"/>
      <w:numFmt w:val="decimal"/>
      <w:lvlText w:val="%7."/>
      <w:lvlJc w:val="left"/>
      <w:pPr>
        <w:tabs>
          <w:tab w:val="num" w:pos="5476"/>
        </w:tabs>
        <w:ind w:left="5476" w:hanging="360"/>
      </w:pPr>
    </w:lvl>
    <w:lvl w:ilvl="7" w:tplc="04090019" w:tentative="1">
      <w:start w:val="1"/>
      <w:numFmt w:val="lowerLetter"/>
      <w:lvlText w:val="%8."/>
      <w:lvlJc w:val="left"/>
      <w:pPr>
        <w:tabs>
          <w:tab w:val="num" w:pos="6196"/>
        </w:tabs>
        <w:ind w:left="6196" w:hanging="360"/>
      </w:pPr>
    </w:lvl>
    <w:lvl w:ilvl="8" w:tplc="0409001B" w:tentative="1">
      <w:start w:val="1"/>
      <w:numFmt w:val="lowerRoman"/>
      <w:lvlText w:val="%9."/>
      <w:lvlJc w:val="right"/>
      <w:pPr>
        <w:tabs>
          <w:tab w:val="num" w:pos="6916"/>
        </w:tabs>
        <w:ind w:left="6916" w:hanging="180"/>
      </w:pPr>
    </w:lvl>
  </w:abstractNum>
  <w:abstractNum w:abstractNumId="41" w15:restartNumberingAfterBreak="0">
    <w:nsid w:val="409F5BD9"/>
    <w:multiLevelType w:val="hybridMultilevel"/>
    <w:tmpl w:val="D88E66E2"/>
    <w:lvl w:ilvl="0" w:tplc="899EDF60">
      <w:start w:val="1"/>
      <w:numFmt w:val="lowerLetter"/>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5A4244">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02F27A">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FC14DC">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126FC2">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0823A2">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48011E">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2CD03A">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2438C8">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43" w15:restartNumberingAfterBreak="0">
    <w:nsid w:val="46AA2700"/>
    <w:multiLevelType w:val="hybridMultilevel"/>
    <w:tmpl w:val="C0CE57C8"/>
    <w:lvl w:ilvl="0" w:tplc="0B5ADB6C">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84431F8">
      <w:start w:val="1"/>
      <w:numFmt w:val="decimal"/>
      <w:lvlRestart w:val="0"/>
      <w:lvlText w:val="%2)"/>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CCEBB74">
      <w:start w:val="1"/>
      <w:numFmt w:val="lowerRoman"/>
      <w:lvlText w:val="%3"/>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D3695C2">
      <w:start w:val="1"/>
      <w:numFmt w:val="decimal"/>
      <w:lvlText w:val="%4"/>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BB480E2">
      <w:start w:val="1"/>
      <w:numFmt w:val="lowerLetter"/>
      <w:lvlText w:val="%5"/>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6425A44">
      <w:start w:val="1"/>
      <w:numFmt w:val="lowerRoman"/>
      <w:lvlText w:val="%6"/>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DB2FDEC">
      <w:start w:val="1"/>
      <w:numFmt w:val="decimal"/>
      <w:lvlText w:val="%7"/>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EDC3AE6">
      <w:start w:val="1"/>
      <w:numFmt w:val="lowerLetter"/>
      <w:lvlText w:val="%8"/>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B58483A">
      <w:start w:val="1"/>
      <w:numFmt w:val="lowerRoman"/>
      <w:lvlText w:val="%9"/>
      <w:lvlJc w:val="left"/>
      <w:pPr>
        <w:ind w:left="68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DA5EB5"/>
    <w:multiLevelType w:val="hybridMultilevel"/>
    <w:tmpl w:val="1D743C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E0026D5"/>
    <w:multiLevelType w:val="hybridMultilevel"/>
    <w:tmpl w:val="D6EE20D2"/>
    <w:lvl w:ilvl="0" w:tplc="60AAE0EE">
      <w:start w:val="4"/>
      <w:numFmt w:val="lowerRoman"/>
      <w:lvlText w:val="%1)"/>
      <w:lvlJc w:val="left"/>
      <w:pPr>
        <w:ind w:left="1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8CCF90">
      <w:start w:val="1"/>
      <w:numFmt w:val="lowerLetter"/>
      <w:lvlText w:val="%2"/>
      <w:lvlJc w:val="left"/>
      <w:pPr>
        <w:ind w:left="1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42CB194">
      <w:start w:val="1"/>
      <w:numFmt w:val="lowerRoman"/>
      <w:lvlText w:val="%3"/>
      <w:lvlJc w:val="left"/>
      <w:pPr>
        <w:ind w:left="2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58F518">
      <w:start w:val="1"/>
      <w:numFmt w:val="decimal"/>
      <w:lvlText w:val="%4"/>
      <w:lvlJc w:val="left"/>
      <w:pPr>
        <w:ind w:left="3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929C9E">
      <w:start w:val="1"/>
      <w:numFmt w:val="lowerLetter"/>
      <w:lvlText w:val="%5"/>
      <w:lvlJc w:val="left"/>
      <w:pPr>
        <w:ind w:left="4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3AA1A0">
      <w:start w:val="1"/>
      <w:numFmt w:val="lowerRoman"/>
      <w:lvlText w:val="%6"/>
      <w:lvlJc w:val="left"/>
      <w:pPr>
        <w:ind w:left="4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C052AC">
      <w:start w:val="1"/>
      <w:numFmt w:val="decimal"/>
      <w:lvlText w:val="%7"/>
      <w:lvlJc w:val="left"/>
      <w:pPr>
        <w:ind w:left="5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7C78EE">
      <w:start w:val="1"/>
      <w:numFmt w:val="lowerLetter"/>
      <w:lvlText w:val="%8"/>
      <w:lvlJc w:val="left"/>
      <w:pPr>
        <w:ind w:left="6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FAB25E">
      <w:start w:val="1"/>
      <w:numFmt w:val="lowerRoman"/>
      <w:lvlText w:val="%9"/>
      <w:lvlJc w:val="left"/>
      <w:pPr>
        <w:ind w:left="7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E7B0846"/>
    <w:multiLevelType w:val="hybridMultilevel"/>
    <w:tmpl w:val="2EEED5CC"/>
    <w:lvl w:ilvl="0" w:tplc="840895AC">
      <w:start w:val="1"/>
      <w:numFmt w:val="bullet"/>
      <w:lvlText w:val="-"/>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42E786">
      <w:start w:val="1"/>
      <w:numFmt w:val="bullet"/>
      <w:lvlText w:val="o"/>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14059A">
      <w:start w:val="1"/>
      <w:numFmt w:val="bullet"/>
      <w:lvlText w:val="▪"/>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BC707A">
      <w:start w:val="1"/>
      <w:numFmt w:val="bullet"/>
      <w:lvlText w:val="•"/>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DEA690">
      <w:start w:val="1"/>
      <w:numFmt w:val="bullet"/>
      <w:lvlText w:val="o"/>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C25106">
      <w:start w:val="1"/>
      <w:numFmt w:val="bullet"/>
      <w:lvlText w:val="▪"/>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1E8CF6">
      <w:start w:val="1"/>
      <w:numFmt w:val="bullet"/>
      <w:lvlText w:val="•"/>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3DC5B10">
      <w:start w:val="1"/>
      <w:numFmt w:val="bullet"/>
      <w:lvlText w:val="o"/>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140BCA">
      <w:start w:val="1"/>
      <w:numFmt w:val="bullet"/>
      <w:lvlText w:val="▪"/>
      <w:lvlJc w:val="left"/>
      <w:pPr>
        <w:ind w:left="7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54186B21"/>
    <w:multiLevelType w:val="hybridMultilevel"/>
    <w:tmpl w:val="55C00514"/>
    <w:lvl w:ilvl="0" w:tplc="34343FA8">
      <w:start w:val="1"/>
      <w:numFmt w:val="lowerRoman"/>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14DD34">
      <w:start w:val="1"/>
      <w:numFmt w:val="lowerLetter"/>
      <w:lvlText w:val="%2"/>
      <w:lvlJc w:val="left"/>
      <w:pPr>
        <w:ind w:left="1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0E9214">
      <w:start w:val="1"/>
      <w:numFmt w:val="lowerRoman"/>
      <w:lvlText w:val="%3"/>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76D238">
      <w:start w:val="1"/>
      <w:numFmt w:val="decimal"/>
      <w:lvlText w:val="%4"/>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1A9C84">
      <w:start w:val="1"/>
      <w:numFmt w:val="lowerLetter"/>
      <w:lvlText w:val="%5"/>
      <w:lvlJc w:val="left"/>
      <w:pPr>
        <w:ind w:left="4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001414">
      <w:start w:val="1"/>
      <w:numFmt w:val="lowerRoman"/>
      <w:lvlText w:val="%6"/>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924576">
      <w:start w:val="1"/>
      <w:numFmt w:val="decimal"/>
      <w:lvlText w:val="%7"/>
      <w:lvlJc w:val="left"/>
      <w:pPr>
        <w:ind w:left="5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94C5AC">
      <w:start w:val="1"/>
      <w:numFmt w:val="lowerLetter"/>
      <w:lvlText w:val="%8"/>
      <w:lvlJc w:val="left"/>
      <w:pPr>
        <w:ind w:left="6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00264F6">
      <w:start w:val="1"/>
      <w:numFmt w:val="lowerRoman"/>
      <w:lvlText w:val="%9"/>
      <w:lvlJc w:val="left"/>
      <w:pPr>
        <w:ind w:left="70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7692C0B"/>
    <w:multiLevelType w:val="hybridMultilevel"/>
    <w:tmpl w:val="A5320210"/>
    <w:lvl w:ilvl="0" w:tplc="3F061504">
      <w:start w:val="2"/>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49" w15:restartNumberingAfterBreak="0">
    <w:nsid w:val="5AF83358"/>
    <w:multiLevelType w:val="hybridMultilevel"/>
    <w:tmpl w:val="E8E6558C"/>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0" w15:restartNumberingAfterBreak="0">
    <w:nsid w:val="5C196B79"/>
    <w:multiLevelType w:val="multilevel"/>
    <w:tmpl w:val="5310E2C8"/>
    <w:lvl w:ilvl="0">
      <w:start w:val="1"/>
      <w:numFmt w:val="decimal"/>
      <w:lvlText w:val="%1."/>
      <w:lvlJc w:val="left"/>
      <w:pPr>
        <w:ind w:left="360" w:hanging="360"/>
      </w:pPr>
    </w:lvl>
    <w:lvl w:ilvl="1">
      <w:start w:val="9"/>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616B10DE"/>
    <w:multiLevelType w:val="hybridMultilevel"/>
    <w:tmpl w:val="87C037F6"/>
    <w:lvl w:ilvl="0" w:tplc="631E0CE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2"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53"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5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56" w15:restartNumberingAfterBreak="0">
    <w:nsid w:val="6F7B01F9"/>
    <w:multiLevelType w:val="hybridMultilevel"/>
    <w:tmpl w:val="B4A255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0B23902"/>
    <w:multiLevelType w:val="singleLevel"/>
    <w:tmpl w:val="8E8615B6"/>
    <w:lvl w:ilvl="0">
      <w:start w:val="1"/>
      <w:numFmt w:val="lowerRoman"/>
      <w:lvlText w:val="(%1)"/>
      <w:lvlJc w:val="left"/>
      <w:pPr>
        <w:tabs>
          <w:tab w:val="num" w:pos="1440"/>
        </w:tabs>
        <w:ind w:left="1440" w:hanging="720"/>
      </w:pPr>
      <w:rPr>
        <w:rFonts w:hint="default"/>
      </w:rPr>
    </w:lvl>
  </w:abstractNum>
  <w:abstractNum w:abstractNumId="58" w15:restartNumberingAfterBreak="0">
    <w:nsid w:val="70FF38ED"/>
    <w:multiLevelType w:val="multilevel"/>
    <w:tmpl w:val="3782C2B4"/>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BD576D8"/>
    <w:multiLevelType w:val="singleLevel"/>
    <w:tmpl w:val="0450B4C2"/>
    <w:lvl w:ilvl="0">
      <w:start w:val="3"/>
      <w:numFmt w:val="lowerRoman"/>
      <w:lvlText w:val="(%1)"/>
      <w:lvlJc w:val="left"/>
      <w:pPr>
        <w:tabs>
          <w:tab w:val="num" w:pos="1429"/>
        </w:tabs>
        <w:ind w:left="1429" w:hanging="720"/>
      </w:pPr>
      <w:rPr>
        <w:rFonts w:hint="default"/>
      </w:rPr>
    </w:lvl>
  </w:abstractNum>
  <w:abstractNum w:abstractNumId="62" w15:restartNumberingAfterBreak="0">
    <w:nsid w:val="7FB2110C"/>
    <w:multiLevelType w:val="singleLevel"/>
    <w:tmpl w:val="6A2CA2A6"/>
    <w:lvl w:ilvl="0">
      <w:start w:val="2"/>
      <w:numFmt w:val="decimal"/>
      <w:lvlText w:val="%1."/>
      <w:lvlJc w:val="left"/>
      <w:pPr>
        <w:tabs>
          <w:tab w:val="num" w:pos="720"/>
        </w:tabs>
        <w:ind w:left="720" w:hanging="720"/>
      </w:pPr>
      <w:rPr>
        <w:rFonts w:cs="Times New Roman" w:hint="default"/>
      </w:rPr>
    </w:lvl>
  </w:abstractNum>
  <w:num w:numId="1">
    <w:abstractNumId w:val="34"/>
  </w:num>
  <w:num w:numId="2">
    <w:abstractNumId w:val="55"/>
  </w:num>
  <w:num w:numId="3">
    <w:abstractNumId w:val="25"/>
  </w:num>
  <w:num w:numId="4">
    <w:abstractNumId w:val="52"/>
  </w:num>
  <w:num w:numId="5">
    <w:abstractNumId w:val="54"/>
  </w:num>
  <w:num w:numId="6">
    <w:abstractNumId w:val="38"/>
  </w:num>
  <w:num w:numId="7">
    <w:abstractNumId w:val="61"/>
  </w:num>
  <w:num w:numId="8">
    <w:abstractNumId w:val="20"/>
  </w:num>
  <w:num w:numId="9">
    <w:abstractNumId w:val="40"/>
  </w:num>
  <w:num w:numId="10">
    <w:abstractNumId w:val="23"/>
  </w:num>
  <w:num w:numId="11">
    <w:abstractNumId w:val="37"/>
  </w:num>
  <w:num w:numId="12">
    <w:abstractNumId w:val="44"/>
  </w:num>
  <w:num w:numId="13">
    <w:abstractNumId w:val="33"/>
  </w:num>
  <w:num w:numId="14">
    <w:abstractNumId w:val="57"/>
  </w:num>
  <w:num w:numId="15">
    <w:abstractNumId w:val="35"/>
  </w:num>
  <w:num w:numId="16">
    <w:abstractNumId w:val="49"/>
  </w:num>
  <w:num w:numId="17">
    <w:abstractNumId w:val="22"/>
  </w:num>
  <w:num w:numId="18">
    <w:abstractNumId w:val="29"/>
  </w:num>
  <w:num w:numId="19">
    <w:abstractNumId w:val="17"/>
  </w:num>
  <w:num w:numId="20">
    <w:abstractNumId w:val="60"/>
  </w:num>
  <w:num w:numId="21">
    <w:abstractNumId w:val="36"/>
  </w:num>
  <w:num w:numId="22">
    <w:abstractNumId w:val="50"/>
  </w:num>
  <w:num w:numId="23">
    <w:abstractNumId w:val="39"/>
  </w:num>
  <w:num w:numId="24">
    <w:abstractNumId w:val="62"/>
  </w:num>
  <w:num w:numId="25">
    <w:abstractNumId w:val="26"/>
  </w:num>
  <w:num w:numId="26">
    <w:abstractNumId w:val="30"/>
  </w:num>
  <w:num w:numId="27">
    <w:abstractNumId w:val="42"/>
  </w:num>
  <w:num w:numId="28">
    <w:abstractNumId w:val="53"/>
  </w:num>
  <w:num w:numId="29">
    <w:abstractNumId w:val="59"/>
  </w:num>
  <w:num w:numId="30">
    <w:abstractNumId w:val="56"/>
  </w:num>
  <w:num w:numId="31">
    <w:abstractNumId w:val="46"/>
  </w:num>
  <w:num w:numId="32">
    <w:abstractNumId w:val="41"/>
  </w:num>
  <w:num w:numId="33">
    <w:abstractNumId w:val="58"/>
  </w:num>
  <w:num w:numId="34">
    <w:abstractNumId w:val="19"/>
  </w:num>
  <w:num w:numId="35">
    <w:abstractNumId w:val="43"/>
  </w:num>
  <w:num w:numId="36">
    <w:abstractNumId w:val="24"/>
  </w:num>
  <w:num w:numId="37">
    <w:abstractNumId w:val="47"/>
  </w:num>
  <w:num w:numId="38">
    <w:abstractNumId w:val="45"/>
  </w:num>
  <w:num w:numId="39">
    <w:abstractNumId w:val="31"/>
  </w:num>
  <w:num w:numId="40">
    <w:abstractNumId w:val="32"/>
  </w:num>
  <w:num w:numId="41">
    <w:abstractNumId w:val="48"/>
  </w:num>
  <w:num w:numId="42">
    <w:abstractNumId w:val="28"/>
  </w:num>
  <w:num w:numId="43">
    <w:abstractNumId w:val="18"/>
  </w:num>
  <w:num w:numId="44">
    <w:abstractNumId w:val="51"/>
  </w:num>
  <w:num w:numId="45">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SpellingErrors/>
  <w:hideGrammaticalError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7F"/>
    <w:rsid w:val="00000AC4"/>
    <w:rsid w:val="00003F34"/>
    <w:rsid w:val="00007495"/>
    <w:rsid w:val="000109EC"/>
    <w:rsid w:val="00012DA8"/>
    <w:rsid w:val="00014D4A"/>
    <w:rsid w:val="00015B83"/>
    <w:rsid w:val="0001622D"/>
    <w:rsid w:val="000211CF"/>
    <w:rsid w:val="00026F7F"/>
    <w:rsid w:val="00030601"/>
    <w:rsid w:val="000326DE"/>
    <w:rsid w:val="0003453F"/>
    <w:rsid w:val="00050DF1"/>
    <w:rsid w:val="00054C80"/>
    <w:rsid w:val="00056470"/>
    <w:rsid w:val="0006045A"/>
    <w:rsid w:val="00064938"/>
    <w:rsid w:val="00066EF1"/>
    <w:rsid w:val="000717E3"/>
    <w:rsid w:val="0007442B"/>
    <w:rsid w:val="0007573A"/>
    <w:rsid w:val="00075CAF"/>
    <w:rsid w:val="00083607"/>
    <w:rsid w:val="00083F29"/>
    <w:rsid w:val="00087DD8"/>
    <w:rsid w:val="000900F5"/>
    <w:rsid w:val="00093EB4"/>
    <w:rsid w:val="0009531F"/>
    <w:rsid w:val="000B2399"/>
    <w:rsid w:val="000B23D3"/>
    <w:rsid w:val="000B28F2"/>
    <w:rsid w:val="000B5C7F"/>
    <w:rsid w:val="000B7CC1"/>
    <w:rsid w:val="000C2246"/>
    <w:rsid w:val="000C253F"/>
    <w:rsid w:val="000C53F2"/>
    <w:rsid w:val="000C6F7C"/>
    <w:rsid w:val="000D0D11"/>
    <w:rsid w:val="000E1907"/>
    <w:rsid w:val="000E1E31"/>
    <w:rsid w:val="000E2CA9"/>
    <w:rsid w:val="000E5F15"/>
    <w:rsid w:val="000F0C0D"/>
    <w:rsid w:val="000F2244"/>
    <w:rsid w:val="000F5BB4"/>
    <w:rsid w:val="000F64D7"/>
    <w:rsid w:val="00100E08"/>
    <w:rsid w:val="001029B0"/>
    <w:rsid w:val="0010530F"/>
    <w:rsid w:val="00106F50"/>
    <w:rsid w:val="00111F15"/>
    <w:rsid w:val="00114162"/>
    <w:rsid w:val="0011469D"/>
    <w:rsid w:val="00115161"/>
    <w:rsid w:val="00122A88"/>
    <w:rsid w:val="0012398F"/>
    <w:rsid w:val="00141C0E"/>
    <w:rsid w:val="0014255D"/>
    <w:rsid w:val="001426C3"/>
    <w:rsid w:val="00143D24"/>
    <w:rsid w:val="00147177"/>
    <w:rsid w:val="00150960"/>
    <w:rsid w:val="0015307C"/>
    <w:rsid w:val="00154F0C"/>
    <w:rsid w:val="0015694C"/>
    <w:rsid w:val="00162D06"/>
    <w:rsid w:val="00162F2A"/>
    <w:rsid w:val="00165317"/>
    <w:rsid w:val="001728FD"/>
    <w:rsid w:val="00174CB1"/>
    <w:rsid w:val="00175143"/>
    <w:rsid w:val="00180E10"/>
    <w:rsid w:val="001811F1"/>
    <w:rsid w:val="00182A20"/>
    <w:rsid w:val="00183C91"/>
    <w:rsid w:val="00187FFB"/>
    <w:rsid w:val="00190E4C"/>
    <w:rsid w:val="00192D5F"/>
    <w:rsid w:val="00193613"/>
    <w:rsid w:val="00196323"/>
    <w:rsid w:val="00196D22"/>
    <w:rsid w:val="001A5846"/>
    <w:rsid w:val="001A5CEA"/>
    <w:rsid w:val="001A6498"/>
    <w:rsid w:val="001A667D"/>
    <w:rsid w:val="001B04FC"/>
    <w:rsid w:val="001B25C8"/>
    <w:rsid w:val="001C15C8"/>
    <w:rsid w:val="001C70BA"/>
    <w:rsid w:val="001C72CE"/>
    <w:rsid w:val="001C7F79"/>
    <w:rsid w:val="001D0DE0"/>
    <w:rsid w:val="001D42D6"/>
    <w:rsid w:val="001D7035"/>
    <w:rsid w:val="001D7A5F"/>
    <w:rsid w:val="001E6BF9"/>
    <w:rsid w:val="001F123D"/>
    <w:rsid w:val="001F273D"/>
    <w:rsid w:val="001F5490"/>
    <w:rsid w:val="00200E04"/>
    <w:rsid w:val="00204920"/>
    <w:rsid w:val="00212C83"/>
    <w:rsid w:val="002146BC"/>
    <w:rsid w:val="00217192"/>
    <w:rsid w:val="0022289A"/>
    <w:rsid w:val="00224D28"/>
    <w:rsid w:val="00226648"/>
    <w:rsid w:val="00227649"/>
    <w:rsid w:val="00227BEB"/>
    <w:rsid w:val="0024113A"/>
    <w:rsid w:val="00241261"/>
    <w:rsid w:val="002421BD"/>
    <w:rsid w:val="0024483D"/>
    <w:rsid w:val="002448EA"/>
    <w:rsid w:val="00245CF6"/>
    <w:rsid w:val="002465B8"/>
    <w:rsid w:val="002468C9"/>
    <w:rsid w:val="002517B9"/>
    <w:rsid w:val="002518C4"/>
    <w:rsid w:val="00251B85"/>
    <w:rsid w:val="00260206"/>
    <w:rsid w:val="002624C9"/>
    <w:rsid w:val="00263327"/>
    <w:rsid w:val="00264A2E"/>
    <w:rsid w:val="00266619"/>
    <w:rsid w:val="00270F42"/>
    <w:rsid w:val="002737B6"/>
    <w:rsid w:val="00274B0C"/>
    <w:rsid w:val="00282040"/>
    <w:rsid w:val="002841E5"/>
    <w:rsid w:val="002865B1"/>
    <w:rsid w:val="00287276"/>
    <w:rsid w:val="00287478"/>
    <w:rsid w:val="00292AD5"/>
    <w:rsid w:val="00295DEC"/>
    <w:rsid w:val="002A7B40"/>
    <w:rsid w:val="002C2716"/>
    <w:rsid w:val="002C3292"/>
    <w:rsid w:val="002C5F97"/>
    <w:rsid w:val="002D03B9"/>
    <w:rsid w:val="002D1474"/>
    <w:rsid w:val="002D55AB"/>
    <w:rsid w:val="002D585B"/>
    <w:rsid w:val="002D5B76"/>
    <w:rsid w:val="002E0CA0"/>
    <w:rsid w:val="002E362A"/>
    <w:rsid w:val="002E4CAE"/>
    <w:rsid w:val="002F2775"/>
    <w:rsid w:val="002F3547"/>
    <w:rsid w:val="002F5B74"/>
    <w:rsid w:val="00302CE3"/>
    <w:rsid w:val="00305F59"/>
    <w:rsid w:val="00310281"/>
    <w:rsid w:val="00317018"/>
    <w:rsid w:val="0031715A"/>
    <w:rsid w:val="003176FD"/>
    <w:rsid w:val="003219B4"/>
    <w:rsid w:val="00325841"/>
    <w:rsid w:val="003272D7"/>
    <w:rsid w:val="003349BC"/>
    <w:rsid w:val="00336991"/>
    <w:rsid w:val="00343857"/>
    <w:rsid w:val="00344460"/>
    <w:rsid w:val="00350EB5"/>
    <w:rsid w:val="00356467"/>
    <w:rsid w:val="00356CA6"/>
    <w:rsid w:val="00360A41"/>
    <w:rsid w:val="003612C0"/>
    <w:rsid w:val="003631D7"/>
    <w:rsid w:val="00363F0E"/>
    <w:rsid w:val="00374EB4"/>
    <w:rsid w:val="003768D8"/>
    <w:rsid w:val="003808A5"/>
    <w:rsid w:val="003833C5"/>
    <w:rsid w:val="00384736"/>
    <w:rsid w:val="00385927"/>
    <w:rsid w:val="00385B29"/>
    <w:rsid w:val="00390983"/>
    <w:rsid w:val="00390B5B"/>
    <w:rsid w:val="00391612"/>
    <w:rsid w:val="003960CB"/>
    <w:rsid w:val="003A00D4"/>
    <w:rsid w:val="003A58FE"/>
    <w:rsid w:val="003A5B25"/>
    <w:rsid w:val="003A73B4"/>
    <w:rsid w:val="003A78DA"/>
    <w:rsid w:val="003B04F3"/>
    <w:rsid w:val="003B0664"/>
    <w:rsid w:val="003B1331"/>
    <w:rsid w:val="003B35B4"/>
    <w:rsid w:val="003B4CA0"/>
    <w:rsid w:val="003C1BAA"/>
    <w:rsid w:val="003C26C9"/>
    <w:rsid w:val="003C2AF7"/>
    <w:rsid w:val="003C5E8F"/>
    <w:rsid w:val="003D4F9C"/>
    <w:rsid w:val="003E5238"/>
    <w:rsid w:val="003E62CC"/>
    <w:rsid w:val="003E7802"/>
    <w:rsid w:val="003F2D5E"/>
    <w:rsid w:val="003F2F20"/>
    <w:rsid w:val="003F62A7"/>
    <w:rsid w:val="003F7F52"/>
    <w:rsid w:val="0040569F"/>
    <w:rsid w:val="004145E4"/>
    <w:rsid w:val="004175DA"/>
    <w:rsid w:val="004224B1"/>
    <w:rsid w:val="00431F71"/>
    <w:rsid w:val="00434C18"/>
    <w:rsid w:val="00442607"/>
    <w:rsid w:val="00443989"/>
    <w:rsid w:val="00444A6E"/>
    <w:rsid w:val="0044508E"/>
    <w:rsid w:val="00445A12"/>
    <w:rsid w:val="00447910"/>
    <w:rsid w:val="00452AE4"/>
    <w:rsid w:val="0045683D"/>
    <w:rsid w:val="00463889"/>
    <w:rsid w:val="00463CBE"/>
    <w:rsid w:val="004731F8"/>
    <w:rsid w:val="0047359D"/>
    <w:rsid w:val="0047610A"/>
    <w:rsid w:val="0047705C"/>
    <w:rsid w:val="0047735C"/>
    <w:rsid w:val="00477E65"/>
    <w:rsid w:val="00480738"/>
    <w:rsid w:val="00480EBB"/>
    <w:rsid w:val="00481A26"/>
    <w:rsid w:val="00481FAC"/>
    <w:rsid w:val="00482080"/>
    <w:rsid w:val="004824EC"/>
    <w:rsid w:val="00482959"/>
    <w:rsid w:val="00483107"/>
    <w:rsid w:val="00483E22"/>
    <w:rsid w:val="00484C14"/>
    <w:rsid w:val="004861DB"/>
    <w:rsid w:val="004863DD"/>
    <w:rsid w:val="00491955"/>
    <w:rsid w:val="00495C5E"/>
    <w:rsid w:val="004A12C3"/>
    <w:rsid w:val="004A15FD"/>
    <w:rsid w:val="004A1767"/>
    <w:rsid w:val="004A1CEC"/>
    <w:rsid w:val="004A1F0C"/>
    <w:rsid w:val="004A2D38"/>
    <w:rsid w:val="004B35E6"/>
    <w:rsid w:val="004B533D"/>
    <w:rsid w:val="004B5E9A"/>
    <w:rsid w:val="004B7A4F"/>
    <w:rsid w:val="004C7839"/>
    <w:rsid w:val="004C7EFB"/>
    <w:rsid w:val="004D07E3"/>
    <w:rsid w:val="004D2A17"/>
    <w:rsid w:val="004D6AF0"/>
    <w:rsid w:val="004E028F"/>
    <w:rsid w:val="004E04F1"/>
    <w:rsid w:val="004E292E"/>
    <w:rsid w:val="004E4278"/>
    <w:rsid w:val="004E60AC"/>
    <w:rsid w:val="004E68A8"/>
    <w:rsid w:val="004E6A33"/>
    <w:rsid w:val="004F0018"/>
    <w:rsid w:val="004F4CAF"/>
    <w:rsid w:val="004F6903"/>
    <w:rsid w:val="004F7BD2"/>
    <w:rsid w:val="00502569"/>
    <w:rsid w:val="00505A8A"/>
    <w:rsid w:val="005102A6"/>
    <w:rsid w:val="00511085"/>
    <w:rsid w:val="00514471"/>
    <w:rsid w:val="00516069"/>
    <w:rsid w:val="0051795F"/>
    <w:rsid w:val="00523D76"/>
    <w:rsid w:val="00531667"/>
    <w:rsid w:val="0053696E"/>
    <w:rsid w:val="0054209D"/>
    <w:rsid w:val="005423F6"/>
    <w:rsid w:val="005429AC"/>
    <w:rsid w:val="00543FB9"/>
    <w:rsid w:val="00547673"/>
    <w:rsid w:val="005515A5"/>
    <w:rsid w:val="00557ED8"/>
    <w:rsid w:val="005648D0"/>
    <w:rsid w:val="00565B85"/>
    <w:rsid w:val="00573CCC"/>
    <w:rsid w:val="00575844"/>
    <w:rsid w:val="005903AE"/>
    <w:rsid w:val="00591AAA"/>
    <w:rsid w:val="005A688F"/>
    <w:rsid w:val="005B0410"/>
    <w:rsid w:val="005B36A9"/>
    <w:rsid w:val="005B497E"/>
    <w:rsid w:val="005B65DD"/>
    <w:rsid w:val="005C294D"/>
    <w:rsid w:val="005C4201"/>
    <w:rsid w:val="005E1FAC"/>
    <w:rsid w:val="005F2479"/>
    <w:rsid w:val="005F6A28"/>
    <w:rsid w:val="006007CB"/>
    <w:rsid w:val="00601093"/>
    <w:rsid w:val="0060350D"/>
    <w:rsid w:val="00605ADE"/>
    <w:rsid w:val="00611D7A"/>
    <w:rsid w:val="00621EC4"/>
    <w:rsid w:val="00626159"/>
    <w:rsid w:val="00632197"/>
    <w:rsid w:val="00635EFB"/>
    <w:rsid w:val="006403F7"/>
    <w:rsid w:val="00641792"/>
    <w:rsid w:val="0064254A"/>
    <w:rsid w:val="00642A27"/>
    <w:rsid w:val="00645678"/>
    <w:rsid w:val="006462D9"/>
    <w:rsid w:val="00647848"/>
    <w:rsid w:val="00650A62"/>
    <w:rsid w:val="006529A8"/>
    <w:rsid w:val="00652ADC"/>
    <w:rsid w:val="00656C1C"/>
    <w:rsid w:val="00660290"/>
    <w:rsid w:val="006721FA"/>
    <w:rsid w:val="00672657"/>
    <w:rsid w:val="00676BB6"/>
    <w:rsid w:val="00681DB2"/>
    <w:rsid w:val="006822FB"/>
    <w:rsid w:val="0068352A"/>
    <w:rsid w:val="00687996"/>
    <w:rsid w:val="0069281C"/>
    <w:rsid w:val="0069304C"/>
    <w:rsid w:val="006A1631"/>
    <w:rsid w:val="006A5A25"/>
    <w:rsid w:val="006B00D2"/>
    <w:rsid w:val="006B0B2D"/>
    <w:rsid w:val="006B3BCC"/>
    <w:rsid w:val="006B4C6B"/>
    <w:rsid w:val="006B4D71"/>
    <w:rsid w:val="006B621A"/>
    <w:rsid w:val="006B65F2"/>
    <w:rsid w:val="006C1B91"/>
    <w:rsid w:val="006C29F1"/>
    <w:rsid w:val="006C464B"/>
    <w:rsid w:val="006C5367"/>
    <w:rsid w:val="006D3D62"/>
    <w:rsid w:val="006D532C"/>
    <w:rsid w:val="006D5524"/>
    <w:rsid w:val="006E03B4"/>
    <w:rsid w:val="006E3179"/>
    <w:rsid w:val="006E357E"/>
    <w:rsid w:val="006E36BE"/>
    <w:rsid w:val="006E45D9"/>
    <w:rsid w:val="006E4B37"/>
    <w:rsid w:val="006E5AF9"/>
    <w:rsid w:val="006E77FC"/>
    <w:rsid w:val="006F3D0D"/>
    <w:rsid w:val="006F43A6"/>
    <w:rsid w:val="006F6319"/>
    <w:rsid w:val="00700A76"/>
    <w:rsid w:val="00702F8A"/>
    <w:rsid w:val="0070354D"/>
    <w:rsid w:val="00703F1E"/>
    <w:rsid w:val="00705521"/>
    <w:rsid w:val="00705597"/>
    <w:rsid w:val="00706E5F"/>
    <w:rsid w:val="0071029E"/>
    <w:rsid w:val="007108EE"/>
    <w:rsid w:val="0071291F"/>
    <w:rsid w:val="00712A9F"/>
    <w:rsid w:val="00716F7D"/>
    <w:rsid w:val="0071744E"/>
    <w:rsid w:val="00722DE5"/>
    <w:rsid w:val="00733F23"/>
    <w:rsid w:val="0074090C"/>
    <w:rsid w:val="00740AA9"/>
    <w:rsid w:val="0074137E"/>
    <w:rsid w:val="007419D0"/>
    <w:rsid w:val="00741F42"/>
    <w:rsid w:val="00742DAF"/>
    <w:rsid w:val="007430C0"/>
    <w:rsid w:val="007432C5"/>
    <w:rsid w:val="007445C0"/>
    <w:rsid w:val="0074759B"/>
    <w:rsid w:val="007477CF"/>
    <w:rsid w:val="007516F3"/>
    <w:rsid w:val="0075457B"/>
    <w:rsid w:val="00755932"/>
    <w:rsid w:val="00762433"/>
    <w:rsid w:val="00764C8E"/>
    <w:rsid w:val="00766950"/>
    <w:rsid w:val="00770471"/>
    <w:rsid w:val="00771FDD"/>
    <w:rsid w:val="0077258C"/>
    <w:rsid w:val="00772F8A"/>
    <w:rsid w:val="007739C0"/>
    <w:rsid w:val="0077650C"/>
    <w:rsid w:val="00776A19"/>
    <w:rsid w:val="00781DEA"/>
    <w:rsid w:val="00794EF5"/>
    <w:rsid w:val="007967A8"/>
    <w:rsid w:val="007A08A4"/>
    <w:rsid w:val="007A6285"/>
    <w:rsid w:val="007D3FC1"/>
    <w:rsid w:val="007D44A7"/>
    <w:rsid w:val="007D6459"/>
    <w:rsid w:val="007D7AA8"/>
    <w:rsid w:val="007E35CE"/>
    <w:rsid w:val="007E4251"/>
    <w:rsid w:val="007E4CB6"/>
    <w:rsid w:val="007E5440"/>
    <w:rsid w:val="007E611D"/>
    <w:rsid w:val="007E7BE1"/>
    <w:rsid w:val="007F5F7A"/>
    <w:rsid w:val="00800E2F"/>
    <w:rsid w:val="00801836"/>
    <w:rsid w:val="00804BDF"/>
    <w:rsid w:val="0080554B"/>
    <w:rsid w:val="00812656"/>
    <w:rsid w:val="008174F0"/>
    <w:rsid w:val="00821363"/>
    <w:rsid w:val="00821D21"/>
    <w:rsid w:val="008302EA"/>
    <w:rsid w:val="00830F55"/>
    <w:rsid w:val="008359ED"/>
    <w:rsid w:val="008359F4"/>
    <w:rsid w:val="00851C62"/>
    <w:rsid w:val="00855775"/>
    <w:rsid w:val="0085741E"/>
    <w:rsid w:val="008608CB"/>
    <w:rsid w:val="008610D4"/>
    <w:rsid w:val="0086392A"/>
    <w:rsid w:val="00873C83"/>
    <w:rsid w:val="0087673A"/>
    <w:rsid w:val="008827B8"/>
    <w:rsid w:val="008855A2"/>
    <w:rsid w:val="00890524"/>
    <w:rsid w:val="008931DF"/>
    <w:rsid w:val="008968C9"/>
    <w:rsid w:val="00897F3E"/>
    <w:rsid w:val="008A3813"/>
    <w:rsid w:val="008A4EC0"/>
    <w:rsid w:val="008A61FC"/>
    <w:rsid w:val="008B03C9"/>
    <w:rsid w:val="008B07E1"/>
    <w:rsid w:val="008B1985"/>
    <w:rsid w:val="008C02E3"/>
    <w:rsid w:val="008C1660"/>
    <w:rsid w:val="008C4252"/>
    <w:rsid w:val="008D0079"/>
    <w:rsid w:val="008D1743"/>
    <w:rsid w:val="008D37E6"/>
    <w:rsid w:val="008D7D65"/>
    <w:rsid w:val="008E1419"/>
    <w:rsid w:val="008F01BE"/>
    <w:rsid w:val="008F09A6"/>
    <w:rsid w:val="008F23CF"/>
    <w:rsid w:val="008F27AF"/>
    <w:rsid w:val="008F5216"/>
    <w:rsid w:val="0090225F"/>
    <w:rsid w:val="009038A0"/>
    <w:rsid w:val="00903E6D"/>
    <w:rsid w:val="009104AF"/>
    <w:rsid w:val="00910920"/>
    <w:rsid w:val="0091177C"/>
    <w:rsid w:val="0091185C"/>
    <w:rsid w:val="00911E3E"/>
    <w:rsid w:val="00914283"/>
    <w:rsid w:val="00914363"/>
    <w:rsid w:val="00916210"/>
    <w:rsid w:val="0092094E"/>
    <w:rsid w:val="0092600A"/>
    <w:rsid w:val="009320F0"/>
    <w:rsid w:val="00941A8B"/>
    <w:rsid w:val="009428C1"/>
    <w:rsid w:val="00943B04"/>
    <w:rsid w:val="00945040"/>
    <w:rsid w:val="00960076"/>
    <w:rsid w:val="00960361"/>
    <w:rsid w:val="00963F97"/>
    <w:rsid w:val="0096411A"/>
    <w:rsid w:val="00966B6B"/>
    <w:rsid w:val="00970D26"/>
    <w:rsid w:val="00972590"/>
    <w:rsid w:val="00975C67"/>
    <w:rsid w:val="0098076B"/>
    <w:rsid w:val="00991401"/>
    <w:rsid w:val="00991FE3"/>
    <w:rsid w:val="00992069"/>
    <w:rsid w:val="00993321"/>
    <w:rsid w:val="009945BD"/>
    <w:rsid w:val="00994CDA"/>
    <w:rsid w:val="009A035C"/>
    <w:rsid w:val="009A3AC9"/>
    <w:rsid w:val="009A5345"/>
    <w:rsid w:val="009A581D"/>
    <w:rsid w:val="009A6AB0"/>
    <w:rsid w:val="009B1439"/>
    <w:rsid w:val="009B16CD"/>
    <w:rsid w:val="009B24C4"/>
    <w:rsid w:val="009C1338"/>
    <w:rsid w:val="009C1C80"/>
    <w:rsid w:val="009C302A"/>
    <w:rsid w:val="009C6B95"/>
    <w:rsid w:val="009C7908"/>
    <w:rsid w:val="009D1A6C"/>
    <w:rsid w:val="009D35C5"/>
    <w:rsid w:val="009D3A04"/>
    <w:rsid w:val="009D3ACF"/>
    <w:rsid w:val="009D44F3"/>
    <w:rsid w:val="009D4C63"/>
    <w:rsid w:val="009F597C"/>
    <w:rsid w:val="009F6E7D"/>
    <w:rsid w:val="009F7403"/>
    <w:rsid w:val="00A04444"/>
    <w:rsid w:val="00A06165"/>
    <w:rsid w:val="00A06567"/>
    <w:rsid w:val="00A07E5F"/>
    <w:rsid w:val="00A11128"/>
    <w:rsid w:val="00A133E3"/>
    <w:rsid w:val="00A1562D"/>
    <w:rsid w:val="00A2097D"/>
    <w:rsid w:val="00A25F95"/>
    <w:rsid w:val="00A40784"/>
    <w:rsid w:val="00A44366"/>
    <w:rsid w:val="00A46FA1"/>
    <w:rsid w:val="00A532DB"/>
    <w:rsid w:val="00A53392"/>
    <w:rsid w:val="00A57E04"/>
    <w:rsid w:val="00A61EDB"/>
    <w:rsid w:val="00A63A56"/>
    <w:rsid w:val="00A65A8F"/>
    <w:rsid w:val="00A65E33"/>
    <w:rsid w:val="00A67F78"/>
    <w:rsid w:val="00A74F99"/>
    <w:rsid w:val="00A75B3C"/>
    <w:rsid w:val="00A77687"/>
    <w:rsid w:val="00A77EBC"/>
    <w:rsid w:val="00A81964"/>
    <w:rsid w:val="00A86D84"/>
    <w:rsid w:val="00A875CD"/>
    <w:rsid w:val="00AA1596"/>
    <w:rsid w:val="00AA4C1B"/>
    <w:rsid w:val="00AA603B"/>
    <w:rsid w:val="00AB195B"/>
    <w:rsid w:val="00AB2E68"/>
    <w:rsid w:val="00AC0898"/>
    <w:rsid w:val="00AC0C66"/>
    <w:rsid w:val="00AC41FB"/>
    <w:rsid w:val="00AD059F"/>
    <w:rsid w:val="00AD59DE"/>
    <w:rsid w:val="00AE1886"/>
    <w:rsid w:val="00AE333C"/>
    <w:rsid w:val="00AF4055"/>
    <w:rsid w:val="00AF605C"/>
    <w:rsid w:val="00AF6F5C"/>
    <w:rsid w:val="00AF7A6F"/>
    <w:rsid w:val="00B017E3"/>
    <w:rsid w:val="00B027C5"/>
    <w:rsid w:val="00B04D22"/>
    <w:rsid w:val="00B06CA2"/>
    <w:rsid w:val="00B06D95"/>
    <w:rsid w:val="00B11C95"/>
    <w:rsid w:val="00B1224A"/>
    <w:rsid w:val="00B129A2"/>
    <w:rsid w:val="00B21B7E"/>
    <w:rsid w:val="00B270DA"/>
    <w:rsid w:val="00B27B0D"/>
    <w:rsid w:val="00B31801"/>
    <w:rsid w:val="00B3342B"/>
    <w:rsid w:val="00B35E36"/>
    <w:rsid w:val="00B43970"/>
    <w:rsid w:val="00B43CF8"/>
    <w:rsid w:val="00B539F6"/>
    <w:rsid w:val="00B57151"/>
    <w:rsid w:val="00B57512"/>
    <w:rsid w:val="00B6111E"/>
    <w:rsid w:val="00B61F03"/>
    <w:rsid w:val="00B722B9"/>
    <w:rsid w:val="00B74555"/>
    <w:rsid w:val="00B75B7A"/>
    <w:rsid w:val="00B769DF"/>
    <w:rsid w:val="00B77AC9"/>
    <w:rsid w:val="00B855DA"/>
    <w:rsid w:val="00B8716C"/>
    <w:rsid w:val="00B871DC"/>
    <w:rsid w:val="00B877DF"/>
    <w:rsid w:val="00B95492"/>
    <w:rsid w:val="00B96F8B"/>
    <w:rsid w:val="00B97393"/>
    <w:rsid w:val="00BA03E6"/>
    <w:rsid w:val="00BB1B2D"/>
    <w:rsid w:val="00BB59D6"/>
    <w:rsid w:val="00BC0F11"/>
    <w:rsid w:val="00BC1106"/>
    <w:rsid w:val="00BC1564"/>
    <w:rsid w:val="00BC3825"/>
    <w:rsid w:val="00BC41BB"/>
    <w:rsid w:val="00BC5344"/>
    <w:rsid w:val="00BD2A5E"/>
    <w:rsid w:val="00BD4700"/>
    <w:rsid w:val="00BD5C56"/>
    <w:rsid w:val="00BE2209"/>
    <w:rsid w:val="00BE3493"/>
    <w:rsid w:val="00BE42B3"/>
    <w:rsid w:val="00BE4C6E"/>
    <w:rsid w:val="00BE5EF6"/>
    <w:rsid w:val="00BF2F82"/>
    <w:rsid w:val="00BF3A63"/>
    <w:rsid w:val="00C0340E"/>
    <w:rsid w:val="00C0377F"/>
    <w:rsid w:val="00C0410C"/>
    <w:rsid w:val="00C04A26"/>
    <w:rsid w:val="00C10918"/>
    <w:rsid w:val="00C112D8"/>
    <w:rsid w:val="00C127C9"/>
    <w:rsid w:val="00C133D5"/>
    <w:rsid w:val="00C165A1"/>
    <w:rsid w:val="00C21077"/>
    <w:rsid w:val="00C2476C"/>
    <w:rsid w:val="00C24C4F"/>
    <w:rsid w:val="00C25159"/>
    <w:rsid w:val="00C2601F"/>
    <w:rsid w:val="00C27F8F"/>
    <w:rsid w:val="00C303EC"/>
    <w:rsid w:val="00C32ECD"/>
    <w:rsid w:val="00C40A52"/>
    <w:rsid w:val="00C41AF2"/>
    <w:rsid w:val="00C451CB"/>
    <w:rsid w:val="00C46607"/>
    <w:rsid w:val="00C53637"/>
    <w:rsid w:val="00C5481F"/>
    <w:rsid w:val="00C5794F"/>
    <w:rsid w:val="00C62B46"/>
    <w:rsid w:val="00C62CB5"/>
    <w:rsid w:val="00C73BD9"/>
    <w:rsid w:val="00C75982"/>
    <w:rsid w:val="00C80244"/>
    <w:rsid w:val="00C84042"/>
    <w:rsid w:val="00C84B25"/>
    <w:rsid w:val="00C84F73"/>
    <w:rsid w:val="00C858F6"/>
    <w:rsid w:val="00C92869"/>
    <w:rsid w:val="00C92ACE"/>
    <w:rsid w:val="00C95186"/>
    <w:rsid w:val="00C96C27"/>
    <w:rsid w:val="00C977CE"/>
    <w:rsid w:val="00CA0A53"/>
    <w:rsid w:val="00CA2B42"/>
    <w:rsid w:val="00CA6BAF"/>
    <w:rsid w:val="00CB5B10"/>
    <w:rsid w:val="00CC22A9"/>
    <w:rsid w:val="00CC7602"/>
    <w:rsid w:val="00CD0363"/>
    <w:rsid w:val="00CD1425"/>
    <w:rsid w:val="00CD3709"/>
    <w:rsid w:val="00CD37B0"/>
    <w:rsid w:val="00CE0F6E"/>
    <w:rsid w:val="00CE15E9"/>
    <w:rsid w:val="00CE2719"/>
    <w:rsid w:val="00CE59FD"/>
    <w:rsid w:val="00CE67A3"/>
    <w:rsid w:val="00CF1113"/>
    <w:rsid w:val="00D11083"/>
    <w:rsid w:val="00D140DE"/>
    <w:rsid w:val="00D14471"/>
    <w:rsid w:val="00D168DD"/>
    <w:rsid w:val="00D226D3"/>
    <w:rsid w:val="00D245E1"/>
    <w:rsid w:val="00D248C4"/>
    <w:rsid w:val="00D256DB"/>
    <w:rsid w:val="00D26D03"/>
    <w:rsid w:val="00D276CE"/>
    <w:rsid w:val="00D30036"/>
    <w:rsid w:val="00D312BE"/>
    <w:rsid w:val="00D33AA9"/>
    <w:rsid w:val="00D33FC5"/>
    <w:rsid w:val="00D363A6"/>
    <w:rsid w:val="00D41F8A"/>
    <w:rsid w:val="00D4491F"/>
    <w:rsid w:val="00D47CC9"/>
    <w:rsid w:val="00D50DA0"/>
    <w:rsid w:val="00D51257"/>
    <w:rsid w:val="00D736B9"/>
    <w:rsid w:val="00D8197C"/>
    <w:rsid w:val="00D8723C"/>
    <w:rsid w:val="00D87FC9"/>
    <w:rsid w:val="00D93F77"/>
    <w:rsid w:val="00D942CF"/>
    <w:rsid w:val="00DA0EC0"/>
    <w:rsid w:val="00DA6D02"/>
    <w:rsid w:val="00DA744D"/>
    <w:rsid w:val="00DB1C7E"/>
    <w:rsid w:val="00DB202B"/>
    <w:rsid w:val="00DB2D5B"/>
    <w:rsid w:val="00DB5EBA"/>
    <w:rsid w:val="00DB702E"/>
    <w:rsid w:val="00DC0A6F"/>
    <w:rsid w:val="00DC244E"/>
    <w:rsid w:val="00DC36E2"/>
    <w:rsid w:val="00DC6E14"/>
    <w:rsid w:val="00DC6F0F"/>
    <w:rsid w:val="00DD20F1"/>
    <w:rsid w:val="00DD26CB"/>
    <w:rsid w:val="00DD4160"/>
    <w:rsid w:val="00DD6D93"/>
    <w:rsid w:val="00DE1761"/>
    <w:rsid w:val="00DE17AD"/>
    <w:rsid w:val="00DE1974"/>
    <w:rsid w:val="00DE2D82"/>
    <w:rsid w:val="00DE3A2D"/>
    <w:rsid w:val="00DF5BAD"/>
    <w:rsid w:val="00DF7D01"/>
    <w:rsid w:val="00E00FD6"/>
    <w:rsid w:val="00E02A91"/>
    <w:rsid w:val="00E057AE"/>
    <w:rsid w:val="00E05F0B"/>
    <w:rsid w:val="00E12F30"/>
    <w:rsid w:val="00E14F72"/>
    <w:rsid w:val="00E20985"/>
    <w:rsid w:val="00E35992"/>
    <w:rsid w:val="00E36FC7"/>
    <w:rsid w:val="00E503E8"/>
    <w:rsid w:val="00E519B9"/>
    <w:rsid w:val="00E601CD"/>
    <w:rsid w:val="00E72767"/>
    <w:rsid w:val="00E80A49"/>
    <w:rsid w:val="00E81072"/>
    <w:rsid w:val="00E83001"/>
    <w:rsid w:val="00E85638"/>
    <w:rsid w:val="00E85755"/>
    <w:rsid w:val="00E862C3"/>
    <w:rsid w:val="00E87DC3"/>
    <w:rsid w:val="00E92E1F"/>
    <w:rsid w:val="00EA05D0"/>
    <w:rsid w:val="00EA61C9"/>
    <w:rsid w:val="00EB0233"/>
    <w:rsid w:val="00EB4182"/>
    <w:rsid w:val="00EC1D48"/>
    <w:rsid w:val="00EC28CD"/>
    <w:rsid w:val="00EC3746"/>
    <w:rsid w:val="00ED33AE"/>
    <w:rsid w:val="00ED5008"/>
    <w:rsid w:val="00ED6C89"/>
    <w:rsid w:val="00EE2E51"/>
    <w:rsid w:val="00EF0765"/>
    <w:rsid w:val="00EF4501"/>
    <w:rsid w:val="00EF666E"/>
    <w:rsid w:val="00EF7877"/>
    <w:rsid w:val="00EF7AB2"/>
    <w:rsid w:val="00F01BFD"/>
    <w:rsid w:val="00F02D9C"/>
    <w:rsid w:val="00F10089"/>
    <w:rsid w:val="00F1356A"/>
    <w:rsid w:val="00F15ED9"/>
    <w:rsid w:val="00F234FD"/>
    <w:rsid w:val="00F24891"/>
    <w:rsid w:val="00F2506A"/>
    <w:rsid w:val="00F345A3"/>
    <w:rsid w:val="00F35DDD"/>
    <w:rsid w:val="00F40B03"/>
    <w:rsid w:val="00F40D12"/>
    <w:rsid w:val="00F439D2"/>
    <w:rsid w:val="00F45B58"/>
    <w:rsid w:val="00F45FA4"/>
    <w:rsid w:val="00F47C13"/>
    <w:rsid w:val="00F54E46"/>
    <w:rsid w:val="00F57155"/>
    <w:rsid w:val="00F70A7B"/>
    <w:rsid w:val="00F7184D"/>
    <w:rsid w:val="00F71CC3"/>
    <w:rsid w:val="00F74201"/>
    <w:rsid w:val="00F77256"/>
    <w:rsid w:val="00F8098E"/>
    <w:rsid w:val="00F81D40"/>
    <w:rsid w:val="00F8204C"/>
    <w:rsid w:val="00F82CB3"/>
    <w:rsid w:val="00F84D95"/>
    <w:rsid w:val="00F85D0E"/>
    <w:rsid w:val="00F870CA"/>
    <w:rsid w:val="00F90E2E"/>
    <w:rsid w:val="00F930B7"/>
    <w:rsid w:val="00F9612F"/>
    <w:rsid w:val="00FA462C"/>
    <w:rsid w:val="00FA768B"/>
    <w:rsid w:val="00FA77E1"/>
    <w:rsid w:val="00FB0073"/>
    <w:rsid w:val="00FB08C5"/>
    <w:rsid w:val="00FC2122"/>
    <w:rsid w:val="00FC2E73"/>
    <w:rsid w:val="00FC31C0"/>
    <w:rsid w:val="00FC5A20"/>
    <w:rsid w:val="00FC5D9A"/>
    <w:rsid w:val="00FC5DE2"/>
    <w:rsid w:val="00FC7EDC"/>
    <w:rsid w:val="00FD0139"/>
    <w:rsid w:val="00FD0460"/>
    <w:rsid w:val="00FD191C"/>
    <w:rsid w:val="00FD4679"/>
    <w:rsid w:val="00FD4FFF"/>
    <w:rsid w:val="00FD6BFE"/>
    <w:rsid w:val="00FE1F28"/>
    <w:rsid w:val="00FE2B91"/>
    <w:rsid w:val="00FE38E0"/>
    <w:rsid w:val="00FE4936"/>
    <w:rsid w:val="00FE573C"/>
    <w:rsid w:val="00FE7DD4"/>
    <w:rsid w:val="00FF21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51CF789C"/>
  <w15:docId w15:val="{CB923B6E-A392-4729-A1A2-838FEC92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3D5"/>
    <w:rPr>
      <w:sz w:val="24"/>
      <w:szCs w:val="24"/>
      <w:lang w:val="en-GB" w:eastAsia="en-US"/>
    </w:rPr>
  </w:style>
  <w:style w:type="paragraph" w:styleId="Heading1">
    <w:name w:val="heading 1"/>
    <w:basedOn w:val="Normal"/>
    <w:next w:val="Normal"/>
    <w:qFormat/>
    <w:rsid w:val="00C133D5"/>
    <w:pPr>
      <w:keepNext/>
      <w:numPr>
        <w:numId w:val="1"/>
      </w:numPr>
      <w:jc w:val="both"/>
      <w:outlineLvl w:val="0"/>
    </w:pPr>
    <w:rPr>
      <w:rFonts w:ascii="Arial" w:hAnsi="Arial" w:cs="Arial"/>
      <w:b/>
      <w:bCs/>
      <w:iCs/>
    </w:rPr>
  </w:style>
  <w:style w:type="paragraph" w:styleId="Heading2">
    <w:name w:val="heading 2"/>
    <w:basedOn w:val="Normal"/>
    <w:next w:val="Normal"/>
    <w:qFormat/>
    <w:rsid w:val="00C133D5"/>
    <w:pPr>
      <w:keepNext/>
      <w:numPr>
        <w:ilvl w:val="1"/>
        <w:numId w:val="1"/>
      </w:numPr>
      <w:spacing w:before="240" w:after="60"/>
      <w:outlineLvl w:val="1"/>
    </w:pPr>
    <w:rPr>
      <w:rFonts w:ascii="Arial" w:hAnsi="Arial" w:cs="Arial"/>
      <w:b/>
      <w:bCs/>
      <w:sz w:val="22"/>
      <w:szCs w:val="28"/>
    </w:rPr>
  </w:style>
  <w:style w:type="paragraph" w:styleId="Heading3">
    <w:name w:val="heading 3"/>
    <w:aliases w:val="H3"/>
    <w:basedOn w:val="Normal"/>
    <w:next w:val="Normal"/>
    <w:link w:val="Heading3Char"/>
    <w:qFormat/>
    <w:rsid w:val="00C133D5"/>
    <w:pPr>
      <w:keepNext/>
      <w:numPr>
        <w:ilvl w:val="2"/>
        <w:numId w:val="1"/>
      </w:numPr>
      <w:spacing w:before="240" w:after="60"/>
      <w:outlineLvl w:val="2"/>
    </w:pPr>
    <w:rPr>
      <w:rFonts w:ascii="Arial" w:hAnsi="Arial" w:cs="Arial"/>
      <w:b/>
      <w:bCs/>
      <w:sz w:val="20"/>
      <w:szCs w:val="26"/>
    </w:rPr>
  </w:style>
  <w:style w:type="paragraph" w:styleId="Heading4">
    <w:name w:val="heading 4"/>
    <w:basedOn w:val="Normal"/>
    <w:next w:val="Normal"/>
    <w:qFormat/>
    <w:rsid w:val="00C133D5"/>
    <w:pPr>
      <w:keepNext/>
      <w:numPr>
        <w:ilvl w:val="3"/>
        <w:numId w:val="1"/>
      </w:numPr>
      <w:spacing w:before="240" w:after="60"/>
      <w:outlineLvl w:val="3"/>
    </w:pPr>
    <w:rPr>
      <w:rFonts w:ascii="Arial" w:hAnsi="Arial" w:cs="Arial"/>
      <w:sz w:val="20"/>
      <w:szCs w:val="28"/>
    </w:rPr>
  </w:style>
  <w:style w:type="paragraph" w:styleId="Heading5">
    <w:name w:val="heading 5"/>
    <w:basedOn w:val="Normal"/>
    <w:next w:val="Normal"/>
    <w:qFormat/>
    <w:rsid w:val="00C133D5"/>
    <w:pPr>
      <w:numPr>
        <w:ilvl w:val="4"/>
        <w:numId w:val="1"/>
      </w:numPr>
      <w:spacing w:before="240" w:after="60"/>
      <w:outlineLvl w:val="4"/>
    </w:pPr>
    <w:rPr>
      <w:b/>
      <w:bCs/>
      <w:i/>
      <w:iCs/>
      <w:sz w:val="26"/>
      <w:szCs w:val="26"/>
    </w:rPr>
  </w:style>
  <w:style w:type="paragraph" w:styleId="Heading6">
    <w:name w:val="heading 6"/>
    <w:basedOn w:val="Normal"/>
    <w:next w:val="Normal"/>
    <w:qFormat/>
    <w:rsid w:val="00C133D5"/>
    <w:pPr>
      <w:numPr>
        <w:ilvl w:val="5"/>
        <w:numId w:val="1"/>
      </w:numPr>
      <w:spacing w:before="240" w:after="60"/>
      <w:outlineLvl w:val="5"/>
    </w:pPr>
    <w:rPr>
      <w:b/>
      <w:bCs/>
      <w:sz w:val="22"/>
      <w:szCs w:val="22"/>
    </w:rPr>
  </w:style>
  <w:style w:type="paragraph" w:styleId="Heading7">
    <w:name w:val="heading 7"/>
    <w:basedOn w:val="Normal"/>
    <w:next w:val="Normal"/>
    <w:qFormat/>
    <w:rsid w:val="00C133D5"/>
    <w:pPr>
      <w:numPr>
        <w:ilvl w:val="6"/>
        <w:numId w:val="1"/>
      </w:numPr>
      <w:spacing w:before="240" w:after="60"/>
      <w:outlineLvl w:val="6"/>
    </w:pPr>
  </w:style>
  <w:style w:type="paragraph" w:styleId="Heading8">
    <w:name w:val="heading 8"/>
    <w:basedOn w:val="Normal"/>
    <w:next w:val="Normal"/>
    <w:qFormat/>
    <w:rsid w:val="00C133D5"/>
    <w:pPr>
      <w:numPr>
        <w:ilvl w:val="7"/>
        <w:numId w:val="1"/>
      </w:numPr>
      <w:spacing w:before="240" w:after="60"/>
      <w:outlineLvl w:val="7"/>
    </w:pPr>
    <w:rPr>
      <w:i/>
      <w:iCs/>
    </w:rPr>
  </w:style>
  <w:style w:type="paragraph" w:styleId="Heading9">
    <w:name w:val="heading 9"/>
    <w:basedOn w:val="Normal"/>
    <w:next w:val="Normal"/>
    <w:qFormat/>
    <w:rsid w:val="00C133D5"/>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133D5"/>
    <w:pPr>
      <w:tabs>
        <w:tab w:val="center" w:pos="4320"/>
        <w:tab w:val="right" w:pos="8640"/>
      </w:tabs>
    </w:pPr>
    <w:rPr>
      <w:lang w:val="en-US"/>
    </w:rPr>
  </w:style>
  <w:style w:type="paragraph" w:styleId="Footer">
    <w:name w:val="footer"/>
    <w:basedOn w:val="Normal"/>
    <w:semiHidden/>
    <w:rsid w:val="00C133D5"/>
    <w:pPr>
      <w:tabs>
        <w:tab w:val="center" w:pos="4320"/>
        <w:tab w:val="right" w:pos="8640"/>
      </w:tabs>
    </w:pPr>
    <w:rPr>
      <w:lang w:val="en-US"/>
    </w:rPr>
  </w:style>
  <w:style w:type="character" w:styleId="PageNumber">
    <w:name w:val="page number"/>
    <w:basedOn w:val="DefaultParagraphFont"/>
    <w:semiHidden/>
    <w:rsid w:val="00C133D5"/>
  </w:style>
  <w:style w:type="paragraph" w:styleId="BodyTextIndent">
    <w:name w:val="Body Text Indent"/>
    <w:basedOn w:val="Normal"/>
    <w:semiHidden/>
    <w:rsid w:val="00C133D5"/>
    <w:pPr>
      <w:ind w:left="540"/>
      <w:jc w:val="both"/>
    </w:pPr>
    <w:rPr>
      <w:rFonts w:ascii="Arial" w:hAnsi="Arial" w:cs="Arial"/>
      <w:sz w:val="20"/>
    </w:rPr>
  </w:style>
  <w:style w:type="paragraph" w:styleId="BodyTextIndent2">
    <w:name w:val="Body Text Indent 2"/>
    <w:basedOn w:val="Normal"/>
    <w:semiHidden/>
    <w:rsid w:val="00C133D5"/>
    <w:pPr>
      <w:ind w:left="539"/>
      <w:jc w:val="both"/>
    </w:pPr>
    <w:rPr>
      <w:rFonts w:ascii="Arial" w:hAnsi="Arial" w:cs="Arial"/>
      <w:sz w:val="20"/>
    </w:rPr>
  </w:style>
  <w:style w:type="paragraph" w:styleId="TOC2">
    <w:name w:val="toc 2"/>
    <w:basedOn w:val="Normal"/>
    <w:next w:val="Normal"/>
    <w:autoRedefine/>
    <w:semiHidden/>
    <w:rsid w:val="00C133D5"/>
    <w:pPr>
      <w:tabs>
        <w:tab w:val="left" w:pos="960"/>
        <w:tab w:val="right" w:leader="dot" w:pos="8630"/>
      </w:tabs>
      <w:ind w:left="240"/>
    </w:pPr>
    <w:rPr>
      <w:rFonts w:ascii="Arial" w:hAnsi="Arial"/>
      <w:noProof/>
      <w:sz w:val="20"/>
      <w:szCs w:val="22"/>
    </w:rPr>
  </w:style>
  <w:style w:type="paragraph" w:styleId="TOC1">
    <w:name w:val="toc 1"/>
    <w:basedOn w:val="Normal"/>
    <w:next w:val="Normal"/>
    <w:autoRedefine/>
    <w:semiHidden/>
    <w:rsid w:val="00C133D5"/>
    <w:pPr>
      <w:tabs>
        <w:tab w:val="left" w:pos="480"/>
        <w:tab w:val="right" w:leader="dot" w:pos="8630"/>
      </w:tabs>
    </w:pPr>
    <w:rPr>
      <w:rFonts w:ascii="Arial Narrow" w:hAnsi="Arial Narrow" w:cs="Arial"/>
      <w:b/>
      <w:noProof/>
      <w:sz w:val="22"/>
      <w:lang w:val="en-ZA"/>
    </w:rPr>
  </w:style>
  <w:style w:type="paragraph" w:styleId="TOC3">
    <w:name w:val="toc 3"/>
    <w:basedOn w:val="Normal"/>
    <w:next w:val="Normal"/>
    <w:autoRedefine/>
    <w:semiHidden/>
    <w:rsid w:val="00C133D5"/>
    <w:pPr>
      <w:tabs>
        <w:tab w:val="left" w:pos="1440"/>
        <w:tab w:val="right" w:leader="dot" w:pos="8630"/>
      </w:tabs>
      <w:ind w:left="480"/>
    </w:pPr>
    <w:rPr>
      <w:rFonts w:ascii="Arial" w:hAnsi="Arial"/>
      <w:noProof/>
      <w:sz w:val="20"/>
      <w:szCs w:val="20"/>
    </w:rPr>
  </w:style>
  <w:style w:type="paragraph" w:styleId="TOC4">
    <w:name w:val="toc 4"/>
    <w:basedOn w:val="Normal"/>
    <w:next w:val="Normal"/>
    <w:autoRedefine/>
    <w:semiHidden/>
    <w:rsid w:val="00C133D5"/>
    <w:pPr>
      <w:ind w:left="720"/>
    </w:pPr>
  </w:style>
  <w:style w:type="paragraph" w:styleId="TOC5">
    <w:name w:val="toc 5"/>
    <w:basedOn w:val="Normal"/>
    <w:next w:val="Normal"/>
    <w:autoRedefine/>
    <w:semiHidden/>
    <w:rsid w:val="00C133D5"/>
    <w:pPr>
      <w:ind w:left="960"/>
    </w:pPr>
  </w:style>
  <w:style w:type="paragraph" w:styleId="TOC6">
    <w:name w:val="toc 6"/>
    <w:basedOn w:val="Normal"/>
    <w:next w:val="Normal"/>
    <w:autoRedefine/>
    <w:semiHidden/>
    <w:rsid w:val="00C133D5"/>
    <w:pPr>
      <w:ind w:left="1200"/>
    </w:pPr>
  </w:style>
  <w:style w:type="paragraph" w:styleId="TOC7">
    <w:name w:val="toc 7"/>
    <w:basedOn w:val="Normal"/>
    <w:next w:val="Normal"/>
    <w:autoRedefine/>
    <w:semiHidden/>
    <w:rsid w:val="00C133D5"/>
    <w:pPr>
      <w:ind w:left="1440"/>
    </w:pPr>
  </w:style>
  <w:style w:type="paragraph" w:styleId="TOC8">
    <w:name w:val="toc 8"/>
    <w:basedOn w:val="Normal"/>
    <w:next w:val="Normal"/>
    <w:autoRedefine/>
    <w:semiHidden/>
    <w:rsid w:val="00C133D5"/>
    <w:pPr>
      <w:ind w:left="1680"/>
    </w:pPr>
  </w:style>
  <w:style w:type="paragraph" w:styleId="TOC9">
    <w:name w:val="toc 9"/>
    <w:basedOn w:val="Normal"/>
    <w:next w:val="Normal"/>
    <w:autoRedefine/>
    <w:semiHidden/>
    <w:rsid w:val="00C133D5"/>
    <w:pPr>
      <w:ind w:left="1920"/>
    </w:pPr>
  </w:style>
  <w:style w:type="character" w:styleId="Hyperlink">
    <w:name w:val="Hyperlink"/>
    <w:basedOn w:val="DefaultParagraphFont"/>
    <w:semiHidden/>
    <w:rsid w:val="00C133D5"/>
    <w:rPr>
      <w:color w:val="0000FF"/>
      <w:u w:val="single"/>
    </w:rPr>
  </w:style>
  <w:style w:type="paragraph" w:styleId="BodyText">
    <w:name w:val="Body Text"/>
    <w:basedOn w:val="Normal"/>
    <w:semiHidden/>
    <w:rsid w:val="00C133D5"/>
    <w:pPr>
      <w:spacing w:after="120"/>
    </w:pPr>
  </w:style>
  <w:style w:type="character" w:styleId="FollowedHyperlink">
    <w:name w:val="FollowedHyperlink"/>
    <w:basedOn w:val="DefaultParagraphFont"/>
    <w:semiHidden/>
    <w:rsid w:val="00C133D5"/>
    <w:rPr>
      <w:color w:val="800080"/>
      <w:u w:val="single"/>
    </w:rPr>
  </w:style>
  <w:style w:type="paragraph" w:styleId="BodyTextIndent3">
    <w:name w:val="Body Text Indent 3"/>
    <w:basedOn w:val="Normal"/>
    <w:semiHidden/>
    <w:rsid w:val="00C133D5"/>
    <w:pPr>
      <w:spacing w:after="120"/>
      <w:ind w:left="283"/>
    </w:pPr>
    <w:rPr>
      <w:sz w:val="16"/>
      <w:szCs w:val="16"/>
      <w:lang w:eastAsia="en-GB"/>
    </w:rPr>
  </w:style>
  <w:style w:type="paragraph" w:styleId="FootnoteText">
    <w:name w:val="footnote text"/>
    <w:basedOn w:val="Normal"/>
    <w:link w:val="FootnoteTextChar"/>
    <w:semiHidden/>
    <w:rsid w:val="00C133D5"/>
    <w:rPr>
      <w:sz w:val="20"/>
      <w:szCs w:val="20"/>
    </w:rPr>
  </w:style>
  <w:style w:type="character" w:styleId="FootnoteReference">
    <w:name w:val="footnote reference"/>
    <w:basedOn w:val="DefaultParagraphFont"/>
    <w:semiHidden/>
    <w:rsid w:val="00C133D5"/>
    <w:rPr>
      <w:vertAlign w:val="superscript"/>
    </w:rPr>
  </w:style>
  <w:style w:type="paragraph" w:styleId="NormalWeb">
    <w:name w:val="Normal (Web)"/>
    <w:basedOn w:val="Normal"/>
    <w:rsid w:val="00C133D5"/>
    <w:pPr>
      <w:spacing w:before="100" w:beforeAutospacing="1" w:after="100" w:afterAutospacing="1"/>
    </w:pPr>
    <w:rPr>
      <w:rFonts w:ascii="Arial" w:hAnsi="Arial"/>
      <w:sz w:val="20"/>
      <w:lang w:val="en-ZA"/>
    </w:rPr>
  </w:style>
  <w:style w:type="paragraph" w:customStyle="1" w:styleId="Style1">
    <w:name w:val="Style1"/>
    <w:basedOn w:val="Normal"/>
    <w:rsid w:val="00C133D5"/>
    <w:pPr>
      <w:tabs>
        <w:tab w:val="left" w:pos="567"/>
        <w:tab w:val="left" w:pos="1418"/>
        <w:tab w:val="left" w:pos="1814"/>
        <w:tab w:val="left" w:pos="2325"/>
        <w:tab w:val="left" w:pos="2835"/>
        <w:tab w:val="left" w:leader="dot" w:pos="3402"/>
        <w:tab w:val="right" w:leader="dot" w:pos="8789"/>
      </w:tabs>
    </w:pPr>
    <w:rPr>
      <w:rFonts w:ascii="Arial" w:hAnsi="Arial"/>
      <w:sz w:val="20"/>
      <w:szCs w:val="20"/>
      <w:lang w:eastAsia="en-GB"/>
    </w:rPr>
  </w:style>
  <w:style w:type="paragraph" w:styleId="BalloonText">
    <w:name w:val="Balloon Text"/>
    <w:basedOn w:val="Normal"/>
    <w:semiHidden/>
    <w:rsid w:val="00C133D5"/>
    <w:rPr>
      <w:rFonts w:ascii="Tahoma" w:hAnsi="Tahoma" w:cs="Tahoma"/>
      <w:sz w:val="16"/>
      <w:szCs w:val="16"/>
      <w:lang w:eastAsia="en-GB"/>
    </w:rPr>
  </w:style>
  <w:style w:type="paragraph" w:styleId="BodyText2">
    <w:name w:val="Body Text 2"/>
    <w:basedOn w:val="Normal"/>
    <w:semiHidden/>
    <w:rsid w:val="00C133D5"/>
    <w:pPr>
      <w:spacing w:after="120" w:line="480" w:lineRule="auto"/>
    </w:pPr>
    <w:rPr>
      <w:rFonts w:ascii="Arial" w:hAnsi="Arial"/>
      <w:sz w:val="20"/>
      <w:szCs w:val="20"/>
      <w:lang w:eastAsia="en-GB"/>
    </w:rPr>
  </w:style>
  <w:style w:type="paragraph" w:styleId="BodyText3">
    <w:name w:val="Body Text 3"/>
    <w:basedOn w:val="Normal"/>
    <w:semiHidden/>
    <w:rsid w:val="00C133D5"/>
    <w:pPr>
      <w:spacing w:after="120"/>
    </w:pPr>
    <w:rPr>
      <w:rFonts w:ascii="Arial" w:hAnsi="Arial"/>
      <w:sz w:val="16"/>
      <w:szCs w:val="16"/>
      <w:lang w:eastAsia="en-GB"/>
    </w:rPr>
  </w:style>
  <w:style w:type="paragraph" w:styleId="Caption">
    <w:name w:val="caption"/>
    <w:basedOn w:val="Normal"/>
    <w:next w:val="Normal"/>
    <w:qFormat/>
    <w:rsid w:val="00C133D5"/>
    <w:pPr>
      <w:tabs>
        <w:tab w:val="left" w:pos="566"/>
        <w:tab w:val="left" w:pos="1134"/>
        <w:tab w:val="left" w:pos="1814"/>
        <w:tab w:val="left" w:pos="2324"/>
        <w:tab w:val="left" w:pos="6803"/>
        <w:tab w:val="right" w:pos="9002"/>
      </w:tabs>
      <w:jc w:val="both"/>
    </w:pPr>
    <w:rPr>
      <w:b/>
      <w:smallCaps/>
      <w:sz w:val="20"/>
      <w:szCs w:val="20"/>
      <w:lang w:val="en-US"/>
    </w:rPr>
  </w:style>
  <w:style w:type="paragraph" w:customStyle="1" w:styleId="StyleHeading2Arial10pt">
    <w:name w:val="Style Heading 2 + Arial 10 pt"/>
    <w:basedOn w:val="Heading2"/>
    <w:autoRedefine/>
    <w:rsid w:val="00C133D5"/>
    <w:pPr>
      <w:widowControl w:val="0"/>
      <w:numPr>
        <w:ilvl w:val="0"/>
        <w:numId w:val="0"/>
      </w:numPr>
      <w:tabs>
        <w:tab w:val="left" w:pos="1418"/>
        <w:tab w:val="num" w:pos="1530"/>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ind w:left="1530" w:hanging="900"/>
      <w:textAlignment w:val="baseline"/>
    </w:pPr>
    <w:rPr>
      <w:rFonts w:cs="Times New Roman"/>
      <w:b w:val="0"/>
      <w:spacing w:val="-2"/>
      <w:sz w:val="20"/>
      <w:szCs w:val="20"/>
      <w:u w:val="single"/>
    </w:rPr>
  </w:style>
  <w:style w:type="paragraph" w:styleId="Title">
    <w:name w:val="Title"/>
    <w:basedOn w:val="Normal"/>
    <w:qFormat/>
    <w:rsid w:val="00C133D5"/>
    <w:pPr>
      <w:overflowPunct w:val="0"/>
      <w:autoSpaceDE w:val="0"/>
      <w:autoSpaceDN w:val="0"/>
      <w:adjustRightInd w:val="0"/>
      <w:jc w:val="center"/>
      <w:textAlignment w:val="baseline"/>
    </w:pPr>
    <w:rPr>
      <w:rFonts w:ascii="Arial" w:hAnsi="Arial"/>
      <w:i/>
      <w:sz w:val="32"/>
      <w:szCs w:val="20"/>
    </w:rPr>
  </w:style>
  <w:style w:type="paragraph" w:customStyle="1" w:styleId="Level2">
    <w:name w:val="Level 2"/>
    <w:basedOn w:val="Normal"/>
    <w:rsid w:val="00C133D5"/>
    <w:pPr>
      <w:widowControl w:val="0"/>
      <w:tabs>
        <w:tab w:val="num" w:pos="1440"/>
      </w:tabs>
      <w:autoSpaceDE w:val="0"/>
      <w:autoSpaceDN w:val="0"/>
      <w:adjustRightInd w:val="0"/>
      <w:ind w:left="2160" w:hanging="720"/>
      <w:outlineLvl w:val="1"/>
    </w:pPr>
    <w:rPr>
      <w:sz w:val="20"/>
      <w:lang w:val="en-US"/>
    </w:rPr>
  </w:style>
  <w:style w:type="paragraph" w:styleId="Subtitle">
    <w:name w:val="Subtitle"/>
    <w:basedOn w:val="Normal"/>
    <w:qFormat/>
    <w:rsid w:val="00C133D5"/>
    <w:pPr>
      <w:tabs>
        <w:tab w:val="left" w:pos="-1440"/>
      </w:tabs>
      <w:spacing w:line="360" w:lineRule="auto"/>
    </w:pPr>
    <w:rPr>
      <w:rFonts w:ascii="Arial" w:hAnsi="Arial" w:cs="Arial"/>
      <w:b/>
      <w:sz w:val="22"/>
      <w:szCs w:val="20"/>
    </w:rPr>
  </w:style>
  <w:style w:type="paragraph" w:customStyle="1" w:styleId="PP">
    <w:name w:val="PP"/>
    <w:basedOn w:val="Normal"/>
    <w:rsid w:val="00C133D5"/>
    <w:pPr>
      <w:tabs>
        <w:tab w:val="right" w:pos="9769"/>
      </w:tabs>
      <w:spacing w:before="60" w:after="60"/>
    </w:pPr>
    <w:rPr>
      <w:rFonts w:ascii="Arial" w:hAnsi="Arial"/>
      <w:sz w:val="22"/>
      <w:szCs w:val="22"/>
      <w:lang w:val="en-ZA"/>
    </w:rPr>
  </w:style>
  <w:style w:type="paragraph" w:customStyle="1" w:styleId="PS">
    <w:name w:val="PS"/>
    <w:basedOn w:val="Normal"/>
    <w:rsid w:val="00C133D5"/>
    <w:pPr>
      <w:tabs>
        <w:tab w:val="right" w:pos="9769"/>
      </w:tabs>
      <w:spacing w:after="240"/>
      <w:jc w:val="both"/>
    </w:pPr>
    <w:rPr>
      <w:rFonts w:ascii="Arial" w:hAnsi="Arial"/>
      <w:sz w:val="22"/>
      <w:szCs w:val="20"/>
      <w:lang w:val="en-ZA"/>
    </w:rPr>
  </w:style>
  <w:style w:type="paragraph" w:customStyle="1" w:styleId="Normal11pt">
    <w:name w:val="Normal + 11 pt"/>
    <w:basedOn w:val="PS"/>
    <w:rsid w:val="00C133D5"/>
    <w:pPr>
      <w:spacing w:before="240"/>
    </w:pPr>
    <w:rPr>
      <w:rFonts w:cs="Arial"/>
      <w:szCs w:val="22"/>
      <w:lang w:val="en-US"/>
    </w:rPr>
  </w:style>
  <w:style w:type="paragraph" w:customStyle="1" w:styleId="HEADING5Ei">
    <w:name w:val="HEADING 5Ei"/>
    <w:basedOn w:val="Heading2"/>
    <w:rsid w:val="00C133D5"/>
    <w:pPr>
      <w:numPr>
        <w:ilvl w:val="0"/>
        <w:numId w:val="0"/>
      </w:numPr>
      <w:spacing w:before="0" w:after="0"/>
    </w:pPr>
    <w:rPr>
      <w:rFonts w:cs="Times New Roman"/>
      <w:b w:val="0"/>
      <w:bCs w:val="0"/>
      <w:szCs w:val="20"/>
    </w:rPr>
  </w:style>
  <w:style w:type="paragraph" w:customStyle="1" w:styleId="Instruct1II">
    <w:name w:val="Instruct1 (II)"/>
    <w:basedOn w:val="Normal"/>
    <w:rsid w:val="00C133D5"/>
    <w:pPr>
      <w:widowControl w:val="0"/>
      <w:numPr>
        <w:numId w:val="2"/>
      </w:numPr>
    </w:pPr>
    <w:rPr>
      <w:rFonts w:ascii="Arial" w:hAnsi="Arial"/>
      <w:snapToGrid w:val="0"/>
      <w:sz w:val="20"/>
      <w:szCs w:val="20"/>
      <w:lang w:val="en-ZA"/>
    </w:rPr>
  </w:style>
  <w:style w:type="paragraph" w:customStyle="1" w:styleId="ReferenceLine">
    <w:name w:val="Reference Line"/>
    <w:basedOn w:val="BodyText"/>
    <w:rsid w:val="00C133D5"/>
    <w:pPr>
      <w:tabs>
        <w:tab w:val="left" w:pos="142"/>
        <w:tab w:val="num" w:pos="1080"/>
      </w:tabs>
      <w:spacing w:after="0"/>
      <w:ind w:left="732" w:hanging="360"/>
      <w:jc w:val="both"/>
    </w:pPr>
    <w:rPr>
      <w:rFonts w:ascii="Arial" w:hAnsi="Arial"/>
      <w:i/>
      <w:sz w:val="20"/>
      <w:szCs w:val="20"/>
    </w:rPr>
  </w:style>
  <w:style w:type="character" w:customStyle="1" w:styleId="Style11ptBoldUnderline">
    <w:name w:val="Style 11 pt Bold Underline"/>
    <w:basedOn w:val="DefaultParagraphFont"/>
    <w:rsid w:val="00C133D5"/>
    <w:rPr>
      <w:b/>
      <w:bCs/>
      <w:sz w:val="22"/>
      <w:u w:val="single"/>
    </w:rPr>
  </w:style>
  <w:style w:type="paragraph" w:customStyle="1" w:styleId="1AutoList1">
    <w:name w:val="1AutoList1"/>
    <w:rsid w:val="00C133D5"/>
    <w:pPr>
      <w:tabs>
        <w:tab w:val="left" w:pos="720"/>
      </w:tabs>
      <w:autoSpaceDE w:val="0"/>
      <w:autoSpaceDN w:val="0"/>
      <w:adjustRightInd w:val="0"/>
      <w:ind w:left="720" w:hanging="720"/>
    </w:pPr>
    <w:rPr>
      <w:szCs w:val="24"/>
      <w:lang w:val="en-US" w:eastAsia="en-US"/>
    </w:rPr>
  </w:style>
  <w:style w:type="paragraph" w:customStyle="1" w:styleId="TextIndent10">
    <w:name w:val="Text Indent 10"/>
    <w:basedOn w:val="BodyText2"/>
    <w:rsid w:val="00C133D5"/>
    <w:pPr>
      <w:widowControl w:val="0"/>
      <w:tabs>
        <w:tab w:val="left" w:pos="506"/>
        <w:tab w:val="left" w:pos="1135"/>
        <w:tab w:val="left" w:pos="1764"/>
        <w:tab w:val="left" w:pos="2266"/>
        <w:tab w:val="left" w:pos="2769"/>
        <w:tab w:val="left" w:pos="3398"/>
        <w:tab w:val="left" w:pos="4027"/>
        <w:tab w:val="left" w:pos="4656"/>
        <w:tab w:val="left" w:pos="5284"/>
      </w:tabs>
      <w:suppressAutoHyphens/>
      <w:spacing w:after="0" w:line="240" w:lineRule="auto"/>
      <w:ind w:left="506" w:right="-271"/>
      <w:jc w:val="both"/>
    </w:pPr>
    <w:rPr>
      <w:lang w:val="en-ZA" w:eastAsia="en-US"/>
    </w:rPr>
  </w:style>
  <w:style w:type="character" w:customStyle="1" w:styleId="CharChar">
    <w:name w:val="Char Char"/>
    <w:basedOn w:val="DefaultParagraphFont"/>
    <w:rsid w:val="00C133D5"/>
    <w:rPr>
      <w:rFonts w:ascii="Arial" w:hAnsi="Arial" w:cs="Arial"/>
      <w:b/>
      <w:bCs/>
      <w:szCs w:val="26"/>
      <w:lang w:val="en-GB" w:eastAsia="en-US" w:bidi="ar-SA"/>
    </w:rPr>
  </w:style>
  <w:style w:type="paragraph" w:styleId="EndnoteText">
    <w:name w:val="endnote text"/>
    <w:basedOn w:val="Normal"/>
    <w:semiHidden/>
    <w:rsid w:val="00C133D5"/>
    <w:rPr>
      <w:rFonts w:ascii="Arial" w:hAnsi="Arial"/>
      <w:sz w:val="20"/>
      <w:szCs w:val="20"/>
    </w:rPr>
  </w:style>
  <w:style w:type="paragraph" w:customStyle="1" w:styleId="PageNumber2">
    <w:name w:val="Page Number 2"/>
    <w:basedOn w:val="Normal"/>
    <w:rsid w:val="00C133D5"/>
    <w:pPr>
      <w:numPr>
        <w:numId w:val="10"/>
      </w:numPr>
      <w:jc w:val="center"/>
    </w:pPr>
    <w:rPr>
      <w:rFonts w:ascii="Arial" w:hAnsi="Arial"/>
      <w:sz w:val="16"/>
      <w:szCs w:val="20"/>
    </w:rPr>
  </w:style>
  <w:style w:type="paragraph" w:customStyle="1" w:styleId="Heada">
    <w:name w:val="Head a)"/>
    <w:basedOn w:val="Normal"/>
    <w:rsid w:val="00C133D5"/>
    <w:pPr>
      <w:spacing w:before="72" w:after="144"/>
      <w:jc w:val="both"/>
    </w:pPr>
    <w:rPr>
      <w:rFonts w:ascii="Arial" w:hAnsi="Arial"/>
      <w:noProof/>
      <w:sz w:val="20"/>
      <w:szCs w:val="20"/>
    </w:rPr>
  </w:style>
  <w:style w:type="paragraph" w:customStyle="1" w:styleId="Level1">
    <w:name w:val="Level 1"/>
    <w:basedOn w:val="Normal"/>
    <w:rsid w:val="00C133D5"/>
    <w:pPr>
      <w:widowControl w:val="0"/>
      <w:tabs>
        <w:tab w:val="num" w:pos="360"/>
      </w:tabs>
      <w:autoSpaceDE w:val="0"/>
      <w:autoSpaceDN w:val="0"/>
      <w:adjustRightInd w:val="0"/>
      <w:ind w:left="360" w:hanging="360"/>
      <w:outlineLvl w:val="0"/>
    </w:pPr>
    <w:rPr>
      <w:lang w:val="en-US" w:eastAsia="en-ZA"/>
    </w:rPr>
  </w:style>
  <w:style w:type="character" w:customStyle="1" w:styleId="Hypertext">
    <w:name w:val="Hypertext"/>
    <w:rsid w:val="00C133D5"/>
    <w:rPr>
      <w:color w:val="0000FF"/>
      <w:u w:val="single"/>
    </w:rPr>
  </w:style>
  <w:style w:type="table" w:styleId="TableGrid">
    <w:name w:val="Table Grid"/>
    <w:basedOn w:val="TableNormal"/>
    <w:rsid w:val="008A6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ubsubpara"/>
    <w:basedOn w:val="Normal"/>
    <w:link w:val="ListParagraphChar"/>
    <w:uiPriority w:val="34"/>
    <w:qFormat/>
    <w:rsid w:val="00975C67"/>
    <w:pPr>
      <w:ind w:left="720"/>
      <w:contextualSpacing/>
    </w:pPr>
  </w:style>
  <w:style w:type="character" w:customStyle="1" w:styleId="HeaderChar">
    <w:name w:val="Header Char"/>
    <w:basedOn w:val="DefaultParagraphFont"/>
    <w:link w:val="Header"/>
    <w:uiPriority w:val="99"/>
    <w:semiHidden/>
    <w:rsid w:val="00344460"/>
    <w:rPr>
      <w:sz w:val="24"/>
      <w:szCs w:val="24"/>
      <w:lang w:val="en-US" w:eastAsia="en-US"/>
    </w:rPr>
  </w:style>
  <w:style w:type="character" w:customStyle="1" w:styleId="ListParagraphChar">
    <w:name w:val="List Paragraph Char"/>
    <w:aliases w:val="subsubpara Char,Colorful List - Accent 1 Char"/>
    <w:link w:val="ListParagraph"/>
    <w:uiPriority w:val="34"/>
    <w:locked/>
    <w:rsid w:val="00B855DA"/>
    <w:rPr>
      <w:sz w:val="24"/>
      <w:szCs w:val="24"/>
      <w:lang w:val="en-GB" w:eastAsia="en-US"/>
    </w:rPr>
  </w:style>
  <w:style w:type="character" w:customStyle="1" w:styleId="Heading3Char">
    <w:name w:val="Heading 3 Char"/>
    <w:aliases w:val="H3 Char"/>
    <w:link w:val="Heading3"/>
    <w:rsid w:val="008C1660"/>
    <w:rPr>
      <w:rFonts w:ascii="Arial" w:hAnsi="Arial" w:cs="Arial"/>
      <w:b/>
      <w:bCs/>
      <w:szCs w:val="26"/>
      <w:lang w:val="en-GB" w:eastAsia="en-US"/>
    </w:rPr>
  </w:style>
  <w:style w:type="paragraph" w:customStyle="1" w:styleId="Default">
    <w:name w:val="Default"/>
    <w:rsid w:val="006E5AF9"/>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8F27AF"/>
    <w:rPr>
      <w:lang w:val="en-GB" w:eastAsia="en-US"/>
    </w:rPr>
  </w:style>
  <w:style w:type="table" w:customStyle="1" w:styleId="TableGrid0">
    <w:name w:val="TableGrid"/>
    <w:rsid w:val="006B4C6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251B85"/>
    <w:rPr>
      <w:sz w:val="16"/>
      <w:szCs w:val="16"/>
    </w:rPr>
  </w:style>
  <w:style w:type="paragraph" w:styleId="CommentText">
    <w:name w:val="annotation text"/>
    <w:basedOn w:val="Normal"/>
    <w:link w:val="CommentTextChar"/>
    <w:uiPriority w:val="99"/>
    <w:semiHidden/>
    <w:unhideWhenUsed/>
    <w:rsid w:val="00251B85"/>
    <w:rPr>
      <w:sz w:val="20"/>
      <w:szCs w:val="20"/>
    </w:rPr>
  </w:style>
  <w:style w:type="character" w:customStyle="1" w:styleId="CommentTextChar">
    <w:name w:val="Comment Text Char"/>
    <w:basedOn w:val="DefaultParagraphFont"/>
    <w:link w:val="CommentText"/>
    <w:uiPriority w:val="99"/>
    <w:semiHidden/>
    <w:rsid w:val="00251B85"/>
    <w:rPr>
      <w:lang w:val="en-GB" w:eastAsia="en-US"/>
    </w:rPr>
  </w:style>
  <w:style w:type="paragraph" w:styleId="CommentSubject">
    <w:name w:val="annotation subject"/>
    <w:basedOn w:val="CommentText"/>
    <w:next w:val="CommentText"/>
    <w:link w:val="CommentSubjectChar"/>
    <w:uiPriority w:val="99"/>
    <w:semiHidden/>
    <w:unhideWhenUsed/>
    <w:rsid w:val="00251B85"/>
    <w:rPr>
      <w:b/>
      <w:bCs/>
    </w:rPr>
  </w:style>
  <w:style w:type="character" w:customStyle="1" w:styleId="CommentSubjectChar">
    <w:name w:val="Comment Subject Char"/>
    <w:basedOn w:val="CommentTextChar"/>
    <w:link w:val="CommentSubject"/>
    <w:uiPriority w:val="99"/>
    <w:semiHidden/>
    <w:rsid w:val="00251B85"/>
    <w:rPr>
      <w:b/>
      <w:bCs/>
      <w:lang w:val="en-GB" w:eastAsia="en-US"/>
    </w:rPr>
  </w:style>
  <w:style w:type="table" w:customStyle="1" w:styleId="TableGrid1">
    <w:name w:val="TableGrid1"/>
    <w:rsid w:val="00C10918"/>
    <w:rPr>
      <w:rFonts w:ascii="Calibri" w:hAnsi="Calibri"/>
      <w:sz w:val="22"/>
      <w:szCs w:val="22"/>
    </w:rPr>
    <w:tblPr>
      <w:tblCellMar>
        <w:top w:w="0" w:type="dxa"/>
        <w:left w:w="0" w:type="dxa"/>
        <w:bottom w:w="0" w:type="dxa"/>
        <w:right w:w="0" w:type="dxa"/>
      </w:tblCellMar>
    </w:tblPr>
  </w:style>
  <w:style w:type="table" w:customStyle="1" w:styleId="TableGrid2">
    <w:name w:val="TableGrid2"/>
    <w:rsid w:val="00C10918"/>
    <w:rPr>
      <w:rFonts w:ascii="Calibri" w:hAnsi="Calibri"/>
      <w:sz w:val="22"/>
      <w:szCs w:val="22"/>
    </w:rPr>
    <w:tblPr>
      <w:tblCellMar>
        <w:top w:w="0" w:type="dxa"/>
        <w:left w:w="0" w:type="dxa"/>
        <w:bottom w:w="0" w:type="dxa"/>
        <w:right w:w="0" w:type="dxa"/>
      </w:tblCellMar>
    </w:tblPr>
  </w:style>
  <w:style w:type="table" w:styleId="ColorfulList-Accent1">
    <w:name w:val="Colorful List Accent 1"/>
    <w:basedOn w:val="TableNormal"/>
    <w:uiPriority w:val="34"/>
    <w:semiHidden/>
    <w:unhideWhenUsed/>
    <w:rsid w:val="00E85638"/>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204184">
      <w:bodyDiv w:val="1"/>
      <w:marLeft w:val="0"/>
      <w:marRight w:val="0"/>
      <w:marTop w:val="0"/>
      <w:marBottom w:val="0"/>
      <w:divBdr>
        <w:top w:val="none" w:sz="0" w:space="0" w:color="auto"/>
        <w:left w:val="none" w:sz="0" w:space="0" w:color="auto"/>
        <w:bottom w:val="none" w:sz="0" w:space="0" w:color="auto"/>
        <w:right w:val="none" w:sz="0" w:space="0" w:color="auto"/>
      </w:divBdr>
    </w:div>
    <w:div w:id="207161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4.wmf"/><Relationship Id="rId26" Type="http://schemas.openxmlformats.org/officeDocument/2006/relationships/hyperlink" Target="mailto:lMatiwane@matatiele.gov.za" TargetMode="Externa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sars.gov.za" TargetMode="External"/><Relationship Id="rId25" Type="http://schemas.openxmlformats.org/officeDocument/2006/relationships/hyperlink" Target="mailto:lMatiwane@matatiele.gov.za" TargetMode="External"/><Relationship Id="rId2" Type="http://schemas.openxmlformats.org/officeDocument/2006/relationships/numbering" Target="numbering.xml"/><Relationship Id="rId16" Type="http://schemas.openxmlformats.org/officeDocument/2006/relationships/hyperlink" Target="mailto:NSogiba@matatiele.gov.za" TargetMode="External"/><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mailto:SFokazi@matatiele.gov.za" TargetMode="External"/><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Songiba@matatiele.gov.za" TargetMode="External"/><Relationship Id="rId22" Type="http://schemas.openxmlformats.org/officeDocument/2006/relationships/hyperlink" Target="http://www.treasury.gov.za" TargetMode="External"/><Relationship Id="rId27"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7C6CB-FFEF-443E-A5A6-62E8A4CA7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13401</Words>
  <Characters>76604</Characters>
  <Application>Microsoft Office Word</Application>
  <DocSecurity>4</DocSecurity>
  <Lines>638</Lines>
  <Paragraphs>179</Paragraphs>
  <ScaleCrop>false</ScaleCrop>
  <HeadingPairs>
    <vt:vector size="2" baseType="variant">
      <vt:variant>
        <vt:lpstr>Title</vt:lpstr>
      </vt:variant>
      <vt:variant>
        <vt:i4>1</vt:i4>
      </vt:variant>
    </vt:vector>
  </HeadingPairs>
  <TitlesOfParts>
    <vt:vector size="1" baseType="lpstr">
      <vt:lpstr>Tender CIDB Document</vt:lpstr>
    </vt:vector>
  </TitlesOfParts>
  <Company>DOT</Company>
  <LinksUpToDate>false</LinksUpToDate>
  <CharactersWithSpaces>89826</CharactersWithSpaces>
  <SharedDoc>false</SharedDoc>
  <HLinks>
    <vt:vector size="6" baseType="variant">
      <vt:variant>
        <vt:i4>2621507</vt:i4>
      </vt:variant>
      <vt:variant>
        <vt:i4>0</vt:i4>
      </vt:variant>
      <vt:variant>
        <vt:i4>0</vt:i4>
      </vt:variant>
      <vt:variant>
        <vt:i4>5</vt:i4>
      </vt:variant>
      <vt:variant>
        <vt:lpwstr>mailto:steve@tpa.co.za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CIDB Document</dc:title>
  <dc:creator>Pieter Schreuder</dc:creator>
  <cp:lastModifiedBy>Nokubonga Ngcobo</cp:lastModifiedBy>
  <cp:revision>2</cp:revision>
  <cp:lastPrinted>2021-08-11T10:04:00Z</cp:lastPrinted>
  <dcterms:created xsi:type="dcterms:W3CDTF">2021-11-04T14:12:00Z</dcterms:created>
  <dcterms:modified xsi:type="dcterms:W3CDTF">2021-11-04T14:12:00Z</dcterms:modified>
</cp:coreProperties>
</file>